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C04FF" w:rsidRPr="00AC5DCF" w:rsidRDefault="008C04FF" w:rsidP="00784307">
      <w:pPr>
        <w:spacing w:line="360" w:lineRule="auto"/>
        <w:rPr>
          <w:rFonts w:ascii="Garamond" w:hAnsi="Garamond"/>
          <w:b/>
          <w:i/>
          <w:color w:val="auto"/>
          <w:sz w:val="22"/>
          <w:szCs w:val="22"/>
        </w:rPr>
      </w:pPr>
    </w:p>
    <w:p w:rsidR="008C04FF" w:rsidRPr="00AC5DCF" w:rsidRDefault="00302F1D" w:rsidP="00784307">
      <w:pPr>
        <w:spacing w:line="360" w:lineRule="auto"/>
        <w:rPr>
          <w:rFonts w:ascii="Garamond" w:hAnsi="Garamond"/>
          <w:b/>
          <w:i/>
          <w:color w:val="auto"/>
          <w:sz w:val="22"/>
          <w:szCs w:val="22"/>
        </w:rPr>
      </w:pPr>
      <w:r w:rsidRPr="00AC5DCF">
        <w:rPr>
          <w:rFonts w:ascii="Garamond" w:hAnsi="Garamond"/>
          <w:b/>
          <w:i/>
          <w:color w:val="auto"/>
          <w:sz w:val="22"/>
          <w:szCs w:val="22"/>
        </w:rPr>
        <w:t>Allegato 2</w:t>
      </w:r>
    </w:p>
    <w:p w:rsidR="008C04FF" w:rsidRPr="00AC5DCF" w:rsidRDefault="008C04FF" w:rsidP="00784307">
      <w:pPr>
        <w:spacing w:line="360" w:lineRule="auto"/>
        <w:jc w:val="center"/>
        <w:rPr>
          <w:rFonts w:ascii="Garamond" w:hAnsi="Garamond"/>
          <w:b/>
          <w:i/>
          <w:color w:val="auto"/>
          <w:sz w:val="22"/>
          <w:szCs w:val="22"/>
        </w:rPr>
      </w:pPr>
    </w:p>
    <w:p w:rsidR="008C04FF" w:rsidRPr="00AC5DCF" w:rsidRDefault="008C04FF" w:rsidP="00784307">
      <w:pPr>
        <w:spacing w:line="360" w:lineRule="auto"/>
        <w:jc w:val="center"/>
        <w:rPr>
          <w:rFonts w:ascii="Garamond" w:hAnsi="Garamond"/>
          <w:b/>
          <w:i/>
          <w:color w:val="auto"/>
          <w:sz w:val="22"/>
          <w:szCs w:val="22"/>
        </w:rPr>
      </w:pPr>
    </w:p>
    <w:p w:rsidR="0088616A" w:rsidRPr="00AC5DCF" w:rsidRDefault="0088616A" w:rsidP="00784307">
      <w:pPr>
        <w:spacing w:line="360" w:lineRule="auto"/>
        <w:jc w:val="center"/>
        <w:rPr>
          <w:rFonts w:ascii="Garamond" w:hAnsi="Garamond"/>
          <w:b/>
          <w:i/>
          <w:color w:val="auto"/>
          <w:szCs w:val="22"/>
        </w:rPr>
      </w:pPr>
    </w:p>
    <w:p w:rsidR="004E4217" w:rsidRPr="00AC5DCF" w:rsidRDefault="004E4217" w:rsidP="00784307">
      <w:pPr>
        <w:spacing w:line="360" w:lineRule="auto"/>
        <w:jc w:val="center"/>
        <w:rPr>
          <w:rFonts w:ascii="Garamond" w:hAnsi="Garamond"/>
          <w:b/>
          <w:i/>
          <w:color w:val="auto"/>
          <w:szCs w:val="22"/>
        </w:rPr>
      </w:pPr>
    </w:p>
    <w:p w:rsidR="00FD0E1C" w:rsidRPr="00AC5DCF" w:rsidRDefault="00FD0E1C" w:rsidP="00784307">
      <w:pPr>
        <w:spacing w:line="360" w:lineRule="auto"/>
        <w:jc w:val="center"/>
        <w:rPr>
          <w:rFonts w:ascii="Garamond" w:hAnsi="Garamond"/>
          <w:b/>
          <w:i/>
          <w:color w:val="auto"/>
          <w:szCs w:val="22"/>
        </w:rPr>
      </w:pPr>
    </w:p>
    <w:p w:rsidR="00FD0E1C" w:rsidRPr="00AC5DCF" w:rsidRDefault="00FD0E1C" w:rsidP="00784307">
      <w:pPr>
        <w:spacing w:line="360" w:lineRule="auto"/>
        <w:jc w:val="center"/>
        <w:rPr>
          <w:rFonts w:ascii="Garamond" w:hAnsi="Garamond"/>
          <w:b/>
          <w:i/>
          <w:color w:val="auto"/>
          <w:szCs w:val="22"/>
        </w:rPr>
      </w:pPr>
    </w:p>
    <w:p w:rsidR="00FD0E1C" w:rsidRPr="00AC5DCF" w:rsidRDefault="00FD0E1C" w:rsidP="00784307">
      <w:pPr>
        <w:spacing w:line="360" w:lineRule="auto"/>
        <w:jc w:val="center"/>
        <w:rPr>
          <w:rFonts w:ascii="Garamond" w:hAnsi="Garamond"/>
          <w:b/>
          <w:i/>
          <w:color w:val="auto"/>
          <w:szCs w:val="22"/>
        </w:rPr>
      </w:pPr>
      <w:r w:rsidRPr="00AC5DCF">
        <w:rPr>
          <w:rFonts w:ascii="Garamond" w:hAnsi="Garamond"/>
          <w:b/>
          <w:i/>
          <w:color w:val="auto"/>
          <w:szCs w:val="22"/>
        </w:rPr>
        <w:t>Modulistica predisposta dalla Stazione Appaltante</w:t>
      </w:r>
    </w:p>
    <w:p w:rsidR="0088616A" w:rsidRPr="00AC5DCF" w:rsidRDefault="0088616A" w:rsidP="00784307">
      <w:pPr>
        <w:spacing w:line="360" w:lineRule="auto"/>
        <w:jc w:val="center"/>
        <w:rPr>
          <w:rFonts w:ascii="Garamond" w:hAnsi="Garamond"/>
          <w:b/>
          <w:i/>
          <w:color w:val="auto"/>
          <w:szCs w:val="22"/>
        </w:rPr>
      </w:pPr>
    </w:p>
    <w:p w:rsidR="00FD0E1C" w:rsidRPr="00AC5DCF" w:rsidRDefault="00FD0E1C" w:rsidP="00784307">
      <w:pPr>
        <w:spacing w:line="360" w:lineRule="auto"/>
        <w:jc w:val="center"/>
        <w:rPr>
          <w:rFonts w:ascii="Garamond" w:hAnsi="Garamond"/>
          <w:b/>
          <w:i/>
          <w:color w:val="auto"/>
          <w:szCs w:val="22"/>
        </w:rPr>
      </w:pPr>
    </w:p>
    <w:p w:rsidR="004E4217" w:rsidRPr="00AC5DCF" w:rsidRDefault="004E4217" w:rsidP="00784307">
      <w:pPr>
        <w:spacing w:line="360" w:lineRule="auto"/>
        <w:jc w:val="center"/>
        <w:rPr>
          <w:rFonts w:ascii="Garamond" w:hAnsi="Garamond"/>
          <w:b/>
          <w:i/>
          <w:color w:val="auto"/>
          <w:szCs w:val="22"/>
        </w:rPr>
      </w:pPr>
    </w:p>
    <w:p w:rsidR="00FD0E1C" w:rsidRPr="00AC5DCF" w:rsidRDefault="00FD0E1C" w:rsidP="00784307">
      <w:pPr>
        <w:spacing w:line="360" w:lineRule="auto"/>
        <w:jc w:val="center"/>
        <w:rPr>
          <w:rFonts w:ascii="Garamond" w:hAnsi="Garamond"/>
          <w:b/>
          <w:i/>
          <w:color w:val="auto"/>
          <w:szCs w:val="22"/>
        </w:rPr>
      </w:pPr>
    </w:p>
    <w:p w:rsidR="008C04FF" w:rsidRPr="00AC5DCF" w:rsidRDefault="008C04FF" w:rsidP="00784307">
      <w:pPr>
        <w:pStyle w:val="Paragrafoelenco1"/>
        <w:spacing w:line="360" w:lineRule="auto"/>
        <w:ind w:left="0"/>
        <w:rPr>
          <w:rFonts w:ascii="Garamond" w:hAnsi="Garamond"/>
          <w:b/>
          <w:color w:val="auto"/>
          <w:szCs w:val="22"/>
        </w:rPr>
      </w:pPr>
    </w:p>
    <w:p w:rsidR="008C04FF" w:rsidRPr="00AC5DCF" w:rsidRDefault="007A4DF6" w:rsidP="00784307">
      <w:pPr>
        <w:spacing w:line="360" w:lineRule="auto"/>
        <w:jc w:val="both"/>
        <w:rPr>
          <w:rFonts w:ascii="Garamond" w:hAnsi="Garamond"/>
          <w:b/>
          <w:i/>
          <w:color w:val="auto"/>
          <w:szCs w:val="22"/>
        </w:rPr>
      </w:pPr>
      <w:r w:rsidRPr="00AC5DCF">
        <w:rPr>
          <w:rFonts w:ascii="Garamond" w:hAnsi="Garamond"/>
          <w:b/>
          <w:color w:val="auto"/>
          <w:szCs w:val="22"/>
        </w:rPr>
        <w:t xml:space="preserve">Allegato </w:t>
      </w:r>
      <w:r w:rsidR="00D1670F" w:rsidRPr="00AC5DCF">
        <w:rPr>
          <w:rFonts w:ascii="Garamond" w:hAnsi="Garamond"/>
          <w:b/>
          <w:color w:val="auto"/>
          <w:szCs w:val="22"/>
        </w:rPr>
        <w:t>2</w:t>
      </w:r>
      <w:r w:rsidRPr="00AC5DCF">
        <w:rPr>
          <w:rFonts w:ascii="Garamond" w:hAnsi="Garamond"/>
          <w:b/>
          <w:color w:val="auto"/>
          <w:szCs w:val="22"/>
        </w:rPr>
        <w:t xml:space="preserve"> riservato </w:t>
      </w:r>
      <w:r w:rsidR="00D6310A" w:rsidRPr="00AC5DCF">
        <w:rPr>
          <w:rFonts w:ascii="Garamond" w:hAnsi="Garamond"/>
          <w:b/>
          <w:color w:val="auto"/>
          <w:szCs w:val="22"/>
        </w:rPr>
        <w:t>agli operatori economici ausiliari</w:t>
      </w:r>
      <w:r w:rsidR="00D1670F" w:rsidRPr="00AC5DCF">
        <w:rPr>
          <w:rFonts w:ascii="Garamond" w:hAnsi="Garamond"/>
          <w:b/>
          <w:color w:val="auto"/>
          <w:szCs w:val="22"/>
        </w:rPr>
        <w:t xml:space="preserve">: “Avvalimento: dichiarazioni integrative </w:t>
      </w:r>
      <w:r w:rsidR="0044497D" w:rsidRPr="00AC5DCF">
        <w:rPr>
          <w:rFonts w:ascii="Garamond" w:hAnsi="Garamond"/>
          <w:b/>
          <w:color w:val="auto"/>
          <w:szCs w:val="22"/>
        </w:rPr>
        <w:t>op</w:t>
      </w:r>
      <w:r w:rsidR="0044497D" w:rsidRPr="00AC5DCF">
        <w:rPr>
          <w:rFonts w:ascii="Garamond" w:hAnsi="Garamond"/>
          <w:b/>
          <w:color w:val="auto"/>
          <w:szCs w:val="22"/>
        </w:rPr>
        <w:t>e</w:t>
      </w:r>
      <w:r w:rsidR="0044497D" w:rsidRPr="00AC5DCF">
        <w:rPr>
          <w:rFonts w:ascii="Garamond" w:hAnsi="Garamond"/>
          <w:b/>
          <w:color w:val="auto"/>
          <w:szCs w:val="22"/>
        </w:rPr>
        <w:t>ratore economico ausiliario</w:t>
      </w:r>
      <w:r w:rsidR="00D1670F" w:rsidRPr="00AC5DCF">
        <w:rPr>
          <w:rFonts w:ascii="Garamond" w:hAnsi="Garamond"/>
          <w:b/>
          <w:color w:val="auto"/>
          <w:szCs w:val="22"/>
        </w:rPr>
        <w:t>”</w:t>
      </w:r>
    </w:p>
    <w:p w:rsidR="00FC0A2B" w:rsidRPr="00AC5DCF" w:rsidRDefault="00FC0A2B" w:rsidP="00784307">
      <w:pPr>
        <w:spacing w:line="360" w:lineRule="auto"/>
        <w:rPr>
          <w:rFonts w:ascii="Garamond" w:hAnsi="Garamond"/>
          <w:b/>
          <w:i/>
          <w:color w:val="auto"/>
          <w:szCs w:val="22"/>
        </w:rPr>
      </w:pPr>
    </w:p>
    <w:p w:rsidR="00FC0A2B" w:rsidRPr="00AC5DCF" w:rsidRDefault="00FC0A2B" w:rsidP="00784307">
      <w:pPr>
        <w:spacing w:line="360" w:lineRule="auto"/>
        <w:rPr>
          <w:rFonts w:ascii="Garamond" w:hAnsi="Garamond"/>
          <w:szCs w:val="22"/>
        </w:rPr>
      </w:pPr>
    </w:p>
    <w:p w:rsidR="00FC0A2B" w:rsidRPr="00AC5DCF" w:rsidRDefault="00FC0A2B" w:rsidP="00784307">
      <w:pPr>
        <w:spacing w:line="360" w:lineRule="auto"/>
        <w:rPr>
          <w:rFonts w:ascii="Garamond" w:hAnsi="Garamond"/>
          <w:szCs w:val="22"/>
        </w:rPr>
      </w:pPr>
    </w:p>
    <w:p w:rsidR="00FC0A2B" w:rsidRPr="00AC5DCF" w:rsidRDefault="00FC0A2B" w:rsidP="00784307">
      <w:pPr>
        <w:spacing w:line="360" w:lineRule="auto"/>
        <w:rPr>
          <w:rFonts w:ascii="Garamond" w:hAnsi="Garamond"/>
          <w:szCs w:val="22"/>
        </w:rPr>
      </w:pPr>
    </w:p>
    <w:p w:rsidR="00FC0A2B" w:rsidRPr="00AC5DCF" w:rsidRDefault="00FC0A2B" w:rsidP="00784307">
      <w:pPr>
        <w:spacing w:line="360" w:lineRule="auto"/>
        <w:rPr>
          <w:rFonts w:ascii="Garamond" w:hAnsi="Garamond"/>
          <w:szCs w:val="22"/>
        </w:rPr>
      </w:pPr>
    </w:p>
    <w:p w:rsidR="00FC0A2B" w:rsidRPr="00AC5DCF" w:rsidRDefault="00FC0A2B" w:rsidP="00784307">
      <w:pPr>
        <w:tabs>
          <w:tab w:val="left" w:pos="5743"/>
        </w:tabs>
        <w:spacing w:line="360" w:lineRule="auto"/>
        <w:rPr>
          <w:rFonts w:ascii="Garamond" w:hAnsi="Garamond"/>
          <w:szCs w:val="22"/>
        </w:rPr>
      </w:pPr>
    </w:p>
    <w:p w:rsidR="00D33B03" w:rsidRPr="00AC5DCF" w:rsidRDefault="00D33B03" w:rsidP="00784307">
      <w:pPr>
        <w:spacing w:line="360" w:lineRule="auto"/>
        <w:rPr>
          <w:rFonts w:ascii="Garamond" w:hAnsi="Garamond"/>
          <w:szCs w:val="22"/>
        </w:rPr>
      </w:pPr>
    </w:p>
    <w:p w:rsidR="00D33B03" w:rsidRPr="00AC5DCF" w:rsidRDefault="00D33B03" w:rsidP="00D33B03">
      <w:pPr>
        <w:rPr>
          <w:rFonts w:ascii="Garamond" w:hAnsi="Garamond"/>
          <w:szCs w:val="22"/>
        </w:rPr>
      </w:pPr>
    </w:p>
    <w:p w:rsidR="00D33B03" w:rsidRPr="00AC5DCF" w:rsidRDefault="00D33B03" w:rsidP="00D33B03">
      <w:pPr>
        <w:rPr>
          <w:rFonts w:ascii="Garamond" w:hAnsi="Garamond"/>
          <w:szCs w:val="22"/>
        </w:rPr>
      </w:pPr>
    </w:p>
    <w:p w:rsidR="00D33B03" w:rsidRPr="00AC5DCF" w:rsidRDefault="00D33B03" w:rsidP="00D33B03">
      <w:pPr>
        <w:rPr>
          <w:rFonts w:ascii="Garamond" w:hAnsi="Garamond"/>
          <w:szCs w:val="22"/>
        </w:rPr>
      </w:pPr>
    </w:p>
    <w:p w:rsidR="00D33B03" w:rsidRPr="00AC5DCF" w:rsidRDefault="00D33B03" w:rsidP="00D33B03">
      <w:pPr>
        <w:rPr>
          <w:rFonts w:ascii="Garamond" w:hAnsi="Garamond"/>
          <w:szCs w:val="22"/>
        </w:rPr>
      </w:pPr>
    </w:p>
    <w:p w:rsidR="00D33B03" w:rsidRPr="00AC5DCF" w:rsidRDefault="00D33B03" w:rsidP="00D33B03">
      <w:pPr>
        <w:rPr>
          <w:rFonts w:ascii="Garamond" w:hAnsi="Garamond"/>
          <w:szCs w:val="22"/>
        </w:rPr>
      </w:pPr>
    </w:p>
    <w:p w:rsidR="00D33B03" w:rsidRPr="00AC5DCF" w:rsidRDefault="00D33B03" w:rsidP="00D33B03">
      <w:pPr>
        <w:rPr>
          <w:rFonts w:ascii="Garamond" w:hAnsi="Garamond"/>
          <w:szCs w:val="22"/>
        </w:rPr>
      </w:pPr>
    </w:p>
    <w:p w:rsidR="00D33B03" w:rsidRPr="00AC5DCF" w:rsidRDefault="00D33B03" w:rsidP="00D33B03">
      <w:pPr>
        <w:rPr>
          <w:rFonts w:ascii="Garamond" w:hAnsi="Garamond"/>
          <w:szCs w:val="22"/>
        </w:rPr>
      </w:pPr>
    </w:p>
    <w:p w:rsidR="008C04FF" w:rsidRPr="00AC5DCF" w:rsidRDefault="008C04FF" w:rsidP="00D33B03">
      <w:pPr>
        <w:tabs>
          <w:tab w:val="left" w:pos="5595"/>
        </w:tabs>
        <w:rPr>
          <w:rFonts w:ascii="Garamond" w:hAnsi="Garamond"/>
          <w:szCs w:val="22"/>
        </w:rPr>
      </w:pPr>
    </w:p>
    <w:p w:rsidR="008C04FF" w:rsidRPr="00AC5DCF" w:rsidRDefault="008C04FF">
      <w:pPr>
        <w:pageBreakBefore/>
        <w:rPr>
          <w:rFonts w:ascii="Garamond" w:hAnsi="Garamond"/>
          <w:b/>
          <w:color w:val="auto"/>
          <w:sz w:val="22"/>
          <w:szCs w:val="22"/>
        </w:rPr>
      </w:pPr>
    </w:p>
    <w:p w:rsidR="008C04FF" w:rsidRPr="00AC5DCF" w:rsidRDefault="008C04FF">
      <w:pPr>
        <w:jc w:val="both"/>
        <w:rPr>
          <w:rFonts w:ascii="Garamond" w:hAnsi="Garamond"/>
          <w:b/>
          <w:strike/>
          <w:color w:val="auto"/>
          <w:sz w:val="22"/>
          <w:szCs w:val="22"/>
        </w:rPr>
      </w:pPr>
    </w:p>
    <w:p w:rsidR="008C04FF" w:rsidRPr="00AC5DCF" w:rsidRDefault="008C04FF">
      <w:pPr>
        <w:jc w:val="both"/>
        <w:rPr>
          <w:rFonts w:ascii="Garamond" w:hAnsi="Garamond"/>
          <w:b/>
          <w:strike/>
          <w:color w:val="auto"/>
          <w:sz w:val="22"/>
          <w:szCs w:val="22"/>
        </w:rPr>
      </w:pPr>
    </w:p>
    <w:tbl>
      <w:tblPr>
        <w:tblW w:w="0" w:type="auto"/>
        <w:tblInd w:w="8866" w:type="dxa"/>
        <w:tblLayout w:type="fixed"/>
        <w:tblCellMar>
          <w:left w:w="93" w:type="dxa"/>
        </w:tblCellMar>
        <w:tblLook w:val="0000"/>
      </w:tblPr>
      <w:tblGrid>
        <w:gridCol w:w="2288"/>
      </w:tblGrid>
      <w:tr w:rsidR="008C04FF" w:rsidRPr="00AC5DCF">
        <w:tc>
          <w:tcPr>
            <w:tcW w:w="22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6A6A6"/>
          </w:tcPr>
          <w:p w:rsidR="008C04FF" w:rsidRPr="00AC5DCF" w:rsidRDefault="007A4DF6">
            <w:pPr>
              <w:rPr>
                <w:rFonts w:ascii="Garamond" w:hAnsi="Garamond"/>
                <w:sz w:val="22"/>
                <w:szCs w:val="22"/>
              </w:rPr>
            </w:pPr>
            <w:r w:rsidRPr="00AC5DCF">
              <w:rPr>
                <w:rFonts w:ascii="Garamond" w:hAnsi="Garamond"/>
                <w:b/>
                <w:i/>
                <w:color w:val="auto"/>
                <w:sz w:val="22"/>
                <w:szCs w:val="22"/>
              </w:rPr>
              <w:t>Allegato 2</w:t>
            </w:r>
            <w:r w:rsidR="00D1670F" w:rsidRPr="00AC5DCF">
              <w:rPr>
                <w:rFonts w:ascii="Garamond" w:hAnsi="Garamond"/>
                <w:b/>
                <w:i/>
                <w:color w:val="auto"/>
                <w:sz w:val="22"/>
                <w:szCs w:val="22"/>
              </w:rPr>
              <w:t xml:space="preserve"> </w:t>
            </w:r>
          </w:p>
        </w:tc>
      </w:tr>
    </w:tbl>
    <w:p w:rsidR="008C04FF" w:rsidRPr="00AC5DCF" w:rsidRDefault="008C04FF">
      <w:pPr>
        <w:pStyle w:val="Corpodeltesto31"/>
        <w:jc w:val="right"/>
        <w:rPr>
          <w:rFonts w:ascii="Garamond" w:hAnsi="Garamond"/>
          <w:b/>
          <w:bCs/>
          <w:color w:val="auto"/>
          <w:sz w:val="22"/>
          <w:szCs w:val="22"/>
        </w:rPr>
      </w:pPr>
    </w:p>
    <w:tbl>
      <w:tblPr>
        <w:tblW w:w="0" w:type="auto"/>
        <w:tblInd w:w="-59" w:type="dxa"/>
        <w:tblLayout w:type="fixed"/>
        <w:tblCellMar>
          <w:left w:w="77" w:type="dxa"/>
        </w:tblCellMar>
        <w:tblLook w:val="0000"/>
      </w:tblPr>
      <w:tblGrid>
        <w:gridCol w:w="9589"/>
      </w:tblGrid>
      <w:tr w:rsidR="008C04FF" w:rsidRPr="00AC5DCF">
        <w:tc>
          <w:tcPr>
            <w:tcW w:w="9589" w:type="dxa"/>
            <w:tcBorders>
              <w:top w:val="dashSmallGap" w:sz="8" w:space="0" w:color="00000A"/>
              <w:left w:val="dashSmallGap" w:sz="8" w:space="0" w:color="00000A"/>
              <w:bottom w:val="dashSmallGap" w:sz="8" w:space="0" w:color="00000A"/>
              <w:right w:val="dashSmallGap" w:sz="8" w:space="0" w:color="00000A"/>
            </w:tcBorders>
            <w:shd w:val="clear" w:color="auto" w:fill="FFFFFF"/>
          </w:tcPr>
          <w:p w:rsidR="008C04FF" w:rsidRPr="00AC5DCF" w:rsidRDefault="008C04FF">
            <w:pPr>
              <w:snapToGrid w:val="0"/>
              <w:jc w:val="both"/>
              <w:rPr>
                <w:rFonts w:ascii="Garamond" w:hAnsi="Garamond"/>
                <w:b/>
                <w:color w:val="auto"/>
                <w:sz w:val="22"/>
                <w:szCs w:val="22"/>
                <w:u w:val="single"/>
              </w:rPr>
            </w:pPr>
          </w:p>
          <w:p w:rsidR="008C04FF" w:rsidRPr="00AC5DCF" w:rsidRDefault="006E530F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C5DCF">
              <w:rPr>
                <w:rFonts w:ascii="Garamond" w:hAnsi="Garamond"/>
                <w:b/>
                <w:color w:val="auto"/>
                <w:sz w:val="22"/>
                <w:szCs w:val="22"/>
                <w:u w:val="single"/>
              </w:rPr>
              <w:t>Dichiarazioni</w:t>
            </w:r>
            <w:r w:rsidR="00D1670F" w:rsidRPr="00AC5DCF">
              <w:rPr>
                <w:rFonts w:ascii="Garamond" w:hAnsi="Garamond"/>
                <w:b/>
                <w:color w:val="auto"/>
                <w:sz w:val="22"/>
                <w:szCs w:val="22"/>
                <w:u w:val="single"/>
              </w:rPr>
              <w:t xml:space="preserve"> </w:t>
            </w:r>
            <w:r w:rsidR="000C08B2" w:rsidRPr="00AC5DCF">
              <w:rPr>
                <w:rFonts w:ascii="Garamond" w:hAnsi="Garamond"/>
                <w:b/>
                <w:color w:val="auto"/>
                <w:sz w:val="22"/>
                <w:szCs w:val="22"/>
                <w:u w:val="single"/>
              </w:rPr>
              <w:t>integrativ</w:t>
            </w:r>
            <w:r w:rsidRPr="00AC5DCF">
              <w:rPr>
                <w:rFonts w:ascii="Garamond" w:hAnsi="Garamond"/>
                <w:b/>
                <w:color w:val="auto"/>
                <w:sz w:val="22"/>
                <w:szCs w:val="22"/>
                <w:u w:val="single"/>
              </w:rPr>
              <w:t>e</w:t>
            </w:r>
            <w:r w:rsidR="000C08B2" w:rsidRPr="00AC5DCF">
              <w:rPr>
                <w:rFonts w:ascii="Garamond" w:hAnsi="Garamond"/>
                <w:b/>
                <w:color w:val="auto"/>
                <w:sz w:val="22"/>
                <w:szCs w:val="22"/>
                <w:u w:val="single"/>
              </w:rPr>
              <w:t xml:space="preserve"> </w:t>
            </w:r>
            <w:r w:rsidR="0044497D" w:rsidRPr="00AC5DCF">
              <w:rPr>
                <w:rFonts w:ascii="Garamond" w:hAnsi="Garamond"/>
                <w:b/>
                <w:color w:val="auto"/>
                <w:sz w:val="22"/>
                <w:szCs w:val="22"/>
                <w:u w:val="single"/>
              </w:rPr>
              <w:t xml:space="preserve">operatore economico </w:t>
            </w:r>
            <w:r w:rsidR="00D1670F" w:rsidRPr="00AC5DCF">
              <w:rPr>
                <w:rFonts w:ascii="Garamond" w:hAnsi="Garamond"/>
                <w:b/>
                <w:color w:val="auto"/>
                <w:sz w:val="22"/>
                <w:szCs w:val="22"/>
                <w:u w:val="single"/>
              </w:rPr>
              <w:t>AUSILIARI</w:t>
            </w:r>
            <w:r w:rsidR="0044497D" w:rsidRPr="00AC5DCF">
              <w:rPr>
                <w:rFonts w:ascii="Garamond" w:hAnsi="Garamond"/>
                <w:b/>
                <w:color w:val="auto"/>
                <w:sz w:val="22"/>
                <w:szCs w:val="22"/>
                <w:u w:val="single"/>
              </w:rPr>
              <w:t>O</w:t>
            </w:r>
          </w:p>
          <w:p w:rsidR="008C04FF" w:rsidRPr="00AC5DCF" w:rsidRDefault="008C04FF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</w:tbl>
    <w:p w:rsidR="008C04FF" w:rsidRPr="00AC5DCF" w:rsidRDefault="008C04FF">
      <w:pPr>
        <w:rPr>
          <w:rFonts w:ascii="Garamond" w:hAnsi="Garamond"/>
          <w:b/>
          <w:color w:val="auto"/>
          <w:sz w:val="22"/>
          <w:szCs w:val="22"/>
        </w:rPr>
      </w:pPr>
    </w:p>
    <w:p w:rsidR="008C04FF" w:rsidRPr="00AC5DCF" w:rsidRDefault="00D1670F">
      <w:pPr>
        <w:ind w:left="6381"/>
        <w:jc w:val="both"/>
        <w:rPr>
          <w:rFonts w:ascii="Garamond" w:hAnsi="Garamond"/>
          <w:color w:val="auto"/>
          <w:sz w:val="22"/>
          <w:szCs w:val="22"/>
        </w:rPr>
      </w:pPr>
      <w:r w:rsidRPr="00AC5DCF">
        <w:rPr>
          <w:rFonts w:ascii="Garamond" w:hAnsi="Garamond"/>
          <w:b/>
          <w:color w:val="auto"/>
          <w:sz w:val="22"/>
          <w:szCs w:val="22"/>
        </w:rPr>
        <w:t>Alla Stazione Appaltante</w:t>
      </w:r>
    </w:p>
    <w:p w:rsidR="008C04FF" w:rsidRPr="00AC5DCF" w:rsidRDefault="008C04FF">
      <w:pPr>
        <w:ind w:right="51"/>
        <w:jc w:val="center"/>
        <w:rPr>
          <w:rFonts w:ascii="Garamond" w:hAnsi="Garamond"/>
          <w:color w:val="auto"/>
          <w:sz w:val="22"/>
          <w:szCs w:val="22"/>
        </w:rPr>
      </w:pPr>
    </w:p>
    <w:p w:rsidR="008C04FF" w:rsidRPr="00AC5DCF" w:rsidRDefault="008C04FF">
      <w:pPr>
        <w:pStyle w:val="Corpodeltesto"/>
        <w:ind w:left="7090" w:right="51"/>
        <w:rPr>
          <w:rFonts w:ascii="Garamond" w:hAnsi="Garamond"/>
          <w:b/>
          <w:color w:val="auto"/>
          <w:sz w:val="22"/>
          <w:szCs w:val="22"/>
        </w:rPr>
      </w:pPr>
    </w:p>
    <w:tbl>
      <w:tblPr>
        <w:tblW w:w="0" w:type="auto"/>
        <w:tblInd w:w="-30" w:type="dxa"/>
        <w:tblLayout w:type="fixed"/>
        <w:tblCellMar>
          <w:left w:w="93" w:type="dxa"/>
        </w:tblCellMar>
        <w:tblLook w:val="0000"/>
      </w:tblPr>
      <w:tblGrid>
        <w:gridCol w:w="10112"/>
      </w:tblGrid>
      <w:tr w:rsidR="008C04FF" w:rsidRPr="00AC5DCF">
        <w:tc>
          <w:tcPr>
            <w:tcW w:w="10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</w:tcPr>
          <w:p w:rsidR="008C04FF" w:rsidRPr="00AC5DCF" w:rsidRDefault="00D1670F">
            <w:pPr>
              <w:pStyle w:val="Corpodeltesto1"/>
              <w:spacing w:line="240" w:lineRule="auto"/>
              <w:ind w:right="96"/>
              <w:jc w:val="both"/>
              <w:rPr>
                <w:rFonts w:ascii="Garamond" w:hAnsi="Garamond"/>
                <w:b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/>
                <w:b/>
                <w:color w:val="auto"/>
                <w:sz w:val="22"/>
                <w:szCs w:val="22"/>
              </w:rPr>
              <w:tab/>
            </w:r>
          </w:p>
          <w:p w:rsidR="00AC5DCF" w:rsidRPr="00AC5DCF" w:rsidRDefault="00AC5DCF" w:rsidP="00AC5DCF">
            <w:pPr>
              <w:pStyle w:val="Corpodeltesto1"/>
              <w:spacing w:line="360" w:lineRule="auto"/>
              <w:ind w:right="96"/>
              <w:jc w:val="both"/>
              <w:rPr>
                <w:rFonts w:ascii="Garamond" w:hAnsi="Garamond"/>
                <w:b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/>
                <w:b/>
                <w:color w:val="auto"/>
                <w:sz w:val="22"/>
                <w:szCs w:val="22"/>
              </w:rPr>
              <w:t xml:space="preserve">Oggetto: </w:t>
            </w:r>
            <w:r w:rsidRPr="00234E68">
              <w:rPr>
                <w:rFonts w:ascii="Garamond" w:hAnsi="Garamond"/>
                <w:b/>
                <w:color w:val="auto"/>
                <w:sz w:val="22"/>
                <w:szCs w:val="22"/>
              </w:rPr>
              <w:t>Bando P0</w:t>
            </w:r>
            <w:r w:rsidR="00234E68" w:rsidRPr="00234E68">
              <w:rPr>
                <w:rFonts w:ascii="Garamond" w:hAnsi="Garamond"/>
                <w:b/>
                <w:color w:val="auto"/>
                <w:sz w:val="22"/>
                <w:szCs w:val="22"/>
              </w:rPr>
              <w:t>7</w:t>
            </w:r>
            <w:r w:rsidRPr="00234E68">
              <w:rPr>
                <w:rFonts w:ascii="Garamond" w:hAnsi="Garamond"/>
                <w:b/>
                <w:color w:val="auto"/>
                <w:sz w:val="22"/>
                <w:szCs w:val="22"/>
              </w:rPr>
              <w:t>/2021 – Gara europea a procedura telematica aperta, suddivisa in tre lotti, per l’affidamento dei servizi di ingegneria ed architettura relativi la progettazione definitiva ed esecutiva e coordinamento della sicurezza in fase di progettazione inerenti i lavori di adeguamento sismico dei s</w:t>
            </w:r>
            <w:r w:rsidRPr="00234E68">
              <w:rPr>
                <w:rFonts w:ascii="Garamond" w:hAnsi="Garamond"/>
                <w:b/>
                <w:color w:val="auto"/>
                <w:sz w:val="22"/>
                <w:szCs w:val="22"/>
              </w:rPr>
              <w:t>e</w:t>
            </w:r>
            <w:r w:rsidRPr="00234E68">
              <w:rPr>
                <w:rFonts w:ascii="Garamond" w:hAnsi="Garamond"/>
                <w:b/>
                <w:color w:val="auto"/>
                <w:sz w:val="22"/>
                <w:szCs w:val="22"/>
              </w:rPr>
              <w:t>guenti edifici scolastici:</w:t>
            </w:r>
            <w:r w:rsidRPr="00AC5DCF">
              <w:rPr>
                <w:rFonts w:ascii="Garamond" w:hAnsi="Garamond"/>
                <w:b/>
                <w:color w:val="auto"/>
                <w:sz w:val="22"/>
                <w:szCs w:val="22"/>
              </w:rPr>
              <w:t xml:space="preserve"> </w:t>
            </w:r>
          </w:p>
          <w:p w:rsidR="008C04FF" w:rsidRPr="00AC5DCF" w:rsidRDefault="00AC5DCF" w:rsidP="000035A4">
            <w:pPr>
              <w:pStyle w:val="Corpodeltesto1"/>
              <w:spacing w:line="240" w:lineRule="auto"/>
              <w:ind w:right="96"/>
              <w:jc w:val="both"/>
              <w:rPr>
                <w:rFonts w:ascii="Garamond" w:hAnsi="Garamond"/>
                <w:b/>
                <w:color w:val="auto"/>
                <w:sz w:val="22"/>
                <w:szCs w:val="24"/>
              </w:rPr>
            </w:pPr>
            <w:r w:rsidRPr="00AC5DCF">
              <w:rPr>
                <w:rFonts w:ascii="Garamond" w:hAnsi="Garamond"/>
                <w:b/>
                <w:color w:val="auto"/>
                <w:sz w:val="22"/>
                <w:szCs w:val="22"/>
              </w:rPr>
              <w:t>LOTTO 1 – SCUOLA “</w:t>
            </w:r>
            <w:r w:rsidR="00445A42">
              <w:rPr>
                <w:rFonts w:ascii="Garamond" w:hAnsi="Garamond"/>
                <w:b/>
                <w:color w:val="auto"/>
                <w:sz w:val="22"/>
                <w:szCs w:val="22"/>
              </w:rPr>
              <w:t>CECI</w:t>
            </w:r>
            <w:r w:rsidRPr="00AC5DCF">
              <w:rPr>
                <w:rFonts w:ascii="Garamond" w:hAnsi="Garamond"/>
                <w:b/>
                <w:color w:val="auto"/>
                <w:sz w:val="22"/>
                <w:szCs w:val="22"/>
              </w:rPr>
              <w:t>”; LOTTO 2 – SCUOLA</w:t>
            </w:r>
            <w:r w:rsidR="00445A42">
              <w:rPr>
                <w:rFonts w:ascii="Garamond" w:hAnsi="Garamond"/>
                <w:b/>
                <w:color w:val="auto"/>
                <w:sz w:val="22"/>
                <w:szCs w:val="22"/>
              </w:rPr>
              <w:t xml:space="preserve"> PRIMARIA</w:t>
            </w:r>
            <w:r w:rsidRPr="00AC5DCF">
              <w:rPr>
                <w:rFonts w:ascii="Garamond" w:hAnsi="Garamond"/>
                <w:b/>
                <w:color w:val="auto"/>
                <w:sz w:val="22"/>
                <w:szCs w:val="22"/>
              </w:rPr>
              <w:t xml:space="preserve"> “</w:t>
            </w:r>
            <w:r w:rsidR="00445A42">
              <w:rPr>
                <w:rFonts w:ascii="Garamond" w:hAnsi="Garamond"/>
                <w:b/>
                <w:color w:val="auto"/>
                <w:sz w:val="22"/>
                <w:szCs w:val="22"/>
              </w:rPr>
              <w:t>DON GIUSSANI</w:t>
            </w:r>
            <w:r w:rsidRPr="00AC5DCF">
              <w:rPr>
                <w:rFonts w:ascii="Garamond" w:hAnsi="Garamond"/>
                <w:b/>
                <w:color w:val="auto"/>
                <w:sz w:val="22"/>
                <w:szCs w:val="22"/>
              </w:rPr>
              <w:t>”;  LOTTO 3 – SCUOLA “CANTALAMESSA”.</w:t>
            </w:r>
          </w:p>
        </w:tc>
      </w:tr>
    </w:tbl>
    <w:p w:rsidR="008C04FF" w:rsidRPr="00AC5DCF" w:rsidRDefault="008C04FF">
      <w:pPr>
        <w:pStyle w:val="Corpodeltesto"/>
        <w:ind w:left="7090" w:right="51"/>
        <w:rPr>
          <w:rFonts w:ascii="Garamond" w:hAnsi="Garamond"/>
          <w:b/>
          <w:color w:val="auto"/>
          <w:sz w:val="22"/>
          <w:szCs w:val="22"/>
        </w:rPr>
      </w:pPr>
    </w:p>
    <w:tbl>
      <w:tblPr>
        <w:tblW w:w="0" w:type="auto"/>
        <w:tblInd w:w="-30" w:type="dxa"/>
        <w:tblLayout w:type="fixed"/>
        <w:tblCellMar>
          <w:left w:w="93" w:type="dxa"/>
        </w:tblCellMar>
        <w:tblLook w:val="0000"/>
      </w:tblPr>
      <w:tblGrid>
        <w:gridCol w:w="3828"/>
        <w:gridCol w:w="6364"/>
      </w:tblGrid>
      <w:tr w:rsidR="008C04FF" w:rsidRPr="00AC5DCF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8C04FF" w:rsidRPr="00AC5DCF" w:rsidRDefault="00D1670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Garamond" w:hAnsi="Garamond"/>
                <w:sz w:val="22"/>
                <w:szCs w:val="22"/>
              </w:rPr>
            </w:pPr>
            <w:r w:rsidRPr="00AC5DCF">
              <w:rPr>
                <w:rFonts w:ascii="Garamond" w:hAnsi="Garamond"/>
                <w:color w:val="auto"/>
                <w:sz w:val="22"/>
                <w:szCs w:val="22"/>
              </w:rPr>
              <w:t>Il/La sottoscritto/a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04FF" w:rsidRPr="00AC5DCF" w:rsidRDefault="008C04F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8C04FF" w:rsidRPr="00AC5DCF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8C04FF" w:rsidRPr="00AC5DCF" w:rsidRDefault="00D1670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Garamond" w:hAnsi="Garamond"/>
                <w:sz w:val="22"/>
                <w:szCs w:val="22"/>
              </w:rPr>
            </w:pPr>
            <w:r w:rsidRPr="00AC5DCF">
              <w:rPr>
                <w:rFonts w:ascii="Garamond" w:hAnsi="Garamond"/>
                <w:color w:val="auto"/>
                <w:sz w:val="22"/>
                <w:szCs w:val="22"/>
              </w:rPr>
              <w:t>Data e luogo di nascita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04FF" w:rsidRPr="00AC5DCF" w:rsidRDefault="008C04F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8C04FF" w:rsidRPr="00AC5DCF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8C04FF" w:rsidRPr="00AC5DCF" w:rsidRDefault="00D1670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Garamond" w:hAnsi="Garamond"/>
                <w:sz w:val="22"/>
                <w:szCs w:val="22"/>
              </w:rPr>
            </w:pPr>
            <w:r w:rsidRPr="00AC5DCF">
              <w:rPr>
                <w:rFonts w:ascii="Garamond" w:hAnsi="Garamond"/>
                <w:color w:val="auto"/>
                <w:sz w:val="22"/>
                <w:szCs w:val="22"/>
              </w:rPr>
              <w:t>Codice fiscale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04FF" w:rsidRPr="00AC5DCF" w:rsidRDefault="008C04F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8C04FF" w:rsidRPr="00AC5DCF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8C04FF" w:rsidRPr="00AC5DCF" w:rsidRDefault="00D1670F" w:rsidP="006E530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Garamond" w:hAnsi="Garamond"/>
                <w:sz w:val="22"/>
                <w:szCs w:val="22"/>
              </w:rPr>
            </w:pPr>
            <w:r w:rsidRPr="00AC5DCF">
              <w:rPr>
                <w:rFonts w:ascii="Garamond" w:hAnsi="Garamond"/>
                <w:color w:val="auto"/>
                <w:sz w:val="22"/>
                <w:szCs w:val="22"/>
              </w:rPr>
              <w:t>In qualità di (carica sociale)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04FF" w:rsidRPr="00AC5DCF" w:rsidRDefault="008C04F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8C04FF" w:rsidRPr="00AC5DCF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8C04FF" w:rsidRPr="00AC5DCF" w:rsidRDefault="00D1670F" w:rsidP="006B5DAB">
            <w:pPr>
              <w:ind w:right="51"/>
              <w:jc w:val="both"/>
              <w:rPr>
                <w:rFonts w:ascii="Garamond" w:hAnsi="Garamond"/>
                <w:sz w:val="22"/>
                <w:szCs w:val="22"/>
              </w:rPr>
            </w:pPr>
            <w:r w:rsidRPr="00AC5DCF">
              <w:rPr>
                <w:rFonts w:ascii="Garamond" w:hAnsi="Garamond"/>
                <w:color w:val="auto"/>
                <w:sz w:val="22"/>
                <w:szCs w:val="22"/>
              </w:rPr>
              <w:t>(</w:t>
            </w:r>
            <w:r w:rsidRPr="00AC5DCF">
              <w:rPr>
                <w:rFonts w:ascii="Garamond" w:hAnsi="Garamond"/>
                <w:color w:val="auto"/>
                <w:sz w:val="22"/>
                <w:szCs w:val="22"/>
                <w:u w:val="single"/>
              </w:rPr>
              <w:t>se procuratore</w:t>
            </w:r>
            <w:r w:rsidRPr="00AC5DCF">
              <w:rPr>
                <w:rFonts w:ascii="Garamond" w:hAnsi="Garamond"/>
                <w:color w:val="auto"/>
                <w:sz w:val="22"/>
                <w:szCs w:val="22"/>
              </w:rPr>
              <w:t>) estremi procura (notaio, repertorio, raccolta)</w:t>
            </w:r>
            <w:r w:rsidR="006E530F" w:rsidRPr="00AC5DCF">
              <w:rPr>
                <w:rStyle w:val="Rimandonotaapidipagina"/>
                <w:rFonts w:ascii="Garamond" w:hAnsi="Garamond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04FF" w:rsidRPr="00AC5DCF" w:rsidRDefault="008C04FF">
            <w:pPr>
              <w:snapToGrid w:val="0"/>
              <w:spacing w:line="480" w:lineRule="atLeast"/>
              <w:ind w:right="51"/>
              <w:rPr>
                <w:rFonts w:ascii="Garamond" w:hAnsi="Garamond"/>
                <w:sz w:val="22"/>
                <w:szCs w:val="22"/>
              </w:rPr>
            </w:pPr>
          </w:p>
        </w:tc>
      </w:tr>
      <w:tr w:rsidR="008C04FF" w:rsidRPr="00AC5DCF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8C04FF" w:rsidRPr="00AC5DCF" w:rsidRDefault="00D1670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Garamond" w:hAnsi="Garamond"/>
                <w:sz w:val="22"/>
                <w:szCs w:val="22"/>
              </w:rPr>
            </w:pPr>
            <w:r w:rsidRPr="00AC5DCF">
              <w:rPr>
                <w:rFonts w:ascii="Garamond" w:hAnsi="Garamond"/>
                <w:color w:val="auto"/>
                <w:sz w:val="22"/>
                <w:szCs w:val="22"/>
              </w:rPr>
              <w:t>Operatore economico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04FF" w:rsidRPr="00AC5DCF" w:rsidRDefault="008C04F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8C04FF" w:rsidRPr="00AC5DCF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8C04FF" w:rsidRPr="00AC5DCF" w:rsidRDefault="00D1670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Garamond" w:hAnsi="Garamond"/>
                <w:sz w:val="22"/>
                <w:szCs w:val="22"/>
              </w:rPr>
            </w:pPr>
            <w:r w:rsidRPr="00AC5DCF">
              <w:rPr>
                <w:rFonts w:ascii="Garamond" w:hAnsi="Garamond"/>
                <w:color w:val="auto"/>
                <w:sz w:val="22"/>
                <w:szCs w:val="22"/>
              </w:rPr>
              <w:t>Forma giuridica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04FF" w:rsidRPr="00AC5DCF" w:rsidRDefault="008C04F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8C04FF" w:rsidRPr="00AC5DCF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8C04FF" w:rsidRPr="00AC5DCF" w:rsidRDefault="00D1670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Garamond" w:hAnsi="Garamond"/>
                <w:sz w:val="22"/>
                <w:szCs w:val="22"/>
              </w:rPr>
            </w:pPr>
            <w:r w:rsidRPr="00AC5DCF">
              <w:rPr>
                <w:rFonts w:ascii="Garamond" w:hAnsi="Garamond"/>
                <w:color w:val="auto"/>
                <w:sz w:val="22"/>
                <w:szCs w:val="22"/>
              </w:rPr>
              <w:t>Sede legale (via, città, prov.)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04FF" w:rsidRPr="00AC5DCF" w:rsidRDefault="008C04F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8C04FF" w:rsidRPr="00AC5DCF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8C04FF" w:rsidRPr="00AC5DCF" w:rsidRDefault="00D1670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Garamond" w:hAnsi="Garamond"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/>
                <w:color w:val="auto"/>
                <w:sz w:val="22"/>
                <w:szCs w:val="22"/>
              </w:rPr>
              <w:t xml:space="preserve">Sede operativa </w:t>
            </w:r>
          </w:p>
          <w:p w:rsidR="008C04FF" w:rsidRPr="00AC5DCF" w:rsidRDefault="00D1670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Garamond" w:hAnsi="Garamond"/>
                <w:sz w:val="22"/>
                <w:szCs w:val="22"/>
              </w:rPr>
            </w:pPr>
            <w:r w:rsidRPr="00AC5DCF">
              <w:rPr>
                <w:rFonts w:ascii="Garamond" w:hAnsi="Garamond"/>
                <w:color w:val="auto"/>
                <w:sz w:val="22"/>
                <w:szCs w:val="22"/>
              </w:rPr>
              <w:t>(se diversa dalla sede legale)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04FF" w:rsidRPr="00AC5DCF" w:rsidRDefault="008C04F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8C04FF" w:rsidRPr="00AC5DCF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8C04FF" w:rsidRPr="00AC5DCF" w:rsidRDefault="00D1670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Garamond" w:hAnsi="Garamond"/>
                <w:sz w:val="22"/>
                <w:szCs w:val="22"/>
              </w:rPr>
            </w:pPr>
            <w:r w:rsidRPr="00AC5DCF">
              <w:rPr>
                <w:rFonts w:ascii="Garamond" w:hAnsi="Garamond"/>
                <w:color w:val="auto"/>
                <w:sz w:val="22"/>
                <w:szCs w:val="22"/>
              </w:rPr>
              <w:t>Codice fiscale operatore economico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04FF" w:rsidRPr="00AC5DCF" w:rsidRDefault="008C04F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8C04FF" w:rsidRPr="00AC5DCF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8C04FF" w:rsidRPr="00AC5DCF" w:rsidRDefault="00D1670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Garamond" w:hAnsi="Garamond"/>
                <w:sz w:val="22"/>
                <w:szCs w:val="22"/>
              </w:rPr>
            </w:pPr>
            <w:r w:rsidRPr="00AC5DCF">
              <w:rPr>
                <w:rFonts w:ascii="Garamond" w:hAnsi="Garamond"/>
                <w:color w:val="auto"/>
                <w:sz w:val="22"/>
                <w:szCs w:val="22"/>
              </w:rPr>
              <w:t>Partita IVA operatore economico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04FF" w:rsidRPr="00AC5DCF" w:rsidRDefault="008C04F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FF1DC6" w:rsidRPr="00AC5DCF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F1DC6" w:rsidRPr="00AC5DCF" w:rsidRDefault="00FF1DC6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Garamond" w:hAnsi="Garamond"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/>
                <w:color w:val="auto"/>
                <w:sz w:val="22"/>
                <w:szCs w:val="22"/>
              </w:rPr>
              <w:t>PEC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F1DC6" w:rsidRPr="00AC5DCF" w:rsidRDefault="00FF1DC6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8C04FF" w:rsidRPr="00AC5DCF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8C04FF" w:rsidRPr="00AC5DCF" w:rsidRDefault="00D1670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Garamond" w:hAnsi="Garamond"/>
                <w:sz w:val="22"/>
                <w:szCs w:val="22"/>
              </w:rPr>
            </w:pPr>
            <w:r w:rsidRPr="00AC5DCF">
              <w:rPr>
                <w:rFonts w:ascii="Garamond" w:hAnsi="Garamond"/>
                <w:color w:val="auto"/>
                <w:sz w:val="22"/>
                <w:szCs w:val="22"/>
              </w:rPr>
              <w:t>Cellulare + Telefono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04FF" w:rsidRPr="00AC5DCF" w:rsidRDefault="008C04F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</w:tbl>
    <w:p w:rsidR="008C04FF" w:rsidRPr="00AC5DCF" w:rsidRDefault="008C04FF">
      <w:pPr>
        <w:pStyle w:val="Corpodeltesto1"/>
        <w:tabs>
          <w:tab w:val="left" w:pos="8789"/>
        </w:tabs>
        <w:spacing w:line="240" w:lineRule="auto"/>
        <w:ind w:right="96"/>
        <w:jc w:val="both"/>
        <w:rPr>
          <w:rFonts w:ascii="Garamond" w:hAnsi="Garamond"/>
          <w:color w:val="auto"/>
          <w:sz w:val="22"/>
          <w:szCs w:val="22"/>
        </w:rPr>
      </w:pPr>
    </w:p>
    <w:p w:rsidR="00C92AE2" w:rsidRPr="00AC5DCF" w:rsidRDefault="00C92AE2">
      <w:pPr>
        <w:pStyle w:val="Corpodeltesto1"/>
        <w:tabs>
          <w:tab w:val="left" w:pos="8789"/>
        </w:tabs>
        <w:spacing w:line="240" w:lineRule="auto"/>
        <w:ind w:right="96"/>
        <w:jc w:val="both"/>
        <w:rPr>
          <w:rFonts w:ascii="Garamond" w:hAnsi="Garamond"/>
          <w:color w:val="auto"/>
          <w:sz w:val="22"/>
          <w:szCs w:val="22"/>
        </w:rPr>
      </w:pPr>
    </w:p>
    <w:p w:rsidR="008C04FF" w:rsidRPr="00AC5DCF" w:rsidRDefault="00D1670F" w:rsidP="0088616A">
      <w:pPr>
        <w:pStyle w:val="Corpodeltesto1"/>
        <w:numPr>
          <w:ilvl w:val="0"/>
          <w:numId w:val="20"/>
        </w:numPr>
        <w:tabs>
          <w:tab w:val="left" w:pos="240"/>
        </w:tabs>
        <w:spacing w:line="240" w:lineRule="auto"/>
        <w:ind w:right="96"/>
        <w:jc w:val="both"/>
        <w:rPr>
          <w:rFonts w:ascii="Garamond" w:hAnsi="Garamond"/>
          <w:color w:val="auto"/>
          <w:sz w:val="22"/>
          <w:szCs w:val="22"/>
        </w:rPr>
      </w:pPr>
      <w:r w:rsidRPr="00AC5DCF">
        <w:rPr>
          <w:rFonts w:ascii="Garamond" w:hAnsi="Garamond"/>
          <w:color w:val="auto"/>
          <w:sz w:val="22"/>
          <w:szCs w:val="22"/>
        </w:rPr>
        <w:lastRenderedPageBreak/>
        <w:t>Consapevole delle responsabilità e delle conseguenze civili e penali previsti in caso di dichiarazioni mendaci e/o formazione od uso di atti falsi, anche ai sensi e per gli effetti dell’art. 76 del D.P.R. 445/2000, nonché in caso di esibizione di atti contenenti dati non più corrispondenti a verità, e consapevole, altresì, che qualora emerga la non veridicità del contenuto della presente dichiarazione questa impresa decadrà dai benefici e dalle autorizzazioni per le qual</w:t>
      </w:r>
      <w:r w:rsidR="00CC5158" w:rsidRPr="00AC5DCF">
        <w:rPr>
          <w:rFonts w:ascii="Garamond" w:hAnsi="Garamond"/>
          <w:color w:val="auto"/>
          <w:sz w:val="22"/>
          <w:szCs w:val="22"/>
        </w:rPr>
        <w:t>i la stessa è stata rilasciata;</w:t>
      </w:r>
    </w:p>
    <w:p w:rsidR="00004235" w:rsidRPr="00AC5DCF" w:rsidRDefault="00004235">
      <w:pPr>
        <w:tabs>
          <w:tab w:val="left" w:pos="8789"/>
        </w:tabs>
        <w:ind w:left="720" w:right="96" w:hanging="284"/>
        <w:jc w:val="both"/>
        <w:rPr>
          <w:rFonts w:ascii="Garamond" w:hAnsi="Garamond"/>
          <w:color w:val="auto"/>
          <w:sz w:val="22"/>
          <w:szCs w:val="22"/>
        </w:rPr>
      </w:pPr>
    </w:p>
    <w:p w:rsidR="008C04FF" w:rsidRPr="00AC5DCF" w:rsidRDefault="00D1670F">
      <w:pPr>
        <w:spacing w:after="240" w:line="480" w:lineRule="atLeast"/>
        <w:ind w:right="119"/>
        <w:jc w:val="center"/>
        <w:rPr>
          <w:rFonts w:ascii="Garamond" w:hAnsi="Garamond"/>
          <w:sz w:val="22"/>
          <w:szCs w:val="22"/>
        </w:rPr>
      </w:pPr>
      <w:r w:rsidRPr="00AC5DCF">
        <w:rPr>
          <w:rFonts w:ascii="Garamond" w:hAnsi="Garamond"/>
          <w:b/>
          <w:color w:val="auto"/>
          <w:sz w:val="22"/>
          <w:szCs w:val="22"/>
        </w:rPr>
        <w:t xml:space="preserve">IN QUALITÀ </w:t>
      </w:r>
      <w:proofErr w:type="spellStart"/>
      <w:r w:rsidRPr="00AC5DCF">
        <w:rPr>
          <w:rFonts w:ascii="Garamond" w:hAnsi="Garamond"/>
          <w:b/>
          <w:color w:val="auto"/>
          <w:sz w:val="22"/>
          <w:szCs w:val="22"/>
        </w:rPr>
        <w:t>DI</w:t>
      </w:r>
      <w:proofErr w:type="spellEnd"/>
      <w:r w:rsidRPr="00AC5DCF">
        <w:rPr>
          <w:rFonts w:ascii="Garamond" w:hAnsi="Garamond"/>
          <w:color w:val="auto"/>
          <w:sz w:val="22"/>
          <w:szCs w:val="22"/>
        </w:rPr>
        <w:t xml:space="preserve"> </w:t>
      </w:r>
    </w:p>
    <w:p w:rsidR="00403D61" w:rsidRDefault="00403D61" w:rsidP="004F54D3">
      <w:pPr>
        <w:tabs>
          <w:tab w:val="left" w:pos="8789"/>
        </w:tabs>
        <w:ind w:right="96"/>
        <w:jc w:val="both"/>
        <w:rPr>
          <w:rFonts w:ascii="Garamond" w:hAnsi="Garamond"/>
          <w:color w:val="auto"/>
          <w:sz w:val="22"/>
          <w:szCs w:val="22"/>
        </w:rPr>
      </w:pPr>
      <w:bookmarkStart w:id="0" w:name="__Fieldmark__1696_2283232"/>
      <w:bookmarkStart w:id="1" w:name="__Fieldmark__1538_2058556643"/>
      <w:bookmarkStart w:id="2" w:name="__Fieldmark__1321_626140304"/>
      <w:bookmarkStart w:id="3" w:name="__Fieldmark__43711_149139293"/>
      <w:bookmarkEnd w:id="0"/>
      <w:bookmarkEnd w:id="1"/>
      <w:bookmarkEnd w:id="2"/>
      <w:bookmarkEnd w:id="3"/>
    </w:p>
    <w:p w:rsidR="00CA780E" w:rsidRPr="00AC5DCF" w:rsidRDefault="00CA780E" w:rsidP="004F54D3">
      <w:pPr>
        <w:tabs>
          <w:tab w:val="left" w:pos="8789"/>
        </w:tabs>
        <w:ind w:right="96"/>
        <w:jc w:val="both"/>
        <w:rPr>
          <w:rFonts w:ascii="Garamond" w:hAnsi="Garamond"/>
          <w:color w:val="auto"/>
          <w:sz w:val="22"/>
          <w:szCs w:val="22"/>
        </w:rPr>
      </w:pPr>
    </w:p>
    <w:p w:rsidR="004F54D3" w:rsidRPr="00AC5DCF" w:rsidRDefault="004F54D3" w:rsidP="004F54D3">
      <w:pPr>
        <w:tabs>
          <w:tab w:val="left" w:pos="8789"/>
        </w:tabs>
        <w:ind w:right="96"/>
        <w:jc w:val="both"/>
        <w:rPr>
          <w:rFonts w:ascii="Garamond" w:hAnsi="Garamond"/>
          <w:color w:val="auto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9639"/>
      </w:tblGrid>
      <w:tr w:rsidR="000751B9" w:rsidRPr="00AC5DCF" w:rsidTr="00A07BA0">
        <w:trPr>
          <w:cantSplit/>
          <w:trHeight w:val="567"/>
        </w:trPr>
        <w:tc>
          <w:tcPr>
            <w:tcW w:w="534" w:type="dxa"/>
            <w:vAlign w:val="center"/>
          </w:tcPr>
          <w:p w:rsidR="000751B9" w:rsidRPr="00AC5DCF" w:rsidRDefault="002F4B3B" w:rsidP="00A07BA0">
            <w:pPr>
              <w:pStyle w:val="Corpodeltesto2"/>
              <w:spacing w:line="240" w:lineRule="auto"/>
              <w:rPr>
                <w:rFonts w:ascii="Garamond" w:hAnsi="Garamond"/>
                <w:szCs w:val="22"/>
              </w:rPr>
            </w:pPr>
            <w:r w:rsidRPr="00AC5DCF">
              <w:rPr>
                <w:rFonts w:ascii="Garamond" w:hAnsi="Garamond"/>
                <w:b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751B9" w:rsidRPr="00AC5DCF">
              <w:rPr>
                <w:rFonts w:ascii="Garamond" w:hAnsi="Garamond"/>
                <w:b/>
                <w:sz w:val="22"/>
                <w:szCs w:val="22"/>
              </w:rPr>
              <w:instrText xml:space="preserve"> FORMCHECKBOX </w:instrText>
            </w:r>
            <w:r>
              <w:rPr>
                <w:rFonts w:ascii="Garamond" w:hAnsi="Garamond"/>
                <w:b/>
                <w:sz w:val="22"/>
                <w:szCs w:val="22"/>
              </w:rPr>
            </w:r>
            <w:r>
              <w:rPr>
                <w:rFonts w:ascii="Garamond" w:hAnsi="Garamond"/>
                <w:b/>
                <w:sz w:val="22"/>
                <w:szCs w:val="22"/>
              </w:rPr>
              <w:fldChar w:fldCharType="separate"/>
            </w:r>
            <w:r w:rsidRPr="00AC5DCF">
              <w:rPr>
                <w:rFonts w:ascii="Garamond" w:hAnsi="Garamond"/>
                <w:b/>
                <w:sz w:val="22"/>
                <w:szCs w:val="22"/>
              </w:rPr>
              <w:fldChar w:fldCharType="end"/>
            </w:r>
          </w:p>
        </w:tc>
        <w:tc>
          <w:tcPr>
            <w:tcW w:w="9639" w:type="dxa"/>
            <w:vAlign w:val="center"/>
          </w:tcPr>
          <w:p w:rsidR="000751B9" w:rsidRPr="00AC5DCF" w:rsidRDefault="000751B9" w:rsidP="001C75F3">
            <w:pPr>
              <w:pStyle w:val="Corpodeltesto2"/>
              <w:spacing w:line="240" w:lineRule="auto"/>
              <w:rPr>
                <w:rFonts w:ascii="Garamond" w:hAnsi="Garamond"/>
                <w:szCs w:val="22"/>
              </w:rPr>
            </w:pPr>
            <w:r w:rsidRPr="00AC5DCF">
              <w:rPr>
                <w:rFonts w:ascii="Garamond" w:hAnsi="Garamond"/>
                <w:b/>
                <w:sz w:val="22"/>
                <w:szCs w:val="22"/>
              </w:rPr>
              <w:t>Ausiliari</w:t>
            </w:r>
            <w:r w:rsidR="001C75F3" w:rsidRPr="00AC5DCF">
              <w:rPr>
                <w:rFonts w:ascii="Garamond" w:hAnsi="Garamond"/>
                <w:b/>
                <w:sz w:val="22"/>
                <w:szCs w:val="22"/>
              </w:rPr>
              <w:t>o</w:t>
            </w:r>
            <w:r w:rsidRPr="00AC5DCF"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  <w:r w:rsidRPr="00AC5DCF">
              <w:rPr>
                <w:rFonts w:ascii="Garamond" w:hAnsi="Garamond"/>
                <w:sz w:val="22"/>
                <w:szCs w:val="22"/>
              </w:rPr>
              <w:t>dell’operatore partecipante _________________________________________________</w:t>
            </w:r>
            <w:r w:rsidRPr="00AC5DCF">
              <w:rPr>
                <w:rStyle w:val="Rimandonotaapidipagina"/>
                <w:rFonts w:ascii="Garamond" w:hAnsi="Garamond"/>
                <w:sz w:val="22"/>
                <w:szCs w:val="22"/>
              </w:rPr>
              <w:footnoteReference w:id="1"/>
            </w:r>
          </w:p>
        </w:tc>
      </w:tr>
    </w:tbl>
    <w:p w:rsidR="002C6687" w:rsidRPr="00AC5DCF" w:rsidRDefault="002C6687" w:rsidP="00104E05">
      <w:pPr>
        <w:tabs>
          <w:tab w:val="left" w:pos="8789"/>
        </w:tabs>
        <w:ind w:right="96"/>
        <w:jc w:val="both"/>
        <w:rPr>
          <w:rFonts w:ascii="Garamond" w:hAnsi="Garamond"/>
          <w:color w:val="auto"/>
          <w:sz w:val="22"/>
          <w:szCs w:val="22"/>
        </w:rPr>
      </w:pPr>
    </w:p>
    <w:p w:rsidR="00FF1DC6" w:rsidRPr="00AC5DCF" w:rsidRDefault="00FF1DC6" w:rsidP="00104E05">
      <w:pPr>
        <w:tabs>
          <w:tab w:val="left" w:pos="8789"/>
        </w:tabs>
        <w:ind w:right="96"/>
        <w:jc w:val="both"/>
        <w:rPr>
          <w:rFonts w:ascii="Garamond" w:hAnsi="Garamond"/>
          <w:color w:val="auto"/>
          <w:sz w:val="22"/>
          <w:szCs w:val="22"/>
        </w:rPr>
      </w:pPr>
    </w:p>
    <w:p w:rsidR="002E61A7" w:rsidRPr="00AC5DCF" w:rsidRDefault="002E61A7" w:rsidP="00104E05">
      <w:pPr>
        <w:tabs>
          <w:tab w:val="left" w:pos="8789"/>
        </w:tabs>
        <w:ind w:right="96"/>
        <w:jc w:val="both"/>
        <w:rPr>
          <w:rFonts w:ascii="Garamond" w:hAnsi="Garamond"/>
          <w:color w:val="auto"/>
          <w:sz w:val="22"/>
          <w:szCs w:val="22"/>
        </w:rPr>
      </w:pPr>
    </w:p>
    <w:p w:rsidR="00FF1DC6" w:rsidRPr="00AC5DCF" w:rsidRDefault="00FF1DC6" w:rsidP="00104E05">
      <w:pPr>
        <w:tabs>
          <w:tab w:val="left" w:pos="8789"/>
        </w:tabs>
        <w:ind w:right="96"/>
        <w:jc w:val="both"/>
        <w:rPr>
          <w:rFonts w:ascii="Garamond" w:hAnsi="Garamond"/>
          <w:color w:val="auto"/>
          <w:sz w:val="22"/>
          <w:szCs w:val="22"/>
        </w:rPr>
      </w:pPr>
    </w:p>
    <w:p w:rsidR="006C553B" w:rsidRPr="00AC5DCF" w:rsidRDefault="00D1670F" w:rsidP="005D3E65">
      <w:pPr>
        <w:pStyle w:val="Titolo3"/>
        <w:spacing w:before="60" w:after="60" w:line="276" w:lineRule="auto"/>
        <w:rPr>
          <w:rFonts w:ascii="Garamond" w:hAnsi="Garamond"/>
          <w:color w:val="auto"/>
          <w:sz w:val="22"/>
          <w:szCs w:val="22"/>
        </w:rPr>
      </w:pPr>
      <w:r w:rsidRPr="00AC5DCF">
        <w:rPr>
          <w:rFonts w:ascii="Garamond" w:hAnsi="Garamond"/>
          <w:color w:val="auto"/>
          <w:sz w:val="22"/>
          <w:szCs w:val="22"/>
        </w:rPr>
        <w:t>D I C H I A R A</w:t>
      </w:r>
    </w:p>
    <w:p w:rsidR="0017304B" w:rsidRPr="00AC5DCF" w:rsidRDefault="0017304B" w:rsidP="00CA780E">
      <w:pPr>
        <w:pStyle w:val="Corpodeltesto31"/>
        <w:spacing w:before="60" w:after="60" w:line="360" w:lineRule="auto"/>
        <w:ind w:left="3"/>
        <w:rPr>
          <w:rFonts w:ascii="Garamond" w:hAnsi="Garamond"/>
          <w:color w:val="auto"/>
          <w:sz w:val="22"/>
          <w:szCs w:val="22"/>
          <w:u w:val="none"/>
        </w:rPr>
      </w:pPr>
    </w:p>
    <w:p w:rsidR="008C04FF" w:rsidRPr="00AC5DCF" w:rsidRDefault="00D1670F" w:rsidP="00CA780E">
      <w:pPr>
        <w:pStyle w:val="Corpodeltesto31"/>
        <w:numPr>
          <w:ilvl w:val="0"/>
          <w:numId w:val="21"/>
        </w:numPr>
        <w:spacing w:before="60" w:after="60" w:line="360" w:lineRule="auto"/>
        <w:ind w:hanging="357"/>
        <w:rPr>
          <w:rFonts w:ascii="Garamond" w:hAnsi="Garamond"/>
          <w:color w:val="auto"/>
          <w:sz w:val="22"/>
          <w:szCs w:val="22"/>
          <w:u w:val="none"/>
        </w:rPr>
      </w:pPr>
      <w:r w:rsidRPr="00AC5DCF">
        <w:rPr>
          <w:rFonts w:ascii="Garamond" w:hAnsi="Garamond"/>
          <w:color w:val="auto"/>
          <w:sz w:val="22"/>
          <w:szCs w:val="22"/>
          <w:u w:val="none"/>
        </w:rPr>
        <w:t xml:space="preserve">di possedere - ai sensi e per gli effetti dell’art. 89 del Codice </w:t>
      </w:r>
      <w:r w:rsidR="00004235" w:rsidRPr="00AC5DCF">
        <w:rPr>
          <w:rFonts w:ascii="Garamond" w:hAnsi="Garamond"/>
          <w:color w:val="auto"/>
          <w:sz w:val="22"/>
          <w:szCs w:val="22"/>
          <w:u w:val="none"/>
        </w:rPr>
        <w:t>–</w:t>
      </w:r>
      <w:r w:rsidRPr="00AC5DCF">
        <w:rPr>
          <w:rFonts w:ascii="Garamond" w:hAnsi="Garamond"/>
          <w:color w:val="auto"/>
          <w:sz w:val="22"/>
          <w:szCs w:val="22"/>
          <w:u w:val="none"/>
        </w:rPr>
        <w:t xml:space="preserve"> i seguenti requisiti di carattere speciale, così come prescritti dal disciplinare di gara, di cui il concorrente si avvale per </w:t>
      </w:r>
      <w:r w:rsidR="003E7D8C" w:rsidRPr="00AC5DCF">
        <w:rPr>
          <w:rFonts w:ascii="Garamond" w:hAnsi="Garamond"/>
          <w:color w:val="auto"/>
          <w:sz w:val="22"/>
          <w:szCs w:val="22"/>
          <w:u w:val="none"/>
        </w:rPr>
        <w:t>poter essere ammesso alla gara:</w:t>
      </w:r>
    </w:p>
    <w:p w:rsidR="008C04FF" w:rsidRPr="00AC5DCF" w:rsidRDefault="00D1670F" w:rsidP="00CA780E">
      <w:pPr>
        <w:pStyle w:val="Corpodeltesto31"/>
        <w:numPr>
          <w:ilvl w:val="0"/>
          <w:numId w:val="4"/>
        </w:numPr>
        <w:spacing w:before="60" w:after="60" w:line="360" w:lineRule="auto"/>
        <w:rPr>
          <w:rFonts w:ascii="Garamond" w:hAnsi="Garamond"/>
          <w:color w:val="auto"/>
          <w:sz w:val="22"/>
          <w:szCs w:val="22"/>
          <w:u w:val="none"/>
        </w:rPr>
      </w:pPr>
      <w:r w:rsidRPr="00AC5DCF">
        <w:rPr>
          <w:rFonts w:ascii="Garamond" w:hAnsi="Garamond"/>
          <w:color w:val="auto"/>
          <w:sz w:val="22"/>
          <w:szCs w:val="22"/>
          <w:u w:val="none"/>
        </w:rPr>
        <w:t>___________________________________________________________________</w:t>
      </w:r>
      <w:r w:rsidR="00004235" w:rsidRPr="00AC5DCF">
        <w:rPr>
          <w:rFonts w:ascii="Garamond" w:hAnsi="Garamond"/>
          <w:color w:val="auto"/>
          <w:sz w:val="22"/>
          <w:szCs w:val="22"/>
          <w:u w:val="none"/>
        </w:rPr>
        <w:t>;</w:t>
      </w:r>
    </w:p>
    <w:p w:rsidR="00C3117E" w:rsidRPr="00AC5DCF" w:rsidRDefault="00C3117E" w:rsidP="00CA780E">
      <w:pPr>
        <w:pStyle w:val="Corpodeltesto31"/>
        <w:numPr>
          <w:ilvl w:val="0"/>
          <w:numId w:val="4"/>
        </w:numPr>
        <w:spacing w:before="60" w:after="60" w:line="360" w:lineRule="auto"/>
        <w:rPr>
          <w:rFonts w:ascii="Garamond" w:hAnsi="Garamond"/>
          <w:color w:val="auto"/>
          <w:sz w:val="22"/>
          <w:szCs w:val="22"/>
          <w:u w:val="none"/>
        </w:rPr>
      </w:pPr>
      <w:r w:rsidRPr="00AC5DCF">
        <w:rPr>
          <w:rFonts w:ascii="Garamond" w:hAnsi="Garamond"/>
          <w:color w:val="auto"/>
          <w:sz w:val="22"/>
          <w:szCs w:val="22"/>
          <w:u w:val="none"/>
        </w:rPr>
        <w:t>___________________________________________________________________.</w:t>
      </w:r>
    </w:p>
    <w:p w:rsidR="004F54D3" w:rsidRPr="00AC5DCF" w:rsidRDefault="004F54D3" w:rsidP="00CA780E">
      <w:pPr>
        <w:pStyle w:val="Corpodeltesto31"/>
        <w:spacing w:before="60" w:after="60" w:line="360" w:lineRule="auto"/>
        <w:ind w:left="357"/>
        <w:rPr>
          <w:rFonts w:ascii="Garamond" w:hAnsi="Garamond"/>
          <w:color w:val="auto"/>
          <w:sz w:val="22"/>
          <w:szCs w:val="22"/>
          <w:u w:val="none"/>
        </w:rPr>
      </w:pPr>
    </w:p>
    <w:p w:rsidR="00C3117E" w:rsidRPr="00AC5DCF" w:rsidRDefault="00C3117E" w:rsidP="00CA780E">
      <w:pPr>
        <w:pStyle w:val="Corpodeltesto31"/>
        <w:spacing w:before="60" w:after="60" w:line="360" w:lineRule="auto"/>
        <w:ind w:left="357"/>
        <w:rPr>
          <w:rFonts w:ascii="Garamond" w:hAnsi="Garamond"/>
          <w:color w:val="auto"/>
          <w:sz w:val="22"/>
          <w:szCs w:val="22"/>
          <w:u w:val="none"/>
        </w:rPr>
      </w:pPr>
    </w:p>
    <w:p w:rsidR="0017304B" w:rsidRPr="00AC5DCF" w:rsidRDefault="00D1670F" w:rsidP="00CA780E">
      <w:pPr>
        <w:pStyle w:val="Corpodeltesto31"/>
        <w:spacing w:before="60" w:after="60" w:line="360" w:lineRule="auto"/>
        <w:ind w:left="357"/>
        <w:rPr>
          <w:rFonts w:ascii="Garamond" w:hAnsi="Garamond"/>
          <w:color w:val="auto"/>
          <w:sz w:val="22"/>
          <w:szCs w:val="22"/>
          <w:u w:val="none"/>
        </w:rPr>
      </w:pPr>
      <w:r w:rsidRPr="00AC5DCF">
        <w:rPr>
          <w:rFonts w:ascii="Garamond" w:hAnsi="Garamond"/>
          <w:color w:val="auto"/>
          <w:sz w:val="22"/>
          <w:szCs w:val="22"/>
          <w:u w:val="none"/>
        </w:rPr>
        <w:t xml:space="preserve">e di obbligarsi </w:t>
      </w:r>
      <w:r w:rsidR="00926E89" w:rsidRPr="00AC5DCF">
        <w:rPr>
          <w:rFonts w:ascii="Garamond" w:hAnsi="Garamond"/>
          <w:color w:val="auto"/>
          <w:sz w:val="22"/>
          <w:szCs w:val="22"/>
          <w:u w:val="none"/>
        </w:rPr>
        <w:t>–</w:t>
      </w:r>
      <w:r w:rsidRPr="00AC5DCF">
        <w:rPr>
          <w:rFonts w:ascii="Garamond" w:hAnsi="Garamond"/>
          <w:color w:val="auto"/>
          <w:sz w:val="22"/>
          <w:szCs w:val="22"/>
          <w:u w:val="none"/>
        </w:rPr>
        <w:t xml:space="preserve"> </w:t>
      </w:r>
      <w:r w:rsidRPr="00AC5DCF">
        <w:rPr>
          <w:rFonts w:ascii="Garamond" w:hAnsi="Garamond"/>
          <w:color w:val="auto"/>
          <w:sz w:val="22"/>
          <w:szCs w:val="22"/>
        </w:rPr>
        <w:t>in maniera incondizionata e irrevocabile</w:t>
      </w:r>
      <w:r w:rsidRPr="00AC5DCF">
        <w:rPr>
          <w:rFonts w:ascii="Garamond" w:hAnsi="Garamond"/>
          <w:color w:val="auto"/>
          <w:sz w:val="22"/>
          <w:szCs w:val="22"/>
          <w:u w:val="none"/>
        </w:rPr>
        <w:t xml:space="preserve"> </w:t>
      </w:r>
      <w:r w:rsidR="00926E89" w:rsidRPr="00AC5DCF">
        <w:rPr>
          <w:rFonts w:ascii="Garamond" w:hAnsi="Garamond"/>
          <w:color w:val="auto"/>
          <w:sz w:val="22"/>
          <w:szCs w:val="22"/>
          <w:u w:val="none"/>
        </w:rPr>
        <w:t>–</w:t>
      </w:r>
      <w:r w:rsidRPr="00AC5DCF">
        <w:rPr>
          <w:rFonts w:ascii="Garamond" w:hAnsi="Garamond"/>
          <w:color w:val="auto"/>
          <w:sz w:val="22"/>
          <w:szCs w:val="22"/>
          <w:u w:val="none"/>
        </w:rPr>
        <w:t>, nei confronti del concorrente e della Stazione Appa</w:t>
      </w:r>
      <w:r w:rsidRPr="00AC5DCF">
        <w:rPr>
          <w:rFonts w:ascii="Garamond" w:hAnsi="Garamond"/>
          <w:color w:val="auto"/>
          <w:sz w:val="22"/>
          <w:szCs w:val="22"/>
          <w:u w:val="none"/>
        </w:rPr>
        <w:t>l</w:t>
      </w:r>
      <w:r w:rsidRPr="00AC5DCF">
        <w:rPr>
          <w:rFonts w:ascii="Garamond" w:hAnsi="Garamond"/>
          <w:color w:val="auto"/>
          <w:sz w:val="22"/>
          <w:szCs w:val="22"/>
          <w:u w:val="none"/>
        </w:rPr>
        <w:t>tante, a fornire i propri requisiti di ordine speciale dei quali è carente il concorrente ausiliato e mettere a dispos</w:t>
      </w:r>
      <w:r w:rsidRPr="00AC5DCF">
        <w:rPr>
          <w:rFonts w:ascii="Garamond" w:hAnsi="Garamond"/>
          <w:color w:val="auto"/>
          <w:sz w:val="22"/>
          <w:szCs w:val="22"/>
          <w:u w:val="none"/>
        </w:rPr>
        <w:t>i</w:t>
      </w:r>
      <w:r w:rsidRPr="00AC5DCF">
        <w:rPr>
          <w:rFonts w:ascii="Garamond" w:hAnsi="Garamond"/>
          <w:color w:val="auto"/>
          <w:sz w:val="22"/>
          <w:szCs w:val="22"/>
          <w:u w:val="none"/>
        </w:rPr>
        <w:t xml:space="preserve">zione le risorse necessarie per tutta la durata </w:t>
      </w:r>
      <w:r w:rsidR="00E53D7E" w:rsidRPr="00AC5DCF">
        <w:rPr>
          <w:rFonts w:ascii="Garamond" w:hAnsi="Garamond"/>
          <w:color w:val="auto"/>
          <w:sz w:val="22"/>
          <w:szCs w:val="22"/>
          <w:u w:val="none"/>
        </w:rPr>
        <w:t>del contratto</w:t>
      </w:r>
      <w:r w:rsidRPr="00AC5DCF">
        <w:rPr>
          <w:rFonts w:ascii="Garamond" w:hAnsi="Garamond"/>
          <w:color w:val="auto"/>
          <w:sz w:val="22"/>
          <w:szCs w:val="22"/>
          <w:u w:val="none"/>
        </w:rPr>
        <w:t>, nei modi e nei limiti stabiliti dall’art. 89 del D. Lgs. n. 50/2016, rendendosi inoltre responsabile in solido con il concorrente nei confronti della stessa stazione appalta</w:t>
      </w:r>
      <w:r w:rsidRPr="00AC5DCF">
        <w:rPr>
          <w:rFonts w:ascii="Garamond" w:hAnsi="Garamond"/>
          <w:color w:val="auto"/>
          <w:sz w:val="22"/>
          <w:szCs w:val="22"/>
          <w:u w:val="none"/>
        </w:rPr>
        <w:t>n</w:t>
      </w:r>
      <w:r w:rsidRPr="00AC5DCF">
        <w:rPr>
          <w:rFonts w:ascii="Garamond" w:hAnsi="Garamond"/>
          <w:color w:val="auto"/>
          <w:sz w:val="22"/>
          <w:szCs w:val="22"/>
          <w:u w:val="none"/>
        </w:rPr>
        <w:t xml:space="preserve">te, in relazione alle prestazioni oggetto </w:t>
      </w:r>
      <w:r w:rsidR="00E53D7E" w:rsidRPr="00AC5DCF">
        <w:rPr>
          <w:rFonts w:ascii="Garamond" w:hAnsi="Garamond"/>
          <w:color w:val="auto"/>
          <w:sz w:val="22"/>
          <w:szCs w:val="22"/>
          <w:u w:val="none"/>
        </w:rPr>
        <w:t>del contratto</w:t>
      </w:r>
      <w:r w:rsidR="008F595C" w:rsidRPr="00AC5DCF">
        <w:rPr>
          <w:rFonts w:ascii="Garamond" w:hAnsi="Garamond"/>
          <w:color w:val="auto"/>
          <w:sz w:val="22"/>
          <w:szCs w:val="22"/>
          <w:u w:val="none"/>
        </w:rPr>
        <w:t>, nonché – qualora i requisiti oggetto di avvalimento riguard</w:t>
      </w:r>
      <w:r w:rsidR="008F595C" w:rsidRPr="00AC5DCF">
        <w:rPr>
          <w:rFonts w:ascii="Garamond" w:hAnsi="Garamond"/>
          <w:color w:val="auto"/>
          <w:sz w:val="22"/>
          <w:szCs w:val="22"/>
          <w:u w:val="none"/>
        </w:rPr>
        <w:t>i</w:t>
      </w:r>
      <w:r w:rsidR="008F595C" w:rsidRPr="00AC5DCF">
        <w:rPr>
          <w:rFonts w:ascii="Garamond" w:hAnsi="Garamond"/>
          <w:color w:val="auto"/>
          <w:sz w:val="22"/>
          <w:szCs w:val="22"/>
          <w:u w:val="none"/>
        </w:rPr>
        <w:t>no, ai sensi dell´art. 89 comma 1 D.Lgs. 50/2016 titoli di studio e professionali e/o le esperienze professionali pertinenti – di eseguire direttamente le prestazioni per cui tali capacità sono richieste</w:t>
      </w:r>
      <w:r w:rsidRPr="00AC5DCF">
        <w:rPr>
          <w:rFonts w:ascii="Garamond" w:hAnsi="Garamond"/>
          <w:color w:val="auto"/>
          <w:sz w:val="22"/>
          <w:szCs w:val="22"/>
          <w:u w:val="none"/>
        </w:rPr>
        <w:t>;</w:t>
      </w:r>
    </w:p>
    <w:p w:rsidR="00FF1DC6" w:rsidRDefault="00FF1DC6" w:rsidP="00CA780E">
      <w:pPr>
        <w:spacing w:before="60" w:after="60" w:line="360" w:lineRule="auto"/>
        <w:jc w:val="both"/>
        <w:rPr>
          <w:rFonts w:ascii="Garamond" w:hAnsi="Garamond"/>
          <w:color w:val="auto"/>
          <w:sz w:val="22"/>
          <w:szCs w:val="22"/>
        </w:rPr>
      </w:pPr>
    </w:p>
    <w:p w:rsidR="00CA780E" w:rsidRPr="00AC5DCF" w:rsidRDefault="00CA780E" w:rsidP="00CA780E">
      <w:pPr>
        <w:spacing w:before="60" w:after="60" w:line="360" w:lineRule="auto"/>
        <w:jc w:val="both"/>
        <w:rPr>
          <w:rFonts w:ascii="Garamond" w:hAnsi="Garamond"/>
          <w:color w:val="auto"/>
          <w:sz w:val="22"/>
          <w:szCs w:val="22"/>
        </w:rPr>
      </w:pPr>
    </w:p>
    <w:p w:rsidR="00403D61" w:rsidRPr="00AC5DCF" w:rsidRDefault="002356BD" w:rsidP="00CA780E">
      <w:pPr>
        <w:pStyle w:val="Corpodeltesto31"/>
        <w:numPr>
          <w:ilvl w:val="0"/>
          <w:numId w:val="21"/>
        </w:numPr>
        <w:spacing w:before="60" w:after="60" w:line="360" w:lineRule="auto"/>
        <w:rPr>
          <w:rFonts w:ascii="Garamond" w:hAnsi="Garamond"/>
          <w:color w:val="auto"/>
          <w:sz w:val="22"/>
          <w:szCs w:val="22"/>
          <w:u w:val="none"/>
        </w:rPr>
      </w:pPr>
      <w:r w:rsidRPr="00AC5DCF">
        <w:rPr>
          <w:rFonts w:ascii="Garamond" w:hAnsi="Garamond"/>
          <w:color w:val="auto"/>
          <w:sz w:val="22"/>
          <w:szCs w:val="22"/>
          <w:u w:val="none"/>
        </w:rPr>
        <w:t>di non partecipare, al</w:t>
      </w:r>
      <w:r w:rsidR="00926E89" w:rsidRPr="00AC5DCF">
        <w:rPr>
          <w:rFonts w:ascii="Garamond" w:hAnsi="Garamond"/>
          <w:color w:val="auto"/>
          <w:sz w:val="22"/>
          <w:szCs w:val="22"/>
          <w:u w:val="none"/>
        </w:rPr>
        <w:t xml:space="preserve">la </w:t>
      </w:r>
      <w:r w:rsidR="0035546C" w:rsidRPr="00AC5DCF">
        <w:rPr>
          <w:rFonts w:ascii="Garamond" w:hAnsi="Garamond"/>
          <w:color w:val="auto"/>
          <w:sz w:val="22"/>
          <w:szCs w:val="22"/>
          <w:u w:val="none"/>
        </w:rPr>
        <w:t xml:space="preserve">presente </w:t>
      </w:r>
      <w:r w:rsidRPr="00AC5DCF">
        <w:rPr>
          <w:rFonts w:ascii="Garamond" w:hAnsi="Garamond"/>
          <w:color w:val="auto"/>
          <w:sz w:val="22"/>
          <w:szCs w:val="22"/>
          <w:u w:val="none"/>
        </w:rPr>
        <w:t>gara, né in forma singola, né in forma di raggruppamento o consorzio, né in qu</w:t>
      </w:r>
      <w:r w:rsidRPr="00AC5DCF">
        <w:rPr>
          <w:rFonts w:ascii="Garamond" w:hAnsi="Garamond"/>
          <w:color w:val="auto"/>
          <w:sz w:val="22"/>
          <w:szCs w:val="22"/>
          <w:u w:val="none"/>
        </w:rPr>
        <w:t>a</w:t>
      </w:r>
      <w:r w:rsidRPr="00AC5DCF">
        <w:rPr>
          <w:rFonts w:ascii="Garamond" w:hAnsi="Garamond"/>
          <w:color w:val="auto"/>
          <w:sz w:val="22"/>
          <w:szCs w:val="22"/>
          <w:u w:val="none"/>
        </w:rPr>
        <w:t>lità di ausiliario di altro soggetto concorrente;</w:t>
      </w:r>
    </w:p>
    <w:p w:rsidR="00F11126" w:rsidRDefault="00F11126" w:rsidP="00F11126">
      <w:pPr>
        <w:pStyle w:val="Corpodeltesto31"/>
        <w:spacing w:before="60" w:after="60" w:line="276" w:lineRule="auto"/>
        <w:ind w:left="3"/>
        <w:rPr>
          <w:rFonts w:ascii="Garamond" w:hAnsi="Garamond"/>
          <w:color w:val="auto"/>
          <w:sz w:val="22"/>
          <w:szCs w:val="22"/>
          <w:u w:val="none"/>
        </w:rPr>
      </w:pPr>
    </w:p>
    <w:p w:rsidR="00CA780E" w:rsidRDefault="00CA780E" w:rsidP="00F11126">
      <w:pPr>
        <w:pStyle w:val="Corpodeltesto31"/>
        <w:spacing w:before="60" w:after="60" w:line="276" w:lineRule="auto"/>
        <w:ind w:left="3"/>
        <w:rPr>
          <w:rFonts w:ascii="Garamond" w:hAnsi="Garamond"/>
          <w:color w:val="auto"/>
          <w:sz w:val="22"/>
          <w:szCs w:val="22"/>
          <w:u w:val="none"/>
        </w:rPr>
      </w:pPr>
    </w:p>
    <w:p w:rsidR="00CA780E" w:rsidRDefault="00CA780E" w:rsidP="00F11126">
      <w:pPr>
        <w:pStyle w:val="Corpodeltesto31"/>
        <w:spacing w:before="60" w:after="60" w:line="276" w:lineRule="auto"/>
        <w:ind w:left="3"/>
        <w:rPr>
          <w:rFonts w:ascii="Garamond" w:hAnsi="Garamond"/>
          <w:color w:val="auto"/>
          <w:sz w:val="22"/>
          <w:szCs w:val="22"/>
          <w:u w:val="none"/>
        </w:rPr>
      </w:pPr>
    </w:p>
    <w:p w:rsidR="00CA780E" w:rsidRDefault="00CA780E" w:rsidP="00F11126">
      <w:pPr>
        <w:pStyle w:val="Corpodeltesto31"/>
        <w:spacing w:before="60" w:after="60" w:line="276" w:lineRule="auto"/>
        <w:ind w:left="3"/>
        <w:rPr>
          <w:rFonts w:ascii="Garamond" w:hAnsi="Garamond"/>
          <w:color w:val="auto"/>
          <w:sz w:val="22"/>
          <w:szCs w:val="22"/>
          <w:u w:val="none"/>
        </w:rPr>
      </w:pPr>
    </w:p>
    <w:p w:rsidR="00004235" w:rsidRPr="00AC5DCF" w:rsidRDefault="00004235" w:rsidP="002E61A7">
      <w:pPr>
        <w:pStyle w:val="Corpodeltesto31"/>
        <w:numPr>
          <w:ilvl w:val="0"/>
          <w:numId w:val="21"/>
        </w:numPr>
        <w:spacing w:before="60" w:after="60" w:line="276" w:lineRule="auto"/>
        <w:rPr>
          <w:rFonts w:ascii="Garamond" w:hAnsi="Garamond" w:cstheme="minorHAnsi"/>
          <w:color w:val="auto"/>
          <w:sz w:val="22"/>
          <w:szCs w:val="22"/>
        </w:rPr>
      </w:pPr>
      <w:r w:rsidRPr="00AC5DCF">
        <w:rPr>
          <w:rFonts w:ascii="Garamond" w:hAnsi="Garamond" w:cstheme="minorHAnsi"/>
          <w:i/>
          <w:color w:val="auto"/>
          <w:sz w:val="22"/>
          <w:szCs w:val="22"/>
        </w:rPr>
        <w:lastRenderedPageBreak/>
        <w:t>(art. 80, comma 5, lett. c-bis</w:t>
      </w:r>
      <w:r w:rsidRPr="00AC5DCF">
        <w:rPr>
          <w:rFonts w:ascii="Garamond" w:hAnsi="Garamond" w:cstheme="minorHAnsi"/>
          <w:color w:val="auto"/>
          <w:sz w:val="22"/>
          <w:szCs w:val="22"/>
        </w:rPr>
        <w:t xml:space="preserve"> </w:t>
      </w:r>
      <w:r w:rsidRPr="00AC5DCF">
        <w:rPr>
          <w:rFonts w:ascii="Garamond" w:hAnsi="Garamond" w:cstheme="minorHAnsi"/>
          <w:i/>
          <w:color w:val="auto"/>
          <w:sz w:val="22"/>
          <w:szCs w:val="22"/>
        </w:rPr>
        <w:t>del Codice</w:t>
      </w:r>
      <w:r w:rsidRPr="00AC5DCF">
        <w:rPr>
          <w:rFonts w:ascii="Garamond" w:hAnsi="Garamond" w:cstheme="minorHAnsi"/>
          <w:color w:val="auto"/>
          <w:sz w:val="22"/>
          <w:szCs w:val="22"/>
        </w:rPr>
        <w:t>)</w:t>
      </w:r>
      <w:r w:rsidRPr="00AC5DCF">
        <w:rPr>
          <w:rFonts w:ascii="Garamond" w:hAnsi="Garamond" w:cstheme="minorHAnsi"/>
          <w:color w:val="auto"/>
          <w:sz w:val="22"/>
          <w:szCs w:val="22"/>
          <w:shd w:val="clear" w:color="auto" w:fill="F5FDFE"/>
        </w:rPr>
        <w:t xml:space="preserve"> </w:t>
      </w:r>
    </w:p>
    <w:p w:rsidR="00004235" w:rsidRPr="00AC5DCF" w:rsidRDefault="00004235" w:rsidP="002E61A7">
      <w:pPr>
        <w:pStyle w:val="Paragrafoelenco10"/>
        <w:tabs>
          <w:tab w:val="left" w:pos="284"/>
        </w:tabs>
        <w:spacing w:before="60" w:after="60" w:line="276" w:lineRule="auto"/>
        <w:ind w:left="0"/>
        <w:jc w:val="both"/>
        <w:rPr>
          <w:rFonts w:ascii="Garamond" w:hAnsi="Garamond" w:cstheme="minorHAnsi"/>
          <w:color w:val="auto"/>
          <w:sz w:val="22"/>
          <w:szCs w:val="22"/>
        </w:rPr>
      </w:pPr>
    </w:p>
    <w:tbl>
      <w:tblPr>
        <w:tblStyle w:val="Grigliatabella"/>
        <w:tblW w:w="9814" w:type="dxa"/>
        <w:tblInd w:w="392" w:type="dxa"/>
        <w:tblLayout w:type="fixed"/>
        <w:tblLook w:val="04A0"/>
      </w:tblPr>
      <w:tblGrid>
        <w:gridCol w:w="5340"/>
        <w:gridCol w:w="2198"/>
        <w:gridCol w:w="2276"/>
      </w:tblGrid>
      <w:tr w:rsidR="00004235" w:rsidRPr="00AC5DCF" w:rsidTr="00A07BA0">
        <w:trPr>
          <w:cantSplit/>
          <w:trHeight w:val="397"/>
        </w:trPr>
        <w:tc>
          <w:tcPr>
            <w:tcW w:w="5340" w:type="dxa"/>
            <w:shd w:val="clear" w:color="auto" w:fill="F2F2F2" w:themeFill="background1" w:themeFillShade="F2"/>
            <w:vAlign w:val="center"/>
          </w:tcPr>
          <w:p w:rsidR="00004235" w:rsidRPr="00AC5DCF" w:rsidRDefault="00004235" w:rsidP="002E61A7">
            <w:pPr>
              <w:spacing w:before="60" w:after="60" w:line="276" w:lineRule="auto"/>
              <w:jc w:val="both"/>
              <w:rPr>
                <w:rFonts w:ascii="Garamond" w:hAnsi="Garamond" w:cstheme="minorHAnsi"/>
                <w:b/>
                <w:bCs/>
                <w:color w:val="auto"/>
                <w:spacing w:val="-4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b/>
                <w:color w:val="auto"/>
                <w:spacing w:val="-4"/>
                <w:sz w:val="22"/>
                <w:szCs w:val="22"/>
              </w:rPr>
              <w:t>L'operatore economico si è reso colpevole delle fattisp</w:t>
            </w:r>
            <w:r w:rsidRPr="00AC5DCF">
              <w:rPr>
                <w:rFonts w:ascii="Garamond" w:hAnsi="Garamond" w:cstheme="minorHAnsi"/>
                <w:b/>
                <w:color w:val="auto"/>
                <w:spacing w:val="-4"/>
                <w:sz w:val="22"/>
                <w:szCs w:val="22"/>
              </w:rPr>
              <w:t>e</w:t>
            </w:r>
            <w:r w:rsidRPr="00AC5DCF">
              <w:rPr>
                <w:rFonts w:ascii="Garamond" w:hAnsi="Garamond" w:cstheme="minorHAnsi"/>
                <w:b/>
                <w:color w:val="auto"/>
                <w:spacing w:val="-4"/>
                <w:sz w:val="22"/>
                <w:szCs w:val="22"/>
              </w:rPr>
              <w:t>cie di cui all’art. 80</w:t>
            </w:r>
            <w:r w:rsidRPr="00AC5DCF">
              <w:rPr>
                <w:rFonts w:ascii="Garamond" w:hAnsi="Garamond" w:cstheme="minorHAnsi"/>
                <w:i/>
                <w:color w:val="auto"/>
                <w:sz w:val="22"/>
                <w:szCs w:val="22"/>
              </w:rPr>
              <w:t xml:space="preserve">, </w:t>
            </w:r>
            <w:r w:rsidRPr="00AC5DCF">
              <w:rPr>
                <w:rFonts w:ascii="Garamond" w:hAnsi="Garamond" w:cstheme="minorHAnsi"/>
                <w:b/>
                <w:color w:val="auto"/>
                <w:spacing w:val="-4"/>
                <w:sz w:val="22"/>
                <w:szCs w:val="22"/>
              </w:rPr>
              <w:t>comma 5, lett. c-bis del Codice ?</w:t>
            </w:r>
            <w:r w:rsidRPr="00AC5DCF">
              <w:rPr>
                <w:rFonts w:ascii="Garamond" w:hAnsi="Garamond" w:cstheme="minorHAnsi"/>
                <w:color w:val="auto"/>
                <w:spacing w:val="-4"/>
                <w:sz w:val="22"/>
                <w:szCs w:val="22"/>
              </w:rPr>
              <w:t xml:space="preserve"> (</w:t>
            </w:r>
            <w:r w:rsidR="00FE10AD" w:rsidRPr="00AC5DCF">
              <w:rPr>
                <w:rFonts w:ascii="Garamond" w:hAnsi="Garamond" w:cstheme="minorHAnsi"/>
                <w:color w:val="auto"/>
                <w:spacing w:val="-4"/>
                <w:sz w:val="22"/>
                <w:szCs w:val="22"/>
              </w:rPr>
              <w:t>Ovvero</w:t>
            </w:r>
            <w:r w:rsidRPr="00AC5DCF">
              <w:rPr>
                <w:rFonts w:ascii="Garamond" w:hAnsi="Garamond" w:cstheme="minorHAnsi"/>
                <w:color w:val="auto"/>
                <w:spacing w:val="-4"/>
                <w:sz w:val="22"/>
                <w:szCs w:val="22"/>
              </w:rPr>
              <w:t xml:space="preserve"> </w:t>
            </w:r>
            <w:r w:rsidRPr="00AC5DCF">
              <w:rPr>
                <w:rFonts w:ascii="Garamond" w:hAnsi="Garamond" w:cstheme="minorHAnsi"/>
                <w:color w:val="auto"/>
                <w:sz w:val="22"/>
                <w:szCs w:val="22"/>
              </w:rPr>
              <w:t>aver tentato di influenzare indebitamente il proce</w:t>
            </w:r>
            <w:r w:rsidRPr="00AC5DCF">
              <w:rPr>
                <w:rFonts w:ascii="Garamond" w:hAnsi="Garamond" w:cstheme="minorHAnsi"/>
                <w:color w:val="auto"/>
                <w:sz w:val="22"/>
                <w:szCs w:val="22"/>
              </w:rPr>
              <w:t>s</w:t>
            </w:r>
            <w:r w:rsidRPr="00AC5DCF">
              <w:rPr>
                <w:rFonts w:ascii="Garamond" w:hAnsi="Garamond" w:cstheme="minorHAnsi"/>
                <w:color w:val="auto"/>
                <w:sz w:val="22"/>
                <w:szCs w:val="22"/>
              </w:rPr>
              <w:t>so decisionale della stazione appaltante o di ottenere info</w:t>
            </w:r>
            <w:r w:rsidRPr="00AC5DCF">
              <w:rPr>
                <w:rFonts w:ascii="Garamond" w:hAnsi="Garamond" w:cstheme="minorHAnsi"/>
                <w:color w:val="auto"/>
                <w:sz w:val="22"/>
                <w:szCs w:val="22"/>
              </w:rPr>
              <w:t>r</w:t>
            </w:r>
            <w:r w:rsidRPr="00AC5DCF">
              <w:rPr>
                <w:rFonts w:ascii="Garamond" w:hAnsi="Garamond" w:cstheme="minorHAnsi"/>
                <w:color w:val="auto"/>
                <w:sz w:val="22"/>
                <w:szCs w:val="22"/>
              </w:rPr>
              <w:t>mazioni riservate a fini di proprio vantaggio oppure non aver fornito, anche per negligenza, informazioni false o fuorvianti suscettibili di influenzare le decisioni sull'escl</w:t>
            </w:r>
            <w:r w:rsidRPr="00AC5DCF">
              <w:rPr>
                <w:rFonts w:ascii="Garamond" w:hAnsi="Garamond" w:cstheme="minorHAnsi"/>
                <w:color w:val="auto"/>
                <w:sz w:val="22"/>
                <w:szCs w:val="22"/>
              </w:rPr>
              <w:t>u</w:t>
            </w:r>
            <w:r w:rsidRPr="00AC5DCF">
              <w:rPr>
                <w:rFonts w:ascii="Garamond" w:hAnsi="Garamond" w:cstheme="minorHAnsi"/>
                <w:color w:val="auto"/>
                <w:sz w:val="22"/>
                <w:szCs w:val="22"/>
              </w:rPr>
              <w:t xml:space="preserve">sione, la selezione o l'aggiudicazione, ovvero non aver </w:t>
            </w:r>
            <w:r w:rsidRPr="00AC5DCF">
              <w:rPr>
                <w:rFonts w:ascii="Garamond" w:hAnsi="Garamond" w:cstheme="minorHAnsi"/>
                <w:color w:val="auto"/>
                <w:sz w:val="22"/>
                <w:szCs w:val="22"/>
              </w:rPr>
              <w:t>o</w:t>
            </w:r>
            <w:r w:rsidRPr="00AC5DCF">
              <w:rPr>
                <w:rFonts w:ascii="Garamond" w:hAnsi="Garamond" w:cstheme="minorHAnsi"/>
                <w:color w:val="auto"/>
                <w:sz w:val="22"/>
                <w:szCs w:val="22"/>
              </w:rPr>
              <w:t>messo le informazioni dovute ai fini del corretto svolgime</w:t>
            </w:r>
            <w:r w:rsidRPr="00AC5DCF">
              <w:rPr>
                <w:rFonts w:ascii="Garamond" w:hAnsi="Garamond" w:cstheme="minorHAnsi"/>
                <w:color w:val="auto"/>
                <w:sz w:val="22"/>
                <w:szCs w:val="22"/>
              </w:rPr>
              <w:t>n</w:t>
            </w:r>
            <w:r w:rsidRPr="00AC5DCF">
              <w:rPr>
                <w:rFonts w:ascii="Garamond" w:hAnsi="Garamond" w:cstheme="minorHAnsi"/>
                <w:color w:val="auto"/>
                <w:sz w:val="22"/>
                <w:szCs w:val="22"/>
              </w:rPr>
              <w:t xml:space="preserve">to della procedura di selezione) </w:t>
            </w:r>
          </w:p>
        </w:tc>
        <w:tc>
          <w:tcPr>
            <w:tcW w:w="2198" w:type="dxa"/>
            <w:tcBorders>
              <w:bottom w:val="single" w:sz="4" w:space="0" w:color="auto"/>
            </w:tcBorders>
            <w:vAlign w:val="center"/>
          </w:tcPr>
          <w:p w:rsidR="00004235" w:rsidRPr="00AC5DCF" w:rsidRDefault="002F4B3B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SI</w:t>
            </w:r>
          </w:p>
        </w:tc>
        <w:tc>
          <w:tcPr>
            <w:tcW w:w="2276" w:type="dxa"/>
            <w:tcBorders>
              <w:bottom w:val="single" w:sz="4" w:space="0" w:color="auto"/>
            </w:tcBorders>
            <w:vAlign w:val="center"/>
          </w:tcPr>
          <w:p w:rsidR="00004235" w:rsidRPr="00AC5DCF" w:rsidRDefault="002F4B3B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NO</w:t>
            </w:r>
          </w:p>
        </w:tc>
      </w:tr>
      <w:tr w:rsidR="00004235" w:rsidRPr="00AC5DCF" w:rsidTr="00A07BA0">
        <w:trPr>
          <w:cantSplit/>
          <w:trHeight w:val="454"/>
        </w:trPr>
        <w:tc>
          <w:tcPr>
            <w:tcW w:w="5340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004235" w:rsidRPr="00AC5DCF" w:rsidRDefault="00004235" w:rsidP="002E61A7">
            <w:pPr>
              <w:autoSpaceDE w:val="0"/>
              <w:autoSpaceDN w:val="0"/>
              <w:adjustRightInd w:val="0"/>
              <w:spacing w:before="60" w:after="60" w:line="276" w:lineRule="auto"/>
              <w:jc w:val="both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>In caso affermativo fornire informazioni dettagliate, specificando nel dettaglio la sanzione ricevuta e la data in cui è stata comminata:</w:t>
            </w:r>
          </w:p>
        </w:tc>
        <w:tc>
          <w:tcPr>
            <w:tcW w:w="447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4235" w:rsidRPr="00AC5DCF" w:rsidRDefault="00004235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</w:p>
        </w:tc>
      </w:tr>
      <w:tr w:rsidR="00004235" w:rsidRPr="00AC5DCF" w:rsidTr="00A07BA0">
        <w:trPr>
          <w:cantSplit/>
          <w:trHeight w:val="454"/>
        </w:trPr>
        <w:tc>
          <w:tcPr>
            <w:tcW w:w="5340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004235" w:rsidRPr="00AC5DCF" w:rsidRDefault="00004235" w:rsidP="002E61A7">
            <w:pPr>
              <w:spacing w:before="60" w:after="60" w:line="276" w:lineRule="auto"/>
              <w:jc w:val="both"/>
              <w:rPr>
                <w:rFonts w:ascii="Garamond" w:hAnsi="Garamond" w:cstheme="minorHAnsi"/>
                <w:b/>
                <w:bCs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>In caso affermativo, ha adottato misure di autodisc</w:t>
            </w: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>i</w:t>
            </w: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>plina?</w:t>
            </w:r>
          </w:p>
        </w:tc>
        <w:tc>
          <w:tcPr>
            <w:tcW w:w="2198" w:type="dxa"/>
            <w:tcBorders>
              <w:top w:val="single" w:sz="4" w:space="0" w:color="auto"/>
              <w:bottom w:val="dotted" w:sz="4" w:space="0" w:color="auto"/>
              <w:right w:val="nil"/>
            </w:tcBorders>
            <w:vAlign w:val="center"/>
          </w:tcPr>
          <w:p w:rsidR="00004235" w:rsidRPr="00AC5DCF" w:rsidRDefault="002F4B3B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SI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dotted" w:sz="4" w:space="0" w:color="auto"/>
            </w:tcBorders>
            <w:vAlign w:val="center"/>
          </w:tcPr>
          <w:p w:rsidR="00004235" w:rsidRPr="00AC5DCF" w:rsidRDefault="002F4B3B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NO</w:t>
            </w:r>
          </w:p>
        </w:tc>
      </w:tr>
      <w:tr w:rsidR="00004235" w:rsidRPr="00AC5DCF" w:rsidTr="00A07BA0">
        <w:tblPrEx>
          <w:tblCellMar>
            <w:left w:w="28" w:type="dxa"/>
            <w:right w:w="28" w:type="dxa"/>
          </w:tblCellMar>
        </w:tblPrEx>
        <w:trPr>
          <w:cantSplit/>
          <w:trHeight w:val="397"/>
        </w:trPr>
        <w:tc>
          <w:tcPr>
            <w:tcW w:w="5340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004235" w:rsidRPr="00AC5DCF" w:rsidRDefault="00004235" w:rsidP="002E61A7">
            <w:pPr>
              <w:spacing w:before="60" w:after="60" w:line="276" w:lineRule="auto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>In caso affermativo, indicare:</w:t>
            </w:r>
          </w:p>
        </w:tc>
        <w:tc>
          <w:tcPr>
            <w:tcW w:w="447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4235" w:rsidRPr="00AC5DCF" w:rsidRDefault="00004235" w:rsidP="002E61A7">
            <w:pPr>
              <w:spacing w:before="60" w:after="60" w:line="276" w:lineRule="auto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</w:p>
        </w:tc>
      </w:tr>
      <w:tr w:rsidR="00004235" w:rsidRPr="00AC5DCF" w:rsidTr="00A07BA0">
        <w:tblPrEx>
          <w:tblCellMar>
            <w:left w:w="28" w:type="dxa"/>
            <w:right w:w="28" w:type="dxa"/>
          </w:tblCellMar>
        </w:tblPrEx>
        <w:trPr>
          <w:cantSplit/>
          <w:trHeight w:val="397"/>
        </w:trPr>
        <w:tc>
          <w:tcPr>
            <w:tcW w:w="5340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004235" w:rsidRPr="00AC5DCF" w:rsidRDefault="00004235" w:rsidP="002E61A7">
            <w:pPr>
              <w:spacing w:before="60" w:after="60" w:line="276" w:lineRule="auto"/>
              <w:ind w:left="254" w:hanging="254"/>
              <w:rPr>
                <w:rFonts w:ascii="Garamond" w:hAnsi="Garamond" w:cstheme="minorHAnsi"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color w:val="auto"/>
                <w:sz w:val="22"/>
                <w:szCs w:val="22"/>
              </w:rPr>
              <w:t>1) L’operatore economico:</w:t>
            </w:r>
          </w:p>
        </w:tc>
        <w:tc>
          <w:tcPr>
            <w:tcW w:w="447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4235" w:rsidRPr="00AC5DCF" w:rsidRDefault="00004235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</w:p>
        </w:tc>
      </w:tr>
      <w:tr w:rsidR="00004235" w:rsidRPr="00AC5DCF" w:rsidTr="00A07BA0">
        <w:tblPrEx>
          <w:tblCellMar>
            <w:left w:w="28" w:type="dxa"/>
            <w:right w:w="28" w:type="dxa"/>
          </w:tblCellMar>
        </w:tblPrEx>
        <w:trPr>
          <w:cantSplit/>
          <w:trHeight w:val="397"/>
        </w:trPr>
        <w:tc>
          <w:tcPr>
            <w:tcW w:w="5340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004235" w:rsidRPr="00AC5DCF" w:rsidRDefault="00004235" w:rsidP="002E61A7">
            <w:pPr>
              <w:spacing w:before="60" w:after="60" w:line="276" w:lineRule="auto"/>
              <w:ind w:left="537" w:hanging="283"/>
              <w:rPr>
                <w:rFonts w:ascii="Garamond" w:hAnsi="Garamond" w:cstheme="minorHAnsi"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color w:val="auto"/>
                <w:sz w:val="22"/>
                <w:szCs w:val="22"/>
              </w:rPr>
              <w:t>-</w:t>
            </w:r>
            <w:r w:rsidRPr="00AC5DCF">
              <w:rPr>
                <w:rFonts w:ascii="Garamond" w:hAnsi="Garamond" w:cstheme="minorHAnsi"/>
                <w:color w:val="auto"/>
                <w:sz w:val="22"/>
                <w:szCs w:val="22"/>
              </w:rPr>
              <w:tab/>
              <w:t>ha risarcito interamente il danno?</w:t>
            </w:r>
          </w:p>
        </w:tc>
        <w:tc>
          <w:tcPr>
            <w:tcW w:w="2198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004235" w:rsidRPr="00AC5DCF" w:rsidRDefault="002F4B3B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SI</w:t>
            </w:r>
          </w:p>
        </w:tc>
        <w:tc>
          <w:tcPr>
            <w:tcW w:w="2276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004235" w:rsidRPr="00AC5DCF" w:rsidRDefault="002F4B3B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NO</w:t>
            </w:r>
          </w:p>
        </w:tc>
      </w:tr>
      <w:tr w:rsidR="00004235" w:rsidRPr="00AC5DCF" w:rsidTr="00A07BA0">
        <w:tblPrEx>
          <w:tblCellMar>
            <w:left w:w="28" w:type="dxa"/>
            <w:right w:w="28" w:type="dxa"/>
          </w:tblCellMar>
        </w:tblPrEx>
        <w:trPr>
          <w:cantSplit/>
          <w:trHeight w:val="397"/>
        </w:trPr>
        <w:tc>
          <w:tcPr>
            <w:tcW w:w="5340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004235" w:rsidRPr="00AC5DCF" w:rsidRDefault="00004235" w:rsidP="002E61A7">
            <w:pPr>
              <w:spacing w:before="60" w:after="60" w:line="276" w:lineRule="auto"/>
              <w:ind w:left="537" w:hanging="283"/>
              <w:rPr>
                <w:rFonts w:ascii="Garamond" w:hAnsi="Garamond" w:cstheme="minorHAnsi"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color w:val="auto"/>
                <w:sz w:val="22"/>
                <w:szCs w:val="22"/>
              </w:rPr>
              <w:t>-</w:t>
            </w:r>
            <w:r w:rsidRPr="00AC5DCF">
              <w:rPr>
                <w:rFonts w:ascii="Garamond" w:hAnsi="Garamond" w:cstheme="minorHAnsi"/>
                <w:color w:val="auto"/>
                <w:sz w:val="22"/>
                <w:szCs w:val="22"/>
              </w:rPr>
              <w:tab/>
              <w:t>si è impegnato formalmente a risarcire il danno?</w:t>
            </w:r>
          </w:p>
        </w:tc>
        <w:tc>
          <w:tcPr>
            <w:tcW w:w="2198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004235" w:rsidRPr="00AC5DCF" w:rsidRDefault="002F4B3B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SI</w:t>
            </w:r>
          </w:p>
        </w:tc>
        <w:tc>
          <w:tcPr>
            <w:tcW w:w="2276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004235" w:rsidRPr="00AC5DCF" w:rsidRDefault="002F4B3B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NO</w:t>
            </w:r>
          </w:p>
        </w:tc>
      </w:tr>
      <w:tr w:rsidR="00004235" w:rsidRPr="00AC5DCF" w:rsidTr="00A07BA0">
        <w:tblPrEx>
          <w:tblCellMar>
            <w:left w:w="28" w:type="dxa"/>
            <w:right w:w="28" w:type="dxa"/>
          </w:tblCellMar>
        </w:tblPrEx>
        <w:trPr>
          <w:cantSplit/>
          <w:trHeight w:val="397"/>
        </w:trPr>
        <w:tc>
          <w:tcPr>
            <w:tcW w:w="5340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004235" w:rsidRPr="00AC5DCF" w:rsidRDefault="00004235" w:rsidP="002E61A7">
            <w:pPr>
              <w:spacing w:before="60" w:after="60" w:line="276" w:lineRule="auto"/>
              <w:ind w:left="254" w:hanging="254"/>
              <w:jc w:val="both"/>
              <w:rPr>
                <w:rFonts w:ascii="Garamond" w:hAnsi="Garamond" w:cstheme="minorHAnsi"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color w:val="auto"/>
                <w:sz w:val="22"/>
                <w:szCs w:val="22"/>
              </w:rPr>
              <w:t>2)</w:t>
            </w:r>
            <w:r w:rsidRPr="00AC5DCF">
              <w:rPr>
                <w:rFonts w:ascii="Garamond" w:hAnsi="Garamond" w:cstheme="minorHAnsi"/>
                <w:color w:val="auto"/>
                <w:sz w:val="22"/>
                <w:szCs w:val="22"/>
              </w:rPr>
              <w:tab/>
              <w:t>L'operatore economico ha adottato misure di carattere tecnico o organizzativo e relativi al personale idonei a pr</w:t>
            </w:r>
            <w:r w:rsidRPr="00AC5DCF">
              <w:rPr>
                <w:rFonts w:ascii="Garamond" w:hAnsi="Garamond" w:cstheme="minorHAnsi"/>
                <w:color w:val="auto"/>
                <w:sz w:val="22"/>
                <w:szCs w:val="22"/>
              </w:rPr>
              <w:t>e</w:t>
            </w:r>
            <w:r w:rsidRPr="00AC5DCF">
              <w:rPr>
                <w:rFonts w:ascii="Garamond" w:hAnsi="Garamond" w:cstheme="minorHAnsi"/>
                <w:color w:val="auto"/>
                <w:sz w:val="22"/>
                <w:szCs w:val="22"/>
              </w:rPr>
              <w:t>venire ulteriori illeciti o reati?</w:t>
            </w:r>
          </w:p>
        </w:tc>
        <w:tc>
          <w:tcPr>
            <w:tcW w:w="2198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004235" w:rsidRPr="00AC5DCF" w:rsidRDefault="002F4B3B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SI</w:t>
            </w:r>
          </w:p>
        </w:tc>
        <w:tc>
          <w:tcPr>
            <w:tcW w:w="2276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004235" w:rsidRPr="00AC5DCF" w:rsidRDefault="002F4B3B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NO</w:t>
            </w:r>
          </w:p>
        </w:tc>
      </w:tr>
      <w:tr w:rsidR="00004235" w:rsidRPr="00AC5DCF" w:rsidTr="00A07BA0">
        <w:trPr>
          <w:cantSplit/>
          <w:trHeight w:val="397"/>
        </w:trPr>
        <w:tc>
          <w:tcPr>
            <w:tcW w:w="5340" w:type="dxa"/>
            <w:tcBorders>
              <w:top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004235" w:rsidRPr="00AC5DCF" w:rsidRDefault="00004235" w:rsidP="002E61A7">
            <w:pPr>
              <w:spacing w:before="60" w:after="60" w:line="276" w:lineRule="auto"/>
              <w:jc w:val="both"/>
              <w:rPr>
                <w:rFonts w:ascii="Garamond" w:hAnsi="Garamond" w:cstheme="minorHAnsi"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color w:val="auto"/>
                <w:sz w:val="22"/>
                <w:szCs w:val="22"/>
              </w:rPr>
              <w:t>In caso affermativo elencare la documentazione pertinente e, se disponibile elettronicamente, indicare: (indirizzo web, autorità o organismo di emanazione, riferimento preciso della documentazione):</w:t>
            </w:r>
          </w:p>
        </w:tc>
        <w:tc>
          <w:tcPr>
            <w:tcW w:w="4474" w:type="dxa"/>
            <w:gridSpan w:val="2"/>
            <w:tcBorders>
              <w:top w:val="dotted" w:sz="4" w:space="0" w:color="auto"/>
            </w:tcBorders>
            <w:vAlign w:val="center"/>
          </w:tcPr>
          <w:p w:rsidR="00004235" w:rsidRPr="00AC5DCF" w:rsidRDefault="00004235" w:rsidP="002E61A7">
            <w:pPr>
              <w:spacing w:before="60" w:after="60" w:line="276" w:lineRule="auto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</w:p>
        </w:tc>
      </w:tr>
    </w:tbl>
    <w:p w:rsidR="00004235" w:rsidRPr="00AC5DCF" w:rsidRDefault="00004235" w:rsidP="002E61A7">
      <w:pPr>
        <w:pStyle w:val="Paragrafoelenco10"/>
        <w:spacing w:before="60" w:after="60" w:line="276" w:lineRule="auto"/>
        <w:ind w:left="0"/>
        <w:jc w:val="both"/>
        <w:rPr>
          <w:rFonts w:ascii="Garamond" w:hAnsi="Garamond" w:cstheme="minorHAnsi"/>
          <w:color w:val="auto"/>
          <w:sz w:val="22"/>
          <w:szCs w:val="22"/>
        </w:rPr>
      </w:pPr>
    </w:p>
    <w:p w:rsidR="00004235" w:rsidRPr="00AC5DCF" w:rsidRDefault="00004235" w:rsidP="002E61A7">
      <w:pPr>
        <w:pStyle w:val="Paragrafoelenco10"/>
        <w:spacing w:before="60" w:after="60" w:line="276" w:lineRule="auto"/>
        <w:ind w:left="0"/>
        <w:jc w:val="both"/>
        <w:rPr>
          <w:rFonts w:ascii="Garamond" w:hAnsi="Garamond" w:cstheme="minorHAnsi"/>
          <w:color w:val="auto"/>
          <w:sz w:val="22"/>
          <w:szCs w:val="22"/>
        </w:rPr>
      </w:pPr>
    </w:p>
    <w:p w:rsidR="00004235" w:rsidRPr="00AC5DCF" w:rsidRDefault="00004235" w:rsidP="002E61A7">
      <w:pPr>
        <w:pStyle w:val="Corpodeltesto31"/>
        <w:numPr>
          <w:ilvl w:val="0"/>
          <w:numId w:val="21"/>
        </w:numPr>
        <w:spacing w:before="60" w:after="60" w:line="276" w:lineRule="auto"/>
        <w:rPr>
          <w:rFonts w:ascii="Garamond" w:hAnsi="Garamond" w:cstheme="minorHAnsi"/>
          <w:color w:val="auto"/>
          <w:sz w:val="22"/>
          <w:szCs w:val="22"/>
        </w:rPr>
      </w:pPr>
      <w:r w:rsidRPr="00AC5DCF">
        <w:rPr>
          <w:rFonts w:ascii="Garamond" w:hAnsi="Garamond" w:cstheme="minorHAnsi"/>
          <w:color w:val="auto"/>
          <w:sz w:val="22"/>
          <w:szCs w:val="22"/>
        </w:rPr>
        <w:t>(</w:t>
      </w:r>
      <w:r w:rsidRPr="00AC5DCF">
        <w:rPr>
          <w:rFonts w:ascii="Garamond" w:hAnsi="Garamond" w:cstheme="minorHAnsi"/>
          <w:i/>
          <w:color w:val="auto"/>
          <w:sz w:val="22"/>
          <w:szCs w:val="22"/>
        </w:rPr>
        <w:t>art. 80, comma 5, lett. c-ter</w:t>
      </w:r>
      <w:r w:rsidRPr="00AC5DCF">
        <w:rPr>
          <w:rFonts w:ascii="Garamond" w:hAnsi="Garamond" w:cstheme="minorHAnsi"/>
          <w:color w:val="auto"/>
          <w:sz w:val="22"/>
          <w:szCs w:val="22"/>
        </w:rPr>
        <w:t xml:space="preserve"> </w:t>
      </w:r>
      <w:r w:rsidRPr="00AC5DCF">
        <w:rPr>
          <w:rFonts w:ascii="Garamond" w:hAnsi="Garamond" w:cstheme="minorHAnsi"/>
          <w:i/>
          <w:color w:val="auto"/>
          <w:sz w:val="22"/>
          <w:szCs w:val="22"/>
        </w:rPr>
        <w:t>del Codice</w:t>
      </w:r>
      <w:r w:rsidRPr="00AC5DCF">
        <w:rPr>
          <w:rFonts w:ascii="Garamond" w:hAnsi="Garamond" w:cstheme="minorHAnsi"/>
          <w:color w:val="auto"/>
          <w:sz w:val="22"/>
          <w:szCs w:val="22"/>
        </w:rPr>
        <w:t xml:space="preserve">) </w:t>
      </w:r>
    </w:p>
    <w:p w:rsidR="00FF1DC6" w:rsidRPr="00AC5DCF" w:rsidRDefault="00FF1DC6" w:rsidP="002E61A7">
      <w:pPr>
        <w:tabs>
          <w:tab w:val="left" w:pos="284"/>
        </w:tabs>
        <w:spacing w:before="60" w:after="60" w:line="276" w:lineRule="auto"/>
        <w:rPr>
          <w:rFonts w:ascii="Garamond" w:hAnsi="Garamond" w:cstheme="minorHAnsi"/>
          <w:color w:val="auto"/>
          <w:sz w:val="22"/>
          <w:szCs w:val="22"/>
        </w:rPr>
      </w:pPr>
    </w:p>
    <w:tbl>
      <w:tblPr>
        <w:tblStyle w:val="Grigliatabella"/>
        <w:tblW w:w="9780" w:type="dxa"/>
        <w:tblInd w:w="421" w:type="dxa"/>
        <w:tblLayout w:type="fixed"/>
        <w:tblLook w:val="04A0"/>
      </w:tblPr>
      <w:tblGrid>
        <w:gridCol w:w="5244"/>
        <w:gridCol w:w="2268"/>
        <w:gridCol w:w="2268"/>
      </w:tblGrid>
      <w:tr w:rsidR="00004235" w:rsidRPr="00AC5DCF" w:rsidTr="00A07BA0">
        <w:trPr>
          <w:trHeight w:val="397"/>
        </w:trPr>
        <w:tc>
          <w:tcPr>
            <w:tcW w:w="5244" w:type="dxa"/>
            <w:shd w:val="clear" w:color="auto" w:fill="F2F2F2" w:themeFill="background1" w:themeFillShade="F2"/>
            <w:vAlign w:val="center"/>
          </w:tcPr>
          <w:p w:rsidR="00004235" w:rsidRPr="00AC5DCF" w:rsidRDefault="00004235" w:rsidP="002E61A7">
            <w:pPr>
              <w:spacing w:before="60" w:after="60" w:line="276" w:lineRule="auto"/>
              <w:jc w:val="both"/>
              <w:rPr>
                <w:rFonts w:ascii="Garamond" w:hAnsi="Garamond" w:cstheme="minorHAnsi"/>
                <w:b/>
                <w:bCs/>
                <w:color w:val="auto"/>
                <w:spacing w:val="-4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b/>
                <w:color w:val="auto"/>
                <w:spacing w:val="-4"/>
                <w:sz w:val="22"/>
                <w:szCs w:val="22"/>
              </w:rPr>
              <w:t>L'operatore economico si è reso colpevole delle fattisp</w:t>
            </w:r>
            <w:r w:rsidRPr="00AC5DCF">
              <w:rPr>
                <w:rFonts w:ascii="Garamond" w:hAnsi="Garamond" w:cstheme="minorHAnsi"/>
                <w:b/>
                <w:color w:val="auto"/>
                <w:spacing w:val="-4"/>
                <w:sz w:val="22"/>
                <w:szCs w:val="22"/>
              </w:rPr>
              <w:t>e</w:t>
            </w:r>
            <w:r w:rsidRPr="00AC5DCF">
              <w:rPr>
                <w:rFonts w:ascii="Garamond" w:hAnsi="Garamond" w:cstheme="minorHAnsi"/>
                <w:b/>
                <w:color w:val="auto"/>
                <w:spacing w:val="-4"/>
                <w:sz w:val="22"/>
                <w:szCs w:val="22"/>
              </w:rPr>
              <w:t>cie di cui all’art. 80</w:t>
            </w:r>
            <w:r w:rsidRPr="00AC5DCF">
              <w:rPr>
                <w:rFonts w:ascii="Garamond" w:hAnsi="Garamond" w:cstheme="minorHAnsi"/>
                <w:i/>
                <w:color w:val="auto"/>
                <w:sz w:val="22"/>
                <w:szCs w:val="22"/>
              </w:rPr>
              <w:t xml:space="preserve">, </w:t>
            </w:r>
            <w:r w:rsidRPr="00AC5DCF">
              <w:rPr>
                <w:rFonts w:ascii="Garamond" w:hAnsi="Garamond" w:cstheme="minorHAnsi"/>
                <w:b/>
                <w:color w:val="auto"/>
                <w:spacing w:val="-4"/>
                <w:sz w:val="22"/>
                <w:szCs w:val="22"/>
              </w:rPr>
              <w:t xml:space="preserve">comma 5, lett. c-ter del Codice </w:t>
            </w:r>
            <w:r w:rsidRPr="00AC5DCF">
              <w:rPr>
                <w:rFonts w:ascii="Garamond" w:hAnsi="Garamond" w:cstheme="minorHAnsi"/>
                <w:b/>
                <w:color w:val="auto"/>
                <w:spacing w:val="-4"/>
                <w:szCs w:val="22"/>
              </w:rPr>
              <w:t>?</w:t>
            </w:r>
            <w:r w:rsidRPr="00AC5DCF">
              <w:rPr>
                <w:rFonts w:ascii="Garamond" w:hAnsi="Garamond" w:cstheme="minorHAnsi"/>
                <w:b/>
                <w:color w:val="auto"/>
                <w:spacing w:val="-4"/>
                <w:sz w:val="22"/>
                <w:szCs w:val="22"/>
              </w:rPr>
              <w:t xml:space="preserve"> </w:t>
            </w:r>
            <w:r w:rsidRPr="00AC5DCF">
              <w:rPr>
                <w:rFonts w:ascii="Garamond" w:hAnsi="Garamond" w:cstheme="minorHAnsi"/>
                <w:color w:val="auto"/>
                <w:spacing w:val="-4"/>
                <w:sz w:val="22"/>
                <w:szCs w:val="22"/>
              </w:rPr>
              <w:t>(</w:t>
            </w:r>
            <w:r w:rsidR="00FE10AD" w:rsidRPr="00AC5DCF">
              <w:rPr>
                <w:rFonts w:ascii="Garamond" w:hAnsi="Garamond" w:cstheme="minorHAnsi"/>
                <w:color w:val="auto"/>
                <w:spacing w:val="-4"/>
                <w:sz w:val="22"/>
                <w:szCs w:val="22"/>
              </w:rPr>
              <w:t>Ovvero</w:t>
            </w:r>
            <w:r w:rsidRPr="00AC5DCF">
              <w:rPr>
                <w:rFonts w:ascii="Garamond" w:hAnsi="Garamond" w:cstheme="minorHAnsi"/>
                <w:color w:val="auto"/>
                <w:spacing w:val="-4"/>
                <w:sz w:val="22"/>
                <w:szCs w:val="22"/>
              </w:rPr>
              <w:t xml:space="preserve"> </w:t>
            </w:r>
            <w:r w:rsidRPr="00AC5DCF">
              <w:rPr>
                <w:rFonts w:ascii="Garamond" w:hAnsi="Garamond" w:cstheme="minorHAnsi"/>
                <w:color w:val="auto"/>
                <w:sz w:val="22"/>
                <w:szCs w:val="22"/>
              </w:rPr>
              <w:t>aver dimostrato significative o persistenti carenze nell'esecuzione di un precedente contratto di appalto o di concessione che ne hanno causato la risoluzione per in</w:t>
            </w:r>
            <w:r w:rsidRPr="00AC5DCF">
              <w:rPr>
                <w:rFonts w:ascii="Garamond" w:hAnsi="Garamond" w:cstheme="minorHAnsi"/>
                <w:color w:val="auto"/>
                <w:sz w:val="22"/>
                <w:szCs w:val="22"/>
              </w:rPr>
              <w:t>a</w:t>
            </w:r>
            <w:r w:rsidRPr="00AC5DCF">
              <w:rPr>
                <w:rFonts w:ascii="Garamond" w:hAnsi="Garamond" w:cstheme="minorHAnsi"/>
                <w:color w:val="auto"/>
                <w:sz w:val="22"/>
                <w:szCs w:val="22"/>
              </w:rPr>
              <w:t>dempimento ovvero la condanna al risarcimento del danno o altre sanzioni comparabili)</w:t>
            </w:r>
          </w:p>
        </w:tc>
        <w:tc>
          <w:tcPr>
            <w:tcW w:w="2268" w:type="dxa"/>
            <w:vAlign w:val="center"/>
          </w:tcPr>
          <w:p w:rsidR="00004235" w:rsidRPr="00AC5DCF" w:rsidRDefault="002F4B3B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SI</w:t>
            </w:r>
          </w:p>
        </w:tc>
        <w:tc>
          <w:tcPr>
            <w:tcW w:w="2268" w:type="dxa"/>
            <w:vAlign w:val="center"/>
          </w:tcPr>
          <w:p w:rsidR="00004235" w:rsidRPr="00AC5DCF" w:rsidRDefault="002F4B3B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NO</w:t>
            </w:r>
          </w:p>
        </w:tc>
      </w:tr>
      <w:tr w:rsidR="00004235" w:rsidRPr="00AC5DCF" w:rsidTr="00A07BA0">
        <w:trPr>
          <w:trHeight w:val="454"/>
        </w:trPr>
        <w:tc>
          <w:tcPr>
            <w:tcW w:w="5244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004235" w:rsidRPr="00AC5DCF" w:rsidRDefault="00004235" w:rsidP="002E61A7">
            <w:pPr>
              <w:autoSpaceDE w:val="0"/>
              <w:autoSpaceDN w:val="0"/>
              <w:adjustRightInd w:val="0"/>
              <w:spacing w:before="60" w:after="60" w:line="276" w:lineRule="auto"/>
              <w:jc w:val="both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>In caso affermativo fornire informazioni dettagliate, specificando nel dettaglio la sanzione ricevuta e la d</w:t>
            </w: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>a</w:t>
            </w: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>ta in cui è stata comminata:</w:t>
            </w:r>
          </w:p>
        </w:tc>
        <w:tc>
          <w:tcPr>
            <w:tcW w:w="4536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4235" w:rsidRPr="00AC5DCF" w:rsidRDefault="00004235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</w:p>
        </w:tc>
      </w:tr>
      <w:tr w:rsidR="00004235" w:rsidRPr="00AC5DCF" w:rsidTr="00A07BA0">
        <w:trPr>
          <w:trHeight w:val="454"/>
        </w:trPr>
        <w:tc>
          <w:tcPr>
            <w:tcW w:w="5244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004235" w:rsidRPr="00AC5DCF" w:rsidRDefault="00004235" w:rsidP="002E61A7">
            <w:pPr>
              <w:spacing w:before="60" w:after="60" w:line="276" w:lineRule="auto"/>
              <w:jc w:val="both"/>
              <w:rPr>
                <w:rFonts w:ascii="Garamond" w:hAnsi="Garamond" w:cstheme="minorHAnsi"/>
                <w:b/>
                <w:bCs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lastRenderedPageBreak/>
              <w:t>In caso affermativo, ha adottato misure di autodisc</w:t>
            </w: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>i</w:t>
            </w: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>plina?</w:t>
            </w: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004235" w:rsidRPr="00AC5DCF" w:rsidRDefault="002F4B3B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SI</w:t>
            </w:r>
          </w:p>
        </w:tc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004235" w:rsidRPr="00AC5DCF" w:rsidRDefault="002F4B3B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NO</w:t>
            </w:r>
          </w:p>
        </w:tc>
      </w:tr>
      <w:tr w:rsidR="00004235" w:rsidRPr="00AC5DCF" w:rsidTr="00A07BA0">
        <w:tblPrEx>
          <w:tblCellMar>
            <w:left w:w="28" w:type="dxa"/>
            <w:right w:w="28" w:type="dxa"/>
          </w:tblCellMar>
        </w:tblPrEx>
        <w:trPr>
          <w:trHeight w:val="397"/>
        </w:trPr>
        <w:tc>
          <w:tcPr>
            <w:tcW w:w="5244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004235" w:rsidRPr="00AC5DCF" w:rsidRDefault="00004235" w:rsidP="002E61A7">
            <w:pPr>
              <w:spacing w:before="60" w:after="60" w:line="276" w:lineRule="auto"/>
              <w:jc w:val="both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>In caso affermativo, indicare:</w:t>
            </w:r>
          </w:p>
        </w:tc>
        <w:tc>
          <w:tcPr>
            <w:tcW w:w="4536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4235" w:rsidRPr="00AC5DCF" w:rsidRDefault="00004235" w:rsidP="002E61A7">
            <w:pPr>
              <w:spacing w:before="60" w:after="60" w:line="276" w:lineRule="auto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</w:p>
        </w:tc>
      </w:tr>
      <w:tr w:rsidR="00004235" w:rsidRPr="00AC5DCF" w:rsidTr="00A07BA0">
        <w:tblPrEx>
          <w:tblCellMar>
            <w:left w:w="28" w:type="dxa"/>
            <w:right w:w="28" w:type="dxa"/>
          </w:tblCellMar>
        </w:tblPrEx>
        <w:trPr>
          <w:trHeight w:val="397"/>
        </w:trPr>
        <w:tc>
          <w:tcPr>
            <w:tcW w:w="5244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004235" w:rsidRPr="00AC5DCF" w:rsidRDefault="00004235" w:rsidP="002E61A7">
            <w:pPr>
              <w:spacing w:before="60" w:after="60" w:line="276" w:lineRule="auto"/>
              <w:ind w:left="254" w:hanging="254"/>
              <w:jc w:val="both"/>
              <w:rPr>
                <w:rFonts w:ascii="Garamond" w:hAnsi="Garamond" w:cstheme="minorHAnsi"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color w:val="auto"/>
                <w:sz w:val="22"/>
                <w:szCs w:val="22"/>
              </w:rPr>
              <w:t>1) L’operatore economico:</w:t>
            </w:r>
          </w:p>
        </w:tc>
        <w:tc>
          <w:tcPr>
            <w:tcW w:w="4536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4235" w:rsidRPr="00AC5DCF" w:rsidRDefault="00004235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</w:p>
        </w:tc>
      </w:tr>
      <w:tr w:rsidR="00004235" w:rsidRPr="00AC5DCF" w:rsidTr="00A07BA0">
        <w:tblPrEx>
          <w:tblCellMar>
            <w:left w:w="28" w:type="dxa"/>
            <w:right w:w="28" w:type="dxa"/>
          </w:tblCellMar>
        </w:tblPrEx>
        <w:trPr>
          <w:trHeight w:val="397"/>
        </w:trPr>
        <w:tc>
          <w:tcPr>
            <w:tcW w:w="5244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004235" w:rsidRPr="00AC5DCF" w:rsidRDefault="00004235" w:rsidP="002E61A7">
            <w:pPr>
              <w:spacing w:before="60" w:after="60" w:line="276" w:lineRule="auto"/>
              <w:ind w:left="537" w:hanging="283"/>
              <w:jc w:val="both"/>
              <w:rPr>
                <w:rFonts w:ascii="Garamond" w:hAnsi="Garamond" w:cstheme="minorHAnsi"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color w:val="auto"/>
                <w:sz w:val="22"/>
                <w:szCs w:val="22"/>
              </w:rPr>
              <w:t>-</w:t>
            </w:r>
            <w:r w:rsidRPr="00AC5DCF">
              <w:rPr>
                <w:rFonts w:ascii="Garamond" w:hAnsi="Garamond" w:cstheme="minorHAnsi"/>
                <w:color w:val="auto"/>
                <w:sz w:val="22"/>
                <w:szCs w:val="22"/>
              </w:rPr>
              <w:tab/>
              <w:t>ha risarcito interamente il danno?</w:t>
            </w: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004235" w:rsidRPr="00AC5DCF" w:rsidRDefault="002F4B3B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SI</w:t>
            </w:r>
          </w:p>
        </w:tc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004235" w:rsidRPr="00AC5DCF" w:rsidRDefault="002F4B3B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NO</w:t>
            </w:r>
          </w:p>
        </w:tc>
      </w:tr>
      <w:tr w:rsidR="00004235" w:rsidRPr="00AC5DCF" w:rsidTr="00A07BA0">
        <w:tblPrEx>
          <w:tblCellMar>
            <w:left w:w="28" w:type="dxa"/>
            <w:right w:w="28" w:type="dxa"/>
          </w:tblCellMar>
        </w:tblPrEx>
        <w:trPr>
          <w:trHeight w:val="397"/>
        </w:trPr>
        <w:tc>
          <w:tcPr>
            <w:tcW w:w="5244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004235" w:rsidRPr="00AC5DCF" w:rsidRDefault="00004235" w:rsidP="002E61A7">
            <w:pPr>
              <w:spacing w:before="60" w:after="60" w:line="276" w:lineRule="auto"/>
              <w:ind w:left="537" w:hanging="283"/>
              <w:jc w:val="both"/>
              <w:rPr>
                <w:rFonts w:ascii="Garamond" w:hAnsi="Garamond" w:cstheme="minorHAnsi"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color w:val="auto"/>
                <w:sz w:val="22"/>
                <w:szCs w:val="22"/>
              </w:rPr>
              <w:t>-</w:t>
            </w:r>
            <w:r w:rsidRPr="00AC5DCF">
              <w:rPr>
                <w:rFonts w:ascii="Garamond" w:hAnsi="Garamond" w:cstheme="minorHAnsi"/>
                <w:color w:val="auto"/>
                <w:sz w:val="22"/>
                <w:szCs w:val="22"/>
              </w:rPr>
              <w:tab/>
              <w:t>si è impegnato formalmente a risarcire il danno?</w:t>
            </w: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004235" w:rsidRPr="00AC5DCF" w:rsidRDefault="002F4B3B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SI</w:t>
            </w:r>
          </w:p>
        </w:tc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004235" w:rsidRPr="00AC5DCF" w:rsidRDefault="002F4B3B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NO</w:t>
            </w:r>
          </w:p>
        </w:tc>
      </w:tr>
      <w:tr w:rsidR="00004235" w:rsidRPr="00AC5DCF" w:rsidTr="00A07BA0">
        <w:tblPrEx>
          <w:tblCellMar>
            <w:left w:w="28" w:type="dxa"/>
            <w:right w:w="28" w:type="dxa"/>
          </w:tblCellMar>
        </w:tblPrEx>
        <w:trPr>
          <w:trHeight w:val="397"/>
        </w:trPr>
        <w:tc>
          <w:tcPr>
            <w:tcW w:w="5244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004235" w:rsidRPr="00AC5DCF" w:rsidRDefault="00004235" w:rsidP="002E61A7">
            <w:pPr>
              <w:spacing w:before="60" w:after="60" w:line="276" w:lineRule="auto"/>
              <w:ind w:left="254" w:hanging="254"/>
              <w:jc w:val="both"/>
              <w:rPr>
                <w:rFonts w:ascii="Garamond" w:hAnsi="Garamond" w:cstheme="minorHAnsi"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color w:val="auto"/>
                <w:sz w:val="22"/>
                <w:szCs w:val="22"/>
              </w:rPr>
              <w:t>2)</w:t>
            </w:r>
            <w:r w:rsidRPr="00AC5DCF">
              <w:rPr>
                <w:rFonts w:ascii="Garamond" w:hAnsi="Garamond" w:cstheme="minorHAnsi"/>
                <w:color w:val="auto"/>
                <w:sz w:val="22"/>
                <w:szCs w:val="22"/>
              </w:rPr>
              <w:tab/>
              <w:t>L'operatore economico ha adottato misure di carattere tecnico o organizzativo e relativi al personale idonei a prevenire ulteriori illeciti o reati?</w:t>
            </w: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004235" w:rsidRPr="00AC5DCF" w:rsidRDefault="002F4B3B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SI</w:t>
            </w:r>
          </w:p>
        </w:tc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004235" w:rsidRPr="00AC5DCF" w:rsidRDefault="002F4B3B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NO</w:t>
            </w:r>
          </w:p>
        </w:tc>
      </w:tr>
      <w:tr w:rsidR="00004235" w:rsidRPr="00AC5DCF" w:rsidTr="00A07BA0">
        <w:trPr>
          <w:trHeight w:val="397"/>
        </w:trPr>
        <w:tc>
          <w:tcPr>
            <w:tcW w:w="5244" w:type="dxa"/>
            <w:tcBorders>
              <w:top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004235" w:rsidRPr="00AC5DCF" w:rsidRDefault="00004235" w:rsidP="002E61A7">
            <w:pPr>
              <w:spacing w:before="60" w:after="60" w:line="276" w:lineRule="auto"/>
              <w:jc w:val="both"/>
              <w:rPr>
                <w:rFonts w:ascii="Garamond" w:hAnsi="Garamond" w:cstheme="minorHAnsi"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color w:val="auto"/>
                <w:sz w:val="22"/>
                <w:szCs w:val="22"/>
              </w:rPr>
              <w:t>In caso affermativo elencare la documentazione pertinente e, se disponibile elettronicamente, indicare: (indirizzo web, autorità o organismo di emanazione, riferimento preciso della documentazione):</w:t>
            </w:r>
          </w:p>
        </w:tc>
        <w:tc>
          <w:tcPr>
            <w:tcW w:w="4536" w:type="dxa"/>
            <w:gridSpan w:val="2"/>
            <w:tcBorders>
              <w:top w:val="dotted" w:sz="4" w:space="0" w:color="auto"/>
            </w:tcBorders>
            <w:vAlign w:val="center"/>
          </w:tcPr>
          <w:p w:rsidR="00004235" w:rsidRPr="00AC5DCF" w:rsidRDefault="00004235" w:rsidP="002E61A7">
            <w:pPr>
              <w:spacing w:before="60" w:after="60" w:line="276" w:lineRule="auto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</w:p>
        </w:tc>
      </w:tr>
    </w:tbl>
    <w:p w:rsidR="00004235" w:rsidRPr="00AC5DCF" w:rsidRDefault="00004235" w:rsidP="002E61A7">
      <w:pPr>
        <w:tabs>
          <w:tab w:val="left" w:pos="284"/>
        </w:tabs>
        <w:spacing w:before="60" w:after="60" w:line="276" w:lineRule="auto"/>
        <w:ind w:left="644" w:hanging="644"/>
        <w:rPr>
          <w:rFonts w:ascii="Garamond" w:hAnsi="Garamond" w:cstheme="minorHAnsi"/>
          <w:color w:val="auto"/>
          <w:sz w:val="22"/>
          <w:szCs w:val="22"/>
        </w:rPr>
      </w:pPr>
    </w:p>
    <w:p w:rsidR="00004235" w:rsidRPr="00AC5DCF" w:rsidRDefault="00004235" w:rsidP="002E61A7">
      <w:pPr>
        <w:tabs>
          <w:tab w:val="left" w:pos="284"/>
        </w:tabs>
        <w:spacing w:before="60" w:after="60" w:line="276" w:lineRule="auto"/>
        <w:ind w:left="644" w:hanging="644"/>
        <w:rPr>
          <w:rFonts w:ascii="Garamond" w:hAnsi="Garamond" w:cstheme="minorHAnsi"/>
          <w:color w:val="auto"/>
          <w:sz w:val="22"/>
          <w:szCs w:val="22"/>
        </w:rPr>
      </w:pPr>
    </w:p>
    <w:p w:rsidR="00004235" w:rsidRPr="00AC5DCF" w:rsidRDefault="00004235" w:rsidP="002E61A7">
      <w:pPr>
        <w:pStyle w:val="Corpodeltesto31"/>
        <w:numPr>
          <w:ilvl w:val="0"/>
          <w:numId w:val="21"/>
        </w:numPr>
        <w:spacing w:before="60" w:after="60" w:line="276" w:lineRule="auto"/>
        <w:rPr>
          <w:rFonts w:ascii="Garamond" w:hAnsi="Garamond" w:cstheme="minorHAnsi"/>
          <w:color w:val="auto"/>
          <w:sz w:val="22"/>
          <w:szCs w:val="22"/>
        </w:rPr>
      </w:pPr>
      <w:r w:rsidRPr="00AC5DCF">
        <w:rPr>
          <w:rFonts w:ascii="Garamond" w:hAnsi="Garamond" w:cstheme="minorHAnsi"/>
          <w:color w:val="auto"/>
          <w:sz w:val="22"/>
          <w:szCs w:val="22"/>
        </w:rPr>
        <w:t>(</w:t>
      </w:r>
      <w:r w:rsidRPr="00AC5DCF">
        <w:rPr>
          <w:rFonts w:ascii="Garamond" w:hAnsi="Garamond" w:cstheme="minorHAnsi"/>
          <w:i/>
          <w:color w:val="auto"/>
          <w:sz w:val="22"/>
          <w:szCs w:val="22"/>
        </w:rPr>
        <w:t>art. 80, comma 5, lett. c-quater</w:t>
      </w:r>
      <w:r w:rsidRPr="00AC5DCF">
        <w:rPr>
          <w:rFonts w:ascii="Garamond" w:hAnsi="Garamond" w:cstheme="minorHAnsi"/>
          <w:color w:val="auto"/>
          <w:sz w:val="22"/>
          <w:szCs w:val="22"/>
        </w:rPr>
        <w:t xml:space="preserve"> </w:t>
      </w:r>
      <w:r w:rsidRPr="00AC5DCF">
        <w:rPr>
          <w:rFonts w:ascii="Garamond" w:hAnsi="Garamond" w:cstheme="minorHAnsi"/>
          <w:i/>
          <w:color w:val="auto"/>
          <w:sz w:val="22"/>
          <w:szCs w:val="22"/>
        </w:rPr>
        <w:t>del Codice</w:t>
      </w:r>
      <w:r w:rsidRPr="00AC5DCF">
        <w:rPr>
          <w:rFonts w:ascii="Garamond" w:hAnsi="Garamond" w:cstheme="minorHAnsi"/>
          <w:color w:val="auto"/>
          <w:sz w:val="22"/>
          <w:szCs w:val="22"/>
        </w:rPr>
        <w:t xml:space="preserve">) </w:t>
      </w:r>
    </w:p>
    <w:p w:rsidR="006C553B" w:rsidRPr="00AC5DCF" w:rsidRDefault="006C553B" w:rsidP="002E61A7">
      <w:pPr>
        <w:tabs>
          <w:tab w:val="left" w:pos="284"/>
        </w:tabs>
        <w:spacing w:before="60" w:after="60" w:line="276" w:lineRule="auto"/>
        <w:rPr>
          <w:rFonts w:ascii="Garamond" w:hAnsi="Garamond" w:cstheme="minorHAnsi"/>
          <w:color w:val="auto"/>
          <w:sz w:val="22"/>
          <w:szCs w:val="22"/>
        </w:rPr>
      </w:pPr>
    </w:p>
    <w:tbl>
      <w:tblPr>
        <w:tblStyle w:val="Grigliatabella"/>
        <w:tblW w:w="9780" w:type="dxa"/>
        <w:tblInd w:w="421" w:type="dxa"/>
        <w:tblLayout w:type="fixed"/>
        <w:tblLook w:val="04A0"/>
      </w:tblPr>
      <w:tblGrid>
        <w:gridCol w:w="5244"/>
        <w:gridCol w:w="2268"/>
        <w:gridCol w:w="2268"/>
      </w:tblGrid>
      <w:tr w:rsidR="00004235" w:rsidRPr="00AC5DCF" w:rsidTr="00A07BA0">
        <w:trPr>
          <w:trHeight w:val="397"/>
        </w:trPr>
        <w:tc>
          <w:tcPr>
            <w:tcW w:w="5244" w:type="dxa"/>
            <w:shd w:val="clear" w:color="auto" w:fill="F2F2F2" w:themeFill="background1" w:themeFillShade="F2"/>
            <w:vAlign w:val="center"/>
          </w:tcPr>
          <w:p w:rsidR="00004235" w:rsidRPr="00AC5DCF" w:rsidRDefault="00004235" w:rsidP="002E61A7">
            <w:pPr>
              <w:spacing w:before="60" w:after="60" w:line="276" w:lineRule="auto"/>
              <w:jc w:val="both"/>
              <w:rPr>
                <w:rFonts w:ascii="Garamond" w:hAnsi="Garamond" w:cstheme="minorHAnsi"/>
                <w:b/>
                <w:bCs/>
                <w:color w:val="auto"/>
                <w:spacing w:val="-4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b/>
                <w:color w:val="auto"/>
                <w:spacing w:val="-4"/>
                <w:sz w:val="22"/>
                <w:szCs w:val="22"/>
              </w:rPr>
              <w:t>L'operatore economico si è reso colpevole delle fattisp</w:t>
            </w:r>
            <w:r w:rsidRPr="00AC5DCF">
              <w:rPr>
                <w:rFonts w:ascii="Garamond" w:hAnsi="Garamond" w:cstheme="minorHAnsi"/>
                <w:b/>
                <w:color w:val="auto"/>
                <w:spacing w:val="-4"/>
                <w:sz w:val="22"/>
                <w:szCs w:val="22"/>
              </w:rPr>
              <w:t>e</w:t>
            </w:r>
            <w:r w:rsidRPr="00AC5DCF">
              <w:rPr>
                <w:rFonts w:ascii="Garamond" w:hAnsi="Garamond" w:cstheme="minorHAnsi"/>
                <w:b/>
                <w:color w:val="auto"/>
                <w:spacing w:val="-4"/>
                <w:sz w:val="22"/>
                <w:szCs w:val="22"/>
              </w:rPr>
              <w:t>cie di cui all’art. 80</w:t>
            </w:r>
            <w:r w:rsidRPr="00AC5DCF">
              <w:rPr>
                <w:rFonts w:ascii="Garamond" w:hAnsi="Garamond" w:cstheme="minorHAnsi"/>
                <w:i/>
                <w:color w:val="auto"/>
                <w:sz w:val="22"/>
                <w:szCs w:val="22"/>
              </w:rPr>
              <w:t xml:space="preserve">, </w:t>
            </w:r>
            <w:r w:rsidRPr="00AC5DCF">
              <w:rPr>
                <w:rFonts w:ascii="Garamond" w:hAnsi="Garamond" w:cstheme="minorHAnsi"/>
                <w:b/>
                <w:color w:val="auto"/>
                <w:spacing w:val="-4"/>
                <w:sz w:val="22"/>
                <w:szCs w:val="22"/>
              </w:rPr>
              <w:t xml:space="preserve">comma 5, lett. c-quater del Codice ? </w:t>
            </w:r>
            <w:r w:rsidRPr="00AC5DCF">
              <w:rPr>
                <w:rFonts w:ascii="Garamond" w:hAnsi="Garamond" w:cstheme="minorHAnsi"/>
                <w:color w:val="auto"/>
                <w:spacing w:val="-4"/>
                <w:sz w:val="22"/>
                <w:szCs w:val="22"/>
              </w:rPr>
              <w:t>(</w:t>
            </w:r>
            <w:r w:rsidR="00FE10AD" w:rsidRPr="00AC5DCF">
              <w:rPr>
                <w:rFonts w:ascii="Garamond" w:hAnsi="Garamond" w:cstheme="minorHAnsi"/>
                <w:color w:val="auto"/>
                <w:spacing w:val="-4"/>
                <w:sz w:val="22"/>
                <w:szCs w:val="22"/>
              </w:rPr>
              <w:t>Ovvero</w:t>
            </w:r>
            <w:r w:rsidRPr="00AC5DCF">
              <w:rPr>
                <w:rFonts w:ascii="Garamond" w:hAnsi="Garamond" w:cstheme="minorHAnsi"/>
                <w:color w:val="auto"/>
                <w:spacing w:val="-4"/>
                <w:sz w:val="22"/>
                <w:szCs w:val="22"/>
              </w:rPr>
              <w:t xml:space="preserve"> </w:t>
            </w:r>
            <w:r w:rsidRPr="00AC5DCF">
              <w:rPr>
                <w:rFonts w:ascii="Garamond" w:hAnsi="Garamond" w:cstheme="minorHAnsi"/>
                <w:color w:val="auto"/>
                <w:sz w:val="22"/>
                <w:szCs w:val="22"/>
              </w:rPr>
              <w:t xml:space="preserve">aver </w:t>
            </w:r>
            <w:r w:rsidRPr="00AC5DCF">
              <w:rPr>
                <w:rFonts w:ascii="Garamond" w:hAnsi="Garamond" w:cstheme="minorHAnsi"/>
                <w:color w:val="auto"/>
                <w:spacing w:val="-4"/>
                <w:sz w:val="22"/>
                <w:szCs w:val="22"/>
              </w:rPr>
              <w:t>commesso grave inadempimento nei confronti di uno o più subappaltatori, riconosciuto o accertato con se</w:t>
            </w:r>
            <w:r w:rsidRPr="00AC5DCF">
              <w:rPr>
                <w:rFonts w:ascii="Garamond" w:hAnsi="Garamond" w:cstheme="minorHAnsi"/>
                <w:color w:val="auto"/>
                <w:spacing w:val="-4"/>
                <w:sz w:val="22"/>
                <w:szCs w:val="22"/>
              </w:rPr>
              <w:t>n</w:t>
            </w:r>
            <w:r w:rsidRPr="00AC5DCF">
              <w:rPr>
                <w:rFonts w:ascii="Garamond" w:hAnsi="Garamond" w:cstheme="minorHAnsi"/>
                <w:color w:val="auto"/>
                <w:spacing w:val="-4"/>
                <w:sz w:val="22"/>
                <w:szCs w:val="22"/>
              </w:rPr>
              <w:t>tenza passata in giudicato)</w:t>
            </w:r>
          </w:p>
        </w:tc>
        <w:tc>
          <w:tcPr>
            <w:tcW w:w="2268" w:type="dxa"/>
            <w:vAlign w:val="center"/>
          </w:tcPr>
          <w:p w:rsidR="00004235" w:rsidRPr="00AC5DCF" w:rsidRDefault="002F4B3B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SI</w:t>
            </w:r>
          </w:p>
        </w:tc>
        <w:tc>
          <w:tcPr>
            <w:tcW w:w="2268" w:type="dxa"/>
            <w:vAlign w:val="center"/>
          </w:tcPr>
          <w:p w:rsidR="00004235" w:rsidRPr="00AC5DCF" w:rsidRDefault="002F4B3B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NO</w:t>
            </w:r>
          </w:p>
        </w:tc>
      </w:tr>
      <w:tr w:rsidR="00004235" w:rsidRPr="00AC5DCF" w:rsidTr="00A07BA0">
        <w:trPr>
          <w:trHeight w:val="454"/>
        </w:trPr>
        <w:tc>
          <w:tcPr>
            <w:tcW w:w="5244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004235" w:rsidRPr="00AC5DCF" w:rsidRDefault="00004235" w:rsidP="002E61A7">
            <w:pPr>
              <w:autoSpaceDE w:val="0"/>
              <w:autoSpaceDN w:val="0"/>
              <w:adjustRightInd w:val="0"/>
              <w:spacing w:before="60" w:after="60" w:line="276" w:lineRule="auto"/>
              <w:jc w:val="both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>In caso affermativo fornire informazioni dettagliate, specificando nel dettaglio la sanzione ricevuta e la d</w:t>
            </w: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>a</w:t>
            </w: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>ta in cui è stata comminata:</w:t>
            </w:r>
          </w:p>
        </w:tc>
        <w:tc>
          <w:tcPr>
            <w:tcW w:w="4536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4235" w:rsidRPr="00AC5DCF" w:rsidRDefault="00004235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</w:p>
        </w:tc>
      </w:tr>
      <w:tr w:rsidR="00004235" w:rsidRPr="00AC5DCF" w:rsidTr="00A07BA0">
        <w:trPr>
          <w:trHeight w:val="454"/>
        </w:trPr>
        <w:tc>
          <w:tcPr>
            <w:tcW w:w="5244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004235" w:rsidRPr="00AC5DCF" w:rsidRDefault="00004235" w:rsidP="002E61A7">
            <w:pPr>
              <w:spacing w:before="60" w:after="60" w:line="276" w:lineRule="auto"/>
              <w:jc w:val="both"/>
              <w:rPr>
                <w:rFonts w:ascii="Garamond" w:hAnsi="Garamond" w:cstheme="minorHAnsi"/>
                <w:b/>
                <w:bCs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>In caso affermativo, ha adottato misure di autodisc</w:t>
            </w: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>i</w:t>
            </w: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>plina?</w:t>
            </w: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004235" w:rsidRPr="00AC5DCF" w:rsidRDefault="002F4B3B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SI</w:t>
            </w:r>
          </w:p>
        </w:tc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004235" w:rsidRPr="00AC5DCF" w:rsidRDefault="002F4B3B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NO</w:t>
            </w:r>
          </w:p>
        </w:tc>
      </w:tr>
      <w:tr w:rsidR="00004235" w:rsidRPr="00AC5DCF" w:rsidTr="00A07BA0">
        <w:tblPrEx>
          <w:tblCellMar>
            <w:left w:w="28" w:type="dxa"/>
            <w:right w:w="28" w:type="dxa"/>
          </w:tblCellMar>
        </w:tblPrEx>
        <w:trPr>
          <w:trHeight w:val="397"/>
        </w:trPr>
        <w:tc>
          <w:tcPr>
            <w:tcW w:w="5244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004235" w:rsidRPr="00AC5DCF" w:rsidRDefault="00004235" w:rsidP="002E61A7">
            <w:pPr>
              <w:spacing w:before="60" w:after="60" w:line="276" w:lineRule="auto"/>
              <w:jc w:val="both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>In caso affermativo, indicare:</w:t>
            </w:r>
          </w:p>
        </w:tc>
        <w:tc>
          <w:tcPr>
            <w:tcW w:w="4536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4235" w:rsidRPr="00AC5DCF" w:rsidRDefault="00004235" w:rsidP="002E61A7">
            <w:pPr>
              <w:spacing w:before="60" w:after="60" w:line="276" w:lineRule="auto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</w:p>
        </w:tc>
      </w:tr>
      <w:tr w:rsidR="00004235" w:rsidRPr="00AC5DCF" w:rsidTr="00A07BA0">
        <w:tblPrEx>
          <w:tblCellMar>
            <w:left w:w="28" w:type="dxa"/>
            <w:right w:w="28" w:type="dxa"/>
          </w:tblCellMar>
        </w:tblPrEx>
        <w:trPr>
          <w:trHeight w:val="397"/>
        </w:trPr>
        <w:tc>
          <w:tcPr>
            <w:tcW w:w="5244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004235" w:rsidRPr="00AC5DCF" w:rsidRDefault="00004235" w:rsidP="002E61A7">
            <w:pPr>
              <w:spacing w:before="60" w:after="60" w:line="276" w:lineRule="auto"/>
              <w:ind w:left="254" w:hanging="254"/>
              <w:jc w:val="both"/>
              <w:rPr>
                <w:rFonts w:ascii="Garamond" w:hAnsi="Garamond" w:cstheme="minorHAnsi"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color w:val="auto"/>
                <w:sz w:val="22"/>
                <w:szCs w:val="22"/>
              </w:rPr>
              <w:t>1) L’operatore economico:</w:t>
            </w:r>
          </w:p>
        </w:tc>
        <w:tc>
          <w:tcPr>
            <w:tcW w:w="4536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4235" w:rsidRPr="00AC5DCF" w:rsidRDefault="00004235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</w:p>
        </w:tc>
      </w:tr>
      <w:tr w:rsidR="00004235" w:rsidRPr="00AC5DCF" w:rsidTr="00A07BA0">
        <w:tblPrEx>
          <w:tblCellMar>
            <w:left w:w="28" w:type="dxa"/>
            <w:right w:w="28" w:type="dxa"/>
          </w:tblCellMar>
        </w:tblPrEx>
        <w:trPr>
          <w:trHeight w:val="397"/>
        </w:trPr>
        <w:tc>
          <w:tcPr>
            <w:tcW w:w="5244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004235" w:rsidRPr="00AC5DCF" w:rsidRDefault="00004235" w:rsidP="002E61A7">
            <w:pPr>
              <w:spacing w:before="60" w:after="60" w:line="276" w:lineRule="auto"/>
              <w:ind w:left="537" w:hanging="283"/>
              <w:jc w:val="both"/>
              <w:rPr>
                <w:rFonts w:ascii="Garamond" w:hAnsi="Garamond" w:cstheme="minorHAnsi"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color w:val="auto"/>
                <w:sz w:val="22"/>
                <w:szCs w:val="22"/>
              </w:rPr>
              <w:t>-</w:t>
            </w:r>
            <w:r w:rsidRPr="00AC5DCF">
              <w:rPr>
                <w:rFonts w:ascii="Garamond" w:hAnsi="Garamond" w:cstheme="minorHAnsi"/>
                <w:color w:val="auto"/>
                <w:sz w:val="22"/>
                <w:szCs w:val="22"/>
              </w:rPr>
              <w:tab/>
              <w:t>ha risarcito interamente il danno?</w:t>
            </w: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004235" w:rsidRPr="00AC5DCF" w:rsidRDefault="002F4B3B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SI</w:t>
            </w:r>
          </w:p>
        </w:tc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004235" w:rsidRPr="00AC5DCF" w:rsidRDefault="002F4B3B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NO</w:t>
            </w:r>
          </w:p>
        </w:tc>
      </w:tr>
      <w:tr w:rsidR="00004235" w:rsidRPr="00AC5DCF" w:rsidTr="00A07BA0">
        <w:tblPrEx>
          <w:tblCellMar>
            <w:left w:w="28" w:type="dxa"/>
            <w:right w:w="28" w:type="dxa"/>
          </w:tblCellMar>
        </w:tblPrEx>
        <w:trPr>
          <w:trHeight w:val="397"/>
        </w:trPr>
        <w:tc>
          <w:tcPr>
            <w:tcW w:w="5244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004235" w:rsidRPr="00AC5DCF" w:rsidRDefault="00004235" w:rsidP="002E61A7">
            <w:pPr>
              <w:spacing w:before="60" w:after="60" w:line="276" w:lineRule="auto"/>
              <w:ind w:left="537" w:hanging="283"/>
              <w:jc w:val="both"/>
              <w:rPr>
                <w:rFonts w:ascii="Garamond" w:hAnsi="Garamond" w:cstheme="minorHAnsi"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color w:val="auto"/>
                <w:sz w:val="22"/>
                <w:szCs w:val="22"/>
              </w:rPr>
              <w:t>-</w:t>
            </w:r>
            <w:r w:rsidRPr="00AC5DCF">
              <w:rPr>
                <w:rFonts w:ascii="Garamond" w:hAnsi="Garamond" w:cstheme="minorHAnsi"/>
                <w:color w:val="auto"/>
                <w:sz w:val="22"/>
                <w:szCs w:val="22"/>
              </w:rPr>
              <w:tab/>
              <w:t>si è impegnato formalmente a risarcire il danno?</w:t>
            </w: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004235" w:rsidRPr="00AC5DCF" w:rsidRDefault="002F4B3B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SI</w:t>
            </w:r>
          </w:p>
        </w:tc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004235" w:rsidRPr="00AC5DCF" w:rsidRDefault="002F4B3B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NO</w:t>
            </w:r>
          </w:p>
        </w:tc>
      </w:tr>
      <w:tr w:rsidR="00004235" w:rsidRPr="00AC5DCF" w:rsidTr="00A07BA0">
        <w:tblPrEx>
          <w:tblCellMar>
            <w:left w:w="28" w:type="dxa"/>
            <w:right w:w="28" w:type="dxa"/>
          </w:tblCellMar>
        </w:tblPrEx>
        <w:trPr>
          <w:trHeight w:val="397"/>
        </w:trPr>
        <w:tc>
          <w:tcPr>
            <w:tcW w:w="5244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004235" w:rsidRPr="00AC5DCF" w:rsidRDefault="00004235" w:rsidP="002E61A7">
            <w:pPr>
              <w:spacing w:before="60" w:after="60" w:line="276" w:lineRule="auto"/>
              <w:ind w:left="254" w:hanging="254"/>
              <w:jc w:val="both"/>
              <w:rPr>
                <w:rFonts w:ascii="Garamond" w:hAnsi="Garamond" w:cstheme="minorHAnsi"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color w:val="auto"/>
                <w:sz w:val="22"/>
                <w:szCs w:val="22"/>
              </w:rPr>
              <w:t>2)</w:t>
            </w:r>
            <w:r w:rsidRPr="00AC5DCF">
              <w:rPr>
                <w:rFonts w:ascii="Garamond" w:hAnsi="Garamond" w:cstheme="minorHAnsi"/>
                <w:color w:val="auto"/>
                <w:sz w:val="22"/>
                <w:szCs w:val="22"/>
              </w:rPr>
              <w:tab/>
              <w:t>L'operatore economico ha adottato misure di carattere tecnico o organizzativo e relativi al personale idonei a prevenire ulteriori illeciti o reati?</w:t>
            </w: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004235" w:rsidRPr="00AC5DCF" w:rsidRDefault="002F4B3B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SI</w:t>
            </w:r>
          </w:p>
        </w:tc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004235" w:rsidRPr="00AC5DCF" w:rsidRDefault="002F4B3B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NO</w:t>
            </w:r>
          </w:p>
        </w:tc>
      </w:tr>
      <w:tr w:rsidR="00004235" w:rsidRPr="00AC5DCF" w:rsidTr="00A07BA0">
        <w:trPr>
          <w:trHeight w:val="397"/>
        </w:trPr>
        <w:tc>
          <w:tcPr>
            <w:tcW w:w="5244" w:type="dxa"/>
            <w:tcBorders>
              <w:top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004235" w:rsidRPr="00AC5DCF" w:rsidRDefault="00004235" w:rsidP="002E61A7">
            <w:pPr>
              <w:spacing w:before="60" w:after="60" w:line="276" w:lineRule="auto"/>
              <w:jc w:val="both"/>
              <w:rPr>
                <w:rFonts w:ascii="Garamond" w:hAnsi="Garamond" w:cstheme="minorHAnsi"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color w:val="auto"/>
                <w:sz w:val="22"/>
                <w:szCs w:val="22"/>
              </w:rPr>
              <w:t>In caso affermativo elencare la documentazione pertinente e, se disponibile elettronicamente, indicare: (indirizzo web, autorità o organismo di emanazione, riferimento preciso della documentazione):</w:t>
            </w:r>
          </w:p>
        </w:tc>
        <w:tc>
          <w:tcPr>
            <w:tcW w:w="4536" w:type="dxa"/>
            <w:gridSpan w:val="2"/>
            <w:tcBorders>
              <w:top w:val="dotted" w:sz="4" w:space="0" w:color="auto"/>
            </w:tcBorders>
            <w:vAlign w:val="center"/>
          </w:tcPr>
          <w:p w:rsidR="00004235" w:rsidRPr="00AC5DCF" w:rsidRDefault="00004235" w:rsidP="002E61A7">
            <w:pPr>
              <w:spacing w:before="60" w:after="60" w:line="276" w:lineRule="auto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</w:p>
        </w:tc>
      </w:tr>
    </w:tbl>
    <w:p w:rsidR="00004235" w:rsidRDefault="00004235" w:rsidP="002E61A7">
      <w:pPr>
        <w:tabs>
          <w:tab w:val="left" w:pos="284"/>
        </w:tabs>
        <w:spacing w:before="60" w:after="60" w:line="276" w:lineRule="auto"/>
        <w:ind w:left="644" w:hanging="644"/>
        <w:rPr>
          <w:rFonts w:ascii="Garamond" w:hAnsi="Garamond" w:cstheme="minorHAnsi"/>
          <w:color w:val="auto"/>
          <w:sz w:val="22"/>
          <w:szCs w:val="22"/>
        </w:rPr>
      </w:pPr>
    </w:p>
    <w:p w:rsidR="00CA780E" w:rsidRPr="00AC5DCF" w:rsidRDefault="00CA780E" w:rsidP="002E61A7">
      <w:pPr>
        <w:tabs>
          <w:tab w:val="left" w:pos="284"/>
        </w:tabs>
        <w:spacing w:before="60" w:after="60" w:line="276" w:lineRule="auto"/>
        <w:ind w:left="644" w:hanging="644"/>
        <w:rPr>
          <w:rFonts w:ascii="Garamond" w:hAnsi="Garamond" w:cstheme="minorHAnsi"/>
          <w:color w:val="auto"/>
          <w:sz w:val="22"/>
          <w:szCs w:val="22"/>
        </w:rPr>
      </w:pPr>
    </w:p>
    <w:p w:rsidR="00680A90" w:rsidRPr="00AC5DCF" w:rsidRDefault="00680A90" w:rsidP="002E61A7">
      <w:pPr>
        <w:pStyle w:val="Corpodeltesto31"/>
        <w:spacing w:before="60" w:after="60" w:line="276" w:lineRule="auto"/>
        <w:rPr>
          <w:rFonts w:ascii="Garamond" w:hAnsi="Garamond"/>
          <w:color w:val="auto"/>
          <w:sz w:val="22"/>
          <w:szCs w:val="22"/>
        </w:rPr>
      </w:pPr>
    </w:p>
    <w:p w:rsidR="00680A90" w:rsidRPr="00AC5DCF" w:rsidRDefault="00680A90" w:rsidP="002E61A7">
      <w:pPr>
        <w:pStyle w:val="Corpodeltesto31"/>
        <w:numPr>
          <w:ilvl w:val="0"/>
          <w:numId w:val="21"/>
        </w:numPr>
        <w:spacing w:before="60" w:after="60" w:line="276" w:lineRule="auto"/>
        <w:rPr>
          <w:rFonts w:ascii="Garamond" w:hAnsi="Garamond"/>
          <w:color w:val="auto"/>
          <w:sz w:val="22"/>
          <w:szCs w:val="22"/>
        </w:rPr>
      </w:pPr>
      <w:r w:rsidRPr="00AC5DCF">
        <w:rPr>
          <w:rFonts w:ascii="Garamond" w:hAnsi="Garamond"/>
          <w:color w:val="auto"/>
          <w:sz w:val="22"/>
          <w:szCs w:val="22"/>
          <w:u w:val="none"/>
        </w:rPr>
        <w:lastRenderedPageBreak/>
        <w:t xml:space="preserve"> (</w:t>
      </w:r>
      <w:r w:rsidRPr="00AC5DCF">
        <w:rPr>
          <w:rFonts w:ascii="Garamond" w:hAnsi="Garamond"/>
          <w:i/>
          <w:color w:val="auto"/>
          <w:sz w:val="22"/>
          <w:szCs w:val="22"/>
        </w:rPr>
        <w:t>art. 80, comma 5, lett. f-bis</w:t>
      </w:r>
      <w:r w:rsidRPr="00AC5DCF">
        <w:rPr>
          <w:rFonts w:ascii="Garamond" w:hAnsi="Garamond"/>
          <w:color w:val="auto"/>
          <w:sz w:val="22"/>
          <w:szCs w:val="22"/>
        </w:rPr>
        <w:t xml:space="preserve"> </w:t>
      </w:r>
      <w:r w:rsidRPr="00AC5DCF">
        <w:rPr>
          <w:rFonts w:ascii="Garamond" w:hAnsi="Garamond"/>
          <w:i/>
          <w:color w:val="auto"/>
          <w:sz w:val="22"/>
          <w:szCs w:val="22"/>
        </w:rPr>
        <w:t>e f-ter</w:t>
      </w:r>
      <w:r w:rsidRPr="00AC5DCF">
        <w:rPr>
          <w:rFonts w:ascii="Garamond" w:hAnsi="Garamond"/>
          <w:color w:val="auto"/>
          <w:sz w:val="22"/>
          <w:szCs w:val="22"/>
        </w:rPr>
        <w:t xml:space="preserve"> </w:t>
      </w:r>
      <w:r w:rsidRPr="00AC5DCF">
        <w:rPr>
          <w:rFonts w:ascii="Garamond" w:hAnsi="Garamond"/>
          <w:i/>
          <w:color w:val="auto"/>
          <w:sz w:val="22"/>
          <w:szCs w:val="22"/>
        </w:rPr>
        <w:t>del Codice</w:t>
      </w:r>
      <w:r w:rsidRPr="00AC5DCF">
        <w:rPr>
          <w:rFonts w:ascii="Garamond" w:hAnsi="Garamond"/>
          <w:color w:val="auto"/>
          <w:sz w:val="22"/>
          <w:szCs w:val="22"/>
          <w:u w:val="none"/>
        </w:rPr>
        <w:t xml:space="preserve">) </w:t>
      </w:r>
    </w:p>
    <w:p w:rsidR="00680A90" w:rsidRPr="00AC5DCF" w:rsidRDefault="00CA780E" w:rsidP="002E61A7">
      <w:pPr>
        <w:pStyle w:val="Paragrafoelenco10"/>
        <w:spacing w:before="60" w:after="60" w:line="276" w:lineRule="auto"/>
        <w:ind w:left="709" w:hanging="425"/>
        <w:jc w:val="both"/>
        <w:rPr>
          <w:rFonts w:ascii="Garamond" w:hAnsi="Garamond"/>
          <w:color w:val="auto"/>
          <w:sz w:val="18"/>
          <w:szCs w:val="18"/>
        </w:rPr>
      </w:pPr>
      <w:r>
        <w:rPr>
          <w:rFonts w:ascii="Garamond" w:hAnsi="Garamond"/>
          <w:b/>
          <w:color w:val="auto"/>
          <w:sz w:val="22"/>
        </w:rPr>
        <w:t>6</w:t>
      </w:r>
      <w:r w:rsidR="00680A90" w:rsidRPr="00AC5DCF">
        <w:rPr>
          <w:rFonts w:ascii="Garamond" w:hAnsi="Garamond"/>
          <w:b/>
          <w:color w:val="auto"/>
          <w:sz w:val="22"/>
        </w:rPr>
        <w:t>.a)</w:t>
      </w:r>
      <w:r w:rsidR="00680A90" w:rsidRPr="00AC5DCF">
        <w:rPr>
          <w:rFonts w:ascii="Garamond" w:hAnsi="Garamond"/>
          <w:color w:val="auto"/>
          <w:sz w:val="22"/>
        </w:rPr>
        <w:tab/>
        <w:t>di non presentare nella procedura di gara in corso e negli affidamenti di subappalti documentazione o dichi</w:t>
      </w:r>
      <w:r w:rsidR="00680A90" w:rsidRPr="00AC5DCF">
        <w:rPr>
          <w:rFonts w:ascii="Garamond" w:hAnsi="Garamond"/>
          <w:color w:val="auto"/>
          <w:sz w:val="22"/>
        </w:rPr>
        <w:t>a</w:t>
      </w:r>
      <w:r w:rsidR="00680A90" w:rsidRPr="00AC5DCF">
        <w:rPr>
          <w:rFonts w:ascii="Garamond" w:hAnsi="Garamond"/>
          <w:color w:val="auto"/>
          <w:sz w:val="22"/>
        </w:rPr>
        <w:t xml:space="preserve">razioni non veritiere </w:t>
      </w:r>
      <w:r w:rsidR="00680A90" w:rsidRPr="00AC5DCF">
        <w:rPr>
          <w:rFonts w:ascii="Garamond" w:hAnsi="Garamond"/>
          <w:i/>
          <w:color w:val="auto"/>
          <w:sz w:val="22"/>
        </w:rPr>
        <w:t>(</w:t>
      </w:r>
      <w:r w:rsidR="00680A90" w:rsidRPr="00AC5DCF">
        <w:rPr>
          <w:rFonts w:ascii="Garamond" w:hAnsi="Garamond"/>
          <w:i/>
          <w:color w:val="auto"/>
          <w:sz w:val="18"/>
          <w:szCs w:val="18"/>
          <w:u w:val="single"/>
        </w:rPr>
        <w:t>art. 80, comma 5, lett. f-bis</w:t>
      </w:r>
      <w:r w:rsidR="00680A90" w:rsidRPr="00AC5DCF">
        <w:rPr>
          <w:rFonts w:ascii="Garamond" w:hAnsi="Garamond"/>
          <w:color w:val="auto"/>
          <w:sz w:val="18"/>
          <w:szCs w:val="18"/>
          <w:u w:val="single"/>
        </w:rPr>
        <w:t xml:space="preserve"> </w:t>
      </w:r>
      <w:r w:rsidR="00680A90" w:rsidRPr="00AC5DCF">
        <w:rPr>
          <w:rFonts w:ascii="Garamond" w:hAnsi="Garamond"/>
          <w:i/>
          <w:color w:val="auto"/>
          <w:sz w:val="18"/>
          <w:szCs w:val="18"/>
          <w:u w:val="single"/>
        </w:rPr>
        <w:t>del Codice</w:t>
      </w:r>
      <w:r w:rsidR="00680A90" w:rsidRPr="00AC5DCF">
        <w:rPr>
          <w:rFonts w:ascii="Garamond" w:hAnsi="Garamond"/>
          <w:i/>
          <w:color w:val="auto"/>
          <w:sz w:val="18"/>
          <w:szCs w:val="18"/>
        </w:rPr>
        <w:t>)</w:t>
      </w:r>
      <w:r w:rsidR="00680A90" w:rsidRPr="00AC5DCF">
        <w:rPr>
          <w:rFonts w:ascii="Garamond" w:hAnsi="Garamond"/>
          <w:color w:val="auto"/>
          <w:sz w:val="18"/>
          <w:szCs w:val="18"/>
        </w:rPr>
        <w:t>;</w:t>
      </w:r>
    </w:p>
    <w:p w:rsidR="007979C2" w:rsidRPr="00AC5DCF" w:rsidRDefault="007979C2" w:rsidP="007979C2">
      <w:pPr>
        <w:pStyle w:val="Paragrafoelenco10"/>
        <w:spacing w:before="60" w:after="60" w:line="276" w:lineRule="auto"/>
        <w:jc w:val="both"/>
        <w:rPr>
          <w:rFonts w:ascii="Garamond" w:hAnsi="Garamond"/>
          <w:b/>
          <w:color w:val="auto"/>
          <w:sz w:val="22"/>
        </w:rPr>
      </w:pPr>
    </w:p>
    <w:p w:rsidR="00680A90" w:rsidRPr="00AC5DCF" w:rsidRDefault="00CA780E" w:rsidP="002E61A7">
      <w:pPr>
        <w:pStyle w:val="Paragrafoelenco10"/>
        <w:spacing w:before="60" w:after="60" w:line="276" w:lineRule="auto"/>
        <w:ind w:left="709" w:hanging="425"/>
        <w:jc w:val="both"/>
        <w:rPr>
          <w:rFonts w:ascii="Garamond" w:hAnsi="Garamond"/>
          <w:color w:val="auto"/>
          <w:sz w:val="22"/>
        </w:rPr>
      </w:pPr>
      <w:r>
        <w:rPr>
          <w:rFonts w:ascii="Garamond" w:hAnsi="Garamond"/>
          <w:b/>
          <w:color w:val="auto"/>
          <w:sz w:val="22"/>
        </w:rPr>
        <w:t>6</w:t>
      </w:r>
      <w:r w:rsidR="00680A90" w:rsidRPr="00AC5DCF">
        <w:rPr>
          <w:rFonts w:ascii="Garamond" w:hAnsi="Garamond"/>
          <w:b/>
          <w:color w:val="auto"/>
          <w:sz w:val="22"/>
        </w:rPr>
        <w:t>.b)</w:t>
      </w:r>
      <w:r w:rsidR="00680A90" w:rsidRPr="00AC5DCF">
        <w:rPr>
          <w:rFonts w:ascii="Garamond" w:hAnsi="Garamond"/>
          <w:color w:val="auto"/>
          <w:sz w:val="22"/>
        </w:rPr>
        <w:tab/>
        <w:t>L’operatore economico si trova in una delle seguenti situazioni ?</w:t>
      </w:r>
    </w:p>
    <w:p w:rsidR="007979C2" w:rsidRPr="00AC5DCF" w:rsidRDefault="007979C2" w:rsidP="002E61A7">
      <w:pPr>
        <w:pStyle w:val="Paragrafoelenco10"/>
        <w:spacing w:before="60" w:after="60" w:line="276" w:lineRule="auto"/>
        <w:ind w:left="709" w:hanging="425"/>
        <w:jc w:val="both"/>
        <w:rPr>
          <w:rFonts w:ascii="Garamond" w:hAnsi="Garamond"/>
          <w:color w:val="auto"/>
        </w:rPr>
      </w:pPr>
    </w:p>
    <w:tbl>
      <w:tblPr>
        <w:tblW w:w="9795" w:type="dxa"/>
        <w:tblInd w:w="381" w:type="dxa"/>
        <w:tblLayout w:type="fixed"/>
        <w:tblCellMar>
          <w:left w:w="113" w:type="dxa"/>
        </w:tblCellMar>
        <w:tblLook w:val="04A0"/>
      </w:tblPr>
      <w:tblGrid>
        <w:gridCol w:w="5382"/>
        <w:gridCol w:w="2151"/>
        <w:gridCol w:w="2262"/>
      </w:tblGrid>
      <w:tr w:rsidR="00680A90" w:rsidRPr="00AC5DCF" w:rsidTr="00A07BA0">
        <w:trPr>
          <w:cantSplit/>
          <w:trHeight w:val="450"/>
        </w:trPr>
        <w:tc>
          <w:tcPr>
            <w:tcW w:w="538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2F2F2"/>
            <w:hideMark/>
          </w:tcPr>
          <w:p w:rsidR="00680A90" w:rsidRPr="00AC5DCF" w:rsidRDefault="00680A90" w:rsidP="002E61A7">
            <w:pPr>
              <w:spacing w:before="60" w:after="60" w:line="276" w:lineRule="auto"/>
              <w:ind w:left="139"/>
              <w:jc w:val="both"/>
              <w:rPr>
                <w:rFonts w:ascii="Garamond" w:hAnsi="Garamond"/>
                <w:kern w:val="2"/>
                <w:lang w:eastAsia="en-US"/>
              </w:rPr>
            </w:pPr>
            <w:r w:rsidRPr="00AC5DCF">
              <w:rPr>
                <w:rFonts w:ascii="Garamond" w:hAnsi="Garamond"/>
                <w:color w:val="auto"/>
                <w:sz w:val="22"/>
                <w:szCs w:val="24"/>
                <w:lang w:eastAsia="en-US"/>
              </w:rPr>
              <w:t>È iscritto nel casellario informatico tenuto dall'Osservat</w:t>
            </w:r>
            <w:r w:rsidRPr="00AC5DCF">
              <w:rPr>
                <w:rFonts w:ascii="Garamond" w:hAnsi="Garamond"/>
                <w:color w:val="auto"/>
                <w:sz w:val="22"/>
                <w:szCs w:val="24"/>
                <w:lang w:eastAsia="en-US"/>
              </w:rPr>
              <w:t>o</w:t>
            </w:r>
            <w:r w:rsidRPr="00AC5DCF">
              <w:rPr>
                <w:rFonts w:ascii="Garamond" w:hAnsi="Garamond"/>
                <w:color w:val="auto"/>
                <w:sz w:val="22"/>
                <w:szCs w:val="24"/>
                <w:lang w:eastAsia="en-US"/>
              </w:rPr>
              <w:t>rio dell'ANAC per aver presentato false dichiarazioni o fa</w:t>
            </w:r>
            <w:r w:rsidRPr="00AC5DCF">
              <w:rPr>
                <w:rFonts w:ascii="Garamond" w:hAnsi="Garamond"/>
                <w:color w:val="auto"/>
                <w:sz w:val="22"/>
                <w:szCs w:val="24"/>
                <w:lang w:eastAsia="en-US"/>
              </w:rPr>
              <w:t>l</w:t>
            </w:r>
            <w:r w:rsidRPr="00AC5DCF">
              <w:rPr>
                <w:rFonts w:ascii="Garamond" w:hAnsi="Garamond"/>
                <w:color w:val="auto"/>
                <w:sz w:val="22"/>
                <w:szCs w:val="24"/>
                <w:lang w:eastAsia="en-US"/>
              </w:rPr>
              <w:t>sa documentazione nelle procedure di gara e negli affid</w:t>
            </w:r>
            <w:r w:rsidRPr="00AC5DCF">
              <w:rPr>
                <w:rFonts w:ascii="Garamond" w:hAnsi="Garamond"/>
                <w:color w:val="auto"/>
                <w:sz w:val="22"/>
                <w:szCs w:val="24"/>
                <w:lang w:eastAsia="en-US"/>
              </w:rPr>
              <w:t>a</w:t>
            </w:r>
            <w:r w:rsidRPr="00AC5DCF">
              <w:rPr>
                <w:rFonts w:ascii="Garamond" w:hAnsi="Garamond"/>
                <w:color w:val="auto"/>
                <w:sz w:val="22"/>
                <w:szCs w:val="24"/>
                <w:lang w:eastAsia="en-US"/>
              </w:rPr>
              <w:t>menti di subappalti (</w:t>
            </w:r>
            <w:r w:rsidRPr="00AC5DCF">
              <w:rPr>
                <w:rFonts w:ascii="Garamond" w:hAnsi="Garamond"/>
                <w:i/>
                <w:color w:val="auto"/>
                <w:sz w:val="22"/>
                <w:szCs w:val="24"/>
                <w:lang w:eastAsia="en-US"/>
              </w:rPr>
              <w:t>art. 80, comma 5, lettera f-ter</w:t>
            </w:r>
            <w:r w:rsidRPr="00AC5DCF">
              <w:rPr>
                <w:rFonts w:ascii="Garamond" w:hAnsi="Garamond"/>
                <w:color w:val="auto"/>
                <w:sz w:val="22"/>
                <w:szCs w:val="24"/>
                <w:lang w:eastAsia="en-US"/>
              </w:rPr>
              <w:t xml:space="preserve">)) </w:t>
            </w:r>
            <w:r w:rsidRPr="00AC5DCF">
              <w:rPr>
                <w:rFonts w:ascii="Garamond" w:hAnsi="Garamond"/>
                <w:color w:val="auto"/>
                <w:szCs w:val="24"/>
                <w:lang w:eastAsia="en-US"/>
              </w:rPr>
              <w:t>?</w:t>
            </w:r>
          </w:p>
        </w:tc>
        <w:bookmarkStart w:id="4" w:name="__Fieldmark__661_2283232"/>
        <w:bookmarkStart w:id="5" w:name="__Fieldmark__518_2058556643"/>
        <w:bookmarkStart w:id="6" w:name="__Fieldmark__42694_149139293"/>
        <w:bookmarkEnd w:id="4"/>
        <w:bookmarkEnd w:id="5"/>
        <w:bookmarkEnd w:id="6"/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80A90" w:rsidRPr="00AC5DCF" w:rsidRDefault="002F4B3B" w:rsidP="002E61A7">
            <w:pPr>
              <w:spacing w:before="60" w:after="60" w:line="276" w:lineRule="auto"/>
              <w:jc w:val="center"/>
              <w:rPr>
                <w:rFonts w:ascii="Garamond" w:hAnsi="Garamond"/>
                <w:b/>
                <w:color w:val="auto"/>
                <w:kern w:val="2"/>
                <w:szCs w:val="24"/>
                <w:lang w:eastAsia="en-US"/>
              </w:rPr>
            </w:pPr>
            <w:r w:rsidRPr="00AC5DCF">
              <w:rPr>
                <w:rFonts w:ascii="Garamond" w:hAnsi="Garamond"/>
                <w:b/>
                <w:color w:val="auto"/>
                <w:sz w:val="22"/>
                <w:szCs w:val="24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80A90" w:rsidRPr="00AC5DCF">
              <w:rPr>
                <w:rFonts w:ascii="Garamond" w:hAnsi="Garamond"/>
                <w:b/>
                <w:color w:val="auto"/>
                <w:sz w:val="22"/>
                <w:szCs w:val="24"/>
                <w:lang w:eastAsia="en-US"/>
              </w:rPr>
              <w:instrText xml:space="preserve"> FORMCHECKBOX </w:instrText>
            </w:r>
            <w:r>
              <w:rPr>
                <w:rFonts w:ascii="Garamond" w:hAnsi="Garamond"/>
                <w:b/>
                <w:color w:val="auto"/>
                <w:sz w:val="22"/>
                <w:szCs w:val="24"/>
                <w:lang w:eastAsia="en-US"/>
              </w:rPr>
            </w:r>
            <w:r>
              <w:rPr>
                <w:rFonts w:ascii="Garamond" w:hAnsi="Garamond"/>
                <w:b/>
                <w:color w:val="auto"/>
                <w:sz w:val="22"/>
                <w:szCs w:val="24"/>
                <w:lang w:eastAsia="en-US"/>
              </w:rPr>
              <w:fldChar w:fldCharType="separate"/>
            </w:r>
            <w:r w:rsidRPr="00AC5DCF">
              <w:rPr>
                <w:rFonts w:ascii="Garamond" w:hAnsi="Garamond"/>
                <w:b/>
                <w:color w:val="auto"/>
                <w:sz w:val="22"/>
                <w:szCs w:val="24"/>
                <w:lang w:eastAsia="en-US"/>
              </w:rPr>
              <w:fldChar w:fldCharType="end"/>
            </w:r>
            <w:r w:rsidR="00680A90" w:rsidRPr="00AC5DCF">
              <w:rPr>
                <w:rFonts w:ascii="Garamond" w:hAnsi="Garamond"/>
                <w:b/>
                <w:color w:val="auto"/>
                <w:sz w:val="22"/>
                <w:szCs w:val="24"/>
                <w:lang w:eastAsia="en-US"/>
              </w:rPr>
              <w:t xml:space="preserve"> SI</w:t>
            </w: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80A90" w:rsidRPr="00AC5DCF" w:rsidRDefault="002F4B3B" w:rsidP="002E61A7">
            <w:pPr>
              <w:spacing w:before="60" w:after="60" w:line="276" w:lineRule="auto"/>
              <w:jc w:val="center"/>
              <w:rPr>
                <w:rFonts w:ascii="Garamond" w:hAnsi="Garamond"/>
                <w:b/>
                <w:color w:val="auto"/>
                <w:kern w:val="2"/>
                <w:szCs w:val="24"/>
                <w:lang w:eastAsia="en-US"/>
              </w:rPr>
            </w:pPr>
            <w:r w:rsidRPr="00AC5DCF">
              <w:rPr>
                <w:rFonts w:ascii="Garamond" w:hAnsi="Garamond"/>
                <w:b/>
                <w:color w:val="auto"/>
                <w:sz w:val="22"/>
                <w:szCs w:val="24"/>
                <w:lang w:eastAsia="en-US"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80A90" w:rsidRPr="00AC5DCF">
              <w:rPr>
                <w:rFonts w:ascii="Garamond" w:hAnsi="Garamond"/>
                <w:b/>
                <w:color w:val="auto"/>
                <w:sz w:val="22"/>
                <w:szCs w:val="24"/>
                <w:lang w:eastAsia="en-US"/>
              </w:rPr>
              <w:instrText xml:space="preserve"> FORMCHECKBOX </w:instrText>
            </w:r>
            <w:r>
              <w:rPr>
                <w:rFonts w:ascii="Garamond" w:hAnsi="Garamond"/>
                <w:b/>
                <w:color w:val="auto"/>
                <w:sz w:val="22"/>
                <w:szCs w:val="24"/>
                <w:lang w:eastAsia="en-US"/>
              </w:rPr>
            </w:r>
            <w:r>
              <w:rPr>
                <w:rFonts w:ascii="Garamond" w:hAnsi="Garamond"/>
                <w:b/>
                <w:color w:val="auto"/>
                <w:sz w:val="22"/>
                <w:szCs w:val="24"/>
                <w:lang w:eastAsia="en-US"/>
              </w:rPr>
              <w:fldChar w:fldCharType="separate"/>
            </w:r>
            <w:r w:rsidRPr="00AC5DCF">
              <w:rPr>
                <w:rFonts w:ascii="Garamond" w:hAnsi="Garamond"/>
                <w:b/>
                <w:color w:val="auto"/>
                <w:sz w:val="22"/>
                <w:szCs w:val="24"/>
                <w:lang w:eastAsia="en-US"/>
              </w:rPr>
              <w:fldChar w:fldCharType="end"/>
            </w:r>
            <w:r w:rsidR="00680A90" w:rsidRPr="00AC5DCF">
              <w:rPr>
                <w:rFonts w:ascii="Garamond" w:hAnsi="Garamond"/>
                <w:b/>
                <w:color w:val="auto"/>
                <w:sz w:val="22"/>
                <w:szCs w:val="24"/>
                <w:lang w:eastAsia="en-US"/>
              </w:rPr>
              <w:t xml:space="preserve"> NO</w:t>
            </w:r>
          </w:p>
        </w:tc>
      </w:tr>
      <w:tr w:rsidR="00680A90" w:rsidRPr="00AC5DCF" w:rsidTr="00A07BA0">
        <w:trPr>
          <w:cantSplit/>
          <w:trHeight w:val="450"/>
        </w:trPr>
        <w:tc>
          <w:tcPr>
            <w:tcW w:w="53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:rsidR="00680A90" w:rsidRPr="00AC5DCF" w:rsidRDefault="00680A90" w:rsidP="002E61A7">
            <w:pPr>
              <w:spacing w:before="60" w:after="60" w:line="276" w:lineRule="auto"/>
              <w:rPr>
                <w:rFonts w:ascii="Garamond" w:hAnsi="Garamond"/>
                <w:kern w:val="2"/>
                <w:lang w:eastAsia="en-US"/>
              </w:rPr>
            </w:pPr>
          </w:p>
        </w:tc>
        <w:tc>
          <w:tcPr>
            <w:tcW w:w="4413" w:type="dxa"/>
            <w:gridSpan w:val="2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:rsidR="00680A90" w:rsidRPr="00AC5DCF" w:rsidRDefault="00680A90" w:rsidP="002E61A7">
            <w:pPr>
              <w:spacing w:before="60" w:after="60" w:line="276" w:lineRule="auto"/>
              <w:jc w:val="both"/>
              <w:rPr>
                <w:rFonts w:ascii="Garamond" w:hAnsi="Garamond"/>
                <w:kern w:val="2"/>
                <w:lang w:eastAsia="en-US"/>
              </w:rPr>
            </w:pPr>
            <w:r w:rsidRPr="00AC5DCF">
              <w:rPr>
                <w:rFonts w:ascii="Garamond" w:hAnsi="Garamond"/>
                <w:color w:val="auto"/>
                <w:sz w:val="22"/>
                <w:szCs w:val="24"/>
                <w:lang w:eastAsia="en-US"/>
              </w:rPr>
              <w:t>Se la documentazione pertinente è disponibile elettronicamente, indicare: (indirizzo web, autor</w:t>
            </w:r>
            <w:r w:rsidRPr="00AC5DCF">
              <w:rPr>
                <w:rFonts w:ascii="Garamond" w:hAnsi="Garamond"/>
                <w:color w:val="auto"/>
                <w:sz w:val="22"/>
                <w:szCs w:val="24"/>
                <w:lang w:eastAsia="en-US"/>
              </w:rPr>
              <w:t>i</w:t>
            </w:r>
            <w:r w:rsidRPr="00AC5DCF">
              <w:rPr>
                <w:rFonts w:ascii="Garamond" w:hAnsi="Garamond"/>
                <w:color w:val="auto"/>
                <w:sz w:val="22"/>
                <w:szCs w:val="24"/>
                <w:lang w:eastAsia="en-US"/>
              </w:rPr>
              <w:t>tà o organismo di emanazione, riferimento prec</w:t>
            </w:r>
            <w:r w:rsidRPr="00AC5DCF">
              <w:rPr>
                <w:rFonts w:ascii="Garamond" w:hAnsi="Garamond"/>
                <w:color w:val="auto"/>
                <w:sz w:val="22"/>
                <w:szCs w:val="24"/>
                <w:lang w:eastAsia="en-US"/>
              </w:rPr>
              <w:t>i</w:t>
            </w:r>
            <w:r w:rsidRPr="00AC5DCF">
              <w:rPr>
                <w:rFonts w:ascii="Garamond" w:hAnsi="Garamond"/>
                <w:color w:val="auto"/>
                <w:sz w:val="22"/>
                <w:szCs w:val="24"/>
                <w:lang w:eastAsia="en-US"/>
              </w:rPr>
              <w:t>so della documentazione):</w:t>
            </w:r>
          </w:p>
        </w:tc>
      </w:tr>
      <w:tr w:rsidR="00680A90" w:rsidRPr="00AC5DCF" w:rsidTr="00A07BA0">
        <w:trPr>
          <w:cantSplit/>
          <w:trHeight w:val="154"/>
        </w:trPr>
        <w:tc>
          <w:tcPr>
            <w:tcW w:w="53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:rsidR="00680A90" w:rsidRPr="00AC5DCF" w:rsidRDefault="00680A90" w:rsidP="002E61A7">
            <w:pPr>
              <w:spacing w:before="60" w:after="60" w:line="276" w:lineRule="auto"/>
              <w:rPr>
                <w:rFonts w:ascii="Garamond" w:hAnsi="Garamond"/>
                <w:kern w:val="2"/>
                <w:lang w:eastAsia="en-US"/>
              </w:rPr>
            </w:pPr>
          </w:p>
        </w:tc>
        <w:tc>
          <w:tcPr>
            <w:tcW w:w="4413" w:type="dxa"/>
            <w:gridSpan w:val="2"/>
            <w:tcBorders>
              <w:top w:val="dott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3" w:type="dxa"/>
              <w:bottom w:w="0" w:type="dxa"/>
              <w:right w:w="108" w:type="dxa"/>
            </w:tcMar>
          </w:tcPr>
          <w:p w:rsidR="00680A90" w:rsidRPr="00AC5DCF" w:rsidRDefault="00680A90" w:rsidP="002E61A7">
            <w:pPr>
              <w:snapToGrid w:val="0"/>
              <w:spacing w:before="60" w:after="60" w:line="276" w:lineRule="auto"/>
              <w:jc w:val="center"/>
              <w:rPr>
                <w:rFonts w:ascii="Garamond" w:hAnsi="Garamond"/>
                <w:kern w:val="2"/>
                <w:lang w:eastAsia="en-US"/>
              </w:rPr>
            </w:pPr>
          </w:p>
        </w:tc>
      </w:tr>
    </w:tbl>
    <w:p w:rsidR="00004235" w:rsidRPr="00AC5DCF" w:rsidRDefault="00004235" w:rsidP="002E61A7">
      <w:pPr>
        <w:pStyle w:val="Corpodeltesto31"/>
        <w:spacing w:before="60" w:after="60" w:line="276" w:lineRule="auto"/>
        <w:rPr>
          <w:rFonts w:ascii="Garamond" w:hAnsi="Garamond"/>
          <w:color w:val="auto"/>
          <w:sz w:val="22"/>
          <w:szCs w:val="22"/>
        </w:rPr>
      </w:pPr>
    </w:p>
    <w:p w:rsidR="00A07BA0" w:rsidRPr="00AC5DCF" w:rsidRDefault="00A07BA0" w:rsidP="00A07BA0">
      <w:pPr>
        <w:pStyle w:val="Corpodeltesto31"/>
        <w:numPr>
          <w:ilvl w:val="0"/>
          <w:numId w:val="21"/>
        </w:numPr>
        <w:spacing w:before="60" w:after="60" w:line="276" w:lineRule="auto"/>
        <w:rPr>
          <w:rFonts w:ascii="Garamond" w:hAnsi="Garamond" w:cstheme="minorHAnsi"/>
          <w:sz w:val="22"/>
          <w:szCs w:val="22"/>
          <w:u w:val="none"/>
        </w:rPr>
      </w:pPr>
      <w:r w:rsidRPr="00AC5DCF">
        <w:rPr>
          <w:rFonts w:ascii="Garamond" w:hAnsi="Garamond" w:cstheme="minorHAnsi"/>
          <w:sz w:val="22"/>
          <w:szCs w:val="22"/>
          <w:u w:val="none"/>
        </w:rPr>
        <w:t>Dichiara di essere iscritto/i oppure di essere in possesso dei requisiti per l’iscrizione nell’elenco di cui all’art. 34 del D.L. 189/2016 e di aver presentato, entro il termine di scadenza per la presentazione delle offerte, domanda di iscrizione all’elenco speciale dei professionisti, come segue:</w:t>
      </w:r>
    </w:p>
    <w:p w:rsidR="00A07BA0" w:rsidRPr="00AC5DCF" w:rsidRDefault="00A07BA0" w:rsidP="00CA780E">
      <w:pPr>
        <w:pStyle w:val="Corpodeltesto31"/>
        <w:spacing w:before="60" w:after="60" w:line="276" w:lineRule="auto"/>
        <w:rPr>
          <w:rFonts w:ascii="Garamond" w:hAnsi="Garamond" w:cstheme="minorHAnsi"/>
          <w:sz w:val="22"/>
          <w:szCs w:val="22"/>
          <w:u w:val="none"/>
        </w:rPr>
      </w:pPr>
    </w:p>
    <w:tbl>
      <w:tblPr>
        <w:tblStyle w:val="Grigliatabella"/>
        <w:tblW w:w="5000" w:type="pct"/>
        <w:tblLook w:val="04A0"/>
      </w:tblPr>
      <w:tblGrid>
        <w:gridCol w:w="3954"/>
        <w:gridCol w:w="3130"/>
        <w:gridCol w:w="1635"/>
        <w:gridCol w:w="1589"/>
      </w:tblGrid>
      <w:tr w:rsidR="00A07BA0" w:rsidRPr="00AC5DCF" w:rsidTr="00A07BA0">
        <w:trPr>
          <w:trHeight w:val="1004"/>
        </w:trPr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07BA0" w:rsidRPr="00AC5DCF" w:rsidRDefault="00A07BA0" w:rsidP="00A07BA0">
            <w:pPr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b/>
                <w:sz w:val="22"/>
                <w:szCs w:val="22"/>
              </w:rPr>
              <w:t>Categoria soggettiva</w:t>
            </w:r>
          </w:p>
        </w:tc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07BA0" w:rsidRPr="00AC5DCF" w:rsidRDefault="00A07BA0" w:rsidP="00A07BA0">
            <w:pPr>
              <w:rPr>
                <w:rFonts w:ascii="Garamond" w:hAnsi="Garamond" w:cstheme="minorHAnsi"/>
                <w:b/>
                <w:sz w:val="22"/>
                <w:szCs w:val="22"/>
              </w:rPr>
            </w:pPr>
          </w:p>
          <w:p w:rsidR="00A07BA0" w:rsidRPr="00AC5DCF" w:rsidRDefault="00A07BA0" w:rsidP="00A07BA0">
            <w:pPr>
              <w:rPr>
                <w:rFonts w:ascii="Garamond" w:hAnsi="Garamond" w:cstheme="minorHAnsi"/>
                <w:b/>
                <w:sz w:val="22"/>
                <w:szCs w:val="22"/>
              </w:rPr>
            </w:pPr>
          </w:p>
          <w:p w:rsidR="00A07BA0" w:rsidRPr="00AC5DCF" w:rsidRDefault="00A07BA0" w:rsidP="00A07BA0">
            <w:pPr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b/>
                <w:sz w:val="22"/>
                <w:szCs w:val="22"/>
              </w:rPr>
              <w:t>Nominativo/Ragione sociale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07BA0" w:rsidRPr="00AC5DCF" w:rsidRDefault="00A07BA0" w:rsidP="00A07BA0">
            <w:pPr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b/>
                <w:sz w:val="22"/>
                <w:szCs w:val="22"/>
              </w:rPr>
              <w:t>Data di iscr</w:t>
            </w:r>
            <w:r w:rsidRPr="00AC5DCF">
              <w:rPr>
                <w:rFonts w:ascii="Garamond" w:hAnsi="Garamond" w:cstheme="minorHAnsi"/>
                <w:b/>
                <w:sz w:val="22"/>
                <w:szCs w:val="22"/>
              </w:rPr>
              <w:t>i</w:t>
            </w:r>
            <w:r w:rsidRPr="00AC5DCF">
              <w:rPr>
                <w:rFonts w:ascii="Garamond" w:hAnsi="Garamond" w:cstheme="minorHAnsi"/>
                <w:b/>
                <w:sz w:val="22"/>
                <w:szCs w:val="22"/>
              </w:rPr>
              <w:t>zione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07BA0" w:rsidRPr="00AC5DCF" w:rsidRDefault="00A07BA0" w:rsidP="00A07BA0">
            <w:pPr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CA780E">
              <w:rPr>
                <w:rFonts w:ascii="Garamond" w:hAnsi="Garamond" w:cstheme="minorHAnsi"/>
                <w:b/>
                <w:color w:val="FF0000"/>
                <w:sz w:val="22"/>
                <w:szCs w:val="22"/>
              </w:rPr>
              <w:t xml:space="preserve">Oppure </w:t>
            </w:r>
            <w:r w:rsidRPr="00AC5DCF">
              <w:rPr>
                <w:rFonts w:ascii="Garamond" w:hAnsi="Garamond" w:cstheme="minorHAnsi"/>
                <w:b/>
                <w:sz w:val="22"/>
                <w:szCs w:val="22"/>
              </w:rPr>
              <w:t xml:space="preserve">di </w:t>
            </w:r>
            <w:r w:rsidRPr="00AC5DCF">
              <w:rPr>
                <w:rFonts w:ascii="Garamond" w:hAnsi="Garamond" w:cstheme="minorHAnsi"/>
                <w:b/>
                <w:sz w:val="22"/>
                <w:szCs w:val="22"/>
              </w:rPr>
              <w:t>a</w:t>
            </w:r>
            <w:r w:rsidRPr="00AC5DCF">
              <w:rPr>
                <w:rFonts w:ascii="Garamond" w:hAnsi="Garamond" w:cstheme="minorHAnsi"/>
                <w:b/>
                <w:sz w:val="22"/>
                <w:szCs w:val="22"/>
              </w:rPr>
              <w:t>ver presentato domanda di iscrizione in data</w:t>
            </w:r>
          </w:p>
        </w:tc>
      </w:tr>
      <w:tr w:rsidR="00A07BA0" w:rsidRPr="00AC5DCF" w:rsidTr="00A07BA0">
        <w:trPr>
          <w:trHeight w:val="399"/>
        </w:trPr>
        <w:tc>
          <w:tcPr>
            <w:tcW w:w="19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BA0" w:rsidRPr="00AC5DCF" w:rsidRDefault="00A07BA0" w:rsidP="00A07BA0">
            <w:pPr>
              <w:rPr>
                <w:rFonts w:ascii="Garamond" w:hAnsi="Garamond" w:cstheme="minorHAnsi"/>
                <w:bCs/>
                <w:i/>
                <w:iCs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b/>
                <w:sz w:val="22"/>
                <w:szCs w:val="22"/>
              </w:rPr>
              <w:t>Libero professionista</w:t>
            </w:r>
            <w:r w:rsidRPr="00AC5DCF">
              <w:rPr>
                <w:rFonts w:ascii="Garamond" w:hAnsi="Garamond" w:cstheme="minorHAnsi"/>
                <w:bCs/>
                <w:sz w:val="22"/>
                <w:szCs w:val="22"/>
              </w:rPr>
              <w:t xml:space="preserve"> </w:t>
            </w:r>
            <w:r w:rsidRPr="00AC5DCF">
              <w:rPr>
                <w:rFonts w:ascii="Garamond" w:hAnsi="Garamond" w:cstheme="minorHAnsi"/>
                <w:bCs/>
                <w:i/>
                <w:iCs/>
                <w:sz w:val="22"/>
                <w:szCs w:val="22"/>
              </w:rPr>
              <w:t>(il professionista indica i propri dati di iscrizione)</w:t>
            </w:r>
          </w:p>
          <w:p w:rsidR="00A07BA0" w:rsidRPr="00AC5DCF" w:rsidRDefault="00A07BA0" w:rsidP="00A07BA0">
            <w:pPr>
              <w:rPr>
                <w:rFonts w:ascii="Garamond" w:hAnsi="Garamond" w:cstheme="minorHAnsi"/>
                <w:bCs/>
                <w:sz w:val="22"/>
                <w:szCs w:val="22"/>
              </w:rPr>
            </w:pPr>
          </w:p>
        </w:tc>
        <w:tc>
          <w:tcPr>
            <w:tcW w:w="15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7BA0" w:rsidRPr="00AC5DCF" w:rsidRDefault="00A07BA0" w:rsidP="00A07BA0">
            <w:pPr>
              <w:rPr>
                <w:rFonts w:ascii="Garamond" w:hAnsi="Garamond" w:cstheme="minorHAnsi"/>
                <w:b/>
                <w:sz w:val="22"/>
                <w:szCs w:val="22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BA0" w:rsidRPr="00AC5DCF" w:rsidRDefault="00A07BA0" w:rsidP="00A07BA0">
            <w:pPr>
              <w:rPr>
                <w:rFonts w:ascii="Garamond" w:hAnsi="Garamond" w:cstheme="minorHAnsi"/>
                <w:b/>
                <w:sz w:val="22"/>
                <w:szCs w:val="22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BA0" w:rsidRPr="00AC5DCF" w:rsidRDefault="00A07BA0" w:rsidP="00A07BA0">
            <w:pPr>
              <w:rPr>
                <w:rFonts w:ascii="Garamond" w:hAnsi="Garamond" w:cstheme="minorHAnsi"/>
                <w:b/>
                <w:sz w:val="22"/>
                <w:szCs w:val="22"/>
              </w:rPr>
            </w:pPr>
          </w:p>
        </w:tc>
      </w:tr>
      <w:tr w:rsidR="00CA780E" w:rsidRPr="00AC5DCF" w:rsidTr="00CA780E">
        <w:trPr>
          <w:trHeight w:val="1206"/>
        </w:trPr>
        <w:tc>
          <w:tcPr>
            <w:tcW w:w="19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780E" w:rsidRPr="00AC5DCF" w:rsidRDefault="00CA780E" w:rsidP="00A07BA0">
            <w:pPr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b/>
                <w:bCs/>
                <w:sz w:val="22"/>
                <w:szCs w:val="22"/>
              </w:rPr>
              <w:t>Studio Associato senza Legale Rappr</w:t>
            </w:r>
            <w:r w:rsidRPr="00AC5DCF">
              <w:rPr>
                <w:rFonts w:ascii="Garamond" w:hAnsi="Garamond" w:cstheme="minorHAnsi"/>
                <w:b/>
                <w:bCs/>
                <w:sz w:val="22"/>
                <w:szCs w:val="22"/>
              </w:rPr>
              <w:t>e</w:t>
            </w:r>
            <w:r w:rsidRPr="00AC5DCF">
              <w:rPr>
                <w:rFonts w:ascii="Garamond" w:hAnsi="Garamond" w:cstheme="minorHAnsi"/>
                <w:b/>
                <w:bCs/>
                <w:sz w:val="22"/>
                <w:szCs w:val="22"/>
              </w:rPr>
              <w:t xml:space="preserve">sentante </w:t>
            </w:r>
            <w:r w:rsidRPr="00AC5DCF">
              <w:rPr>
                <w:rFonts w:ascii="Garamond" w:hAnsi="Garamond" w:cstheme="minorHAnsi"/>
                <w:bCs/>
                <w:i/>
                <w:iCs/>
                <w:sz w:val="22"/>
                <w:szCs w:val="22"/>
              </w:rPr>
              <w:t>(ciascun associato indica i propri dati di iscrizione)</w:t>
            </w:r>
          </w:p>
        </w:tc>
        <w:tc>
          <w:tcPr>
            <w:tcW w:w="15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780E" w:rsidRPr="00AC5DCF" w:rsidRDefault="00CA780E" w:rsidP="00A07BA0">
            <w:pPr>
              <w:rPr>
                <w:rFonts w:ascii="Garamond" w:hAnsi="Garamond" w:cstheme="minorHAnsi"/>
                <w:b/>
                <w:sz w:val="22"/>
                <w:szCs w:val="22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780E" w:rsidRPr="00AC5DCF" w:rsidRDefault="00CA780E" w:rsidP="00A07BA0">
            <w:pPr>
              <w:rPr>
                <w:rFonts w:ascii="Garamond" w:hAnsi="Garamond" w:cstheme="minorHAnsi"/>
                <w:b/>
                <w:sz w:val="22"/>
                <w:szCs w:val="22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80E" w:rsidRPr="00AC5DCF" w:rsidRDefault="00CA780E" w:rsidP="00A07BA0">
            <w:pPr>
              <w:rPr>
                <w:rFonts w:ascii="Garamond" w:hAnsi="Garamond" w:cstheme="minorHAnsi"/>
                <w:b/>
                <w:sz w:val="22"/>
                <w:szCs w:val="22"/>
              </w:rPr>
            </w:pPr>
          </w:p>
        </w:tc>
      </w:tr>
      <w:tr w:rsidR="00A07BA0" w:rsidRPr="00AC5DCF" w:rsidTr="00A07BA0">
        <w:trPr>
          <w:trHeight w:val="399"/>
        </w:trPr>
        <w:tc>
          <w:tcPr>
            <w:tcW w:w="19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BA0" w:rsidRPr="00AC5DCF" w:rsidRDefault="00A07BA0" w:rsidP="00A07BA0">
            <w:pPr>
              <w:rPr>
                <w:rFonts w:ascii="Garamond" w:hAnsi="Garamond" w:cstheme="minorHAnsi"/>
                <w:bCs/>
                <w:sz w:val="22"/>
                <w:szCs w:val="22"/>
              </w:rPr>
            </w:pPr>
            <w:bookmarkStart w:id="7" w:name="_Hlk64536568"/>
            <w:r w:rsidRPr="00AC5DCF">
              <w:rPr>
                <w:rFonts w:ascii="Garamond" w:hAnsi="Garamond" w:cstheme="minorHAnsi"/>
                <w:b/>
                <w:sz w:val="22"/>
                <w:szCs w:val="22"/>
              </w:rPr>
              <w:t>Studio Associato con Legale Rappr</w:t>
            </w:r>
            <w:r w:rsidRPr="00AC5DCF">
              <w:rPr>
                <w:rFonts w:ascii="Garamond" w:hAnsi="Garamond" w:cstheme="minorHAnsi"/>
                <w:b/>
                <w:sz w:val="22"/>
                <w:szCs w:val="22"/>
              </w:rPr>
              <w:t>e</w:t>
            </w:r>
            <w:r w:rsidRPr="00AC5DCF">
              <w:rPr>
                <w:rFonts w:ascii="Garamond" w:hAnsi="Garamond" w:cstheme="minorHAnsi"/>
                <w:b/>
                <w:sz w:val="22"/>
                <w:szCs w:val="22"/>
              </w:rPr>
              <w:t>sentante</w:t>
            </w:r>
            <w:r w:rsidRPr="00AC5DCF">
              <w:rPr>
                <w:rFonts w:ascii="Garamond" w:hAnsi="Garamond" w:cstheme="minorHAnsi"/>
                <w:b/>
                <w:bCs/>
                <w:sz w:val="22"/>
                <w:szCs w:val="22"/>
              </w:rPr>
              <w:t xml:space="preserve"> </w:t>
            </w:r>
            <w:r w:rsidRPr="00AC5DCF">
              <w:rPr>
                <w:rFonts w:ascii="Garamond" w:hAnsi="Garamond" w:cstheme="minorHAnsi"/>
                <w:bCs/>
                <w:i/>
                <w:iCs/>
                <w:sz w:val="22"/>
                <w:szCs w:val="22"/>
              </w:rPr>
              <w:t>(Il legale rappresentante dello studio associato indica i dati di iscrizione per ciascun a</w:t>
            </w:r>
            <w:r w:rsidRPr="00AC5DCF">
              <w:rPr>
                <w:rFonts w:ascii="Garamond" w:hAnsi="Garamond" w:cstheme="minorHAnsi"/>
                <w:bCs/>
                <w:i/>
                <w:iCs/>
                <w:sz w:val="22"/>
                <w:szCs w:val="22"/>
              </w:rPr>
              <w:t>s</w:t>
            </w:r>
            <w:r w:rsidRPr="00AC5DCF">
              <w:rPr>
                <w:rFonts w:ascii="Garamond" w:hAnsi="Garamond" w:cstheme="minorHAnsi"/>
                <w:bCs/>
                <w:i/>
                <w:iCs/>
                <w:sz w:val="22"/>
                <w:szCs w:val="22"/>
              </w:rPr>
              <w:t>sociato)</w:t>
            </w:r>
          </w:p>
        </w:tc>
        <w:tc>
          <w:tcPr>
            <w:tcW w:w="15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7BA0" w:rsidRPr="00AC5DCF" w:rsidRDefault="00A07BA0" w:rsidP="00A07BA0">
            <w:pPr>
              <w:rPr>
                <w:rFonts w:ascii="Garamond" w:hAnsi="Garamond" w:cstheme="minorHAnsi"/>
                <w:b/>
                <w:sz w:val="22"/>
                <w:szCs w:val="22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BA0" w:rsidRPr="00AC5DCF" w:rsidRDefault="00A07BA0" w:rsidP="00A07BA0">
            <w:pPr>
              <w:rPr>
                <w:rFonts w:ascii="Garamond" w:hAnsi="Garamond" w:cstheme="minorHAnsi"/>
                <w:b/>
                <w:sz w:val="22"/>
                <w:szCs w:val="22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BA0" w:rsidRPr="00AC5DCF" w:rsidRDefault="00A07BA0" w:rsidP="00A07BA0">
            <w:pPr>
              <w:rPr>
                <w:rFonts w:ascii="Garamond" w:hAnsi="Garamond" w:cstheme="minorHAnsi"/>
                <w:b/>
                <w:sz w:val="22"/>
                <w:szCs w:val="22"/>
              </w:rPr>
            </w:pPr>
          </w:p>
        </w:tc>
      </w:tr>
      <w:tr w:rsidR="00A07BA0" w:rsidRPr="00AC5DCF" w:rsidTr="00A07BA0">
        <w:trPr>
          <w:trHeight w:val="399"/>
        </w:trPr>
        <w:tc>
          <w:tcPr>
            <w:tcW w:w="191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BA0" w:rsidRPr="00AC5DCF" w:rsidRDefault="00A07BA0" w:rsidP="00A07BA0">
            <w:pPr>
              <w:rPr>
                <w:rFonts w:ascii="Garamond" w:hAnsi="Garamond" w:cstheme="minorHAnsi"/>
                <w:bCs/>
                <w:sz w:val="22"/>
                <w:szCs w:val="22"/>
              </w:rPr>
            </w:pPr>
          </w:p>
        </w:tc>
        <w:tc>
          <w:tcPr>
            <w:tcW w:w="15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7BA0" w:rsidRPr="00AC5DCF" w:rsidRDefault="00A07BA0" w:rsidP="00A07BA0">
            <w:pPr>
              <w:rPr>
                <w:rFonts w:ascii="Garamond" w:hAnsi="Garamond" w:cstheme="minorHAnsi"/>
                <w:b/>
                <w:sz w:val="22"/>
                <w:szCs w:val="22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BA0" w:rsidRPr="00AC5DCF" w:rsidRDefault="00A07BA0" w:rsidP="00A07BA0">
            <w:pPr>
              <w:rPr>
                <w:rFonts w:ascii="Garamond" w:hAnsi="Garamond" w:cstheme="minorHAnsi"/>
                <w:b/>
                <w:sz w:val="22"/>
                <w:szCs w:val="22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BA0" w:rsidRPr="00AC5DCF" w:rsidRDefault="00A07BA0" w:rsidP="00A07BA0">
            <w:pPr>
              <w:rPr>
                <w:rFonts w:ascii="Garamond" w:hAnsi="Garamond" w:cstheme="minorHAnsi"/>
                <w:b/>
                <w:sz w:val="22"/>
                <w:szCs w:val="22"/>
              </w:rPr>
            </w:pPr>
          </w:p>
        </w:tc>
      </w:tr>
      <w:tr w:rsidR="00A07BA0" w:rsidRPr="00AC5DCF" w:rsidTr="00A07BA0">
        <w:trPr>
          <w:trHeight w:val="399"/>
        </w:trPr>
        <w:tc>
          <w:tcPr>
            <w:tcW w:w="191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BA0" w:rsidRPr="00AC5DCF" w:rsidRDefault="00A07BA0" w:rsidP="00A07BA0">
            <w:pPr>
              <w:rPr>
                <w:rFonts w:ascii="Garamond" w:hAnsi="Garamond" w:cstheme="minorHAnsi"/>
                <w:bCs/>
                <w:sz w:val="22"/>
                <w:szCs w:val="22"/>
              </w:rPr>
            </w:pPr>
          </w:p>
        </w:tc>
        <w:tc>
          <w:tcPr>
            <w:tcW w:w="15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7BA0" w:rsidRPr="00AC5DCF" w:rsidRDefault="00A07BA0" w:rsidP="00A07BA0">
            <w:pPr>
              <w:rPr>
                <w:rFonts w:ascii="Garamond" w:hAnsi="Garamond" w:cstheme="minorHAnsi"/>
                <w:b/>
                <w:sz w:val="22"/>
                <w:szCs w:val="22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BA0" w:rsidRPr="00AC5DCF" w:rsidRDefault="00A07BA0" w:rsidP="00A07BA0">
            <w:pPr>
              <w:rPr>
                <w:rFonts w:ascii="Garamond" w:hAnsi="Garamond" w:cstheme="minorHAnsi"/>
                <w:b/>
                <w:sz w:val="22"/>
                <w:szCs w:val="22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BA0" w:rsidRPr="00AC5DCF" w:rsidRDefault="00A07BA0" w:rsidP="00A07BA0">
            <w:pPr>
              <w:rPr>
                <w:rFonts w:ascii="Garamond" w:hAnsi="Garamond" w:cstheme="minorHAnsi"/>
                <w:b/>
                <w:sz w:val="22"/>
                <w:szCs w:val="22"/>
              </w:rPr>
            </w:pPr>
          </w:p>
        </w:tc>
      </w:tr>
      <w:tr w:rsidR="00A07BA0" w:rsidRPr="00AC5DCF" w:rsidTr="00A07BA0">
        <w:trPr>
          <w:trHeight w:val="399"/>
        </w:trPr>
        <w:tc>
          <w:tcPr>
            <w:tcW w:w="191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7BA0" w:rsidRPr="00AC5DCF" w:rsidRDefault="00A07BA0" w:rsidP="00A07BA0">
            <w:pPr>
              <w:rPr>
                <w:rFonts w:ascii="Garamond" w:hAnsi="Garamond" w:cstheme="minorHAnsi"/>
                <w:bCs/>
                <w:sz w:val="22"/>
                <w:szCs w:val="22"/>
              </w:rPr>
            </w:pPr>
          </w:p>
        </w:tc>
        <w:tc>
          <w:tcPr>
            <w:tcW w:w="1518" w:type="pct"/>
            <w:tcBorders>
              <w:left w:val="single" w:sz="4" w:space="0" w:color="auto"/>
              <w:right w:val="single" w:sz="4" w:space="0" w:color="auto"/>
            </w:tcBorders>
          </w:tcPr>
          <w:p w:rsidR="00A07BA0" w:rsidRPr="00AC5DCF" w:rsidRDefault="00A07BA0" w:rsidP="00A07BA0">
            <w:pPr>
              <w:rPr>
                <w:rFonts w:ascii="Garamond" w:hAnsi="Garamond" w:cstheme="minorHAnsi"/>
                <w:b/>
                <w:sz w:val="22"/>
                <w:szCs w:val="22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BA0" w:rsidRPr="00AC5DCF" w:rsidRDefault="00A07BA0" w:rsidP="00A07BA0">
            <w:pPr>
              <w:rPr>
                <w:rFonts w:ascii="Garamond" w:hAnsi="Garamond" w:cstheme="minorHAnsi"/>
                <w:b/>
                <w:sz w:val="22"/>
                <w:szCs w:val="22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BA0" w:rsidRPr="00AC5DCF" w:rsidRDefault="00A07BA0" w:rsidP="00A07BA0">
            <w:pPr>
              <w:rPr>
                <w:rFonts w:ascii="Garamond" w:hAnsi="Garamond" w:cstheme="minorHAnsi"/>
                <w:b/>
                <w:sz w:val="22"/>
                <w:szCs w:val="22"/>
              </w:rPr>
            </w:pPr>
          </w:p>
        </w:tc>
      </w:tr>
      <w:tr w:rsidR="00A07BA0" w:rsidRPr="00AC5DCF" w:rsidTr="00A07BA0">
        <w:trPr>
          <w:trHeight w:val="399"/>
        </w:trPr>
        <w:tc>
          <w:tcPr>
            <w:tcW w:w="191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7BA0" w:rsidRPr="00AC5DCF" w:rsidRDefault="00A07BA0" w:rsidP="00A07BA0">
            <w:pPr>
              <w:rPr>
                <w:rFonts w:ascii="Garamond" w:hAnsi="Garamond" w:cstheme="minorHAnsi"/>
                <w:bCs/>
                <w:sz w:val="22"/>
                <w:szCs w:val="22"/>
              </w:rPr>
            </w:pPr>
          </w:p>
        </w:tc>
        <w:tc>
          <w:tcPr>
            <w:tcW w:w="1518" w:type="pct"/>
            <w:tcBorders>
              <w:left w:val="single" w:sz="4" w:space="0" w:color="auto"/>
              <w:right w:val="single" w:sz="4" w:space="0" w:color="auto"/>
            </w:tcBorders>
          </w:tcPr>
          <w:p w:rsidR="00A07BA0" w:rsidRPr="00AC5DCF" w:rsidRDefault="00A07BA0" w:rsidP="00A07BA0">
            <w:pPr>
              <w:rPr>
                <w:rFonts w:ascii="Garamond" w:hAnsi="Garamond" w:cstheme="minorHAnsi"/>
                <w:b/>
                <w:sz w:val="22"/>
                <w:szCs w:val="22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BA0" w:rsidRPr="00AC5DCF" w:rsidRDefault="00A07BA0" w:rsidP="00A07BA0">
            <w:pPr>
              <w:rPr>
                <w:rFonts w:ascii="Garamond" w:hAnsi="Garamond" w:cstheme="minorHAnsi"/>
                <w:b/>
                <w:sz w:val="22"/>
                <w:szCs w:val="22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BA0" w:rsidRPr="00AC5DCF" w:rsidRDefault="00A07BA0" w:rsidP="00A07BA0">
            <w:pPr>
              <w:rPr>
                <w:rFonts w:ascii="Garamond" w:hAnsi="Garamond" w:cstheme="minorHAnsi"/>
                <w:b/>
                <w:sz w:val="22"/>
                <w:szCs w:val="22"/>
              </w:rPr>
            </w:pPr>
          </w:p>
        </w:tc>
      </w:tr>
      <w:tr w:rsidR="00A07BA0" w:rsidRPr="00AC5DCF" w:rsidTr="00A07BA0">
        <w:trPr>
          <w:trHeight w:val="399"/>
        </w:trPr>
        <w:tc>
          <w:tcPr>
            <w:tcW w:w="19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BA0" w:rsidRPr="00AC5DCF" w:rsidRDefault="00A07BA0" w:rsidP="00A07BA0">
            <w:pPr>
              <w:rPr>
                <w:rFonts w:ascii="Garamond" w:hAnsi="Garamond" w:cstheme="minorHAnsi"/>
                <w:bCs/>
                <w:i/>
                <w:iCs/>
                <w:sz w:val="22"/>
                <w:szCs w:val="22"/>
              </w:rPr>
            </w:pPr>
            <w:bookmarkStart w:id="8" w:name="_Hlk64536659"/>
            <w:bookmarkEnd w:id="7"/>
            <w:r w:rsidRPr="00AC5DCF">
              <w:rPr>
                <w:rFonts w:ascii="Garamond" w:hAnsi="Garamond" w:cstheme="minorHAnsi"/>
                <w:b/>
                <w:sz w:val="22"/>
                <w:szCs w:val="22"/>
              </w:rPr>
              <w:t>Società di Ingegneria</w:t>
            </w:r>
            <w:r w:rsidRPr="00AC5DCF">
              <w:rPr>
                <w:rFonts w:ascii="Garamond" w:hAnsi="Garamond" w:cstheme="minorHAnsi"/>
                <w:b/>
                <w:bCs/>
                <w:sz w:val="22"/>
                <w:szCs w:val="22"/>
              </w:rPr>
              <w:t xml:space="preserve"> </w:t>
            </w:r>
            <w:r w:rsidRPr="00AC5DCF">
              <w:rPr>
                <w:rFonts w:ascii="Garamond" w:hAnsi="Garamond" w:cstheme="minorHAnsi"/>
                <w:bCs/>
                <w:i/>
                <w:iCs/>
                <w:sz w:val="22"/>
                <w:szCs w:val="22"/>
              </w:rPr>
              <w:t>(Il legale rappresenta</w:t>
            </w:r>
            <w:r w:rsidRPr="00AC5DCF">
              <w:rPr>
                <w:rFonts w:ascii="Garamond" w:hAnsi="Garamond" w:cstheme="minorHAnsi"/>
                <w:bCs/>
                <w:i/>
                <w:iCs/>
                <w:sz w:val="22"/>
                <w:szCs w:val="22"/>
              </w:rPr>
              <w:t>n</w:t>
            </w:r>
            <w:r w:rsidRPr="00AC5DCF">
              <w:rPr>
                <w:rFonts w:ascii="Garamond" w:hAnsi="Garamond" w:cstheme="minorHAnsi"/>
                <w:bCs/>
                <w:i/>
                <w:iCs/>
                <w:sz w:val="22"/>
                <w:szCs w:val="22"/>
              </w:rPr>
              <w:t>te della società indica i dati di iscrizione della soci</w:t>
            </w:r>
            <w:r w:rsidRPr="00AC5DCF">
              <w:rPr>
                <w:rFonts w:ascii="Garamond" w:hAnsi="Garamond" w:cstheme="minorHAnsi"/>
                <w:bCs/>
                <w:i/>
                <w:iCs/>
                <w:sz w:val="22"/>
                <w:szCs w:val="22"/>
              </w:rPr>
              <w:t>e</w:t>
            </w:r>
            <w:r w:rsidRPr="00AC5DCF">
              <w:rPr>
                <w:rFonts w:ascii="Garamond" w:hAnsi="Garamond" w:cstheme="minorHAnsi"/>
                <w:bCs/>
                <w:i/>
                <w:iCs/>
                <w:sz w:val="22"/>
                <w:szCs w:val="22"/>
              </w:rPr>
              <w:t>tà)</w:t>
            </w:r>
          </w:p>
          <w:p w:rsidR="00A07BA0" w:rsidRPr="00AC5DCF" w:rsidRDefault="00A07BA0" w:rsidP="00A07BA0">
            <w:pPr>
              <w:rPr>
                <w:rFonts w:ascii="Garamond" w:hAnsi="Garamond" w:cstheme="minorHAnsi"/>
                <w:bCs/>
                <w:sz w:val="22"/>
                <w:szCs w:val="22"/>
              </w:rPr>
            </w:pPr>
          </w:p>
        </w:tc>
        <w:tc>
          <w:tcPr>
            <w:tcW w:w="15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7BA0" w:rsidRPr="00AC5DCF" w:rsidRDefault="00A07BA0" w:rsidP="00A07BA0">
            <w:pPr>
              <w:rPr>
                <w:rFonts w:ascii="Garamond" w:hAnsi="Garamond" w:cstheme="minorHAnsi"/>
                <w:b/>
                <w:sz w:val="22"/>
                <w:szCs w:val="22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BA0" w:rsidRPr="00AC5DCF" w:rsidRDefault="00A07BA0" w:rsidP="00A07BA0">
            <w:pPr>
              <w:rPr>
                <w:rFonts w:ascii="Garamond" w:hAnsi="Garamond" w:cstheme="minorHAnsi"/>
                <w:b/>
                <w:sz w:val="22"/>
                <w:szCs w:val="22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BA0" w:rsidRPr="00AC5DCF" w:rsidRDefault="00A07BA0" w:rsidP="00A07BA0">
            <w:pPr>
              <w:rPr>
                <w:rFonts w:ascii="Garamond" w:hAnsi="Garamond" w:cstheme="minorHAnsi"/>
                <w:b/>
                <w:sz w:val="22"/>
                <w:szCs w:val="22"/>
              </w:rPr>
            </w:pPr>
          </w:p>
        </w:tc>
      </w:tr>
      <w:bookmarkEnd w:id="8"/>
      <w:tr w:rsidR="00A07BA0" w:rsidRPr="00AC5DCF" w:rsidTr="00A07BA0">
        <w:trPr>
          <w:trHeight w:val="399"/>
        </w:trPr>
        <w:tc>
          <w:tcPr>
            <w:tcW w:w="1918" w:type="pct"/>
          </w:tcPr>
          <w:p w:rsidR="00A07BA0" w:rsidRPr="00AC5DCF" w:rsidRDefault="00A07BA0" w:rsidP="00A07BA0">
            <w:pPr>
              <w:rPr>
                <w:rFonts w:ascii="Garamond" w:hAnsi="Garamond" w:cstheme="minorHAnsi"/>
                <w:bCs/>
                <w:i/>
                <w:iCs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b/>
                <w:sz w:val="22"/>
                <w:szCs w:val="22"/>
              </w:rPr>
              <w:t>Società di/tra professionisti</w:t>
            </w:r>
            <w:r w:rsidRPr="00AC5DCF">
              <w:rPr>
                <w:rFonts w:ascii="Garamond" w:hAnsi="Garamond" w:cstheme="minorHAnsi"/>
                <w:bCs/>
                <w:sz w:val="22"/>
                <w:szCs w:val="22"/>
              </w:rPr>
              <w:t xml:space="preserve"> </w:t>
            </w:r>
            <w:r w:rsidRPr="00AC5DCF">
              <w:rPr>
                <w:rFonts w:ascii="Garamond" w:hAnsi="Garamond" w:cstheme="minorHAnsi"/>
                <w:bCs/>
                <w:i/>
                <w:iCs/>
                <w:sz w:val="22"/>
                <w:szCs w:val="22"/>
              </w:rPr>
              <w:t>(Il legale ra</w:t>
            </w:r>
            <w:r w:rsidRPr="00AC5DCF">
              <w:rPr>
                <w:rFonts w:ascii="Garamond" w:hAnsi="Garamond" w:cstheme="minorHAnsi"/>
                <w:bCs/>
                <w:i/>
                <w:iCs/>
                <w:sz w:val="22"/>
                <w:szCs w:val="22"/>
              </w:rPr>
              <w:t>p</w:t>
            </w:r>
            <w:r w:rsidRPr="00AC5DCF">
              <w:rPr>
                <w:rFonts w:ascii="Garamond" w:hAnsi="Garamond" w:cstheme="minorHAnsi"/>
                <w:bCs/>
                <w:i/>
                <w:iCs/>
                <w:sz w:val="22"/>
                <w:szCs w:val="22"/>
              </w:rPr>
              <w:t>presentante della società indica i dati di iscrizione della società)</w:t>
            </w:r>
          </w:p>
          <w:p w:rsidR="00A07BA0" w:rsidRPr="00AC5DCF" w:rsidRDefault="00A07BA0" w:rsidP="00A07BA0">
            <w:pPr>
              <w:rPr>
                <w:rFonts w:ascii="Garamond" w:hAnsi="Garamond" w:cstheme="minorHAnsi"/>
                <w:bCs/>
                <w:sz w:val="22"/>
                <w:szCs w:val="22"/>
              </w:rPr>
            </w:pPr>
          </w:p>
        </w:tc>
        <w:tc>
          <w:tcPr>
            <w:tcW w:w="1518" w:type="pct"/>
          </w:tcPr>
          <w:p w:rsidR="00A07BA0" w:rsidRPr="00AC5DCF" w:rsidRDefault="00A07BA0" w:rsidP="00A07BA0">
            <w:pPr>
              <w:rPr>
                <w:rFonts w:ascii="Garamond" w:hAnsi="Garamond" w:cstheme="minorHAnsi"/>
                <w:b/>
                <w:sz w:val="22"/>
                <w:szCs w:val="22"/>
              </w:rPr>
            </w:pPr>
          </w:p>
        </w:tc>
        <w:tc>
          <w:tcPr>
            <w:tcW w:w="793" w:type="pct"/>
          </w:tcPr>
          <w:p w:rsidR="00A07BA0" w:rsidRPr="00AC5DCF" w:rsidRDefault="00A07BA0" w:rsidP="00A07BA0">
            <w:pPr>
              <w:rPr>
                <w:rFonts w:ascii="Garamond" w:hAnsi="Garamond" w:cstheme="minorHAnsi"/>
                <w:b/>
                <w:sz w:val="22"/>
                <w:szCs w:val="22"/>
              </w:rPr>
            </w:pPr>
          </w:p>
        </w:tc>
        <w:tc>
          <w:tcPr>
            <w:tcW w:w="771" w:type="pct"/>
          </w:tcPr>
          <w:p w:rsidR="00A07BA0" w:rsidRPr="00AC5DCF" w:rsidRDefault="00A07BA0" w:rsidP="00A07BA0">
            <w:pPr>
              <w:rPr>
                <w:rFonts w:ascii="Garamond" w:hAnsi="Garamond" w:cstheme="minorHAnsi"/>
                <w:b/>
                <w:sz w:val="22"/>
                <w:szCs w:val="22"/>
              </w:rPr>
            </w:pPr>
          </w:p>
        </w:tc>
      </w:tr>
      <w:tr w:rsidR="00A07BA0" w:rsidRPr="00AC5DCF" w:rsidTr="00A07BA0">
        <w:trPr>
          <w:trHeight w:val="399"/>
        </w:trPr>
        <w:tc>
          <w:tcPr>
            <w:tcW w:w="19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BA0" w:rsidRPr="00AC5DCF" w:rsidRDefault="00A07BA0" w:rsidP="00A07BA0">
            <w:pPr>
              <w:rPr>
                <w:rFonts w:ascii="Garamond" w:hAnsi="Garamond" w:cstheme="minorHAnsi"/>
                <w:bCs/>
                <w:i/>
                <w:iCs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b/>
                <w:sz w:val="22"/>
                <w:szCs w:val="22"/>
              </w:rPr>
              <w:t>Altra categoria soggettiva</w:t>
            </w:r>
            <w:r w:rsidRPr="00AC5DCF">
              <w:rPr>
                <w:rFonts w:ascii="Garamond" w:hAnsi="Garamond" w:cstheme="minorHAnsi"/>
                <w:b/>
                <w:bCs/>
                <w:sz w:val="22"/>
                <w:szCs w:val="22"/>
              </w:rPr>
              <w:t xml:space="preserve"> </w:t>
            </w:r>
            <w:r w:rsidRPr="00AC5DCF">
              <w:rPr>
                <w:rFonts w:ascii="Garamond" w:hAnsi="Garamond" w:cstheme="minorHAnsi"/>
                <w:bCs/>
                <w:i/>
                <w:iCs/>
                <w:sz w:val="22"/>
                <w:szCs w:val="22"/>
              </w:rPr>
              <w:t>(Indicare i propri dati di iscrizione)</w:t>
            </w:r>
          </w:p>
          <w:p w:rsidR="00A07BA0" w:rsidRPr="00AC5DCF" w:rsidRDefault="00A07BA0" w:rsidP="00A07BA0">
            <w:pPr>
              <w:rPr>
                <w:rFonts w:ascii="Garamond" w:hAnsi="Garamond" w:cstheme="minorHAnsi"/>
                <w:bCs/>
                <w:sz w:val="22"/>
                <w:szCs w:val="22"/>
              </w:rPr>
            </w:pPr>
          </w:p>
        </w:tc>
        <w:tc>
          <w:tcPr>
            <w:tcW w:w="15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7BA0" w:rsidRPr="00AC5DCF" w:rsidRDefault="00A07BA0" w:rsidP="00A07BA0">
            <w:pPr>
              <w:rPr>
                <w:rFonts w:ascii="Garamond" w:hAnsi="Garamond" w:cstheme="minorHAnsi"/>
                <w:b/>
                <w:sz w:val="22"/>
                <w:szCs w:val="22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BA0" w:rsidRPr="00AC5DCF" w:rsidRDefault="00A07BA0" w:rsidP="00A07BA0">
            <w:pPr>
              <w:rPr>
                <w:rFonts w:ascii="Garamond" w:hAnsi="Garamond" w:cstheme="minorHAnsi"/>
                <w:b/>
                <w:sz w:val="22"/>
                <w:szCs w:val="22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BA0" w:rsidRPr="00AC5DCF" w:rsidRDefault="00A07BA0" w:rsidP="00A07BA0">
            <w:pPr>
              <w:rPr>
                <w:rFonts w:ascii="Garamond" w:hAnsi="Garamond" w:cstheme="minorHAnsi"/>
                <w:b/>
                <w:sz w:val="22"/>
                <w:szCs w:val="22"/>
              </w:rPr>
            </w:pPr>
          </w:p>
        </w:tc>
      </w:tr>
    </w:tbl>
    <w:p w:rsidR="006E6F10" w:rsidRPr="00AC5DCF" w:rsidRDefault="006E6F10" w:rsidP="006E6F10">
      <w:pPr>
        <w:tabs>
          <w:tab w:val="left" w:pos="284"/>
        </w:tabs>
        <w:spacing w:before="60" w:after="60" w:line="276" w:lineRule="auto"/>
        <w:jc w:val="both"/>
        <w:rPr>
          <w:rFonts w:ascii="Garamond" w:hAnsi="Garamond"/>
          <w:color w:val="auto"/>
          <w:sz w:val="22"/>
          <w:szCs w:val="22"/>
        </w:rPr>
      </w:pPr>
    </w:p>
    <w:p w:rsidR="006A4810" w:rsidRPr="00AC5DCF" w:rsidRDefault="006A4810" w:rsidP="006A4810">
      <w:pPr>
        <w:pStyle w:val="Paragrafoelenco10"/>
        <w:spacing w:line="360" w:lineRule="auto"/>
        <w:ind w:left="0"/>
        <w:jc w:val="both"/>
        <w:rPr>
          <w:rFonts w:ascii="Garamond" w:hAnsi="Garamond" w:cstheme="minorHAnsi"/>
          <w:sz w:val="22"/>
          <w:szCs w:val="22"/>
          <w:highlight w:val="yellow"/>
        </w:rPr>
      </w:pPr>
    </w:p>
    <w:p w:rsidR="006A4810" w:rsidRPr="00AC5DCF" w:rsidRDefault="006A4810" w:rsidP="006A4810">
      <w:pPr>
        <w:pStyle w:val="Corpodeltesto31"/>
        <w:numPr>
          <w:ilvl w:val="0"/>
          <w:numId w:val="21"/>
        </w:numPr>
        <w:spacing w:before="60" w:after="60" w:line="276" w:lineRule="auto"/>
        <w:ind w:hanging="357"/>
        <w:rPr>
          <w:rFonts w:ascii="Garamond" w:hAnsi="Garamond"/>
          <w:color w:val="auto"/>
          <w:sz w:val="22"/>
          <w:szCs w:val="22"/>
          <w:u w:val="none"/>
        </w:rPr>
      </w:pPr>
      <w:r w:rsidRPr="00AC5DCF">
        <w:rPr>
          <w:rFonts w:ascii="Garamond" w:hAnsi="Garamond"/>
          <w:szCs w:val="24"/>
          <w:u w:val="none"/>
        </w:rPr>
        <w:t xml:space="preserve"> </w:t>
      </w:r>
      <w:r w:rsidRPr="00AC5DCF">
        <w:rPr>
          <w:rFonts w:ascii="Garamond" w:hAnsi="Garamond"/>
          <w:bCs/>
          <w:iCs/>
          <w:color w:val="auto"/>
          <w:sz w:val="22"/>
          <w:szCs w:val="22"/>
          <w:u w:val="none"/>
        </w:rPr>
        <w:t>di accettare il Protocollo quadro di legalità, sottoscritto in data 26 luglio 2017 tra la Struttura di Missione (ex art. 30 Legge n. 229/2016), il Commissario Straordinario del Governo e la Centrale Unica di Committenza (Invitalia S.p.A.);</w:t>
      </w:r>
    </w:p>
    <w:p w:rsidR="00C3117E" w:rsidRPr="00AC5DCF" w:rsidRDefault="00C3117E" w:rsidP="00C3117E">
      <w:pPr>
        <w:pStyle w:val="Corpodeltesto31"/>
        <w:spacing w:before="60" w:after="60" w:line="276" w:lineRule="auto"/>
        <w:ind w:left="6"/>
        <w:rPr>
          <w:rFonts w:ascii="Garamond" w:hAnsi="Garamond"/>
          <w:bCs/>
          <w:iCs/>
          <w:color w:val="auto"/>
          <w:sz w:val="22"/>
          <w:szCs w:val="22"/>
          <w:u w:val="none"/>
        </w:rPr>
      </w:pPr>
    </w:p>
    <w:p w:rsidR="00C3117E" w:rsidRPr="00AC5DCF" w:rsidRDefault="00C3117E" w:rsidP="00C3117E">
      <w:pPr>
        <w:pStyle w:val="Corpodeltesto31"/>
        <w:spacing w:before="60" w:after="60" w:line="276" w:lineRule="auto"/>
        <w:ind w:left="6"/>
        <w:rPr>
          <w:rFonts w:ascii="Garamond" w:hAnsi="Garamond"/>
          <w:color w:val="auto"/>
          <w:sz w:val="22"/>
          <w:szCs w:val="22"/>
          <w:u w:val="none"/>
        </w:rPr>
      </w:pPr>
    </w:p>
    <w:p w:rsidR="006E6F10" w:rsidRPr="00AC5DCF" w:rsidRDefault="006E6F10" w:rsidP="006E6F10">
      <w:pPr>
        <w:pStyle w:val="Corpodeltesto31"/>
        <w:numPr>
          <w:ilvl w:val="0"/>
          <w:numId w:val="21"/>
        </w:numPr>
        <w:spacing w:before="60" w:after="60" w:line="276" w:lineRule="auto"/>
        <w:rPr>
          <w:rFonts w:ascii="Garamond" w:hAnsi="Garamond"/>
          <w:bCs/>
          <w:iCs/>
          <w:color w:val="auto"/>
          <w:sz w:val="22"/>
          <w:szCs w:val="22"/>
          <w:u w:val="none"/>
        </w:rPr>
      </w:pPr>
      <w:r w:rsidRPr="00AC5DCF">
        <w:rPr>
          <w:rFonts w:ascii="Garamond" w:hAnsi="Garamond"/>
          <w:bCs/>
          <w:iCs/>
          <w:color w:val="auto"/>
          <w:sz w:val="22"/>
          <w:szCs w:val="22"/>
          <w:u w:val="none"/>
        </w:rPr>
        <w:t>di essere edotto degli obblighi derivanti dal Codice di comportamento adottato dalla stazione appaltante con del</w:t>
      </w:r>
      <w:r w:rsidRPr="00AC5DCF">
        <w:rPr>
          <w:rFonts w:ascii="Garamond" w:hAnsi="Garamond"/>
          <w:bCs/>
          <w:iCs/>
          <w:color w:val="auto"/>
          <w:sz w:val="22"/>
          <w:szCs w:val="22"/>
          <w:u w:val="none"/>
        </w:rPr>
        <w:t>i</w:t>
      </w:r>
      <w:r w:rsidRPr="00AC5DCF">
        <w:rPr>
          <w:rFonts w:ascii="Garamond" w:hAnsi="Garamond"/>
          <w:bCs/>
          <w:iCs/>
          <w:color w:val="auto"/>
          <w:sz w:val="22"/>
          <w:szCs w:val="22"/>
          <w:u w:val="none"/>
        </w:rPr>
        <w:t>bera di giunta n. 8 del 17/01/2014 reperibile sul sito istituzionale dell’amministrazione all’indirizzo http://www.comune.ap.it/flex/cm/pages/ServeBLOB.php/L/IT/IDPagina/8365 e di impegnarsi, in caso di a</w:t>
      </w:r>
      <w:r w:rsidRPr="00AC5DCF">
        <w:rPr>
          <w:rFonts w:ascii="Garamond" w:hAnsi="Garamond"/>
          <w:bCs/>
          <w:iCs/>
          <w:color w:val="auto"/>
          <w:sz w:val="22"/>
          <w:szCs w:val="22"/>
          <w:u w:val="none"/>
        </w:rPr>
        <w:t>g</w:t>
      </w:r>
      <w:r w:rsidRPr="00AC5DCF">
        <w:rPr>
          <w:rFonts w:ascii="Garamond" w:hAnsi="Garamond"/>
          <w:bCs/>
          <w:iCs/>
          <w:color w:val="auto"/>
          <w:sz w:val="22"/>
          <w:szCs w:val="22"/>
          <w:u w:val="none"/>
        </w:rPr>
        <w:t>giudicazione, ad osservare e a far osservare ai propri dipendenti e collaboratori, per quanto applicabile, il suddetto codice, pena la risoluzione del contratto;</w:t>
      </w:r>
    </w:p>
    <w:p w:rsidR="006A4810" w:rsidRPr="00AC5DCF" w:rsidRDefault="006A4810" w:rsidP="006A4810">
      <w:pPr>
        <w:pStyle w:val="Corpodeltesto31"/>
        <w:spacing w:before="60" w:after="60" w:line="276" w:lineRule="auto"/>
        <w:ind w:left="3"/>
        <w:rPr>
          <w:rFonts w:ascii="Garamond" w:hAnsi="Garamond"/>
          <w:bCs/>
          <w:iCs/>
          <w:color w:val="auto"/>
          <w:sz w:val="22"/>
          <w:szCs w:val="22"/>
          <w:u w:val="none"/>
        </w:rPr>
      </w:pPr>
    </w:p>
    <w:p w:rsidR="006A4810" w:rsidRPr="00AC5DCF" w:rsidRDefault="006A4810" w:rsidP="006A4810">
      <w:pPr>
        <w:pStyle w:val="Corpodeltesto31"/>
        <w:spacing w:before="60" w:after="60" w:line="276" w:lineRule="auto"/>
        <w:ind w:left="3"/>
        <w:rPr>
          <w:rFonts w:ascii="Garamond" w:hAnsi="Garamond"/>
          <w:bCs/>
          <w:iCs/>
          <w:color w:val="auto"/>
          <w:sz w:val="22"/>
          <w:szCs w:val="22"/>
          <w:u w:val="none"/>
        </w:rPr>
      </w:pPr>
    </w:p>
    <w:p w:rsidR="006E6F10" w:rsidRPr="00AC5DCF" w:rsidRDefault="006E6F10" w:rsidP="006E6F10">
      <w:pPr>
        <w:pStyle w:val="Corpodeltesto31"/>
        <w:spacing w:before="60" w:after="60" w:line="276" w:lineRule="auto"/>
        <w:ind w:left="363"/>
        <w:rPr>
          <w:rFonts w:ascii="Garamond" w:hAnsi="Garamond"/>
          <w:b/>
          <w:bCs/>
          <w:iCs/>
          <w:color w:val="auto"/>
          <w:sz w:val="22"/>
          <w:szCs w:val="22"/>
          <w:u w:val="none"/>
        </w:rPr>
      </w:pPr>
      <w:r w:rsidRPr="00AC5DCF">
        <w:rPr>
          <w:rFonts w:ascii="Garamond" w:hAnsi="Garamond"/>
          <w:b/>
          <w:color w:val="auto"/>
          <w:sz w:val="22"/>
          <w:szCs w:val="22"/>
        </w:rPr>
        <w:t>[Per gli operatori economici non residenti e privi di stabile organizzazione in Italia]</w:t>
      </w:r>
    </w:p>
    <w:p w:rsidR="006E6F10" w:rsidRPr="00AC5DCF" w:rsidRDefault="006E6F10" w:rsidP="006E6F10">
      <w:pPr>
        <w:pStyle w:val="Corpodeltesto31"/>
        <w:numPr>
          <w:ilvl w:val="0"/>
          <w:numId w:val="21"/>
        </w:numPr>
        <w:spacing w:before="60" w:after="60" w:line="276" w:lineRule="auto"/>
        <w:rPr>
          <w:rFonts w:ascii="Garamond" w:hAnsi="Garamond"/>
          <w:bCs/>
          <w:iCs/>
          <w:color w:val="auto"/>
          <w:sz w:val="22"/>
          <w:szCs w:val="22"/>
          <w:u w:val="none"/>
        </w:rPr>
      </w:pPr>
      <w:r w:rsidRPr="00AC5DCF">
        <w:rPr>
          <w:rFonts w:ascii="Garamond" w:hAnsi="Garamond"/>
          <w:bCs/>
          <w:iCs/>
          <w:color w:val="auto"/>
          <w:sz w:val="22"/>
          <w:szCs w:val="22"/>
          <w:u w:val="none"/>
        </w:rPr>
        <w:t>di impegnarsi ad uniformarsi, in caso di aggiudicazione, alla disciplina di cui agli articoli 17, comma 2, e 53, co</w:t>
      </w:r>
      <w:r w:rsidRPr="00AC5DCF">
        <w:rPr>
          <w:rFonts w:ascii="Garamond" w:hAnsi="Garamond"/>
          <w:bCs/>
          <w:iCs/>
          <w:color w:val="auto"/>
          <w:sz w:val="22"/>
          <w:szCs w:val="22"/>
          <w:u w:val="none"/>
        </w:rPr>
        <w:t>m</w:t>
      </w:r>
      <w:r w:rsidRPr="00AC5DCF">
        <w:rPr>
          <w:rFonts w:ascii="Garamond" w:hAnsi="Garamond"/>
          <w:bCs/>
          <w:iCs/>
          <w:color w:val="auto"/>
          <w:sz w:val="22"/>
          <w:szCs w:val="22"/>
          <w:u w:val="none"/>
        </w:rPr>
        <w:t>ma 3 del d.p.r. 633/1972 e a comunicare alla stazione appaltante la nomina del proprio rappresentante fiscale, ne</w:t>
      </w:r>
      <w:r w:rsidRPr="00AC5DCF">
        <w:rPr>
          <w:rFonts w:ascii="Garamond" w:hAnsi="Garamond"/>
          <w:bCs/>
          <w:iCs/>
          <w:color w:val="auto"/>
          <w:sz w:val="22"/>
          <w:szCs w:val="22"/>
          <w:u w:val="none"/>
        </w:rPr>
        <w:t>l</w:t>
      </w:r>
      <w:r w:rsidRPr="00AC5DCF">
        <w:rPr>
          <w:rFonts w:ascii="Garamond" w:hAnsi="Garamond"/>
          <w:bCs/>
          <w:iCs/>
          <w:color w:val="auto"/>
          <w:sz w:val="22"/>
          <w:szCs w:val="22"/>
          <w:u w:val="none"/>
        </w:rPr>
        <w:t>le forme di legge;</w:t>
      </w:r>
    </w:p>
    <w:p w:rsidR="006E6F10" w:rsidRPr="00AC5DCF" w:rsidRDefault="006E6F10" w:rsidP="006E6F10">
      <w:pPr>
        <w:tabs>
          <w:tab w:val="left" w:pos="284"/>
        </w:tabs>
        <w:spacing w:before="60" w:after="60" w:line="276" w:lineRule="auto"/>
        <w:jc w:val="both"/>
        <w:rPr>
          <w:rFonts w:ascii="Garamond" w:hAnsi="Garamond"/>
          <w:color w:val="auto"/>
          <w:sz w:val="22"/>
          <w:szCs w:val="22"/>
        </w:rPr>
      </w:pPr>
    </w:p>
    <w:p w:rsidR="006E6F10" w:rsidRPr="00AC5DCF" w:rsidRDefault="006E6F10" w:rsidP="006E6F10">
      <w:pPr>
        <w:pStyle w:val="Paragrafoelenco10"/>
        <w:tabs>
          <w:tab w:val="left" w:pos="284"/>
        </w:tabs>
        <w:spacing w:before="60" w:after="60" w:line="276" w:lineRule="auto"/>
        <w:ind w:left="0"/>
        <w:jc w:val="both"/>
        <w:rPr>
          <w:rFonts w:ascii="Garamond" w:hAnsi="Garamond"/>
          <w:color w:val="auto"/>
          <w:sz w:val="22"/>
          <w:szCs w:val="22"/>
        </w:rPr>
      </w:pPr>
    </w:p>
    <w:p w:rsidR="006E6F10" w:rsidRPr="00AC5DCF" w:rsidRDefault="006E6F10" w:rsidP="006E6F10">
      <w:pPr>
        <w:pStyle w:val="Corpodeltesto31"/>
        <w:numPr>
          <w:ilvl w:val="0"/>
          <w:numId w:val="21"/>
        </w:numPr>
        <w:spacing w:before="60" w:after="60" w:line="276" w:lineRule="auto"/>
        <w:rPr>
          <w:rFonts w:ascii="Garamond" w:hAnsi="Garamond"/>
          <w:color w:val="auto"/>
          <w:sz w:val="22"/>
          <w:szCs w:val="22"/>
          <w:u w:val="none"/>
        </w:rPr>
      </w:pPr>
      <w:r w:rsidRPr="00AC5DCF">
        <w:rPr>
          <w:rFonts w:ascii="Garamond" w:hAnsi="Garamond"/>
          <w:b/>
          <w:bCs/>
          <w:i/>
          <w:iCs/>
          <w:color w:val="auto"/>
          <w:sz w:val="22"/>
          <w:szCs w:val="22"/>
          <w:u w:val="none"/>
        </w:rPr>
        <w:t>altresì</w:t>
      </w:r>
      <w:r w:rsidRPr="00AC5DCF">
        <w:rPr>
          <w:rFonts w:ascii="Garamond" w:hAnsi="Garamond"/>
          <w:color w:val="auto"/>
          <w:sz w:val="22"/>
          <w:szCs w:val="22"/>
          <w:u w:val="none"/>
        </w:rPr>
        <w:t>, ai sensi dell’art. 13 del Regolamento UE n. 2016/679 relativo alla protezione delle persone fisiche con r</w:t>
      </w:r>
      <w:r w:rsidRPr="00AC5DCF">
        <w:rPr>
          <w:rFonts w:ascii="Garamond" w:hAnsi="Garamond"/>
          <w:color w:val="auto"/>
          <w:sz w:val="22"/>
          <w:szCs w:val="22"/>
          <w:u w:val="none"/>
        </w:rPr>
        <w:t>i</w:t>
      </w:r>
      <w:r w:rsidRPr="00AC5DCF">
        <w:rPr>
          <w:rFonts w:ascii="Garamond" w:hAnsi="Garamond"/>
          <w:color w:val="auto"/>
          <w:sz w:val="22"/>
          <w:szCs w:val="22"/>
          <w:u w:val="none"/>
        </w:rPr>
        <w:t>guardo al trattamento dei dati personali, nonché alla libera circolazione di tali dati, di aver letto l’informativa sul trattamento dei dati personali contenuta nel Disciplinare di gara e di acconsentire al trattamento dei dati person</w:t>
      </w:r>
      <w:r w:rsidRPr="00AC5DCF">
        <w:rPr>
          <w:rFonts w:ascii="Garamond" w:hAnsi="Garamond"/>
          <w:color w:val="auto"/>
          <w:sz w:val="22"/>
          <w:szCs w:val="22"/>
          <w:u w:val="none"/>
        </w:rPr>
        <w:t>a</w:t>
      </w:r>
      <w:r w:rsidRPr="00AC5DCF">
        <w:rPr>
          <w:rFonts w:ascii="Garamond" w:hAnsi="Garamond"/>
          <w:color w:val="auto"/>
          <w:sz w:val="22"/>
          <w:szCs w:val="22"/>
          <w:u w:val="none"/>
        </w:rPr>
        <w:t>li, anche giudiziari, mediante strumenti manuali ed informatici, esclusivamente nell’ambito della presente gara e per le finalità ivi descritte; dichiara, inoltre, di essere stato informato circa i diritti di cui agli artt. 15 e segg. del R</w:t>
      </w:r>
      <w:r w:rsidRPr="00AC5DCF">
        <w:rPr>
          <w:rFonts w:ascii="Garamond" w:hAnsi="Garamond"/>
          <w:color w:val="auto"/>
          <w:sz w:val="22"/>
          <w:szCs w:val="22"/>
          <w:u w:val="none"/>
        </w:rPr>
        <w:t>e</w:t>
      </w:r>
      <w:r w:rsidRPr="00AC5DCF">
        <w:rPr>
          <w:rFonts w:ascii="Garamond" w:hAnsi="Garamond"/>
          <w:color w:val="auto"/>
          <w:sz w:val="22"/>
          <w:szCs w:val="22"/>
          <w:u w:val="none"/>
        </w:rPr>
        <w:t>golamento UE n. 2016/679. Si impegna, inoltre, ad adempiere agli obblighi di informativa e di consenso, ove n</w:t>
      </w:r>
      <w:r w:rsidRPr="00AC5DCF">
        <w:rPr>
          <w:rFonts w:ascii="Garamond" w:hAnsi="Garamond"/>
          <w:color w:val="auto"/>
          <w:sz w:val="22"/>
          <w:szCs w:val="22"/>
          <w:u w:val="none"/>
        </w:rPr>
        <w:t>e</w:t>
      </w:r>
      <w:r w:rsidRPr="00AC5DCF">
        <w:rPr>
          <w:rFonts w:ascii="Garamond" w:hAnsi="Garamond"/>
          <w:color w:val="auto"/>
          <w:sz w:val="22"/>
          <w:szCs w:val="22"/>
          <w:u w:val="none"/>
        </w:rPr>
        <w:t>cessario, nei confronti delle persone fisiche (Interessati) di cui sono forniti dati personali nell’ambito della proc</w:t>
      </w:r>
      <w:r w:rsidRPr="00AC5DCF">
        <w:rPr>
          <w:rFonts w:ascii="Garamond" w:hAnsi="Garamond"/>
          <w:color w:val="auto"/>
          <w:sz w:val="22"/>
          <w:szCs w:val="22"/>
          <w:u w:val="none"/>
        </w:rPr>
        <w:t>e</w:t>
      </w:r>
      <w:r w:rsidRPr="00AC5DCF">
        <w:rPr>
          <w:rFonts w:ascii="Garamond" w:hAnsi="Garamond"/>
          <w:color w:val="auto"/>
          <w:sz w:val="22"/>
          <w:szCs w:val="22"/>
          <w:u w:val="none"/>
        </w:rPr>
        <w:t>dura di affidamento, per consentire il trattamento dei loro Dati personali da parte del Comune di Ascoli Piceno per le finalità descritte nell’informativa.</w:t>
      </w:r>
    </w:p>
    <w:p w:rsidR="006E6F10" w:rsidRPr="00AC5DCF" w:rsidRDefault="006E6F10" w:rsidP="006E6F10">
      <w:pPr>
        <w:pStyle w:val="Paragrafoelenco10"/>
        <w:spacing w:before="60" w:after="60" w:line="276" w:lineRule="auto"/>
        <w:ind w:left="0"/>
        <w:jc w:val="both"/>
        <w:rPr>
          <w:rFonts w:ascii="Garamond" w:hAnsi="Garamond"/>
          <w:color w:val="auto"/>
          <w:sz w:val="22"/>
          <w:szCs w:val="22"/>
        </w:rPr>
      </w:pPr>
    </w:p>
    <w:p w:rsidR="00167353" w:rsidRPr="00AC5DCF" w:rsidRDefault="00167353" w:rsidP="006E6F10">
      <w:pPr>
        <w:pStyle w:val="Paragrafoelenco10"/>
        <w:spacing w:before="60" w:after="60" w:line="276" w:lineRule="auto"/>
        <w:ind w:left="0"/>
        <w:jc w:val="both"/>
        <w:rPr>
          <w:rFonts w:ascii="Garamond" w:hAnsi="Garamond"/>
          <w:color w:val="auto"/>
          <w:sz w:val="22"/>
          <w:szCs w:val="22"/>
        </w:rPr>
      </w:pPr>
    </w:p>
    <w:p w:rsidR="006E6F10" w:rsidRPr="00AC5DCF" w:rsidRDefault="006E6F10" w:rsidP="006E6F10">
      <w:pPr>
        <w:pStyle w:val="Corpodeltesto31"/>
        <w:numPr>
          <w:ilvl w:val="0"/>
          <w:numId w:val="21"/>
        </w:numPr>
        <w:spacing w:before="60" w:after="60" w:line="276" w:lineRule="auto"/>
        <w:rPr>
          <w:rFonts w:ascii="Garamond" w:hAnsi="Garamond"/>
          <w:color w:val="auto"/>
        </w:rPr>
      </w:pPr>
      <w:r w:rsidRPr="00AC5DCF">
        <w:rPr>
          <w:rFonts w:ascii="Garamond" w:hAnsi="Garamond"/>
          <w:b/>
          <w:bCs/>
          <w:i/>
          <w:iCs/>
          <w:color w:val="auto"/>
          <w:sz w:val="22"/>
          <w:szCs w:val="22"/>
        </w:rPr>
        <w:t>[per gli operatori economici ammessi al concordato preventivo con continuità aziendale di cui all'art. 186-bis del R.D. 16 marzo 1942, n. 267]</w:t>
      </w:r>
      <w:r w:rsidRPr="00AC5DCF">
        <w:rPr>
          <w:rFonts w:ascii="Garamond" w:hAnsi="Garamond"/>
          <w:color w:val="auto"/>
          <w:lang w:bidi="it-IT"/>
        </w:rPr>
        <w:t>,</w:t>
      </w:r>
    </w:p>
    <w:p w:rsidR="006E6F10" w:rsidRPr="00AC5DCF" w:rsidRDefault="006E6F10" w:rsidP="006E6F10">
      <w:pPr>
        <w:pStyle w:val="Paragrafoelenco10"/>
        <w:spacing w:before="60" w:after="60" w:line="276" w:lineRule="auto"/>
        <w:ind w:left="426"/>
        <w:jc w:val="both"/>
        <w:rPr>
          <w:rFonts w:ascii="Garamond" w:hAnsi="Garamond"/>
          <w:color w:val="auto"/>
          <w:sz w:val="22"/>
          <w:szCs w:val="22"/>
        </w:rPr>
      </w:pPr>
      <w:r w:rsidRPr="00AC5DCF">
        <w:rPr>
          <w:rFonts w:ascii="Garamond" w:hAnsi="Garamond"/>
          <w:color w:val="auto"/>
          <w:sz w:val="22"/>
          <w:szCs w:val="22"/>
        </w:rPr>
        <w:t>ad integrazione di quanto eventualmente dichiarato nella parte III, sez. C, lett. d) del DGUE, che:</w:t>
      </w:r>
    </w:p>
    <w:p w:rsidR="006E6F10" w:rsidRPr="00AC5DCF" w:rsidRDefault="006E6F10" w:rsidP="006E6F10">
      <w:pPr>
        <w:pStyle w:val="Paragrafoelenco10"/>
        <w:numPr>
          <w:ilvl w:val="0"/>
          <w:numId w:val="27"/>
        </w:numPr>
        <w:spacing w:before="60" w:after="60" w:line="276" w:lineRule="auto"/>
        <w:jc w:val="both"/>
        <w:rPr>
          <w:rFonts w:ascii="Garamond" w:hAnsi="Garamond"/>
          <w:color w:val="auto"/>
          <w:sz w:val="22"/>
          <w:szCs w:val="22"/>
        </w:rPr>
      </w:pPr>
      <w:r w:rsidRPr="00AC5DCF">
        <w:rPr>
          <w:rFonts w:ascii="Garamond" w:hAnsi="Garamond"/>
          <w:color w:val="auto"/>
          <w:sz w:val="22"/>
          <w:szCs w:val="22"/>
        </w:rPr>
        <w:t>gli estremi del provvedimento di ammissione rilasciato dal Tribunale di ____________ sono i segue</w:t>
      </w:r>
      <w:r w:rsidRPr="00AC5DCF">
        <w:rPr>
          <w:rFonts w:ascii="Garamond" w:hAnsi="Garamond"/>
          <w:color w:val="auto"/>
          <w:sz w:val="22"/>
          <w:szCs w:val="22"/>
        </w:rPr>
        <w:t>n</w:t>
      </w:r>
      <w:r w:rsidRPr="00AC5DCF">
        <w:rPr>
          <w:rFonts w:ascii="Garamond" w:hAnsi="Garamond"/>
          <w:color w:val="auto"/>
          <w:sz w:val="22"/>
          <w:szCs w:val="22"/>
        </w:rPr>
        <w:t>ti:_____________________________________________________________________;</w:t>
      </w:r>
    </w:p>
    <w:p w:rsidR="006E6F10" w:rsidRPr="00AC5DCF" w:rsidRDefault="006E6F10" w:rsidP="006E6F10">
      <w:pPr>
        <w:pStyle w:val="Paragrafoelenco10"/>
        <w:numPr>
          <w:ilvl w:val="0"/>
          <w:numId w:val="27"/>
        </w:numPr>
        <w:spacing w:before="60" w:after="60" w:line="276" w:lineRule="auto"/>
        <w:jc w:val="both"/>
        <w:rPr>
          <w:rFonts w:ascii="Garamond" w:hAnsi="Garamond"/>
          <w:color w:val="auto"/>
          <w:sz w:val="22"/>
          <w:szCs w:val="22"/>
        </w:rPr>
      </w:pPr>
      <w:r w:rsidRPr="00AC5DCF">
        <w:rPr>
          <w:rFonts w:ascii="Garamond" w:hAnsi="Garamond"/>
          <w:color w:val="auto"/>
          <w:sz w:val="22"/>
          <w:szCs w:val="22"/>
        </w:rPr>
        <w:t>gli estremi del provvedimento di autorizzazione a partecipare alle gare rilasciato dal giudice delegato sono i s</w:t>
      </w:r>
      <w:r w:rsidRPr="00AC5DCF">
        <w:rPr>
          <w:rFonts w:ascii="Garamond" w:hAnsi="Garamond"/>
          <w:color w:val="auto"/>
          <w:sz w:val="22"/>
          <w:szCs w:val="22"/>
        </w:rPr>
        <w:t>e</w:t>
      </w:r>
      <w:r w:rsidRPr="00AC5DCF">
        <w:rPr>
          <w:rFonts w:ascii="Garamond" w:hAnsi="Garamond"/>
          <w:color w:val="auto"/>
          <w:sz w:val="22"/>
          <w:szCs w:val="22"/>
        </w:rPr>
        <w:t>guenti: ________________________________________________________;</w:t>
      </w:r>
    </w:p>
    <w:p w:rsidR="006E6F10" w:rsidRPr="00AC5DCF" w:rsidRDefault="006E6F10" w:rsidP="006E6F10">
      <w:pPr>
        <w:tabs>
          <w:tab w:val="left" w:pos="284"/>
        </w:tabs>
        <w:spacing w:before="60" w:after="60" w:line="276" w:lineRule="auto"/>
        <w:jc w:val="both"/>
        <w:rPr>
          <w:rFonts w:ascii="Garamond" w:hAnsi="Garamond"/>
          <w:b/>
          <w:bCs/>
          <w:sz w:val="22"/>
          <w:szCs w:val="22"/>
        </w:rPr>
      </w:pPr>
    </w:p>
    <w:p w:rsidR="006E6F10" w:rsidRPr="00AC5DCF" w:rsidRDefault="006E6F10" w:rsidP="006E6F10">
      <w:pPr>
        <w:tabs>
          <w:tab w:val="left" w:pos="284"/>
        </w:tabs>
        <w:spacing w:before="60" w:after="60" w:line="276" w:lineRule="auto"/>
        <w:jc w:val="both"/>
        <w:rPr>
          <w:rFonts w:ascii="Garamond" w:hAnsi="Garamond"/>
          <w:b/>
          <w:bCs/>
          <w:sz w:val="22"/>
          <w:szCs w:val="22"/>
        </w:rPr>
      </w:pPr>
    </w:p>
    <w:p w:rsidR="006E6F10" w:rsidRPr="00AC5DCF" w:rsidRDefault="006E6F10" w:rsidP="006E6F10">
      <w:pPr>
        <w:pStyle w:val="Corpodeltesto31"/>
        <w:numPr>
          <w:ilvl w:val="0"/>
          <w:numId w:val="21"/>
        </w:numPr>
        <w:spacing w:before="60" w:after="60" w:line="360" w:lineRule="auto"/>
        <w:rPr>
          <w:rFonts w:ascii="Garamond" w:hAnsi="Garamond"/>
          <w:b/>
          <w:bCs/>
          <w:sz w:val="22"/>
          <w:szCs w:val="22"/>
          <w:u w:val="none"/>
        </w:rPr>
      </w:pPr>
      <w:r w:rsidRPr="00AC5DCF">
        <w:rPr>
          <w:rFonts w:ascii="Garamond" w:hAnsi="Garamond"/>
          <w:bCs/>
          <w:sz w:val="22"/>
          <w:szCs w:val="22"/>
          <w:u w:val="none"/>
        </w:rPr>
        <w:t xml:space="preserve">che le copie di tutti i documenti allegati all’offerta telematica in formato elettronico sono conformi all’originale in quanto sono state formate a norma dell’art. 22 co 3 del d.lgs. 82/2005 </w:t>
      </w:r>
      <w:r w:rsidRPr="00AC5DCF">
        <w:rPr>
          <w:rFonts w:ascii="Garamond" w:hAnsi="Garamond"/>
          <w:bCs/>
          <w:i/>
          <w:sz w:val="22"/>
          <w:szCs w:val="22"/>
          <w:u w:val="none"/>
        </w:rPr>
        <w:t>(Copie informatiche di documenti analogici)</w:t>
      </w:r>
      <w:r w:rsidRPr="00AC5DCF">
        <w:rPr>
          <w:rFonts w:ascii="Garamond" w:hAnsi="Garamond"/>
          <w:bCs/>
          <w:sz w:val="22"/>
          <w:szCs w:val="22"/>
          <w:u w:val="none"/>
        </w:rPr>
        <w:t xml:space="preserve"> e/o dell’art. 23-bis del d.lgs. 82/2005 </w:t>
      </w:r>
      <w:r w:rsidRPr="00AC5DCF">
        <w:rPr>
          <w:rFonts w:ascii="Garamond" w:hAnsi="Garamond"/>
          <w:bCs/>
          <w:i/>
          <w:sz w:val="22"/>
          <w:szCs w:val="22"/>
          <w:u w:val="none"/>
        </w:rPr>
        <w:t>(Duplicati e copie informatiche di documenti informatici</w:t>
      </w:r>
      <w:r w:rsidRPr="00AC5DCF">
        <w:rPr>
          <w:rFonts w:ascii="Garamond" w:hAnsi="Garamond"/>
          <w:bCs/>
          <w:sz w:val="22"/>
          <w:szCs w:val="22"/>
          <w:u w:val="none"/>
        </w:rPr>
        <w:t>) e ne</w:t>
      </w:r>
      <w:r w:rsidRPr="00AC5DCF">
        <w:rPr>
          <w:rFonts w:ascii="Garamond" w:hAnsi="Garamond"/>
          <w:sz w:val="22"/>
          <w:szCs w:val="22"/>
          <w:u w:val="none"/>
        </w:rPr>
        <w:t>l rispetto delle regole tecn</w:t>
      </w:r>
      <w:r w:rsidRPr="00AC5DCF">
        <w:rPr>
          <w:rFonts w:ascii="Garamond" w:hAnsi="Garamond"/>
          <w:sz w:val="22"/>
          <w:szCs w:val="22"/>
          <w:u w:val="none"/>
        </w:rPr>
        <w:t>i</w:t>
      </w:r>
      <w:r w:rsidRPr="00AC5DCF">
        <w:rPr>
          <w:rFonts w:ascii="Garamond" w:hAnsi="Garamond"/>
          <w:sz w:val="22"/>
          <w:szCs w:val="22"/>
          <w:u w:val="none"/>
        </w:rPr>
        <w:t>che di cui all’art. 71 del medesimo d.lgs. 82/2005</w:t>
      </w:r>
      <w:r w:rsidRPr="00AC5DCF">
        <w:rPr>
          <w:rFonts w:ascii="Garamond" w:hAnsi="Garamond"/>
          <w:bCs/>
          <w:sz w:val="22"/>
          <w:szCs w:val="22"/>
          <w:u w:val="none"/>
        </w:rPr>
        <w:t>.</w:t>
      </w:r>
    </w:p>
    <w:p w:rsidR="00004235" w:rsidRPr="00AC5DCF" w:rsidRDefault="00004235" w:rsidP="002E61A7">
      <w:pPr>
        <w:pStyle w:val="Corpodeltesto31"/>
        <w:spacing w:before="60" w:after="60" w:line="276" w:lineRule="auto"/>
        <w:rPr>
          <w:rFonts w:ascii="Garamond" w:hAnsi="Garamond"/>
          <w:color w:val="auto"/>
          <w:sz w:val="22"/>
          <w:szCs w:val="22"/>
        </w:rPr>
      </w:pPr>
    </w:p>
    <w:p w:rsidR="0044497D" w:rsidRPr="00AC5DCF" w:rsidRDefault="0044497D" w:rsidP="0044497D">
      <w:pPr>
        <w:ind w:left="284"/>
        <w:jc w:val="center"/>
        <w:rPr>
          <w:rFonts w:ascii="Garamond" w:hAnsi="Garamond"/>
          <w:i/>
          <w:color w:val="auto"/>
          <w:sz w:val="22"/>
          <w:szCs w:val="22"/>
        </w:rPr>
      </w:pPr>
      <w:r w:rsidRPr="00AC5DCF">
        <w:rPr>
          <w:rFonts w:ascii="Garamond" w:hAnsi="Garamond"/>
          <w:b/>
          <w:color w:val="auto"/>
          <w:sz w:val="22"/>
          <w:szCs w:val="22"/>
        </w:rPr>
        <w:t>&gt;&gt;&gt;&gt;&gt; ----------------- PARTE SECONDA ----------------- &lt;&lt;&lt;&lt;</w:t>
      </w:r>
    </w:p>
    <w:p w:rsidR="0044497D" w:rsidRPr="00AC5DCF" w:rsidRDefault="0044497D" w:rsidP="0044497D">
      <w:pPr>
        <w:pStyle w:val="Titolo3"/>
        <w:tabs>
          <w:tab w:val="clear" w:pos="0"/>
          <w:tab w:val="num" w:pos="284"/>
        </w:tabs>
        <w:spacing w:line="240" w:lineRule="auto"/>
        <w:ind w:left="284"/>
        <w:rPr>
          <w:rFonts w:ascii="Garamond" w:hAnsi="Garamond"/>
          <w:b w:val="0"/>
          <w:i/>
          <w:color w:val="auto"/>
          <w:sz w:val="22"/>
          <w:szCs w:val="22"/>
        </w:rPr>
      </w:pPr>
      <w:r w:rsidRPr="00AC5DCF">
        <w:rPr>
          <w:rFonts w:ascii="Garamond" w:hAnsi="Garamond"/>
          <w:b w:val="0"/>
          <w:i/>
          <w:color w:val="auto"/>
          <w:sz w:val="22"/>
          <w:szCs w:val="22"/>
        </w:rPr>
        <w:t>(da compilare solo per la parte di proprio interesse)</w:t>
      </w:r>
    </w:p>
    <w:p w:rsidR="0044497D" w:rsidRPr="00AC5DCF" w:rsidRDefault="0044497D" w:rsidP="0044497D">
      <w:pPr>
        <w:pStyle w:val="Paragrafoelenco10"/>
        <w:tabs>
          <w:tab w:val="left" w:pos="120"/>
        </w:tabs>
        <w:ind w:left="284"/>
        <w:jc w:val="both"/>
        <w:rPr>
          <w:rFonts w:ascii="Garamond" w:hAnsi="Garamond"/>
          <w:color w:val="auto"/>
          <w:sz w:val="22"/>
          <w:szCs w:val="22"/>
        </w:rPr>
      </w:pPr>
    </w:p>
    <w:p w:rsidR="0044497D" w:rsidRPr="00AC5DCF" w:rsidRDefault="0044497D" w:rsidP="0044497D">
      <w:pPr>
        <w:pStyle w:val="Paragrafoelenco10"/>
        <w:tabs>
          <w:tab w:val="left" w:pos="120"/>
        </w:tabs>
        <w:ind w:left="284"/>
        <w:jc w:val="both"/>
        <w:rPr>
          <w:rFonts w:ascii="Garamond" w:hAnsi="Garamond"/>
          <w:color w:val="auto"/>
          <w:sz w:val="22"/>
          <w:szCs w:val="22"/>
        </w:rPr>
      </w:pPr>
    </w:p>
    <w:p w:rsidR="0044497D" w:rsidRPr="00AC5DCF" w:rsidRDefault="0044497D" w:rsidP="0044497D">
      <w:pPr>
        <w:pStyle w:val="Paragrafoelenco10"/>
        <w:tabs>
          <w:tab w:val="left" w:pos="120"/>
        </w:tabs>
        <w:ind w:left="284"/>
        <w:jc w:val="both"/>
        <w:rPr>
          <w:rFonts w:ascii="Garamond" w:hAnsi="Garamond"/>
          <w:color w:val="auto"/>
          <w:sz w:val="22"/>
          <w:szCs w:val="22"/>
        </w:rPr>
      </w:pPr>
    </w:p>
    <w:p w:rsidR="0044497D" w:rsidRPr="00AC5DCF" w:rsidRDefault="0044497D" w:rsidP="00C3117E">
      <w:pPr>
        <w:pStyle w:val="Corpodeltesto31"/>
        <w:numPr>
          <w:ilvl w:val="0"/>
          <w:numId w:val="21"/>
        </w:numPr>
        <w:spacing w:before="60" w:after="60" w:line="360" w:lineRule="auto"/>
        <w:rPr>
          <w:rFonts w:ascii="Garamond" w:hAnsi="Garamond" w:cstheme="minorHAnsi"/>
          <w:b/>
          <w:sz w:val="22"/>
          <w:u w:val="none"/>
        </w:rPr>
      </w:pPr>
      <w:r w:rsidRPr="00AC5DCF">
        <w:rPr>
          <w:rFonts w:ascii="Garamond" w:hAnsi="Garamond" w:cstheme="minorHAnsi"/>
          <w:b/>
          <w:sz w:val="22"/>
          <w:u w:val="none"/>
        </w:rPr>
        <w:t xml:space="preserve">Identificazione dell’operatore economico </w:t>
      </w:r>
      <w:r w:rsidR="00F11126" w:rsidRPr="00AC5DCF">
        <w:rPr>
          <w:rFonts w:ascii="Garamond" w:hAnsi="Garamond" w:cstheme="minorHAnsi"/>
          <w:b/>
          <w:sz w:val="22"/>
          <w:u w:val="none"/>
        </w:rPr>
        <w:t xml:space="preserve">ausiliario </w:t>
      </w:r>
      <w:r w:rsidRPr="00AC5DCF">
        <w:rPr>
          <w:rFonts w:ascii="Garamond" w:hAnsi="Garamond" w:cstheme="minorHAnsi"/>
          <w:b/>
          <w:sz w:val="22"/>
          <w:u w:val="none"/>
        </w:rPr>
        <w:t>e idoneità professionale in relazione alla propria r</w:t>
      </w:r>
      <w:r w:rsidRPr="00AC5DCF">
        <w:rPr>
          <w:rFonts w:ascii="Garamond" w:hAnsi="Garamond" w:cstheme="minorHAnsi"/>
          <w:b/>
          <w:sz w:val="22"/>
          <w:u w:val="none"/>
        </w:rPr>
        <w:t>a</w:t>
      </w:r>
      <w:r w:rsidRPr="00AC5DCF">
        <w:rPr>
          <w:rFonts w:ascii="Garamond" w:hAnsi="Garamond" w:cstheme="minorHAnsi"/>
          <w:b/>
          <w:sz w:val="22"/>
          <w:u w:val="none"/>
        </w:rPr>
        <w:t>gione sociale</w:t>
      </w:r>
    </w:p>
    <w:p w:rsidR="0044497D" w:rsidRPr="00AC5DCF" w:rsidRDefault="0044497D" w:rsidP="0044497D">
      <w:pPr>
        <w:pStyle w:val="Paragrafoelenco10"/>
        <w:tabs>
          <w:tab w:val="left" w:pos="120"/>
        </w:tabs>
        <w:ind w:left="284"/>
        <w:jc w:val="both"/>
        <w:rPr>
          <w:rFonts w:ascii="Garamond" w:hAnsi="Garamond"/>
          <w:color w:val="auto"/>
          <w:sz w:val="22"/>
          <w:szCs w:val="22"/>
        </w:rPr>
      </w:pPr>
    </w:p>
    <w:p w:rsidR="0044497D" w:rsidRPr="00AC5DCF" w:rsidRDefault="0044497D" w:rsidP="0044497D">
      <w:pPr>
        <w:pStyle w:val="Paragrafoelenco10"/>
        <w:tabs>
          <w:tab w:val="left" w:pos="120"/>
        </w:tabs>
        <w:ind w:left="284"/>
        <w:jc w:val="both"/>
        <w:rPr>
          <w:rFonts w:ascii="Garamond" w:hAnsi="Garamond"/>
          <w:color w:val="auto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/>
      </w:tblPr>
      <w:tblGrid>
        <w:gridCol w:w="9986"/>
      </w:tblGrid>
      <w:tr w:rsidR="0044497D" w:rsidRPr="00AC5DCF" w:rsidTr="00A07BA0">
        <w:tc>
          <w:tcPr>
            <w:tcW w:w="9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44497D" w:rsidRPr="00AC5DCF" w:rsidRDefault="00C3117E" w:rsidP="00A07BA0">
            <w:pPr>
              <w:tabs>
                <w:tab w:val="left" w:pos="540"/>
              </w:tabs>
              <w:spacing w:before="60" w:after="60"/>
              <w:rPr>
                <w:rFonts w:ascii="Garamond" w:hAnsi="Garamond" w:cstheme="minorHAnsi"/>
              </w:rPr>
            </w:pPr>
            <w:r w:rsidRPr="00AC5DCF">
              <w:rPr>
                <w:rFonts w:ascii="Garamond" w:hAnsi="Garamond" w:cstheme="minorHAnsi"/>
                <w:b/>
                <w:sz w:val="22"/>
              </w:rPr>
              <w:t>1</w:t>
            </w:r>
            <w:r w:rsidR="00CA780E">
              <w:rPr>
                <w:rFonts w:ascii="Garamond" w:hAnsi="Garamond" w:cstheme="minorHAnsi"/>
                <w:b/>
                <w:sz w:val="22"/>
              </w:rPr>
              <w:t>4</w:t>
            </w:r>
            <w:r w:rsidR="0044497D" w:rsidRPr="00AC5DCF">
              <w:rPr>
                <w:rFonts w:ascii="Garamond" w:hAnsi="Garamond" w:cstheme="minorHAnsi"/>
                <w:b/>
                <w:sz w:val="22"/>
              </w:rPr>
              <w:t>.a)</w:t>
            </w:r>
            <w:r w:rsidR="0044497D" w:rsidRPr="00AC5DCF">
              <w:rPr>
                <w:rFonts w:ascii="Garamond" w:hAnsi="Garamond" w:cstheme="minorHAnsi"/>
                <w:b/>
                <w:sz w:val="22"/>
              </w:rPr>
              <w:tab/>
              <w:t xml:space="preserve">dati identificativi da compilare in caso di </w:t>
            </w:r>
            <w:r w:rsidR="0044497D" w:rsidRPr="00AC5DCF">
              <w:rPr>
                <w:rFonts w:ascii="Garamond" w:hAnsi="Garamond" w:cstheme="minorHAnsi"/>
                <w:b/>
                <w:sz w:val="22"/>
                <w:u w:val="single"/>
              </w:rPr>
              <w:t>PROFESSIONISTA SINGOLO</w:t>
            </w:r>
          </w:p>
        </w:tc>
      </w:tr>
    </w:tbl>
    <w:p w:rsidR="0044497D" w:rsidRPr="00AC5DCF" w:rsidRDefault="0044497D" w:rsidP="0044497D">
      <w:pPr>
        <w:spacing w:before="60" w:after="120"/>
        <w:ind w:left="284" w:right="-6"/>
        <w:rPr>
          <w:rFonts w:ascii="Garamond" w:hAnsi="Garamond" w:cstheme="minorHAnsi"/>
          <w:sz w:val="20"/>
          <w:szCs w:val="16"/>
        </w:rPr>
      </w:pPr>
    </w:p>
    <w:tbl>
      <w:tblPr>
        <w:tblW w:w="10013" w:type="dxa"/>
        <w:tblInd w:w="-5" w:type="dxa"/>
        <w:tblLook w:val="01E0"/>
      </w:tblPr>
      <w:tblGrid>
        <w:gridCol w:w="2268"/>
        <w:gridCol w:w="362"/>
        <w:gridCol w:w="1078"/>
        <w:gridCol w:w="1080"/>
        <w:gridCol w:w="5225"/>
      </w:tblGrid>
      <w:tr w:rsidR="0044497D" w:rsidRPr="00AC5DCF" w:rsidTr="00A07BA0">
        <w:trPr>
          <w:trHeight w:val="32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  <w:r w:rsidRPr="00AC5DCF">
              <w:rPr>
                <w:rFonts w:ascii="Garamond" w:hAnsi="Garamond" w:cstheme="minorHAnsi"/>
                <w:sz w:val="20"/>
              </w:rPr>
              <w:t>Nome e cognome:</w:t>
            </w:r>
          </w:p>
        </w:tc>
        <w:tc>
          <w:tcPr>
            <w:tcW w:w="7745" w:type="dxa"/>
            <w:gridSpan w:val="4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b/>
                <w:sz w:val="20"/>
                <w:lang w:val="de-DE"/>
              </w:rPr>
            </w:pPr>
          </w:p>
        </w:tc>
      </w:tr>
      <w:tr w:rsidR="0044497D" w:rsidRPr="00AC5DCF" w:rsidTr="00A07BA0">
        <w:trPr>
          <w:trHeight w:val="311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Data e luogo di nascita:</w:t>
            </w:r>
          </w:p>
        </w:tc>
        <w:tc>
          <w:tcPr>
            <w:tcW w:w="7745" w:type="dxa"/>
            <w:gridSpan w:val="4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</w:p>
        </w:tc>
      </w:tr>
      <w:tr w:rsidR="0044497D" w:rsidRPr="00AC5DCF" w:rsidTr="00A07BA0">
        <w:trPr>
          <w:trHeight w:val="311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Codice fiscale:</w:t>
            </w:r>
          </w:p>
        </w:tc>
        <w:tc>
          <w:tcPr>
            <w:tcW w:w="7745" w:type="dxa"/>
            <w:gridSpan w:val="4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</w:p>
        </w:tc>
      </w:tr>
      <w:tr w:rsidR="0044497D" w:rsidRPr="00AC5DCF" w:rsidTr="00A07BA0">
        <w:trPr>
          <w:trHeight w:val="322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Residenza:</w:t>
            </w:r>
          </w:p>
        </w:tc>
        <w:tc>
          <w:tcPr>
            <w:tcW w:w="7745" w:type="dxa"/>
            <w:gridSpan w:val="4"/>
            <w:tcBorders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AC5DCF" w:rsidTr="00A07BA0">
        <w:trPr>
          <w:trHeight w:val="322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qualifica professionale:</w:t>
            </w:r>
          </w:p>
        </w:tc>
        <w:tc>
          <w:tcPr>
            <w:tcW w:w="7745" w:type="dxa"/>
            <w:gridSpan w:val="4"/>
            <w:tcBorders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AC5DCF" w:rsidTr="00A07BA0">
        <w:trPr>
          <w:trHeight w:val="311"/>
        </w:trPr>
        <w:tc>
          <w:tcPr>
            <w:tcW w:w="370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Ordine professionale di appartenenza:</w:t>
            </w:r>
          </w:p>
        </w:tc>
        <w:tc>
          <w:tcPr>
            <w:tcW w:w="6305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AC5DCF" w:rsidTr="00A07BA0">
        <w:trPr>
          <w:trHeight w:val="322"/>
        </w:trPr>
        <w:tc>
          <w:tcPr>
            <w:tcW w:w="4788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numero ed anno di iscrizione all’Albo professionale:</w:t>
            </w:r>
          </w:p>
        </w:tc>
        <w:tc>
          <w:tcPr>
            <w:tcW w:w="5225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AC5DCF" w:rsidTr="00A07BA0">
        <w:trPr>
          <w:cantSplit/>
          <w:trHeight w:hRule="exact" w:val="113"/>
        </w:trPr>
        <w:tc>
          <w:tcPr>
            <w:tcW w:w="263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rPr>
                <w:rFonts w:ascii="Garamond" w:hAnsi="Garamond" w:cstheme="minorHAnsi"/>
                <w:sz w:val="8"/>
                <w:szCs w:val="8"/>
              </w:rPr>
            </w:pPr>
          </w:p>
        </w:tc>
        <w:tc>
          <w:tcPr>
            <w:tcW w:w="7383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rFonts w:ascii="Garamond" w:hAnsi="Garamond" w:cstheme="minorHAnsi"/>
                <w:sz w:val="8"/>
                <w:szCs w:val="8"/>
              </w:rPr>
            </w:pPr>
          </w:p>
        </w:tc>
      </w:tr>
    </w:tbl>
    <w:p w:rsidR="0044497D" w:rsidRPr="00AC5DCF" w:rsidRDefault="0044497D" w:rsidP="0044497D">
      <w:pPr>
        <w:spacing w:before="60" w:after="120"/>
        <w:ind w:left="284"/>
        <w:jc w:val="both"/>
        <w:rPr>
          <w:rFonts w:ascii="Garamond" w:hAnsi="Garamond" w:cstheme="minorHAnsi"/>
          <w:sz w:val="22"/>
          <w:szCs w:val="18"/>
        </w:rPr>
      </w:pPr>
    </w:p>
    <w:p w:rsidR="0044497D" w:rsidRPr="00AC5DCF" w:rsidRDefault="0044497D" w:rsidP="0044497D">
      <w:pPr>
        <w:spacing w:before="60" w:after="120"/>
        <w:ind w:left="284"/>
        <w:rPr>
          <w:rFonts w:ascii="Garamond" w:hAnsi="Garamond" w:cstheme="minorHAnsi"/>
          <w:i/>
          <w:sz w:val="18"/>
          <w:szCs w:val="18"/>
        </w:rPr>
      </w:pPr>
    </w:p>
    <w:tbl>
      <w:tblPr>
        <w:tblW w:w="994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/>
      </w:tblPr>
      <w:tblGrid>
        <w:gridCol w:w="9940"/>
      </w:tblGrid>
      <w:tr w:rsidR="0044497D" w:rsidRPr="00AC5DCF" w:rsidTr="00A07BA0">
        <w:tc>
          <w:tcPr>
            <w:tcW w:w="9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44497D" w:rsidRPr="00AC5DCF" w:rsidRDefault="00C3117E" w:rsidP="00A07BA0">
            <w:pPr>
              <w:tabs>
                <w:tab w:val="left" w:pos="540"/>
              </w:tabs>
              <w:spacing w:before="60" w:after="60"/>
              <w:jc w:val="both"/>
              <w:rPr>
                <w:rFonts w:ascii="Garamond" w:hAnsi="Garamond" w:cstheme="minorHAnsi"/>
                <w:b/>
                <w:u w:val="single"/>
              </w:rPr>
            </w:pPr>
            <w:r w:rsidRPr="00AC5DCF">
              <w:rPr>
                <w:rFonts w:ascii="Garamond" w:hAnsi="Garamond" w:cstheme="minorHAnsi"/>
                <w:b/>
                <w:sz w:val="20"/>
              </w:rPr>
              <w:t>1</w:t>
            </w:r>
            <w:r w:rsidR="00CA780E">
              <w:rPr>
                <w:rFonts w:ascii="Garamond" w:hAnsi="Garamond" w:cstheme="minorHAnsi"/>
                <w:b/>
                <w:sz w:val="20"/>
              </w:rPr>
              <w:t>4</w:t>
            </w:r>
            <w:r w:rsidR="0044497D" w:rsidRPr="00AC5DCF">
              <w:rPr>
                <w:rFonts w:ascii="Garamond" w:hAnsi="Garamond" w:cstheme="minorHAnsi"/>
                <w:b/>
                <w:sz w:val="20"/>
              </w:rPr>
              <w:t>.b)</w:t>
            </w:r>
            <w:r w:rsidR="0044497D" w:rsidRPr="00AC5DCF">
              <w:rPr>
                <w:rFonts w:ascii="Garamond" w:hAnsi="Garamond" w:cstheme="minorHAnsi"/>
                <w:b/>
                <w:sz w:val="20"/>
              </w:rPr>
              <w:tab/>
            </w:r>
            <w:r w:rsidR="0044497D" w:rsidRPr="00AC5DCF">
              <w:rPr>
                <w:rFonts w:ascii="Garamond" w:hAnsi="Garamond" w:cstheme="minorHAnsi"/>
                <w:b/>
                <w:sz w:val="22"/>
              </w:rPr>
              <w:t>dati identificativi da compilare</w:t>
            </w:r>
            <w:r w:rsidR="0044497D" w:rsidRPr="00AC5DCF">
              <w:rPr>
                <w:rFonts w:ascii="Garamond" w:hAnsi="Garamond" w:cstheme="minorHAnsi"/>
                <w:sz w:val="28"/>
              </w:rPr>
              <w:t xml:space="preserve"> </w:t>
            </w:r>
            <w:r w:rsidR="0044497D" w:rsidRPr="00AC5DCF">
              <w:rPr>
                <w:rFonts w:ascii="Garamond" w:hAnsi="Garamond" w:cstheme="minorHAnsi"/>
                <w:b/>
                <w:sz w:val="22"/>
              </w:rPr>
              <w:t xml:space="preserve">in caso di </w:t>
            </w:r>
            <w:r w:rsidR="0044497D" w:rsidRPr="00AC5DCF">
              <w:rPr>
                <w:rFonts w:ascii="Garamond" w:hAnsi="Garamond" w:cstheme="minorHAnsi"/>
                <w:b/>
                <w:sz w:val="22"/>
                <w:u w:val="single"/>
              </w:rPr>
              <w:t>professionisti associati (studio associato) nel caso di rappresentante munito di idonei poteri</w:t>
            </w:r>
            <w:r w:rsidR="0044497D" w:rsidRPr="00AC5DCF">
              <w:rPr>
                <w:rFonts w:ascii="Garamond" w:hAnsi="Garamond" w:cstheme="minorHAnsi"/>
                <w:b/>
                <w:sz w:val="22"/>
              </w:rPr>
              <w:t>.</w:t>
            </w:r>
          </w:p>
          <w:p w:rsidR="0044497D" w:rsidRPr="00AC5DCF" w:rsidRDefault="0044497D" w:rsidP="00A07BA0">
            <w:pPr>
              <w:tabs>
                <w:tab w:val="left" w:pos="540"/>
              </w:tabs>
              <w:spacing w:before="60" w:after="60"/>
              <w:jc w:val="both"/>
              <w:rPr>
                <w:rFonts w:ascii="Garamond" w:hAnsi="Garamond" w:cstheme="minorHAnsi"/>
                <w:b/>
                <w:u w:val="single"/>
              </w:rPr>
            </w:pPr>
          </w:p>
          <w:p w:rsidR="0044497D" w:rsidRPr="00AC5DCF" w:rsidRDefault="0044497D" w:rsidP="00A07BA0">
            <w:pPr>
              <w:tabs>
                <w:tab w:val="left" w:pos="540"/>
              </w:tabs>
              <w:spacing w:before="60" w:after="60"/>
              <w:jc w:val="both"/>
              <w:rPr>
                <w:rFonts w:ascii="Garamond" w:hAnsi="Garamond" w:cstheme="minorHAnsi"/>
                <w:b/>
              </w:rPr>
            </w:pPr>
            <w:r w:rsidRPr="00AC5DCF">
              <w:rPr>
                <w:rFonts w:ascii="Garamond" w:hAnsi="Garamond" w:cstheme="minorHAnsi"/>
                <w:b/>
                <w:sz w:val="22"/>
              </w:rPr>
              <w:t>Questa sezione deve essere compilata dal solo rappresentante dello studio associato.</w:t>
            </w:r>
          </w:p>
          <w:p w:rsidR="0044497D" w:rsidRPr="00AC5DCF" w:rsidRDefault="0044497D" w:rsidP="00A07BA0">
            <w:pPr>
              <w:tabs>
                <w:tab w:val="left" w:pos="540"/>
              </w:tabs>
              <w:spacing w:before="60" w:after="6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</w:tbl>
    <w:p w:rsidR="0044497D" w:rsidRPr="00AC5DCF" w:rsidRDefault="0044497D" w:rsidP="0044497D">
      <w:pPr>
        <w:spacing w:before="60" w:after="120"/>
        <w:ind w:left="284"/>
        <w:rPr>
          <w:rFonts w:ascii="Garamond" w:hAnsi="Garamond" w:cstheme="minorHAnsi"/>
          <w:i/>
          <w:sz w:val="18"/>
          <w:szCs w:val="18"/>
        </w:rPr>
      </w:pPr>
    </w:p>
    <w:tbl>
      <w:tblPr>
        <w:tblW w:w="9918" w:type="dxa"/>
        <w:tblLook w:val="01E0"/>
      </w:tblPr>
      <w:tblGrid>
        <w:gridCol w:w="2630"/>
        <w:gridCol w:w="1078"/>
        <w:gridCol w:w="6210"/>
      </w:tblGrid>
      <w:tr w:rsidR="0044497D" w:rsidRPr="00AC5DCF" w:rsidTr="00A07BA0">
        <w:tc>
          <w:tcPr>
            <w:tcW w:w="370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  <w:r w:rsidRPr="00AC5DCF">
              <w:rPr>
                <w:rFonts w:ascii="Garamond" w:hAnsi="Garamond" w:cstheme="minorHAnsi"/>
                <w:sz w:val="20"/>
              </w:rPr>
              <w:t>Denominazione dello studio associato:</w:t>
            </w:r>
          </w:p>
        </w:tc>
        <w:tc>
          <w:tcPr>
            <w:tcW w:w="6210" w:type="dxa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b/>
                <w:sz w:val="20"/>
                <w:lang w:val="de-DE"/>
              </w:rPr>
            </w:pPr>
          </w:p>
        </w:tc>
      </w:tr>
      <w:tr w:rsidR="0044497D" w:rsidRPr="00AC5DCF" w:rsidTr="00A07BA0">
        <w:tc>
          <w:tcPr>
            <w:tcW w:w="9918" w:type="dxa"/>
            <w:gridSpan w:val="3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b/>
                <w:sz w:val="20"/>
              </w:rPr>
            </w:pPr>
          </w:p>
        </w:tc>
      </w:tr>
      <w:tr w:rsidR="0044497D" w:rsidRPr="00AC5DCF" w:rsidTr="00A07BA0">
        <w:tc>
          <w:tcPr>
            <w:tcW w:w="99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b/>
                <w:sz w:val="10"/>
                <w:szCs w:val="10"/>
              </w:rPr>
            </w:pPr>
            <w:r w:rsidRPr="00AC5DCF">
              <w:rPr>
                <w:rFonts w:ascii="Garamond" w:hAnsi="Garamond" w:cstheme="minorHAnsi"/>
                <w:b/>
                <w:sz w:val="20"/>
              </w:rPr>
              <w:t>Lo studio associato è costituito dai seguenti liberi professionisti:</w:t>
            </w:r>
          </w:p>
        </w:tc>
      </w:tr>
      <w:tr w:rsidR="0044497D" w:rsidRPr="00AC5DCF" w:rsidTr="00A07BA0">
        <w:trPr>
          <w:cantSplit/>
          <w:trHeight w:hRule="exact" w:val="113"/>
        </w:trPr>
        <w:tc>
          <w:tcPr>
            <w:tcW w:w="263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rPr>
                <w:rFonts w:ascii="Garamond" w:hAnsi="Garamond" w:cstheme="minorHAnsi"/>
                <w:sz w:val="8"/>
                <w:szCs w:val="8"/>
              </w:rPr>
            </w:pPr>
          </w:p>
        </w:tc>
        <w:tc>
          <w:tcPr>
            <w:tcW w:w="728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rFonts w:ascii="Garamond" w:hAnsi="Garamond" w:cstheme="minorHAnsi"/>
                <w:sz w:val="8"/>
                <w:szCs w:val="8"/>
              </w:rPr>
            </w:pPr>
          </w:p>
        </w:tc>
      </w:tr>
    </w:tbl>
    <w:p w:rsidR="0044497D" w:rsidRPr="00AC5DCF" w:rsidRDefault="0044497D" w:rsidP="0044497D">
      <w:pPr>
        <w:pStyle w:val="Rientrocorpodeltesto2"/>
        <w:spacing w:after="0" w:line="240" w:lineRule="auto"/>
        <w:ind w:left="823" w:hanging="539"/>
        <w:rPr>
          <w:rFonts w:ascii="Garamond" w:hAnsi="Garamond" w:cstheme="minorHAnsi"/>
        </w:rPr>
      </w:pPr>
    </w:p>
    <w:p w:rsidR="0044497D" w:rsidRPr="00AC5DCF" w:rsidRDefault="0044497D" w:rsidP="0044497D">
      <w:pPr>
        <w:pStyle w:val="Rientrocorpodeltesto2"/>
        <w:spacing w:after="0" w:line="240" w:lineRule="auto"/>
        <w:ind w:left="823" w:hanging="539"/>
        <w:rPr>
          <w:rFonts w:ascii="Garamond" w:hAnsi="Garamond" w:cstheme="minorHAnsi"/>
        </w:rPr>
      </w:pPr>
    </w:p>
    <w:tbl>
      <w:tblPr>
        <w:tblW w:w="10008" w:type="dxa"/>
        <w:tblLook w:val="01E0"/>
      </w:tblPr>
      <w:tblGrid>
        <w:gridCol w:w="2268"/>
        <w:gridCol w:w="362"/>
        <w:gridCol w:w="1078"/>
        <w:gridCol w:w="1080"/>
        <w:gridCol w:w="5220"/>
      </w:tblGrid>
      <w:tr w:rsidR="0044497D" w:rsidRPr="00AC5DCF" w:rsidTr="00A07BA0">
        <w:trPr>
          <w:trHeight w:val="32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  <w:r w:rsidRPr="00AC5DCF">
              <w:rPr>
                <w:rFonts w:ascii="Garamond" w:hAnsi="Garamond" w:cstheme="minorHAnsi"/>
                <w:sz w:val="20"/>
              </w:rPr>
              <w:t>Nome e cognome:</w:t>
            </w:r>
          </w:p>
        </w:tc>
        <w:tc>
          <w:tcPr>
            <w:tcW w:w="7740" w:type="dxa"/>
            <w:gridSpan w:val="4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b/>
                <w:sz w:val="20"/>
                <w:lang w:val="de-DE"/>
              </w:rPr>
            </w:pPr>
          </w:p>
        </w:tc>
      </w:tr>
      <w:tr w:rsidR="0044497D" w:rsidRPr="00AC5DCF" w:rsidTr="00A07BA0">
        <w:trPr>
          <w:trHeight w:val="311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Data e luogo di nascita:</w:t>
            </w:r>
          </w:p>
        </w:tc>
        <w:tc>
          <w:tcPr>
            <w:tcW w:w="7740" w:type="dxa"/>
            <w:gridSpan w:val="4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</w:p>
        </w:tc>
      </w:tr>
      <w:tr w:rsidR="0044497D" w:rsidRPr="00AC5DCF" w:rsidTr="00A07BA0">
        <w:trPr>
          <w:trHeight w:val="311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Codice fiscale:</w:t>
            </w:r>
          </w:p>
        </w:tc>
        <w:tc>
          <w:tcPr>
            <w:tcW w:w="7740" w:type="dxa"/>
            <w:gridSpan w:val="4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</w:p>
        </w:tc>
      </w:tr>
      <w:tr w:rsidR="0044497D" w:rsidRPr="00AC5DCF" w:rsidTr="00A07BA0">
        <w:trPr>
          <w:trHeight w:val="322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Residenza:</w:t>
            </w:r>
          </w:p>
        </w:tc>
        <w:tc>
          <w:tcPr>
            <w:tcW w:w="7740" w:type="dxa"/>
            <w:gridSpan w:val="4"/>
            <w:tcBorders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AC5DCF" w:rsidTr="00A07BA0">
        <w:trPr>
          <w:trHeight w:val="322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qualifica professionale:</w:t>
            </w:r>
          </w:p>
        </w:tc>
        <w:tc>
          <w:tcPr>
            <w:tcW w:w="7740" w:type="dxa"/>
            <w:gridSpan w:val="4"/>
            <w:tcBorders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AC5DCF" w:rsidTr="00A07BA0">
        <w:trPr>
          <w:trHeight w:val="311"/>
        </w:trPr>
        <w:tc>
          <w:tcPr>
            <w:tcW w:w="370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Ordine professionale di appartenenza:</w:t>
            </w:r>
          </w:p>
        </w:tc>
        <w:tc>
          <w:tcPr>
            <w:tcW w:w="6300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AC5DCF" w:rsidTr="00A07BA0">
        <w:trPr>
          <w:trHeight w:val="322"/>
        </w:trPr>
        <w:tc>
          <w:tcPr>
            <w:tcW w:w="4788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numero di iscrizione all’Albo professionale:</w:t>
            </w:r>
          </w:p>
        </w:tc>
        <w:tc>
          <w:tcPr>
            <w:tcW w:w="522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AC5DCF" w:rsidTr="00A07BA0">
        <w:trPr>
          <w:cantSplit/>
          <w:trHeight w:hRule="exact" w:val="113"/>
        </w:trPr>
        <w:tc>
          <w:tcPr>
            <w:tcW w:w="263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rPr>
                <w:rFonts w:ascii="Garamond" w:hAnsi="Garamond" w:cstheme="minorHAnsi"/>
                <w:sz w:val="8"/>
                <w:szCs w:val="8"/>
              </w:rPr>
            </w:pPr>
          </w:p>
        </w:tc>
        <w:tc>
          <w:tcPr>
            <w:tcW w:w="7378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rFonts w:ascii="Garamond" w:hAnsi="Garamond" w:cstheme="minorHAnsi"/>
                <w:sz w:val="8"/>
                <w:szCs w:val="8"/>
              </w:rPr>
            </w:pPr>
          </w:p>
        </w:tc>
      </w:tr>
    </w:tbl>
    <w:p w:rsidR="0044497D" w:rsidRPr="00AC5DCF" w:rsidRDefault="0044497D" w:rsidP="0044497D">
      <w:pPr>
        <w:jc w:val="both"/>
        <w:rPr>
          <w:rFonts w:ascii="Garamond" w:hAnsi="Garamond" w:cstheme="minorHAnsi"/>
          <w:sz w:val="22"/>
          <w:szCs w:val="22"/>
          <w:lang w:val="de-DE"/>
        </w:rPr>
      </w:pPr>
    </w:p>
    <w:p w:rsidR="0044497D" w:rsidRPr="00AC5DCF" w:rsidRDefault="0044497D" w:rsidP="0044497D">
      <w:pPr>
        <w:jc w:val="both"/>
        <w:rPr>
          <w:rFonts w:ascii="Garamond" w:hAnsi="Garamond" w:cstheme="minorHAnsi"/>
          <w:sz w:val="22"/>
          <w:szCs w:val="22"/>
          <w:lang w:val="de-DE"/>
        </w:rPr>
      </w:pPr>
    </w:p>
    <w:tbl>
      <w:tblPr>
        <w:tblW w:w="10008" w:type="dxa"/>
        <w:tblLook w:val="01E0"/>
      </w:tblPr>
      <w:tblGrid>
        <w:gridCol w:w="2268"/>
        <w:gridCol w:w="362"/>
        <w:gridCol w:w="1078"/>
        <w:gridCol w:w="1080"/>
        <w:gridCol w:w="5220"/>
      </w:tblGrid>
      <w:tr w:rsidR="0044497D" w:rsidRPr="00AC5DCF" w:rsidTr="00A07BA0">
        <w:trPr>
          <w:trHeight w:val="32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  <w:r w:rsidRPr="00AC5DCF">
              <w:rPr>
                <w:rFonts w:ascii="Garamond" w:hAnsi="Garamond" w:cstheme="minorHAnsi"/>
                <w:sz w:val="20"/>
              </w:rPr>
              <w:t>Nome e cognome:</w:t>
            </w:r>
          </w:p>
        </w:tc>
        <w:tc>
          <w:tcPr>
            <w:tcW w:w="7740" w:type="dxa"/>
            <w:gridSpan w:val="4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b/>
                <w:sz w:val="20"/>
                <w:lang w:val="de-DE"/>
              </w:rPr>
            </w:pPr>
          </w:p>
        </w:tc>
      </w:tr>
      <w:tr w:rsidR="0044497D" w:rsidRPr="00AC5DCF" w:rsidTr="00A07BA0">
        <w:trPr>
          <w:trHeight w:val="311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Data e luogo di nascita:</w:t>
            </w:r>
          </w:p>
        </w:tc>
        <w:tc>
          <w:tcPr>
            <w:tcW w:w="7740" w:type="dxa"/>
            <w:gridSpan w:val="4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</w:p>
        </w:tc>
      </w:tr>
      <w:tr w:rsidR="0044497D" w:rsidRPr="00AC5DCF" w:rsidTr="00A07BA0">
        <w:trPr>
          <w:trHeight w:val="311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Codice fiscale:</w:t>
            </w:r>
          </w:p>
        </w:tc>
        <w:tc>
          <w:tcPr>
            <w:tcW w:w="7740" w:type="dxa"/>
            <w:gridSpan w:val="4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</w:p>
        </w:tc>
      </w:tr>
      <w:tr w:rsidR="0044497D" w:rsidRPr="00AC5DCF" w:rsidTr="00A07BA0">
        <w:trPr>
          <w:trHeight w:val="322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lastRenderedPageBreak/>
              <w:t>Residenza:</w:t>
            </w:r>
          </w:p>
        </w:tc>
        <w:tc>
          <w:tcPr>
            <w:tcW w:w="7740" w:type="dxa"/>
            <w:gridSpan w:val="4"/>
            <w:tcBorders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AC5DCF" w:rsidTr="00A07BA0">
        <w:trPr>
          <w:trHeight w:val="322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qualifica professionale:</w:t>
            </w:r>
          </w:p>
        </w:tc>
        <w:tc>
          <w:tcPr>
            <w:tcW w:w="7740" w:type="dxa"/>
            <w:gridSpan w:val="4"/>
            <w:tcBorders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AC5DCF" w:rsidTr="00A07BA0">
        <w:trPr>
          <w:trHeight w:val="311"/>
        </w:trPr>
        <w:tc>
          <w:tcPr>
            <w:tcW w:w="370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Ordine professionale di appartenenza:</w:t>
            </w:r>
          </w:p>
        </w:tc>
        <w:tc>
          <w:tcPr>
            <w:tcW w:w="6300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AC5DCF" w:rsidTr="00A07BA0">
        <w:trPr>
          <w:trHeight w:val="322"/>
        </w:trPr>
        <w:tc>
          <w:tcPr>
            <w:tcW w:w="4788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numero di iscrizione all’Albo professionale:</w:t>
            </w:r>
          </w:p>
        </w:tc>
        <w:tc>
          <w:tcPr>
            <w:tcW w:w="522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trike/>
                <w:sz w:val="20"/>
              </w:rPr>
            </w:pPr>
          </w:p>
        </w:tc>
      </w:tr>
      <w:tr w:rsidR="0044497D" w:rsidRPr="00AC5DCF" w:rsidTr="00A07BA0">
        <w:trPr>
          <w:cantSplit/>
          <w:trHeight w:hRule="exact" w:val="113"/>
        </w:trPr>
        <w:tc>
          <w:tcPr>
            <w:tcW w:w="263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rPr>
                <w:rFonts w:ascii="Garamond" w:hAnsi="Garamond" w:cstheme="minorHAnsi"/>
                <w:sz w:val="8"/>
                <w:szCs w:val="8"/>
              </w:rPr>
            </w:pPr>
          </w:p>
        </w:tc>
        <w:tc>
          <w:tcPr>
            <w:tcW w:w="7378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rFonts w:ascii="Garamond" w:hAnsi="Garamond" w:cstheme="minorHAnsi"/>
                <w:sz w:val="8"/>
                <w:szCs w:val="8"/>
              </w:rPr>
            </w:pPr>
          </w:p>
        </w:tc>
      </w:tr>
    </w:tbl>
    <w:p w:rsidR="0044497D" w:rsidRPr="00AC5DCF" w:rsidRDefault="0044497D" w:rsidP="0044497D">
      <w:pPr>
        <w:ind w:left="284"/>
        <w:jc w:val="both"/>
        <w:rPr>
          <w:rFonts w:ascii="Garamond" w:hAnsi="Garamond" w:cstheme="minorHAnsi"/>
          <w:sz w:val="22"/>
          <w:szCs w:val="22"/>
          <w:lang w:val="de-DE"/>
        </w:rPr>
      </w:pPr>
    </w:p>
    <w:p w:rsidR="0044497D" w:rsidRPr="00AC5DCF" w:rsidRDefault="0044497D" w:rsidP="0044497D">
      <w:pPr>
        <w:ind w:left="284"/>
        <w:jc w:val="both"/>
        <w:rPr>
          <w:rFonts w:ascii="Garamond" w:hAnsi="Garamond" w:cstheme="minorHAnsi"/>
          <w:sz w:val="22"/>
          <w:szCs w:val="22"/>
          <w:lang w:val="de-DE"/>
        </w:rPr>
      </w:pPr>
    </w:p>
    <w:tbl>
      <w:tblPr>
        <w:tblW w:w="10008" w:type="dxa"/>
        <w:tblLook w:val="01E0"/>
      </w:tblPr>
      <w:tblGrid>
        <w:gridCol w:w="2268"/>
        <w:gridCol w:w="362"/>
        <w:gridCol w:w="1078"/>
        <w:gridCol w:w="1080"/>
        <w:gridCol w:w="5220"/>
      </w:tblGrid>
      <w:tr w:rsidR="0044497D" w:rsidRPr="00AC5DCF" w:rsidTr="00A07BA0">
        <w:trPr>
          <w:trHeight w:val="32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  <w:r w:rsidRPr="00AC5DCF">
              <w:rPr>
                <w:rFonts w:ascii="Garamond" w:hAnsi="Garamond" w:cstheme="minorHAnsi"/>
                <w:sz w:val="20"/>
              </w:rPr>
              <w:t>Nome e cognome:</w:t>
            </w:r>
          </w:p>
        </w:tc>
        <w:tc>
          <w:tcPr>
            <w:tcW w:w="7740" w:type="dxa"/>
            <w:gridSpan w:val="4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b/>
                <w:sz w:val="20"/>
                <w:lang w:val="de-DE"/>
              </w:rPr>
            </w:pPr>
          </w:p>
        </w:tc>
      </w:tr>
      <w:tr w:rsidR="0044497D" w:rsidRPr="00AC5DCF" w:rsidTr="00A07BA0">
        <w:trPr>
          <w:trHeight w:val="311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Data e luogo di nascita:</w:t>
            </w:r>
          </w:p>
        </w:tc>
        <w:tc>
          <w:tcPr>
            <w:tcW w:w="7740" w:type="dxa"/>
            <w:gridSpan w:val="4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</w:p>
        </w:tc>
      </w:tr>
      <w:tr w:rsidR="0044497D" w:rsidRPr="00AC5DCF" w:rsidTr="00A07BA0">
        <w:trPr>
          <w:trHeight w:val="311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Codice fiscale:</w:t>
            </w:r>
          </w:p>
        </w:tc>
        <w:tc>
          <w:tcPr>
            <w:tcW w:w="7740" w:type="dxa"/>
            <w:gridSpan w:val="4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</w:p>
        </w:tc>
      </w:tr>
      <w:tr w:rsidR="0044497D" w:rsidRPr="00AC5DCF" w:rsidTr="00A07BA0">
        <w:trPr>
          <w:trHeight w:val="322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Residenza:</w:t>
            </w:r>
          </w:p>
        </w:tc>
        <w:tc>
          <w:tcPr>
            <w:tcW w:w="7740" w:type="dxa"/>
            <w:gridSpan w:val="4"/>
            <w:tcBorders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AC5DCF" w:rsidTr="00A07BA0">
        <w:trPr>
          <w:trHeight w:val="322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qualifica professionale:</w:t>
            </w:r>
          </w:p>
        </w:tc>
        <w:tc>
          <w:tcPr>
            <w:tcW w:w="7740" w:type="dxa"/>
            <w:gridSpan w:val="4"/>
            <w:tcBorders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AC5DCF" w:rsidTr="00A07BA0">
        <w:trPr>
          <w:trHeight w:val="311"/>
        </w:trPr>
        <w:tc>
          <w:tcPr>
            <w:tcW w:w="370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Ordine professionale di appartenenza:</w:t>
            </w:r>
          </w:p>
        </w:tc>
        <w:tc>
          <w:tcPr>
            <w:tcW w:w="6300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AC5DCF" w:rsidTr="00A07BA0">
        <w:trPr>
          <w:trHeight w:val="322"/>
        </w:trPr>
        <w:tc>
          <w:tcPr>
            <w:tcW w:w="4788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numero di iscrizione all’Albo professionale:</w:t>
            </w:r>
          </w:p>
        </w:tc>
        <w:tc>
          <w:tcPr>
            <w:tcW w:w="522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AC5DCF" w:rsidTr="00A07BA0">
        <w:trPr>
          <w:cantSplit/>
          <w:trHeight w:hRule="exact" w:val="113"/>
        </w:trPr>
        <w:tc>
          <w:tcPr>
            <w:tcW w:w="263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rPr>
                <w:rFonts w:ascii="Garamond" w:hAnsi="Garamond" w:cstheme="minorHAnsi"/>
                <w:sz w:val="8"/>
                <w:szCs w:val="8"/>
              </w:rPr>
            </w:pPr>
          </w:p>
        </w:tc>
        <w:tc>
          <w:tcPr>
            <w:tcW w:w="7378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rFonts w:ascii="Garamond" w:hAnsi="Garamond" w:cstheme="minorHAnsi"/>
                <w:sz w:val="8"/>
                <w:szCs w:val="8"/>
              </w:rPr>
            </w:pPr>
          </w:p>
        </w:tc>
      </w:tr>
    </w:tbl>
    <w:p w:rsidR="0044497D" w:rsidRPr="00AC5DCF" w:rsidRDefault="0044497D" w:rsidP="0044497D">
      <w:pPr>
        <w:pStyle w:val="Rientrocorpodeltesto2"/>
        <w:spacing w:after="0" w:line="240" w:lineRule="auto"/>
        <w:ind w:left="823" w:hanging="539"/>
        <w:rPr>
          <w:rFonts w:ascii="Garamond" w:hAnsi="Garamond" w:cstheme="minorHAnsi"/>
          <w:sz w:val="22"/>
        </w:rPr>
      </w:pPr>
    </w:p>
    <w:p w:rsidR="0044497D" w:rsidRPr="00AC5DCF" w:rsidRDefault="0044497D" w:rsidP="0044497D">
      <w:pPr>
        <w:pStyle w:val="Rientrocorpodeltesto2"/>
        <w:spacing w:after="0" w:line="240" w:lineRule="auto"/>
        <w:ind w:left="823" w:hanging="539"/>
        <w:rPr>
          <w:rFonts w:ascii="Garamond" w:hAnsi="Garamond" w:cstheme="minorHAnsi"/>
          <w:sz w:val="22"/>
        </w:rPr>
      </w:pPr>
    </w:p>
    <w:tbl>
      <w:tblPr>
        <w:tblW w:w="10008" w:type="dxa"/>
        <w:tblLook w:val="01E0"/>
      </w:tblPr>
      <w:tblGrid>
        <w:gridCol w:w="2268"/>
        <w:gridCol w:w="362"/>
        <w:gridCol w:w="1078"/>
        <w:gridCol w:w="1080"/>
        <w:gridCol w:w="5220"/>
      </w:tblGrid>
      <w:tr w:rsidR="0044497D" w:rsidRPr="00AC5DCF" w:rsidTr="00A07BA0">
        <w:trPr>
          <w:trHeight w:val="32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  <w:r w:rsidRPr="00AC5DCF">
              <w:rPr>
                <w:rFonts w:ascii="Garamond" w:hAnsi="Garamond" w:cstheme="minorHAnsi"/>
                <w:sz w:val="20"/>
              </w:rPr>
              <w:t>Nome e cognome:</w:t>
            </w:r>
          </w:p>
        </w:tc>
        <w:tc>
          <w:tcPr>
            <w:tcW w:w="7740" w:type="dxa"/>
            <w:gridSpan w:val="4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b/>
                <w:sz w:val="20"/>
                <w:lang w:val="de-DE"/>
              </w:rPr>
            </w:pPr>
          </w:p>
        </w:tc>
      </w:tr>
      <w:tr w:rsidR="0044497D" w:rsidRPr="00AC5DCF" w:rsidTr="00A07BA0">
        <w:trPr>
          <w:trHeight w:val="311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Data e luogo di nascita:</w:t>
            </w:r>
          </w:p>
        </w:tc>
        <w:tc>
          <w:tcPr>
            <w:tcW w:w="7740" w:type="dxa"/>
            <w:gridSpan w:val="4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</w:p>
        </w:tc>
      </w:tr>
      <w:tr w:rsidR="0044497D" w:rsidRPr="00AC5DCF" w:rsidTr="00A07BA0">
        <w:trPr>
          <w:trHeight w:val="311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Codice fiscale:</w:t>
            </w:r>
          </w:p>
        </w:tc>
        <w:tc>
          <w:tcPr>
            <w:tcW w:w="7740" w:type="dxa"/>
            <w:gridSpan w:val="4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</w:p>
        </w:tc>
      </w:tr>
      <w:tr w:rsidR="0044497D" w:rsidRPr="00AC5DCF" w:rsidTr="00A07BA0">
        <w:trPr>
          <w:trHeight w:val="322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Residenza:</w:t>
            </w:r>
          </w:p>
        </w:tc>
        <w:tc>
          <w:tcPr>
            <w:tcW w:w="7740" w:type="dxa"/>
            <w:gridSpan w:val="4"/>
            <w:tcBorders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AC5DCF" w:rsidTr="00A07BA0">
        <w:trPr>
          <w:trHeight w:val="322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qualifica professionale:</w:t>
            </w:r>
          </w:p>
        </w:tc>
        <w:tc>
          <w:tcPr>
            <w:tcW w:w="7740" w:type="dxa"/>
            <w:gridSpan w:val="4"/>
            <w:tcBorders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AC5DCF" w:rsidTr="00A07BA0">
        <w:trPr>
          <w:trHeight w:val="311"/>
        </w:trPr>
        <w:tc>
          <w:tcPr>
            <w:tcW w:w="370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Ordine professionale di appartenenza:</w:t>
            </w:r>
          </w:p>
        </w:tc>
        <w:tc>
          <w:tcPr>
            <w:tcW w:w="6300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AC5DCF" w:rsidTr="00A07BA0">
        <w:trPr>
          <w:trHeight w:val="322"/>
        </w:trPr>
        <w:tc>
          <w:tcPr>
            <w:tcW w:w="4788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numero di iscrizione all’Albo professionale:</w:t>
            </w:r>
          </w:p>
        </w:tc>
        <w:tc>
          <w:tcPr>
            <w:tcW w:w="522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AC5DCF" w:rsidTr="00A07BA0">
        <w:trPr>
          <w:cantSplit/>
          <w:trHeight w:hRule="exact" w:val="113"/>
        </w:trPr>
        <w:tc>
          <w:tcPr>
            <w:tcW w:w="263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rPr>
                <w:rFonts w:ascii="Garamond" w:hAnsi="Garamond" w:cstheme="minorHAnsi"/>
                <w:sz w:val="8"/>
                <w:szCs w:val="8"/>
              </w:rPr>
            </w:pPr>
          </w:p>
        </w:tc>
        <w:tc>
          <w:tcPr>
            <w:tcW w:w="7378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rFonts w:ascii="Garamond" w:hAnsi="Garamond" w:cstheme="minorHAnsi"/>
                <w:sz w:val="8"/>
                <w:szCs w:val="8"/>
              </w:rPr>
            </w:pPr>
          </w:p>
        </w:tc>
      </w:tr>
    </w:tbl>
    <w:p w:rsidR="0044497D" w:rsidRPr="00AC5DCF" w:rsidRDefault="0044497D" w:rsidP="0044497D">
      <w:pPr>
        <w:pStyle w:val="Rientrocorpodeltesto2"/>
        <w:spacing w:after="0" w:line="240" w:lineRule="auto"/>
        <w:ind w:left="0"/>
        <w:rPr>
          <w:rFonts w:ascii="Garamond" w:hAnsi="Garamond" w:cstheme="minorHAnsi"/>
          <w:sz w:val="22"/>
        </w:rPr>
      </w:pPr>
    </w:p>
    <w:p w:rsidR="0044497D" w:rsidRPr="00AC5DCF" w:rsidRDefault="0044497D" w:rsidP="0044497D">
      <w:pPr>
        <w:pStyle w:val="Rientrocorpodeltesto2"/>
        <w:spacing w:after="0" w:line="240" w:lineRule="auto"/>
        <w:ind w:left="0"/>
        <w:rPr>
          <w:rFonts w:ascii="Garamond" w:hAnsi="Garamond" w:cstheme="minorHAnsi"/>
          <w:sz w:val="22"/>
        </w:rPr>
      </w:pPr>
    </w:p>
    <w:p w:rsidR="0044497D" w:rsidRPr="00AC5DCF" w:rsidRDefault="0044497D" w:rsidP="0044497D">
      <w:pPr>
        <w:pStyle w:val="Rientrocorpodeltesto2"/>
        <w:spacing w:after="0" w:line="240" w:lineRule="auto"/>
        <w:ind w:left="0"/>
        <w:rPr>
          <w:rFonts w:ascii="Garamond" w:hAnsi="Garamond" w:cstheme="minorHAnsi"/>
          <w:sz w:val="22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/>
      </w:tblPr>
      <w:tblGrid>
        <w:gridCol w:w="9918"/>
      </w:tblGrid>
      <w:tr w:rsidR="0044497D" w:rsidRPr="00AC5DCF" w:rsidTr="00A07BA0"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44497D" w:rsidRPr="00AC5DCF" w:rsidRDefault="00C3117E" w:rsidP="00A07BA0">
            <w:pPr>
              <w:tabs>
                <w:tab w:val="left" w:pos="540"/>
              </w:tabs>
              <w:spacing w:before="60" w:after="60"/>
              <w:jc w:val="both"/>
              <w:rPr>
                <w:rFonts w:ascii="Garamond" w:hAnsi="Garamond" w:cstheme="minorHAnsi"/>
                <w:b/>
                <w:sz w:val="20"/>
              </w:rPr>
            </w:pPr>
            <w:r w:rsidRPr="00AC5DCF">
              <w:rPr>
                <w:rFonts w:ascii="Garamond" w:hAnsi="Garamond" w:cstheme="minorHAnsi"/>
                <w:b/>
                <w:sz w:val="20"/>
              </w:rPr>
              <w:t>1</w:t>
            </w:r>
            <w:r w:rsidR="00CA780E">
              <w:rPr>
                <w:rFonts w:ascii="Garamond" w:hAnsi="Garamond" w:cstheme="minorHAnsi"/>
                <w:b/>
                <w:sz w:val="20"/>
              </w:rPr>
              <w:t>4</w:t>
            </w:r>
            <w:r w:rsidR="0044497D" w:rsidRPr="00AC5DCF">
              <w:rPr>
                <w:rFonts w:ascii="Garamond" w:hAnsi="Garamond" w:cstheme="minorHAnsi"/>
                <w:b/>
                <w:sz w:val="20"/>
              </w:rPr>
              <w:t>.b-bis)</w:t>
            </w:r>
            <w:r w:rsidR="0044497D" w:rsidRPr="00AC5DCF">
              <w:rPr>
                <w:rFonts w:ascii="Garamond" w:hAnsi="Garamond" w:cstheme="minorHAnsi"/>
                <w:b/>
                <w:sz w:val="20"/>
              </w:rPr>
              <w:tab/>
              <w:t>dati identificativi da compilare</w:t>
            </w:r>
            <w:r w:rsidR="0044497D" w:rsidRPr="00AC5DCF">
              <w:rPr>
                <w:rFonts w:ascii="Garamond" w:hAnsi="Garamond" w:cstheme="minorHAnsi"/>
              </w:rPr>
              <w:t xml:space="preserve"> </w:t>
            </w:r>
            <w:r w:rsidR="0044497D" w:rsidRPr="00AC5DCF">
              <w:rPr>
                <w:rFonts w:ascii="Garamond" w:hAnsi="Garamond" w:cstheme="minorHAnsi"/>
                <w:b/>
                <w:sz w:val="20"/>
              </w:rPr>
              <w:t xml:space="preserve">in caso di </w:t>
            </w:r>
            <w:r w:rsidR="0044497D" w:rsidRPr="00AC5DCF">
              <w:rPr>
                <w:rFonts w:ascii="Garamond" w:hAnsi="Garamond" w:cstheme="minorHAnsi"/>
                <w:b/>
                <w:sz w:val="20"/>
                <w:u w:val="single"/>
              </w:rPr>
              <w:t>professionisti associati (STUDIO ASSOCIATO)</w:t>
            </w:r>
            <w:r w:rsidR="0044497D" w:rsidRPr="00AC5DCF">
              <w:rPr>
                <w:rFonts w:ascii="Garamond" w:hAnsi="Garamond" w:cstheme="minorHAnsi"/>
                <w:b/>
                <w:sz w:val="20"/>
              </w:rPr>
              <w:t xml:space="preserve">  in a</w:t>
            </w:r>
            <w:r w:rsidR="0044497D" w:rsidRPr="00AC5DCF">
              <w:rPr>
                <w:rFonts w:ascii="Garamond" w:hAnsi="Garamond" w:cstheme="minorHAnsi"/>
                <w:b/>
                <w:sz w:val="20"/>
              </w:rPr>
              <w:t>s</w:t>
            </w:r>
            <w:r w:rsidR="0044497D" w:rsidRPr="00AC5DCF">
              <w:rPr>
                <w:rFonts w:ascii="Garamond" w:hAnsi="Garamond" w:cstheme="minorHAnsi"/>
                <w:b/>
                <w:sz w:val="20"/>
              </w:rPr>
              <w:t xml:space="preserve">senza di </w:t>
            </w:r>
            <w:r w:rsidR="0044497D" w:rsidRPr="00AC5DCF">
              <w:rPr>
                <w:rFonts w:ascii="Garamond" w:hAnsi="Garamond" w:cstheme="minorHAnsi"/>
                <w:b/>
                <w:sz w:val="20"/>
                <w:u w:val="single"/>
              </w:rPr>
              <w:t>rappresentante munito di idonei poteri</w:t>
            </w:r>
            <w:r w:rsidR="0044497D" w:rsidRPr="00AC5DCF">
              <w:rPr>
                <w:rFonts w:ascii="Garamond" w:hAnsi="Garamond" w:cstheme="minorHAnsi"/>
                <w:b/>
                <w:sz w:val="20"/>
              </w:rPr>
              <w:t>.</w:t>
            </w:r>
          </w:p>
          <w:p w:rsidR="0044497D" w:rsidRPr="00AC5DCF" w:rsidRDefault="0044497D" w:rsidP="00A07BA0">
            <w:pPr>
              <w:tabs>
                <w:tab w:val="left" w:pos="540"/>
              </w:tabs>
              <w:spacing w:before="60" w:after="60"/>
              <w:jc w:val="both"/>
              <w:rPr>
                <w:rFonts w:ascii="Garamond" w:hAnsi="Garamond" w:cstheme="minorHAnsi"/>
                <w:b/>
                <w:sz w:val="18"/>
              </w:rPr>
            </w:pPr>
          </w:p>
          <w:p w:rsidR="0044497D" w:rsidRPr="00AC5DCF" w:rsidRDefault="0044497D" w:rsidP="00A07BA0">
            <w:pPr>
              <w:tabs>
                <w:tab w:val="left" w:pos="540"/>
              </w:tabs>
              <w:spacing w:before="60" w:after="60"/>
              <w:jc w:val="both"/>
              <w:rPr>
                <w:rFonts w:ascii="Garamond" w:hAnsi="Garamond" w:cstheme="minorHAnsi"/>
                <w:b/>
              </w:rPr>
            </w:pPr>
            <w:r w:rsidRPr="00AC5DCF">
              <w:rPr>
                <w:rFonts w:ascii="Garamond" w:hAnsi="Garamond" w:cstheme="minorHAnsi"/>
                <w:b/>
                <w:sz w:val="20"/>
              </w:rPr>
              <w:t>Questa sezione deve essere compilata da ogni associato</w:t>
            </w:r>
          </w:p>
          <w:p w:rsidR="0044497D" w:rsidRPr="00AC5DCF" w:rsidRDefault="0044497D" w:rsidP="00A07BA0">
            <w:pPr>
              <w:tabs>
                <w:tab w:val="left" w:pos="540"/>
              </w:tabs>
              <w:spacing w:before="60" w:after="6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</w:tbl>
    <w:p w:rsidR="0044497D" w:rsidRPr="00AC5DCF" w:rsidRDefault="0044497D" w:rsidP="0044497D">
      <w:pPr>
        <w:spacing w:before="60" w:after="120"/>
        <w:ind w:left="284"/>
        <w:rPr>
          <w:rFonts w:ascii="Garamond" w:hAnsi="Garamond" w:cstheme="minorHAnsi"/>
          <w:sz w:val="18"/>
          <w:szCs w:val="18"/>
        </w:rPr>
      </w:pPr>
    </w:p>
    <w:tbl>
      <w:tblPr>
        <w:tblW w:w="9940" w:type="dxa"/>
        <w:tblInd w:w="-5" w:type="dxa"/>
        <w:tblLook w:val="01E0"/>
      </w:tblPr>
      <w:tblGrid>
        <w:gridCol w:w="2633"/>
        <w:gridCol w:w="350"/>
        <w:gridCol w:w="490"/>
        <w:gridCol w:w="235"/>
        <w:gridCol w:w="365"/>
        <w:gridCol w:w="1040"/>
        <w:gridCol w:w="4808"/>
        <w:gridCol w:w="19"/>
      </w:tblGrid>
      <w:tr w:rsidR="0044497D" w:rsidRPr="00AC5DCF" w:rsidTr="00A07BA0">
        <w:trPr>
          <w:gridAfter w:val="1"/>
          <w:wAfter w:w="19" w:type="dxa"/>
        </w:trPr>
        <w:tc>
          <w:tcPr>
            <w:tcW w:w="370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  <w:r w:rsidRPr="00AC5DCF">
              <w:rPr>
                <w:rFonts w:ascii="Garamond" w:hAnsi="Garamond" w:cstheme="minorHAnsi"/>
                <w:sz w:val="20"/>
              </w:rPr>
              <w:t>Denominazione dello studio associato:</w:t>
            </w:r>
          </w:p>
        </w:tc>
        <w:tc>
          <w:tcPr>
            <w:tcW w:w="6213" w:type="dxa"/>
            <w:gridSpan w:val="3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b/>
                <w:sz w:val="20"/>
                <w:lang w:val="de-DE"/>
              </w:rPr>
            </w:pPr>
          </w:p>
        </w:tc>
      </w:tr>
      <w:tr w:rsidR="0044497D" w:rsidRPr="00AC5DCF" w:rsidTr="00A07BA0">
        <w:trPr>
          <w:gridAfter w:val="1"/>
          <w:wAfter w:w="19" w:type="dxa"/>
        </w:trPr>
        <w:tc>
          <w:tcPr>
            <w:tcW w:w="9921" w:type="dxa"/>
            <w:gridSpan w:val="7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b/>
                <w:sz w:val="20"/>
              </w:rPr>
            </w:pPr>
          </w:p>
        </w:tc>
      </w:tr>
      <w:tr w:rsidR="0044497D" w:rsidRPr="00AC5DCF" w:rsidTr="00A07BA0">
        <w:trPr>
          <w:gridAfter w:val="1"/>
          <w:wAfter w:w="19" w:type="dxa"/>
          <w:cantSplit/>
          <w:trHeight w:hRule="exact" w:val="113"/>
        </w:trPr>
        <w:tc>
          <w:tcPr>
            <w:tcW w:w="263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rPr>
                <w:rFonts w:ascii="Garamond" w:hAnsi="Garamond" w:cstheme="minorHAnsi"/>
                <w:sz w:val="8"/>
                <w:szCs w:val="8"/>
              </w:rPr>
            </w:pPr>
          </w:p>
        </w:tc>
        <w:tc>
          <w:tcPr>
            <w:tcW w:w="7288" w:type="dxa"/>
            <w:gridSpan w:val="6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rFonts w:ascii="Garamond" w:hAnsi="Garamond" w:cstheme="minorHAnsi"/>
                <w:sz w:val="8"/>
                <w:szCs w:val="8"/>
              </w:rPr>
            </w:pPr>
          </w:p>
        </w:tc>
      </w:tr>
      <w:tr w:rsidR="0044497D" w:rsidRPr="00AC5DCF" w:rsidTr="00A07BA0">
        <w:tc>
          <w:tcPr>
            <w:tcW w:w="347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  <w:r w:rsidRPr="00AC5DCF">
              <w:rPr>
                <w:rFonts w:ascii="Garamond" w:hAnsi="Garamond" w:cstheme="minorHAnsi"/>
                <w:sz w:val="20"/>
              </w:rPr>
              <w:t>Nome e cognome dell’associato:</w:t>
            </w:r>
          </w:p>
        </w:tc>
        <w:tc>
          <w:tcPr>
            <w:tcW w:w="6467" w:type="dxa"/>
            <w:gridSpan w:val="5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b/>
                <w:sz w:val="20"/>
                <w:lang w:val="de-DE"/>
              </w:rPr>
            </w:pPr>
          </w:p>
        </w:tc>
      </w:tr>
      <w:tr w:rsidR="0044497D" w:rsidRPr="00AC5DCF" w:rsidTr="00A07BA0">
        <w:tc>
          <w:tcPr>
            <w:tcW w:w="2633" w:type="dxa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  <w:r w:rsidRPr="00AC5DCF">
              <w:rPr>
                <w:rFonts w:ascii="Garamond" w:hAnsi="Garamond" w:cstheme="minorHAnsi"/>
                <w:sz w:val="20"/>
              </w:rPr>
              <w:t>Data e luogo di nascita:</w:t>
            </w:r>
          </w:p>
        </w:tc>
        <w:tc>
          <w:tcPr>
            <w:tcW w:w="7307" w:type="dxa"/>
            <w:gridSpan w:val="7"/>
            <w:tcBorders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</w:p>
        </w:tc>
      </w:tr>
      <w:tr w:rsidR="0044497D" w:rsidRPr="00AC5DCF" w:rsidTr="00A07BA0">
        <w:tc>
          <w:tcPr>
            <w:tcW w:w="2633" w:type="dxa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  <w:r w:rsidRPr="00AC5DCF">
              <w:rPr>
                <w:rFonts w:ascii="Garamond" w:hAnsi="Garamond" w:cstheme="minorHAnsi"/>
                <w:sz w:val="20"/>
              </w:rPr>
              <w:t>Codice fiscale</w:t>
            </w:r>
            <w:r w:rsidRPr="00AC5DCF">
              <w:rPr>
                <w:rFonts w:ascii="Garamond" w:hAnsi="Garamond" w:cstheme="minorHAnsi"/>
                <w:sz w:val="20"/>
                <w:lang w:val="de-DE"/>
              </w:rPr>
              <w:t>:</w:t>
            </w:r>
          </w:p>
        </w:tc>
        <w:tc>
          <w:tcPr>
            <w:tcW w:w="7307" w:type="dxa"/>
            <w:gridSpan w:val="7"/>
            <w:tcBorders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</w:p>
        </w:tc>
      </w:tr>
      <w:tr w:rsidR="0044497D" w:rsidRPr="00AC5DCF" w:rsidTr="00A07BA0">
        <w:tc>
          <w:tcPr>
            <w:tcW w:w="2633" w:type="dxa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Residenza:</w:t>
            </w:r>
          </w:p>
        </w:tc>
        <w:tc>
          <w:tcPr>
            <w:tcW w:w="7307" w:type="dxa"/>
            <w:gridSpan w:val="7"/>
            <w:tcBorders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</w:p>
        </w:tc>
      </w:tr>
      <w:tr w:rsidR="0044497D" w:rsidRPr="00AC5DCF" w:rsidTr="00A07BA0">
        <w:tc>
          <w:tcPr>
            <w:tcW w:w="4073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qualifica professionale:</w:t>
            </w:r>
          </w:p>
        </w:tc>
        <w:tc>
          <w:tcPr>
            <w:tcW w:w="5867" w:type="dxa"/>
            <w:gridSpan w:val="3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</w:p>
        </w:tc>
      </w:tr>
      <w:tr w:rsidR="0044497D" w:rsidRPr="00AC5DCF" w:rsidTr="00A07BA0">
        <w:tc>
          <w:tcPr>
            <w:tcW w:w="4073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  <w:r w:rsidRPr="00AC5DCF">
              <w:rPr>
                <w:rFonts w:ascii="Garamond" w:hAnsi="Garamond" w:cstheme="minorHAnsi"/>
                <w:sz w:val="20"/>
              </w:rPr>
              <w:t>Ordine professionale di appartenenza:</w:t>
            </w:r>
          </w:p>
        </w:tc>
        <w:tc>
          <w:tcPr>
            <w:tcW w:w="5867" w:type="dxa"/>
            <w:gridSpan w:val="3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</w:p>
        </w:tc>
      </w:tr>
      <w:tr w:rsidR="0044497D" w:rsidRPr="00AC5DCF" w:rsidTr="00A07BA0">
        <w:tc>
          <w:tcPr>
            <w:tcW w:w="5113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numero ed anno di iscrizione all’Albo professionale:</w:t>
            </w:r>
          </w:p>
        </w:tc>
        <w:tc>
          <w:tcPr>
            <w:tcW w:w="4827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AC5DCF" w:rsidTr="00A07BA0">
        <w:trPr>
          <w:cantSplit/>
          <w:trHeight w:hRule="exact" w:val="113"/>
        </w:trPr>
        <w:tc>
          <w:tcPr>
            <w:tcW w:w="2983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rPr>
                <w:rFonts w:ascii="Garamond" w:hAnsi="Garamond" w:cstheme="minorHAnsi"/>
                <w:strike/>
                <w:sz w:val="8"/>
                <w:szCs w:val="8"/>
                <w:lang w:val="de-DE"/>
              </w:rPr>
            </w:pPr>
          </w:p>
        </w:tc>
        <w:tc>
          <w:tcPr>
            <w:tcW w:w="6957" w:type="dxa"/>
            <w:gridSpan w:val="6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rFonts w:ascii="Garamond" w:hAnsi="Garamond" w:cstheme="minorHAnsi"/>
                <w:strike/>
                <w:sz w:val="8"/>
                <w:szCs w:val="8"/>
                <w:lang w:val="de-DE"/>
              </w:rPr>
            </w:pPr>
          </w:p>
        </w:tc>
      </w:tr>
    </w:tbl>
    <w:p w:rsidR="0044497D" w:rsidRPr="00AC5DCF" w:rsidRDefault="0044497D" w:rsidP="00C3117E">
      <w:pPr>
        <w:jc w:val="both"/>
        <w:rPr>
          <w:rFonts w:ascii="Garamond" w:hAnsi="Garamond" w:cstheme="minorHAnsi"/>
          <w:sz w:val="22"/>
          <w:szCs w:val="22"/>
          <w:lang w:val="de-DE"/>
        </w:rPr>
      </w:pPr>
    </w:p>
    <w:p w:rsidR="00C3117E" w:rsidRPr="00AC5DCF" w:rsidRDefault="00C3117E" w:rsidP="00C3117E">
      <w:pPr>
        <w:jc w:val="both"/>
        <w:rPr>
          <w:rFonts w:ascii="Garamond" w:hAnsi="Garamond" w:cstheme="minorHAnsi"/>
          <w:sz w:val="22"/>
          <w:szCs w:val="22"/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/>
      </w:tblPr>
      <w:tblGrid>
        <w:gridCol w:w="9986"/>
      </w:tblGrid>
      <w:tr w:rsidR="0044497D" w:rsidRPr="00AC5DCF" w:rsidTr="00A07BA0">
        <w:tc>
          <w:tcPr>
            <w:tcW w:w="9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44497D" w:rsidRPr="00AC5DCF" w:rsidRDefault="00C3117E" w:rsidP="00A07BA0">
            <w:pPr>
              <w:tabs>
                <w:tab w:val="left" w:pos="540"/>
              </w:tabs>
              <w:spacing w:before="60" w:after="60"/>
              <w:rPr>
                <w:rFonts w:ascii="Garamond" w:hAnsi="Garamond" w:cstheme="minorHAnsi"/>
                <w:b/>
                <w:color w:val="000000"/>
                <w:sz w:val="20"/>
                <w:u w:val="single"/>
              </w:rPr>
            </w:pPr>
            <w:r w:rsidRPr="00AC5DCF">
              <w:rPr>
                <w:rFonts w:ascii="Garamond" w:hAnsi="Garamond" w:cstheme="minorHAnsi"/>
                <w:b/>
                <w:sz w:val="20"/>
              </w:rPr>
              <w:t>1</w:t>
            </w:r>
            <w:r w:rsidR="00CA780E">
              <w:rPr>
                <w:rFonts w:ascii="Garamond" w:hAnsi="Garamond" w:cstheme="minorHAnsi"/>
                <w:b/>
                <w:sz w:val="20"/>
              </w:rPr>
              <w:t>4</w:t>
            </w:r>
            <w:r w:rsidR="0044497D" w:rsidRPr="00AC5DCF">
              <w:rPr>
                <w:rFonts w:ascii="Garamond" w:hAnsi="Garamond" w:cstheme="minorHAnsi"/>
                <w:b/>
                <w:sz w:val="20"/>
              </w:rPr>
              <w:t>.c)</w:t>
            </w:r>
            <w:r w:rsidR="0044497D" w:rsidRPr="00AC5DCF">
              <w:rPr>
                <w:rFonts w:ascii="Garamond" w:hAnsi="Garamond" w:cstheme="minorHAnsi"/>
                <w:b/>
                <w:sz w:val="20"/>
              </w:rPr>
              <w:tab/>
            </w:r>
            <w:r w:rsidR="0044497D" w:rsidRPr="00AC5DCF">
              <w:rPr>
                <w:rFonts w:ascii="Garamond" w:hAnsi="Garamond" w:cstheme="minorHAnsi"/>
                <w:b/>
                <w:color w:val="000000"/>
                <w:sz w:val="20"/>
              </w:rPr>
              <w:t xml:space="preserve">da compilare in caso di </w:t>
            </w:r>
            <w:r w:rsidR="0044497D" w:rsidRPr="00AC5DCF">
              <w:rPr>
                <w:rFonts w:ascii="Garamond" w:hAnsi="Garamond" w:cstheme="minorHAnsi"/>
                <w:b/>
                <w:color w:val="000000"/>
                <w:sz w:val="20"/>
                <w:u w:val="single"/>
              </w:rPr>
              <w:t xml:space="preserve">SOCIETÀ </w:t>
            </w:r>
            <w:proofErr w:type="spellStart"/>
            <w:r w:rsidR="0044497D" w:rsidRPr="00AC5DCF">
              <w:rPr>
                <w:rFonts w:ascii="Garamond" w:hAnsi="Garamond" w:cstheme="minorHAnsi"/>
                <w:b/>
                <w:color w:val="000000"/>
                <w:sz w:val="20"/>
                <w:u w:val="single"/>
              </w:rPr>
              <w:t>DI</w:t>
            </w:r>
            <w:proofErr w:type="spellEnd"/>
            <w:r w:rsidR="0044497D" w:rsidRPr="00AC5DCF">
              <w:rPr>
                <w:rFonts w:ascii="Garamond" w:hAnsi="Garamond" w:cstheme="minorHAnsi"/>
                <w:b/>
                <w:color w:val="000000"/>
                <w:sz w:val="20"/>
                <w:u w:val="single"/>
              </w:rPr>
              <w:t xml:space="preserve"> PROFESSIONISTI</w:t>
            </w:r>
          </w:p>
          <w:p w:rsidR="0044497D" w:rsidRPr="00AC5DCF" w:rsidRDefault="0044497D" w:rsidP="00A07BA0">
            <w:pPr>
              <w:tabs>
                <w:tab w:val="left" w:pos="540"/>
              </w:tabs>
              <w:spacing w:before="60" w:after="60"/>
              <w:rPr>
                <w:rFonts w:ascii="Garamond" w:hAnsi="Garamond" w:cstheme="minorHAnsi"/>
                <w:b/>
                <w:sz w:val="20"/>
              </w:rPr>
            </w:pPr>
          </w:p>
          <w:p w:rsidR="0044497D" w:rsidRPr="00AC5DCF" w:rsidRDefault="0044497D" w:rsidP="00A07BA0">
            <w:pPr>
              <w:tabs>
                <w:tab w:val="left" w:pos="540"/>
              </w:tabs>
              <w:spacing w:before="60" w:after="60"/>
              <w:jc w:val="both"/>
              <w:rPr>
                <w:rFonts w:ascii="Garamond" w:hAnsi="Garamond" w:cstheme="minorHAnsi"/>
                <w:b/>
              </w:rPr>
            </w:pPr>
            <w:r w:rsidRPr="00AC5DCF">
              <w:rPr>
                <w:rFonts w:ascii="Garamond" w:hAnsi="Garamond" w:cstheme="minorHAnsi"/>
                <w:b/>
                <w:sz w:val="22"/>
              </w:rPr>
              <w:lastRenderedPageBreak/>
              <w:t>Questa sezione deve essere compilata dal legale rappresentante della società di professionisti.</w:t>
            </w:r>
          </w:p>
        </w:tc>
      </w:tr>
    </w:tbl>
    <w:p w:rsidR="0044497D" w:rsidRPr="00AC5DCF" w:rsidRDefault="0044497D" w:rsidP="0044497D">
      <w:pPr>
        <w:spacing w:before="60" w:after="120"/>
        <w:ind w:left="284"/>
        <w:rPr>
          <w:rFonts w:ascii="Garamond" w:hAnsi="Garamond" w:cstheme="minorHAnsi"/>
          <w:sz w:val="18"/>
          <w:szCs w:val="18"/>
        </w:rPr>
      </w:pPr>
    </w:p>
    <w:tbl>
      <w:tblPr>
        <w:tblW w:w="9935" w:type="dxa"/>
        <w:tblLook w:val="01E0"/>
      </w:tblPr>
      <w:tblGrid>
        <w:gridCol w:w="2612"/>
        <w:gridCol w:w="2962"/>
        <w:gridCol w:w="1302"/>
        <w:gridCol w:w="3059"/>
      </w:tblGrid>
      <w:tr w:rsidR="0044497D" w:rsidRPr="00AC5DCF" w:rsidTr="00A07BA0">
        <w:tc>
          <w:tcPr>
            <w:tcW w:w="26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  <w:r w:rsidRPr="00AC5DCF">
              <w:rPr>
                <w:rFonts w:ascii="Garamond" w:hAnsi="Garamond" w:cstheme="minorHAnsi"/>
                <w:sz w:val="20"/>
              </w:rPr>
              <w:t>Denominazione sociale:</w:t>
            </w:r>
          </w:p>
        </w:tc>
        <w:tc>
          <w:tcPr>
            <w:tcW w:w="7323" w:type="dxa"/>
            <w:gridSpan w:val="3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b/>
                <w:sz w:val="20"/>
                <w:lang w:val="de-DE"/>
              </w:rPr>
            </w:pPr>
          </w:p>
        </w:tc>
      </w:tr>
      <w:tr w:rsidR="0044497D" w:rsidRPr="00AC5DCF" w:rsidTr="00A07BA0">
        <w:tc>
          <w:tcPr>
            <w:tcW w:w="993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iscrizione alla CCIAA di:</w:t>
            </w:r>
            <w:r w:rsidRPr="00AC5DCF">
              <w:rPr>
                <w:rFonts w:ascii="Garamond" w:hAnsi="Garamond" w:cstheme="minorHAnsi"/>
                <w:i/>
                <w:iCs/>
                <w:sz w:val="20"/>
              </w:rPr>
              <w:t xml:space="preserve"> </w:t>
            </w:r>
            <w:r w:rsidRPr="00AC5DCF">
              <w:rPr>
                <w:rFonts w:ascii="Garamond" w:hAnsi="Garamond" w:cstheme="minorHAnsi"/>
                <w:i/>
                <w:iCs/>
                <w:sz w:val="18"/>
                <w:szCs w:val="18"/>
              </w:rPr>
              <w:t>(per gli stranieri registri equipollenti)</w:t>
            </w:r>
          </w:p>
        </w:tc>
      </w:tr>
      <w:tr w:rsidR="0044497D" w:rsidRPr="00AC5DCF" w:rsidTr="00A07BA0">
        <w:tc>
          <w:tcPr>
            <w:tcW w:w="9935" w:type="dxa"/>
            <w:gridSpan w:val="4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trike/>
                <w:sz w:val="20"/>
              </w:rPr>
            </w:pPr>
          </w:p>
        </w:tc>
      </w:tr>
      <w:tr w:rsidR="0044497D" w:rsidRPr="00AC5DCF" w:rsidTr="00A07BA0">
        <w:tc>
          <w:tcPr>
            <w:tcW w:w="2612" w:type="dxa"/>
            <w:tcBorders>
              <w:top w:val="dashSmallGap" w:sz="4" w:space="0" w:color="auto"/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  <w:r w:rsidRPr="00AC5DCF">
              <w:rPr>
                <w:rFonts w:ascii="Garamond" w:hAnsi="Garamond" w:cstheme="minorHAnsi"/>
                <w:sz w:val="20"/>
              </w:rPr>
              <w:t>numero d’iscrizione:</w:t>
            </w:r>
          </w:p>
        </w:tc>
        <w:tc>
          <w:tcPr>
            <w:tcW w:w="7323" w:type="dxa"/>
            <w:gridSpan w:val="3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</w:p>
        </w:tc>
      </w:tr>
      <w:tr w:rsidR="0044497D" w:rsidRPr="00AC5DCF" w:rsidTr="00A07BA0">
        <w:tc>
          <w:tcPr>
            <w:tcW w:w="261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  <w:r w:rsidRPr="00AC5DCF">
              <w:rPr>
                <w:rFonts w:ascii="Garamond" w:hAnsi="Garamond" w:cstheme="minorHAnsi"/>
                <w:sz w:val="20"/>
              </w:rPr>
              <w:t>forma giuridica</w:t>
            </w:r>
            <w:r w:rsidRPr="00AC5DCF">
              <w:rPr>
                <w:rFonts w:ascii="Garamond" w:hAnsi="Garamond" w:cstheme="minorHAnsi"/>
                <w:sz w:val="20"/>
                <w:lang w:val="de-DE"/>
              </w:rPr>
              <w:t>:</w:t>
            </w:r>
          </w:p>
        </w:tc>
        <w:tc>
          <w:tcPr>
            <w:tcW w:w="2962" w:type="dxa"/>
            <w:tcBorders>
              <w:bottom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</w:p>
        </w:tc>
        <w:tc>
          <w:tcPr>
            <w:tcW w:w="1302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right"/>
              <w:rPr>
                <w:rFonts w:ascii="Garamond" w:hAnsi="Garamond" w:cstheme="minorHAnsi"/>
                <w:sz w:val="20"/>
                <w:lang w:val="de-DE"/>
              </w:rPr>
            </w:pPr>
            <w:r w:rsidRPr="00AC5DCF">
              <w:rPr>
                <w:rFonts w:ascii="Garamond" w:hAnsi="Garamond" w:cstheme="minorHAnsi"/>
                <w:sz w:val="20"/>
              </w:rPr>
              <w:t>sede legale</w:t>
            </w:r>
            <w:r w:rsidRPr="00AC5DCF">
              <w:rPr>
                <w:rFonts w:ascii="Garamond" w:hAnsi="Garamond" w:cstheme="minorHAnsi"/>
                <w:sz w:val="20"/>
                <w:lang w:val="de-DE"/>
              </w:rPr>
              <w:t>:</w:t>
            </w:r>
          </w:p>
        </w:tc>
        <w:tc>
          <w:tcPr>
            <w:tcW w:w="3059" w:type="dxa"/>
            <w:tcBorders>
              <w:top w:val="dashSmallGap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</w:p>
        </w:tc>
      </w:tr>
    </w:tbl>
    <w:p w:rsidR="0044497D" w:rsidRPr="00AC5DCF" w:rsidRDefault="0044497D" w:rsidP="0044497D">
      <w:pPr>
        <w:pStyle w:val="Rientrocorpodeltesto2"/>
        <w:spacing w:line="240" w:lineRule="auto"/>
        <w:rPr>
          <w:rFonts w:ascii="Garamond" w:hAnsi="Garamond" w:cstheme="minorHAnsi"/>
        </w:rPr>
      </w:pPr>
    </w:p>
    <w:p w:rsidR="0044497D" w:rsidRPr="00AC5DCF" w:rsidRDefault="0044497D" w:rsidP="0044497D">
      <w:pPr>
        <w:pStyle w:val="Rientrocorpodeltesto2"/>
        <w:numPr>
          <w:ilvl w:val="0"/>
          <w:numId w:val="30"/>
        </w:numPr>
        <w:spacing w:line="240" w:lineRule="auto"/>
        <w:ind w:left="644"/>
        <w:rPr>
          <w:rFonts w:ascii="Garamond" w:hAnsi="Garamond" w:cstheme="minorHAnsi"/>
        </w:rPr>
      </w:pPr>
      <w:r w:rsidRPr="00AC5DCF">
        <w:rPr>
          <w:rFonts w:ascii="Garamond" w:hAnsi="Garamond" w:cstheme="minorHAnsi"/>
        </w:rPr>
        <w:t>che la società è formata dai seguenti soci indicati in uno agli estremi di iscrizione ai relativi albi professionali:</w:t>
      </w:r>
    </w:p>
    <w:tbl>
      <w:tblPr>
        <w:tblW w:w="10008" w:type="dxa"/>
        <w:tblLook w:val="01E0"/>
      </w:tblPr>
      <w:tblGrid>
        <w:gridCol w:w="2268"/>
        <w:gridCol w:w="362"/>
        <w:gridCol w:w="1078"/>
        <w:gridCol w:w="1080"/>
        <w:gridCol w:w="5220"/>
      </w:tblGrid>
      <w:tr w:rsidR="0044497D" w:rsidRPr="00AC5DCF" w:rsidTr="00A07BA0">
        <w:trPr>
          <w:trHeight w:val="32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  <w:r w:rsidRPr="00AC5DCF">
              <w:rPr>
                <w:rFonts w:ascii="Garamond" w:hAnsi="Garamond" w:cstheme="minorHAnsi"/>
                <w:sz w:val="20"/>
              </w:rPr>
              <w:t>Nome e cognome:</w:t>
            </w:r>
          </w:p>
        </w:tc>
        <w:tc>
          <w:tcPr>
            <w:tcW w:w="7740" w:type="dxa"/>
            <w:gridSpan w:val="4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b/>
                <w:sz w:val="20"/>
                <w:lang w:val="de-DE"/>
              </w:rPr>
            </w:pPr>
          </w:p>
        </w:tc>
      </w:tr>
      <w:tr w:rsidR="0044497D" w:rsidRPr="00AC5DCF" w:rsidTr="00A07BA0">
        <w:trPr>
          <w:trHeight w:val="322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qualifica professionale:</w:t>
            </w:r>
          </w:p>
        </w:tc>
        <w:tc>
          <w:tcPr>
            <w:tcW w:w="7740" w:type="dxa"/>
            <w:gridSpan w:val="4"/>
            <w:tcBorders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AC5DCF" w:rsidTr="00A07BA0">
        <w:trPr>
          <w:trHeight w:val="311"/>
        </w:trPr>
        <w:tc>
          <w:tcPr>
            <w:tcW w:w="370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Ordine professionale di appartenenza:</w:t>
            </w:r>
          </w:p>
        </w:tc>
        <w:tc>
          <w:tcPr>
            <w:tcW w:w="6300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AC5DCF" w:rsidTr="00A07BA0">
        <w:trPr>
          <w:trHeight w:val="322"/>
        </w:trPr>
        <w:tc>
          <w:tcPr>
            <w:tcW w:w="4788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numero di iscrizione all’Albo professionale:</w:t>
            </w:r>
          </w:p>
        </w:tc>
        <w:tc>
          <w:tcPr>
            <w:tcW w:w="522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AC5DCF" w:rsidTr="00A07BA0">
        <w:trPr>
          <w:cantSplit/>
          <w:trHeight w:hRule="exact" w:val="113"/>
        </w:trPr>
        <w:tc>
          <w:tcPr>
            <w:tcW w:w="263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rPr>
                <w:rFonts w:ascii="Garamond" w:hAnsi="Garamond" w:cstheme="minorHAnsi"/>
                <w:sz w:val="8"/>
                <w:szCs w:val="8"/>
              </w:rPr>
            </w:pPr>
          </w:p>
        </w:tc>
        <w:tc>
          <w:tcPr>
            <w:tcW w:w="7378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rFonts w:ascii="Garamond" w:hAnsi="Garamond" w:cstheme="minorHAnsi"/>
                <w:sz w:val="8"/>
                <w:szCs w:val="8"/>
              </w:rPr>
            </w:pPr>
          </w:p>
        </w:tc>
      </w:tr>
    </w:tbl>
    <w:p w:rsidR="0044497D" w:rsidRPr="00AC5DCF" w:rsidRDefault="0044497D" w:rsidP="0044497D">
      <w:pPr>
        <w:pStyle w:val="Rientrocorpodeltesto2"/>
        <w:spacing w:line="240" w:lineRule="auto"/>
        <w:ind w:left="823" w:hanging="539"/>
        <w:rPr>
          <w:rFonts w:ascii="Garamond" w:hAnsi="Garamond" w:cstheme="minorHAnsi"/>
        </w:rPr>
      </w:pPr>
    </w:p>
    <w:tbl>
      <w:tblPr>
        <w:tblW w:w="10008" w:type="dxa"/>
        <w:tblLook w:val="01E0"/>
      </w:tblPr>
      <w:tblGrid>
        <w:gridCol w:w="2268"/>
        <w:gridCol w:w="362"/>
        <w:gridCol w:w="1078"/>
        <w:gridCol w:w="1080"/>
        <w:gridCol w:w="5220"/>
      </w:tblGrid>
      <w:tr w:rsidR="0044497D" w:rsidRPr="00AC5DCF" w:rsidTr="00A07BA0">
        <w:trPr>
          <w:trHeight w:val="32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  <w:r w:rsidRPr="00AC5DCF">
              <w:rPr>
                <w:rFonts w:ascii="Garamond" w:hAnsi="Garamond" w:cstheme="minorHAnsi"/>
                <w:sz w:val="20"/>
              </w:rPr>
              <w:t>Nome e cognome:</w:t>
            </w:r>
          </w:p>
        </w:tc>
        <w:tc>
          <w:tcPr>
            <w:tcW w:w="7740" w:type="dxa"/>
            <w:gridSpan w:val="4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b/>
                <w:sz w:val="20"/>
                <w:lang w:val="de-DE"/>
              </w:rPr>
            </w:pPr>
          </w:p>
        </w:tc>
      </w:tr>
      <w:tr w:rsidR="0044497D" w:rsidRPr="00AC5DCF" w:rsidTr="00A07BA0">
        <w:trPr>
          <w:trHeight w:val="322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qualifica professionale:</w:t>
            </w:r>
          </w:p>
        </w:tc>
        <w:tc>
          <w:tcPr>
            <w:tcW w:w="7740" w:type="dxa"/>
            <w:gridSpan w:val="4"/>
            <w:tcBorders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AC5DCF" w:rsidTr="00A07BA0">
        <w:trPr>
          <w:trHeight w:val="311"/>
        </w:trPr>
        <w:tc>
          <w:tcPr>
            <w:tcW w:w="370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Ordine professionale di appartenenza:</w:t>
            </w:r>
          </w:p>
        </w:tc>
        <w:tc>
          <w:tcPr>
            <w:tcW w:w="6300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AC5DCF" w:rsidTr="00A07BA0">
        <w:trPr>
          <w:trHeight w:val="322"/>
        </w:trPr>
        <w:tc>
          <w:tcPr>
            <w:tcW w:w="4788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numero di iscrizione all’Albo professionale:</w:t>
            </w:r>
          </w:p>
        </w:tc>
        <w:tc>
          <w:tcPr>
            <w:tcW w:w="522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AC5DCF" w:rsidTr="00A07BA0">
        <w:trPr>
          <w:cantSplit/>
          <w:trHeight w:hRule="exact" w:val="113"/>
        </w:trPr>
        <w:tc>
          <w:tcPr>
            <w:tcW w:w="263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rPr>
                <w:rFonts w:ascii="Garamond" w:hAnsi="Garamond" w:cstheme="minorHAnsi"/>
                <w:sz w:val="8"/>
                <w:szCs w:val="8"/>
              </w:rPr>
            </w:pPr>
          </w:p>
        </w:tc>
        <w:tc>
          <w:tcPr>
            <w:tcW w:w="7378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rFonts w:ascii="Garamond" w:hAnsi="Garamond" w:cstheme="minorHAnsi"/>
                <w:sz w:val="8"/>
                <w:szCs w:val="8"/>
              </w:rPr>
            </w:pPr>
          </w:p>
        </w:tc>
      </w:tr>
    </w:tbl>
    <w:p w:rsidR="0044497D" w:rsidRPr="00AC5DCF" w:rsidRDefault="0044497D" w:rsidP="0044497D">
      <w:pPr>
        <w:pStyle w:val="Rientrocorpodeltesto2"/>
        <w:spacing w:line="240" w:lineRule="auto"/>
        <w:ind w:left="823" w:hanging="539"/>
        <w:rPr>
          <w:rFonts w:ascii="Garamond" w:hAnsi="Garamond" w:cstheme="minorHAnsi"/>
        </w:rPr>
      </w:pPr>
    </w:p>
    <w:p w:rsidR="0044497D" w:rsidRPr="00AC5DCF" w:rsidRDefault="0044497D" w:rsidP="0044497D">
      <w:pPr>
        <w:pStyle w:val="Rientrocorpodeltesto2"/>
        <w:spacing w:line="240" w:lineRule="auto"/>
        <w:ind w:left="823" w:hanging="539"/>
        <w:rPr>
          <w:rFonts w:ascii="Garamond" w:hAnsi="Garamond" w:cstheme="minorHAnsi"/>
        </w:rPr>
      </w:pPr>
    </w:p>
    <w:tbl>
      <w:tblPr>
        <w:tblW w:w="10008" w:type="dxa"/>
        <w:tblLook w:val="01E0"/>
      </w:tblPr>
      <w:tblGrid>
        <w:gridCol w:w="2268"/>
        <w:gridCol w:w="362"/>
        <w:gridCol w:w="1078"/>
        <w:gridCol w:w="1080"/>
        <w:gridCol w:w="5220"/>
      </w:tblGrid>
      <w:tr w:rsidR="0044497D" w:rsidRPr="00AC5DCF" w:rsidTr="00A07BA0">
        <w:trPr>
          <w:trHeight w:val="32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  <w:r w:rsidRPr="00AC5DCF">
              <w:rPr>
                <w:rFonts w:ascii="Garamond" w:hAnsi="Garamond" w:cstheme="minorHAnsi"/>
                <w:sz w:val="20"/>
              </w:rPr>
              <w:t>Nome e cognome:</w:t>
            </w:r>
          </w:p>
        </w:tc>
        <w:tc>
          <w:tcPr>
            <w:tcW w:w="7740" w:type="dxa"/>
            <w:gridSpan w:val="4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b/>
                <w:sz w:val="20"/>
                <w:lang w:val="de-DE"/>
              </w:rPr>
            </w:pPr>
          </w:p>
        </w:tc>
      </w:tr>
      <w:tr w:rsidR="0044497D" w:rsidRPr="00AC5DCF" w:rsidTr="00A07BA0">
        <w:trPr>
          <w:trHeight w:val="322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qualifica professionale:</w:t>
            </w:r>
          </w:p>
        </w:tc>
        <w:tc>
          <w:tcPr>
            <w:tcW w:w="7740" w:type="dxa"/>
            <w:gridSpan w:val="4"/>
            <w:tcBorders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AC5DCF" w:rsidTr="00A07BA0">
        <w:trPr>
          <w:trHeight w:val="311"/>
        </w:trPr>
        <w:tc>
          <w:tcPr>
            <w:tcW w:w="370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Ordine professionale di appartenenza:</w:t>
            </w:r>
          </w:p>
        </w:tc>
        <w:tc>
          <w:tcPr>
            <w:tcW w:w="6300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AC5DCF" w:rsidTr="00A07BA0">
        <w:trPr>
          <w:trHeight w:val="322"/>
        </w:trPr>
        <w:tc>
          <w:tcPr>
            <w:tcW w:w="4788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numero di iscrizione all’Albo professionale:</w:t>
            </w:r>
          </w:p>
        </w:tc>
        <w:tc>
          <w:tcPr>
            <w:tcW w:w="522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AC5DCF" w:rsidTr="00A07BA0">
        <w:trPr>
          <w:cantSplit/>
          <w:trHeight w:hRule="exact" w:val="113"/>
        </w:trPr>
        <w:tc>
          <w:tcPr>
            <w:tcW w:w="263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rPr>
                <w:rFonts w:ascii="Garamond" w:hAnsi="Garamond" w:cstheme="minorHAnsi"/>
                <w:sz w:val="8"/>
                <w:szCs w:val="8"/>
              </w:rPr>
            </w:pPr>
          </w:p>
        </w:tc>
        <w:tc>
          <w:tcPr>
            <w:tcW w:w="7378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rFonts w:ascii="Garamond" w:hAnsi="Garamond" w:cstheme="minorHAnsi"/>
                <w:sz w:val="8"/>
                <w:szCs w:val="8"/>
              </w:rPr>
            </w:pPr>
          </w:p>
        </w:tc>
      </w:tr>
    </w:tbl>
    <w:p w:rsidR="0044497D" w:rsidRPr="00AC5DCF" w:rsidRDefault="0044497D" w:rsidP="0044497D">
      <w:pPr>
        <w:pStyle w:val="Rientrocorpodeltesto2"/>
        <w:spacing w:line="240" w:lineRule="auto"/>
        <w:ind w:left="823" w:hanging="539"/>
        <w:rPr>
          <w:rFonts w:ascii="Garamond" w:hAnsi="Garamond" w:cstheme="minorHAnsi"/>
        </w:rPr>
      </w:pPr>
    </w:p>
    <w:tbl>
      <w:tblPr>
        <w:tblW w:w="10008" w:type="dxa"/>
        <w:tblLook w:val="01E0"/>
      </w:tblPr>
      <w:tblGrid>
        <w:gridCol w:w="2268"/>
        <w:gridCol w:w="362"/>
        <w:gridCol w:w="1078"/>
        <w:gridCol w:w="1080"/>
        <w:gridCol w:w="5220"/>
      </w:tblGrid>
      <w:tr w:rsidR="0044497D" w:rsidRPr="00AC5DCF" w:rsidTr="00A07BA0">
        <w:trPr>
          <w:trHeight w:val="32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  <w:r w:rsidRPr="00AC5DCF">
              <w:rPr>
                <w:rFonts w:ascii="Garamond" w:hAnsi="Garamond" w:cstheme="minorHAnsi"/>
                <w:sz w:val="20"/>
              </w:rPr>
              <w:t>Nome e cognome:</w:t>
            </w:r>
          </w:p>
        </w:tc>
        <w:tc>
          <w:tcPr>
            <w:tcW w:w="7740" w:type="dxa"/>
            <w:gridSpan w:val="4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b/>
                <w:sz w:val="20"/>
                <w:lang w:val="de-DE"/>
              </w:rPr>
            </w:pPr>
          </w:p>
        </w:tc>
      </w:tr>
      <w:tr w:rsidR="0044497D" w:rsidRPr="00AC5DCF" w:rsidTr="00A07BA0">
        <w:trPr>
          <w:trHeight w:val="322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qualifica professionale:</w:t>
            </w:r>
          </w:p>
        </w:tc>
        <w:tc>
          <w:tcPr>
            <w:tcW w:w="7740" w:type="dxa"/>
            <w:gridSpan w:val="4"/>
            <w:tcBorders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AC5DCF" w:rsidTr="00A07BA0">
        <w:trPr>
          <w:trHeight w:val="311"/>
        </w:trPr>
        <w:tc>
          <w:tcPr>
            <w:tcW w:w="370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Ordine professionale di appartenenza:</w:t>
            </w:r>
          </w:p>
        </w:tc>
        <w:tc>
          <w:tcPr>
            <w:tcW w:w="6300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AC5DCF" w:rsidTr="00A07BA0">
        <w:trPr>
          <w:trHeight w:val="322"/>
        </w:trPr>
        <w:tc>
          <w:tcPr>
            <w:tcW w:w="4788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numero di iscrizione all’Albo professionale:</w:t>
            </w:r>
          </w:p>
        </w:tc>
        <w:tc>
          <w:tcPr>
            <w:tcW w:w="522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AC5DCF" w:rsidTr="00A07BA0">
        <w:trPr>
          <w:cantSplit/>
          <w:trHeight w:hRule="exact" w:val="113"/>
        </w:trPr>
        <w:tc>
          <w:tcPr>
            <w:tcW w:w="263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rPr>
                <w:rFonts w:ascii="Garamond" w:hAnsi="Garamond" w:cstheme="minorHAnsi"/>
                <w:sz w:val="8"/>
                <w:szCs w:val="8"/>
              </w:rPr>
            </w:pPr>
          </w:p>
        </w:tc>
        <w:tc>
          <w:tcPr>
            <w:tcW w:w="7378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rFonts w:ascii="Garamond" w:hAnsi="Garamond" w:cstheme="minorHAnsi"/>
                <w:sz w:val="8"/>
                <w:szCs w:val="8"/>
              </w:rPr>
            </w:pPr>
          </w:p>
        </w:tc>
      </w:tr>
    </w:tbl>
    <w:p w:rsidR="0044497D" w:rsidRPr="00AC5DCF" w:rsidRDefault="0044497D" w:rsidP="0044497D">
      <w:pPr>
        <w:pStyle w:val="Rientrocorpodeltesto2"/>
        <w:spacing w:line="240" w:lineRule="auto"/>
        <w:ind w:left="823" w:hanging="539"/>
        <w:rPr>
          <w:rFonts w:ascii="Garamond" w:hAnsi="Garamond" w:cstheme="minorHAnsi"/>
          <w:sz w:val="22"/>
        </w:rPr>
      </w:pPr>
    </w:p>
    <w:p w:rsidR="0044497D" w:rsidRPr="00AC5DCF" w:rsidRDefault="0044497D" w:rsidP="00CA780E">
      <w:pPr>
        <w:pStyle w:val="sche3"/>
        <w:numPr>
          <w:ilvl w:val="0"/>
          <w:numId w:val="29"/>
        </w:numPr>
        <w:spacing w:beforeLines="60" w:after="60"/>
        <w:ind w:left="644"/>
        <w:rPr>
          <w:rFonts w:ascii="Garamond" w:hAnsi="Garamond" w:cs="Arial"/>
          <w:i/>
          <w:szCs w:val="24"/>
          <w:lang w:val="it-IT"/>
        </w:rPr>
      </w:pPr>
      <w:r w:rsidRPr="00AC5DCF">
        <w:rPr>
          <w:rFonts w:ascii="Garamond" w:hAnsi="Garamond" w:cs="Arial"/>
          <w:i/>
          <w:szCs w:val="24"/>
          <w:lang w:val="it-IT"/>
        </w:rPr>
        <w:t>(barrare la casella che interessa)</w:t>
      </w:r>
    </w:p>
    <w:p w:rsidR="0044497D" w:rsidRPr="00AC5DCF" w:rsidRDefault="0044497D" w:rsidP="00CA780E">
      <w:pPr>
        <w:pStyle w:val="sche3"/>
        <w:spacing w:beforeLines="60" w:after="60"/>
        <w:ind w:left="284"/>
        <w:rPr>
          <w:rFonts w:ascii="Garamond" w:hAnsi="Garamond" w:cs="Arial"/>
          <w:sz w:val="24"/>
          <w:szCs w:val="24"/>
          <w:lang w:val="it-IT"/>
        </w:rPr>
      </w:pPr>
    </w:p>
    <w:p w:rsidR="0044497D" w:rsidRPr="00AC5DCF" w:rsidRDefault="002F4B3B" w:rsidP="0044497D">
      <w:pPr>
        <w:pStyle w:val="Paragrafoelenco10"/>
        <w:spacing w:before="60" w:after="60" w:line="276" w:lineRule="auto"/>
        <w:ind w:left="851" w:hanging="567"/>
        <w:jc w:val="both"/>
        <w:rPr>
          <w:rFonts w:ascii="Garamond" w:hAnsi="Garamond" w:cs="Calibri"/>
          <w:color w:val="auto"/>
          <w:sz w:val="22"/>
          <w:szCs w:val="22"/>
        </w:rPr>
      </w:pPr>
      <w:r w:rsidRPr="00AC5DCF">
        <w:rPr>
          <w:rFonts w:ascii="Garamond" w:hAnsi="Garamond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44497D" w:rsidRPr="00AC5DCF">
        <w:rPr>
          <w:rFonts w:ascii="Garamond" w:hAnsi="Garamond"/>
          <w:sz w:val="22"/>
          <w:szCs w:val="22"/>
        </w:rPr>
        <w:instrText xml:space="preserve"> FORMCHECKBOX </w:instrText>
      </w:r>
      <w:r>
        <w:rPr>
          <w:rFonts w:ascii="Garamond" w:hAnsi="Garamond"/>
          <w:sz w:val="22"/>
          <w:szCs w:val="22"/>
        </w:rPr>
      </w:r>
      <w:r>
        <w:rPr>
          <w:rFonts w:ascii="Garamond" w:hAnsi="Garamond"/>
          <w:sz w:val="22"/>
          <w:szCs w:val="22"/>
        </w:rPr>
        <w:fldChar w:fldCharType="separate"/>
      </w:r>
      <w:r w:rsidRPr="00AC5DCF">
        <w:rPr>
          <w:rFonts w:ascii="Garamond" w:hAnsi="Garamond"/>
          <w:sz w:val="22"/>
          <w:szCs w:val="22"/>
        </w:rPr>
        <w:fldChar w:fldCharType="end"/>
      </w:r>
      <w:r w:rsidR="0044497D" w:rsidRPr="00AC5DCF">
        <w:rPr>
          <w:rFonts w:ascii="Garamond" w:hAnsi="Garamond"/>
          <w:b/>
          <w:color w:val="auto"/>
          <w:sz w:val="22"/>
          <w:szCs w:val="22"/>
        </w:rPr>
        <w:tab/>
      </w:r>
      <w:r w:rsidR="0044497D" w:rsidRPr="00AC5DCF">
        <w:rPr>
          <w:rFonts w:ascii="Garamond" w:hAnsi="Garamond" w:cs="Calibri"/>
          <w:color w:val="auto"/>
          <w:sz w:val="22"/>
          <w:szCs w:val="22"/>
        </w:rPr>
        <w:t>di allegare l’organigramma aggiornato di cui all’art. 2 del citato d.m. 02/12/2016 n° 263;</w:t>
      </w:r>
    </w:p>
    <w:p w:rsidR="0044497D" w:rsidRPr="00AC5DCF" w:rsidRDefault="0044497D" w:rsidP="0044497D">
      <w:pPr>
        <w:pStyle w:val="Paragrafoelenco10"/>
        <w:spacing w:before="60" w:after="60" w:line="276" w:lineRule="auto"/>
        <w:ind w:left="851" w:hanging="567"/>
        <w:jc w:val="both"/>
        <w:rPr>
          <w:rFonts w:ascii="Garamond" w:hAnsi="Garamond"/>
          <w:b/>
          <w:color w:val="auto"/>
          <w:sz w:val="22"/>
          <w:szCs w:val="22"/>
        </w:rPr>
      </w:pPr>
    </w:p>
    <w:p w:rsidR="0044497D" w:rsidRPr="00AC5DCF" w:rsidRDefault="0044497D" w:rsidP="0044497D">
      <w:pPr>
        <w:pStyle w:val="Paragrafoelenco10"/>
        <w:spacing w:before="60" w:after="60"/>
        <w:ind w:left="284"/>
        <w:jc w:val="both"/>
        <w:rPr>
          <w:rFonts w:ascii="Garamond" w:hAnsi="Garamond"/>
          <w:b/>
          <w:color w:val="auto"/>
          <w:sz w:val="22"/>
          <w:szCs w:val="22"/>
        </w:rPr>
      </w:pPr>
      <w:r w:rsidRPr="00AC5DCF">
        <w:rPr>
          <w:rFonts w:ascii="Garamond" w:hAnsi="Garamond"/>
          <w:b/>
          <w:color w:val="auto"/>
          <w:sz w:val="22"/>
          <w:szCs w:val="22"/>
        </w:rPr>
        <w:t>oppure</w:t>
      </w:r>
    </w:p>
    <w:p w:rsidR="0044497D" w:rsidRPr="00AC5DCF" w:rsidRDefault="0044497D" w:rsidP="0044497D">
      <w:pPr>
        <w:pStyle w:val="Paragrafoelenco10"/>
        <w:spacing w:before="60" w:after="60"/>
        <w:ind w:left="284"/>
        <w:jc w:val="both"/>
        <w:rPr>
          <w:rFonts w:ascii="Garamond" w:hAnsi="Garamond"/>
          <w:sz w:val="22"/>
          <w:szCs w:val="22"/>
        </w:rPr>
      </w:pPr>
    </w:p>
    <w:p w:rsidR="0044497D" w:rsidRPr="00AC5DCF" w:rsidRDefault="002F4B3B" w:rsidP="0044497D">
      <w:pPr>
        <w:ind w:left="992" w:hanging="708"/>
        <w:jc w:val="both"/>
        <w:rPr>
          <w:rFonts w:ascii="Garamond" w:hAnsi="Garamond" w:cs="Arial"/>
          <w:sz w:val="22"/>
          <w:szCs w:val="22"/>
          <w:lang w:bidi="it-IT"/>
        </w:rPr>
      </w:pPr>
      <w:r w:rsidRPr="00AC5DCF">
        <w:rPr>
          <w:rFonts w:ascii="Garamond" w:hAnsi="Garamond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44497D" w:rsidRPr="00AC5DCF">
        <w:rPr>
          <w:rFonts w:ascii="Garamond" w:hAnsi="Garamond"/>
          <w:sz w:val="22"/>
          <w:szCs w:val="22"/>
        </w:rPr>
        <w:instrText xml:space="preserve"> FORMCHECKBOX </w:instrText>
      </w:r>
      <w:r>
        <w:rPr>
          <w:rFonts w:ascii="Garamond" w:hAnsi="Garamond"/>
          <w:sz w:val="22"/>
          <w:szCs w:val="22"/>
        </w:rPr>
      </w:r>
      <w:r>
        <w:rPr>
          <w:rFonts w:ascii="Garamond" w:hAnsi="Garamond"/>
          <w:sz w:val="22"/>
          <w:szCs w:val="22"/>
        </w:rPr>
        <w:fldChar w:fldCharType="separate"/>
      </w:r>
      <w:r w:rsidRPr="00AC5DCF">
        <w:rPr>
          <w:rFonts w:ascii="Garamond" w:hAnsi="Garamond"/>
          <w:sz w:val="22"/>
          <w:szCs w:val="22"/>
        </w:rPr>
        <w:fldChar w:fldCharType="end"/>
      </w:r>
      <w:r w:rsidR="0044497D" w:rsidRPr="00AC5DCF">
        <w:rPr>
          <w:rFonts w:ascii="Garamond" w:hAnsi="Garamond"/>
          <w:b/>
          <w:color w:val="auto"/>
          <w:sz w:val="22"/>
          <w:szCs w:val="22"/>
        </w:rPr>
        <w:t xml:space="preserve"> </w:t>
      </w:r>
      <w:r w:rsidR="0044497D" w:rsidRPr="00AC5DCF">
        <w:rPr>
          <w:rFonts w:ascii="Garamond" w:hAnsi="Garamond"/>
          <w:b/>
          <w:color w:val="auto"/>
          <w:sz w:val="22"/>
          <w:szCs w:val="22"/>
        </w:rPr>
        <w:tab/>
      </w:r>
      <w:r w:rsidR="0044497D" w:rsidRPr="00AC5DCF">
        <w:rPr>
          <w:rFonts w:ascii="Garamond" w:hAnsi="Garamond" w:cs="Arial"/>
          <w:sz w:val="22"/>
          <w:szCs w:val="22"/>
        </w:rPr>
        <w:t xml:space="preserve">che </w:t>
      </w:r>
      <w:r w:rsidR="0044497D" w:rsidRPr="00AC5DCF">
        <w:rPr>
          <w:rFonts w:ascii="Garamond" w:hAnsi="Garamond" w:cs="Arial"/>
          <w:sz w:val="22"/>
          <w:szCs w:val="22"/>
          <w:lang w:bidi="it-IT"/>
        </w:rPr>
        <w:t>i medesimi dati aggiornati sono riscontrabili sul casellario delle società di ingegneria e professionali dell’ANAC.</w:t>
      </w:r>
    </w:p>
    <w:p w:rsidR="0044497D" w:rsidRPr="00AC5DCF" w:rsidRDefault="0044497D" w:rsidP="0044497D">
      <w:pPr>
        <w:ind w:left="284"/>
        <w:jc w:val="both"/>
        <w:rPr>
          <w:rFonts w:ascii="Garamond" w:hAnsi="Garamond" w:cstheme="minorHAnsi"/>
          <w:sz w:val="22"/>
          <w:szCs w:val="22"/>
          <w:lang w:val="de-DE"/>
        </w:rPr>
      </w:pPr>
    </w:p>
    <w:p w:rsidR="0044497D" w:rsidRPr="00AC5DCF" w:rsidRDefault="0044497D" w:rsidP="0044497D">
      <w:pPr>
        <w:ind w:left="284"/>
        <w:jc w:val="both"/>
        <w:rPr>
          <w:rFonts w:ascii="Garamond" w:hAnsi="Garamond" w:cstheme="minorHAnsi"/>
          <w:sz w:val="22"/>
          <w:szCs w:val="22"/>
          <w:lang w:val="de-DE"/>
        </w:rPr>
      </w:pPr>
    </w:p>
    <w:p w:rsidR="0044497D" w:rsidRPr="00AC5DCF" w:rsidRDefault="0044497D" w:rsidP="0044497D">
      <w:pPr>
        <w:ind w:left="284"/>
        <w:jc w:val="both"/>
        <w:rPr>
          <w:rFonts w:ascii="Garamond" w:hAnsi="Garamond" w:cstheme="minorHAnsi"/>
          <w:sz w:val="22"/>
          <w:szCs w:val="22"/>
          <w:lang w:val="de-DE"/>
        </w:rPr>
      </w:pPr>
    </w:p>
    <w:p w:rsidR="0044497D" w:rsidRPr="00AC5DCF" w:rsidRDefault="0044497D" w:rsidP="0044497D">
      <w:pPr>
        <w:ind w:left="284"/>
        <w:jc w:val="both"/>
        <w:rPr>
          <w:rFonts w:ascii="Garamond" w:hAnsi="Garamond" w:cstheme="minorHAnsi"/>
          <w:sz w:val="22"/>
          <w:szCs w:val="22"/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/>
      </w:tblPr>
      <w:tblGrid>
        <w:gridCol w:w="9986"/>
      </w:tblGrid>
      <w:tr w:rsidR="0044497D" w:rsidRPr="00AC5DCF" w:rsidTr="00A07BA0">
        <w:tc>
          <w:tcPr>
            <w:tcW w:w="9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44497D" w:rsidRPr="00AC5DCF" w:rsidRDefault="00C3117E" w:rsidP="00A07BA0">
            <w:pPr>
              <w:tabs>
                <w:tab w:val="left" w:pos="540"/>
              </w:tabs>
              <w:spacing w:before="60" w:after="60"/>
              <w:rPr>
                <w:rFonts w:ascii="Garamond" w:hAnsi="Garamond" w:cstheme="minorHAnsi"/>
                <w:b/>
                <w:sz w:val="20"/>
                <w:u w:val="single"/>
              </w:rPr>
            </w:pPr>
            <w:r w:rsidRPr="00AC5DCF">
              <w:rPr>
                <w:rFonts w:ascii="Garamond" w:hAnsi="Garamond" w:cstheme="minorHAnsi"/>
                <w:b/>
                <w:sz w:val="20"/>
              </w:rPr>
              <w:lastRenderedPageBreak/>
              <w:t>1</w:t>
            </w:r>
            <w:r w:rsidR="00CA780E">
              <w:rPr>
                <w:rFonts w:ascii="Garamond" w:hAnsi="Garamond" w:cstheme="minorHAnsi"/>
                <w:b/>
                <w:sz w:val="20"/>
              </w:rPr>
              <w:t>4</w:t>
            </w:r>
            <w:r w:rsidR="0044497D" w:rsidRPr="00AC5DCF">
              <w:rPr>
                <w:rFonts w:ascii="Garamond" w:hAnsi="Garamond" w:cstheme="minorHAnsi"/>
                <w:b/>
                <w:sz w:val="20"/>
              </w:rPr>
              <w:t>.d)</w:t>
            </w:r>
            <w:r w:rsidR="0044497D" w:rsidRPr="00AC5DCF">
              <w:rPr>
                <w:rFonts w:ascii="Garamond" w:hAnsi="Garamond" w:cstheme="minorHAnsi"/>
                <w:b/>
                <w:sz w:val="20"/>
              </w:rPr>
              <w:tab/>
              <w:t xml:space="preserve">da compilare in caso di </w:t>
            </w:r>
            <w:r w:rsidR="0044497D" w:rsidRPr="00AC5DCF">
              <w:rPr>
                <w:rFonts w:ascii="Garamond" w:hAnsi="Garamond" w:cstheme="minorHAnsi"/>
                <w:b/>
                <w:sz w:val="20"/>
                <w:u w:val="single"/>
              </w:rPr>
              <w:t xml:space="preserve">SOCIETÀ </w:t>
            </w:r>
            <w:proofErr w:type="spellStart"/>
            <w:r w:rsidR="0044497D" w:rsidRPr="00AC5DCF">
              <w:rPr>
                <w:rFonts w:ascii="Garamond" w:hAnsi="Garamond" w:cstheme="minorHAnsi"/>
                <w:b/>
                <w:sz w:val="20"/>
                <w:u w:val="single"/>
              </w:rPr>
              <w:t>DI</w:t>
            </w:r>
            <w:proofErr w:type="spellEnd"/>
            <w:r w:rsidR="0044497D" w:rsidRPr="00AC5DCF">
              <w:rPr>
                <w:rFonts w:ascii="Garamond" w:hAnsi="Garamond" w:cstheme="minorHAnsi"/>
                <w:b/>
                <w:sz w:val="20"/>
                <w:u w:val="single"/>
              </w:rPr>
              <w:t xml:space="preserve"> INGEGNERIA</w:t>
            </w:r>
          </w:p>
          <w:p w:rsidR="0044497D" w:rsidRPr="00AC5DCF" w:rsidRDefault="0044497D" w:rsidP="00A07BA0">
            <w:pPr>
              <w:tabs>
                <w:tab w:val="left" w:pos="540"/>
              </w:tabs>
              <w:spacing w:before="60" w:after="60"/>
              <w:rPr>
                <w:rFonts w:ascii="Garamond" w:hAnsi="Garamond" w:cstheme="minorHAnsi"/>
                <w:b/>
                <w:sz w:val="20"/>
                <w:u w:val="single"/>
              </w:rPr>
            </w:pPr>
          </w:p>
          <w:p w:rsidR="0044497D" w:rsidRPr="00AC5DCF" w:rsidRDefault="0044497D" w:rsidP="00A07BA0">
            <w:pPr>
              <w:tabs>
                <w:tab w:val="left" w:pos="540"/>
              </w:tabs>
              <w:spacing w:before="60" w:after="60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b/>
                <w:sz w:val="20"/>
              </w:rPr>
              <w:t>Questa sezione deve essere compilata dal legale rappresentante della società di ingegneria.</w:t>
            </w:r>
          </w:p>
        </w:tc>
      </w:tr>
    </w:tbl>
    <w:p w:rsidR="0044497D" w:rsidRPr="00AC5DCF" w:rsidRDefault="0044497D" w:rsidP="0044497D">
      <w:pPr>
        <w:spacing w:before="60" w:after="120"/>
        <w:ind w:left="284"/>
        <w:rPr>
          <w:rFonts w:ascii="Garamond" w:hAnsi="Garamond" w:cstheme="minorHAnsi"/>
          <w:sz w:val="18"/>
          <w:szCs w:val="18"/>
        </w:rPr>
      </w:pPr>
    </w:p>
    <w:p w:rsidR="0044497D" w:rsidRPr="00AC5DCF" w:rsidRDefault="0044497D" w:rsidP="0044497D">
      <w:pPr>
        <w:spacing w:before="60" w:after="120"/>
        <w:ind w:left="284"/>
        <w:rPr>
          <w:rFonts w:ascii="Garamond" w:hAnsi="Garamond" w:cstheme="minorHAnsi"/>
          <w:sz w:val="18"/>
          <w:szCs w:val="18"/>
        </w:rPr>
      </w:pPr>
    </w:p>
    <w:tbl>
      <w:tblPr>
        <w:tblW w:w="9935" w:type="dxa"/>
        <w:tblLook w:val="01E0"/>
      </w:tblPr>
      <w:tblGrid>
        <w:gridCol w:w="2456"/>
        <w:gridCol w:w="177"/>
        <w:gridCol w:w="2832"/>
        <w:gridCol w:w="1421"/>
        <w:gridCol w:w="3049"/>
      </w:tblGrid>
      <w:tr w:rsidR="0044497D" w:rsidRPr="00AC5DCF" w:rsidTr="00A07BA0">
        <w:tc>
          <w:tcPr>
            <w:tcW w:w="26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  <w:r w:rsidRPr="00AC5DCF">
              <w:rPr>
                <w:rFonts w:ascii="Garamond" w:hAnsi="Garamond" w:cstheme="minorHAnsi"/>
                <w:sz w:val="20"/>
              </w:rPr>
              <w:t>Denominazione sociale:</w:t>
            </w:r>
          </w:p>
        </w:tc>
        <w:tc>
          <w:tcPr>
            <w:tcW w:w="7302" w:type="dxa"/>
            <w:gridSpan w:val="3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b/>
                <w:sz w:val="20"/>
                <w:lang w:val="de-DE"/>
              </w:rPr>
            </w:pPr>
          </w:p>
        </w:tc>
      </w:tr>
      <w:tr w:rsidR="0044497D" w:rsidRPr="00AC5DCF" w:rsidTr="00A07BA0">
        <w:tc>
          <w:tcPr>
            <w:tcW w:w="9935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iscrizione alla CCIAA di:</w:t>
            </w:r>
            <w:r w:rsidRPr="00AC5DCF">
              <w:rPr>
                <w:rFonts w:ascii="Garamond" w:hAnsi="Garamond" w:cstheme="minorHAnsi"/>
                <w:i/>
                <w:iCs/>
                <w:sz w:val="20"/>
              </w:rPr>
              <w:t xml:space="preserve"> </w:t>
            </w:r>
            <w:r w:rsidRPr="00AC5DCF">
              <w:rPr>
                <w:rFonts w:ascii="Garamond" w:hAnsi="Garamond" w:cstheme="minorHAnsi"/>
                <w:i/>
                <w:iCs/>
                <w:sz w:val="18"/>
                <w:szCs w:val="18"/>
              </w:rPr>
              <w:t>(per gli stranieri registri equipollenti)</w:t>
            </w:r>
          </w:p>
        </w:tc>
      </w:tr>
      <w:tr w:rsidR="0044497D" w:rsidRPr="00AC5DCF" w:rsidTr="00A07BA0">
        <w:tc>
          <w:tcPr>
            <w:tcW w:w="9935" w:type="dxa"/>
            <w:gridSpan w:val="5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AC5DCF" w:rsidTr="00A07BA0">
        <w:tc>
          <w:tcPr>
            <w:tcW w:w="2633" w:type="dxa"/>
            <w:gridSpan w:val="2"/>
            <w:tcBorders>
              <w:top w:val="dashSmallGap" w:sz="4" w:space="0" w:color="auto"/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  <w:r w:rsidRPr="00AC5DCF">
              <w:rPr>
                <w:rFonts w:ascii="Garamond" w:hAnsi="Garamond" w:cstheme="minorHAnsi"/>
                <w:sz w:val="20"/>
              </w:rPr>
              <w:t>numero e data d’iscrizione:</w:t>
            </w:r>
          </w:p>
        </w:tc>
        <w:tc>
          <w:tcPr>
            <w:tcW w:w="7302" w:type="dxa"/>
            <w:gridSpan w:val="3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</w:p>
        </w:tc>
      </w:tr>
      <w:tr w:rsidR="0044497D" w:rsidRPr="00AC5DCF" w:rsidTr="00A07BA0">
        <w:tc>
          <w:tcPr>
            <w:tcW w:w="263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  <w:r w:rsidRPr="00AC5DCF">
              <w:rPr>
                <w:rFonts w:ascii="Garamond" w:hAnsi="Garamond" w:cstheme="minorHAnsi"/>
                <w:sz w:val="20"/>
              </w:rPr>
              <w:t>forma giuridica</w:t>
            </w:r>
            <w:r w:rsidRPr="00AC5DCF">
              <w:rPr>
                <w:rFonts w:ascii="Garamond" w:hAnsi="Garamond" w:cstheme="minorHAnsi"/>
                <w:sz w:val="20"/>
                <w:lang w:val="de-DE"/>
              </w:rPr>
              <w:t>:</w:t>
            </w:r>
          </w:p>
        </w:tc>
        <w:tc>
          <w:tcPr>
            <w:tcW w:w="2832" w:type="dxa"/>
            <w:tcBorders>
              <w:bottom w:val="dashSmallGap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</w:p>
        </w:tc>
        <w:tc>
          <w:tcPr>
            <w:tcW w:w="1421" w:type="dxa"/>
            <w:tcBorders>
              <w:top w:val="dashSmallGap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right"/>
              <w:rPr>
                <w:rFonts w:ascii="Garamond" w:hAnsi="Garamond" w:cstheme="minorHAnsi"/>
                <w:sz w:val="20"/>
                <w:lang w:val="de-DE"/>
              </w:rPr>
            </w:pPr>
            <w:r w:rsidRPr="00AC5DCF">
              <w:rPr>
                <w:rFonts w:ascii="Garamond" w:hAnsi="Garamond" w:cstheme="minorHAnsi"/>
                <w:sz w:val="20"/>
              </w:rPr>
              <w:t>sede legale</w:t>
            </w:r>
            <w:r w:rsidRPr="00AC5DCF">
              <w:rPr>
                <w:rFonts w:ascii="Garamond" w:hAnsi="Garamond" w:cstheme="minorHAnsi"/>
                <w:sz w:val="20"/>
                <w:lang w:val="de-DE"/>
              </w:rPr>
              <w:t>:</w:t>
            </w:r>
          </w:p>
        </w:tc>
        <w:tc>
          <w:tcPr>
            <w:tcW w:w="3049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</w:p>
        </w:tc>
      </w:tr>
      <w:tr w:rsidR="0044497D" w:rsidRPr="00AC5DCF" w:rsidTr="00A07BA0">
        <w:trPr>
          <w:cantSplit/>
          <w:trHeight w:hRule="exact" w:val="113"/>
        </w:trPr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rFonts w:ascii="Garamond" w:hAnsi="Garamond" w:cstheme="minorHAnsi"/>
                <w:sz w:val="8"/>
                <w:szCs w:val="8"/>
              </w:rPr>
            </w:pPr>
          </w:p>
        </w:tc>
        <w:tc>
          <w:tcPr>
            <w:tcW w:w="7479" w:type="dxa"/>
            <w:gridSpan w:val="4"/>
            <w:tcBorders>
              <w:top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rFonts w:ascii="Garamond" w:hAnsi="Garamond" w:cstheme="minorHAnsi"/>
                <w:sz w:val="8"/>
                <w:szCs w:val="8"/>
              </w:rPr>
            </w:pPr>
          </w:p>
        </w:tc>
      </w:tr>
    </w:tbl>
    <w:p w:rsidR="0044497D" w:rsidRPr="00AC5DCF" w:rsidRDefault="0044497D" w:rsidP="0044497D">
      <w:pPr>
        <w:pStyle w:val="Rientrocorpodeltesto2"/>
        <w:numPr>
          <w:ilvl w:val="0"/>
          <w:numId w:val="30"/>
        </w:numPr>
        <w:spacing w:line="240" w:lineRule="auto"/>
        <w:ind w:left="644"/>
        <w:rPr>
          <w:rFonts w:ascii="Garamond" w:hAnsi="Garamond" w:cstheme="minorHAnsi"/>
        </w:rPr>
      </w:pPr>
      <w:r w:rsidRPr="00AC5DCF">
        <w:rPr>
          <w:rFonts w:ascii="Garamond" w:hAnsi="Garamond" w:cstheme="minorHAnsi"/>
        </w:rPr>
        <w:t xml:space="preserve">che gli estremi dei requisiti del direttore tecnico di cui all’art. 3 del d.m. 263/2016 sono: </w:t>
      </w:r>
    </w:p>
    <w:tbl>
      <w:tblPr>
        <w:tblW w:w="10008" w:type="dxa"/>
        <w:tblLook w:val="01E0"/>
      </w:tblPr>
      <w:tblGrid>
        <w:gridCol w:w="2268"/>
        <w:gridCol w:w="362"/>
        <w:gridCol w:w="1078"/>
        <w:gridCol w:w="1080"/>
        <w:gridCol w:w="5220"/>
      </w:tblGrid>
      <w:tr w:rsidR="0044497D" w:rsidRPr="00AC5DCF" w:rsidTr="00A07BA0">
        <w:trPr>
          <w:trHeight w:val="32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  <w:r w:rsidRPr="00AC5DCF">
              <w:rPr>
                <w:rFonts w:ascii="Garamond" w:hAnsi="Garamond" w:cstheme="minorHAnsi"/>
                <w:sz w:val="20"/>
              </w:rPr>
              <w:t>Nome e cognome:</w:t>
            </w:r>
          </w:p>
        </w:tc>
        <w:tc>
          <w:tcPr>
            <w:tcW w:w="7740" w:type="dxa"/>
            <w:gridSpan w:val="4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b/>
                <w:sz w:val="20"/>
                <w:lang w:val="de-DE"/>
              </w:rPr>
            </w:pPr>
          </w:p>
        </w:tc>
      </w:tr>
      <w:tr w:rsidR="0044497D" w:rsidRPr="00AC5DCF" w:rsidTr="00A07BA0">
        <w:trPr>
          <w:trHeight w:val="322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qualifica professionale:</w:t>
            </w:r>
          </w:p>
        </w:tc>
        <w:tc>
          <w:tcPr>
            <w:tcW w:w="7740" w:type="dxa"/>
            <w:gridSpan w:val="4"/>
            <w:tcBorders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AC5DCF" w:rsidTr="00A07BA0">
        <w:trPr>
          <w:trHeight w:val="322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Data di abilitazione</w:t>
            </w:r>
          </w:p>
        </w:tc>
        <w:tc>
          <w:tcPr>
            <w:tcW w:w="7740" w:type="dxa"/>
            <w:gridSpan w:val="4"/>
            <w:tcBorders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AC5DCF" w:rsidTr="00A07BA0">
        <w:trPr>
          <w:trHeight w:val="311"/>
        </w:trPr>
        <w:tc>
          <w:tcPr>
            <w:tcW w:w="370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Ordine professionale di appartenenza:</w:t>
            </w:r>
          </w:p>
        </w:tc>
        <w:tc>
          <w:tcPr>
            <w:tcW w:w="6300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AC5DCF" w:rsidTr="00A07BA0">
        <w:trPr>
          <w:trHeight w:val="322"/>
        </w:trPr>
        <w:tc>
          <w:tcPr>
            <w:tcW w:w="4788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numero di iscrizione all’Albo professionale:</w:t>
            </w:r>
          </w:p>
        </w:tc>
        <w:tc>
          <w:tcPr>
            <w:tcW w:w="522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AC5DCF" w:rsidTr="00A07BA0">
        <w:trPr>
          <w:cantSplit/>
          <w:trHeight w:hRule="exact" w:val="113"/>
        </w:trPr>
        <w:tc>
          <w:tcPr>
            <w:tcW w:w="263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rPr>
                <w:rFonts w:ascii="Garamond" w:hAnsi="Garamond" w:cstheme="minorHAnsi"/>
                <w:sz w:val="8"/>
                <w:szCs w:val="8"/>
              </w:rPr>
            </w:pPr>
          </w:p>
        </w:tc>
        <w:tc>
          <w:tcPr>
            <w:tcW w:w="7378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rFonts w:ascii="Garamond" w:hAnsi="Garamond" w:cstheme="minorHAnsi"/>
                <w:sz w:val="8"/>
                <w:szCs w:val="8"/>
              </w:rPr>
            </w:pPr>
          </w:p>
        </w:tc>
      </w:tr>
    </w:tbl>
    <w:p w:rsidR="0044497D" w:rsidRPr="00AC5DCF" w:rsidRDefault="0044497D" w:rsidP="0044497D">
      <w:pPr>
        <w:pStyle w:val="Rientrocorpodeltesto2"/>
        <w:spacing w:line="240" w:lineRule="auto"/>
        <w:ind w:left="823" w:hanging="539"/>
        <w:rPr>
          <w:rFonts w:ascii="Garamond" w:hAnsi="Garamond" w:cstheme="minorHAnsi"/>
        </w:rPr>
      </w:pPr>
    </w:p>
    <w:p w:rsidR="0044497D" w:rsidRPr="00AC5DCF" w:rsidRDefault="0044497D" w:rsidP="0044497D">
      <w:pPr>
        <w:pStyle w:val="Rientrocorpodeltesto2"/>
        <w:spacing w:line="240" w:lineRule="auto"/>
        <w:ind w:left="823" w:hanging="539"/>
        <w:rPr>
          <w:rFonts w:ascii="Garamond" w:hAnsi="Garamond" w:cstheme="minorHAnsi"/>
        </w:rPr>
      </w:pPr>
    </w:p>
    <w:p w:rsidR="0044497D" w:rsidRPr="00AC5DCF" w:rsidRDefault="0044497D" w:rsidP="00CA780E">
      <w:pPr>
        <w:pStyle w:val="sche3"/>
        <w:numPr>
          <w:ilvl w:val="0"/>
          <w:numId w:val="29"/>
        </w:numPr>
        <w:spacing w:beforeLines="60" w:after="60"/>
        <w:ind w:left="644"/>
        <w:rPr>
          <w:rFonts w:ascii="Garamond" w:hAnsi="Garamond" w:cs="Arial"/>
          <w:i/>
          <w:szCs w:val="24"/>
          <w:lang w:val="it-IT"/>
        </w:rPr>
      </w:pPr>
      <w:r w:rsidRPr="00AC5DCF">
        <w:rPr>
          <w:rFonts w:ascii="Garamond" w:hAnsi="Garamond" w:cs="Arial"/>
          <w:i/>
          <w:szCs w:val="24"/>
          <w:lang w:val="it-IT"/>
        </w:rPr>
        <w:t>(barrare la casella che interessa)</w:t>
      </w:r>
    </w:p>
    <w:p w:rsidR="0044497D" w:rsidRPr="00AC5DCF" w:rsidRDefault="0044497D" w:rsidP="00CA780E">
      <w:pPr>
        <w:pStyle w:val="sche3"/>
        <w:spacing w:beforeLines="60" w:after="60"/>
        <w:ind w:left="284"/>
        <w:rPr>
          <w:rFonts w:ascii="Garamond" w:hAnsi="Garamond" w:cs="Arial"/>
          <w:sz w:val="22"/>
          <w:szCs w:val="24"/>
          <w:lang w:val="it-IT"/>
        </w:rPr>
      </w:pPr>
    </w:p>
    <w:p w:rsidR="0044497D" w:rsidRPr="00AC5DCF" w:rsidRDefault="002F4B3B" w:rsidP="0044497D">
      <w:pPr>
        <w:pStyle w:val="Paragrafoelenco10"/>
        <w:spacing w:before="60" w:after="60" w:line="276" w:lineRule="auto"/>
        <w:ind w:left="851" w:hanging="567"/>
        <w:jc w:val="both"/>
        <w:rPr>
          <w:rFonts w:ascii="Garamond" w:hAnsi="Garamond" w:cs="Calibri"/>
          <w:color w:val="auto"/>
          <w:sz w:val="22"/>
          <w:szCs w:val="22"/>
        </w:rPr>
      </w:pPr>
      <w:r w:rsidRPr="00AC5DCF">
        <w:rPr>
          <w:rFonts w:ascii="Garamond" w:hAnsi="Garamond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44497D" w:rsidRPr="00AC5DCF">
        <w:rPr>
          <w:rFonts w:ascii="Garamond" w:hAnsi="Garamond"/>
          <w:sz w:val="22"/>
          <w:szCs w:val="22"/>
        </w:rPr>
        <w:instrText xml:space="preserve"> FORMCHECKBOX </w:instrText>
      </w:r>
      <w:r>
        <w:rPr>
          <w:rFonts w:ascii="Garamond" w:hAnsi="Garamond"/>
          <w:sz w:val="22"/>
          <w:szCs w:val="22"/>
        </w:rPr>
      </w:r>
      <w:r>
        <w:rPr>
          <w:rFonts w:ascii="Garamond" w:hAnsi="Garamond"/>
          <w:sz w:val="22"/>
          <w:szCs w:val="22"/>
        </w:rPr>
        <w:fldChar w:fldCharType="separate"/>
      </w:r>
      <w:r w:rsidRPr="00AC5DCF">
        <w:rPr>
          <w:rFonts w:ascii="Garamond" w:hAnsi="Garamond"/>
          <w:sz w:val="22"/>
          <w:szCs w:val="22"/>
        </w:rPr>
        <w:fldChar w:fldCharType="end"/>
      </w:r>
      <w:r w:rsidR="0044497D" w:rsidRPr="00AC5DCF">
        <w:rPr>
          <w:rFonts w:ascii="Garamond" w:hAnsi="Garamond"/>
          <w:b/>
          <w:color w:val="auto"/>
          <w:sz w:val="22"/>
          <w:szCs w:val="22"/>
        </w:rPr>
        <w:tab/>
      </w:r>
      <w:r w:rsidR="0044497D" w:rsidRPr="00AC5DCF">
        <w:rPr>
          <w:rFonts w:ascii="Garamond" w:hAnsi="Garamond" w:cs="Calibri"/>
          <w:color w:val="auto"/>
          <w:sz w:val="22"/>
          <w:szCs w:val="22"/>
        </w:rPr>
        <w:t>di allegare l’organigramma aggiornato di cui all’art. 3 del citato d.m. 02/12/2016 n° 263;</w:t>
      </w:r>
    </w:p>
    <w:p w:rsidR="0044497D" w:rsidRPr="00AC5DCF" w:rsidRDefault="0044497D" w:rsidP="0044497D">
      <w:pPr>
        <w:pStyle w:val="Paragrafoelenco10"/>
        <w:spacing w:before="60" w:after="60" w:line="276" w:lineRule="auto"/>
        <w:ind w:left="851" w:hanging="567"/>
        <w:jc w:val="both"/>
        <w:rPr>
          <w:rFonts w:ascii="Garamond" w:hAnsi="Garamond"/>
          <w:color w:val="auto"/>
          <w:sz w:val="22"/>
          <w:szCs w:val="22"/>
        </w:rPr>
      </w:pPr>
    </w:p>
    <w:p w:rsidR="0044497D" w:rsidRPr="00AC5DCF" w:rsidRDefault="0044497D" w:rsidP="0044497D">
      <w:pPr>
        <w:pStyle w:val="Paragrafoelenco10"/>
        <w:spacing w:before="60" w:after="60"/>
        <w:ind w:left="284"/>
        <w:jc w:val="both"/>
        <w:rPr>
          <w:rFonts w:ascii="Garamond" w:hAnsi="Garamond"/>
          <w:b/>
          <w:color w:val="auto"/>
          <w:sz w:val="22"/>
          <w:szCs w:val="22"/>
        </w:rPr>
      </w:pPr>
      <w:r w:rsidRPr="00AC5DCF">
        <w:rPr>
          <w:rFonts w:ascii="Garamond" w:hAnsi="Garamond"/>
          <w:b/>
          <w:color w:val="auto"/>
          <w:sz w:val="22"/>
          <w:szCs w:val="22"/>
        </w:rPr>
        <w:t>oppure</w:t>
      </w:r>
    </w:p>
    <w:p w:rsidR="0044497D" w:rsidRPr="00AC5DCF" w:rsidRDefault="0044497D" w:rsidP="0044497D">
      <w:pPr>
        <w:pStyle w:val="Paragrafoelenco10"/>
        <w:spacing w:before="60" w:after="60"/>
        <w:ind w:left="284"/>
        <w:jc w:val="both"/>
        <w:rPr>
          <w:rFonts w:ascii="Garamond" w:hAnsi="Garamond"/>
          <w:sz w:val="22"/>
          <w:szCs w:val="22"/>
        </w:rPr>
      </w:pPr>
    </w:p>
    <w:p w:rsidR="0044497D" w:rsidRPr="00AC5DCF" w:rsidRDefault="002F4B3B" w:rsidP="0044497D">
      <w:pPr>
        <w:ind w:left="284"/>
        <w:jc w:val="both"/>
        <w:rPr>
          <w:rFonts w:ascii="Garamond" w:hAnsi="Garamond" w:cs="Arial"/>
          <w:sz w:val="22"/>
          <w:szCs w:val="22"/>
          <w:lang w:bidi="it-IT"/>
        </w:rPr>
      </w:pPr>
      <w:r w:rsidRPr="00AC5DCF">
        <w:rPr>
          <w:rFonts w:ascii="Garamond" w:hAnsi="Garamond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44497D" w:rsidRPr="00AC5DCF">
        <w:rPr>
          <w:rFonts w:ascii="Garamond" w:hAnsi="Garamond"/>
          <w:sz w:val="22"/>
          <w:szCs w:val="22"/>
        </w:rPr>
        <w:instrText xml:space="preserve"> FORMCHECKBOX </w:instrText>
      </w:r>
      <w:r>
        <w:rPr>
          <w:rFonts w:ascii="Garamond" w:hAnsi="Garamond"/>
          <w:sz w:val="22"/>
          <w:szCs w:val="22"/>
        </w:rPr>
      </w:r>
      <w:r>
        <w:rPr>
          <w:rFonts w:ascii="Garamond" w:hAnsi="Garamond"/>
          <w:sz w:val="22"/>
          <w:szCs w:val="22"/>
        </w:rPr>
        <w:fldChar w:fldCharType="separate"/>
      </w:r>
      <w:r w:rsidRPr="00AC5DCF">
        <w:rPr>
          <w:rFonts w:ascii="Garamond" w:hAnsi="Garamond"/>
          <w:sz w:val="22"/>
          <w:szCs w:val="22"/>
        </w:rPr>
        <w:fldChar w:fldCharType="end"/>
      </w:r>
      <w:r w:rsidR="0044497D" w:rsidRPr="00AC5DCF">
        <w:rPr>
          <w:rFonts w:ascii="Garamond" w:hAnsi="Garamond"/>
          <w:b/>
          <w:color w:val="auto"/>
          <w:sz w:val="22"/>
          <w:szCs w:val="22"/>
        </w:rPr>
        <w:t xml:space="preserve"> </w:t>
      </w:r>
      <w:r w:rsidR="0044497D" w:rsidRPr="00AC5DCF">
        <w:rPr>
          <w:rFonts w:ascii="Garamond" w:hAnsi="Garamond"/>
          <w:b/>
          <w:color w:val="auto"/>
          <w:sz w:val="22"/>
          <w:szCs w:val="22"/>
        </w:rPr>
        <w:tab/>
      </w:r>
      <w:r w:rsidR="0044497D" w:rsidRPr="00AC5DCF">
        <w:rPr>
          <w:rFonts w:ascii="Garamond" w:hAnsi="Garamond" w:cs="Arial"/>
          <w:sz w:val="22"/>
          <w:szCs w:val="22"/>
        </w:rPr>
        <w:t xml:space="preserve">che </w:t>
      </w:r>
      <w:r w:rsidR="0044497D" w:rsidRPr="00AC5DCF">
        <w:rPr>
          <w:rFonts w:ascii="Garamond" w:hAnsi="Garamond" w:cs="Arial"/>
          <w:sz w:val="22"/>
          <w:szCs w:val="22"/>
          <w:lang w:bidi="it-IT"/>
        </w:rPr>
        <w:t>i medesimi dati aggiornati sono riscontrabili sul casellario delle società di ingegneria e professionali dell’ANAC.</w:t>
      </w:r>
    </w:p>
    <w:p w:rsidR="0044497D" w:rsidRPr="00AC5DCF" w:rsidRDefault="0044497D" w:rsidP="0044497D">
      <w:pPr>
        <w:jc w:val="both"/>
        <w:rPr>
          <w:rFonts w:ascii="Garamond" w:hAnsi="Garamond" w:cstheme="minorHAnsi"/>
          <w:sz w:val="22"/>
          <w:szCs w:val="22"/>
          <w:lang w:val="de-DE"/>
        </w:rPr>
      </w:pPr>
    </w:p>
    <w:p w:rsidR="0044497D" w:rsidRPr="00AC5DCF" w:rsidRDefault="0044497D" w:rsidP="0044497D">
      <w:pPr>
        <w:jc w:val="both"/>
        <w:rPr>
          <w:rFonts w:ascii="Garamond" w:hAnsi="Garamond" w:cstheme="minorHAnsi"/>
          <w:sz w:val="22"/>
          <w:szCs w:val="22"/>
          <w:lang w:val="de-DE"/>
        </w:rPr>
      </w:pPr>
    </w:p>
    <w:p w:rsidR="0044497D" w:rsidRPr="00AC5DCF" w:rsidRDefault="0044497D" w:rsidP="0044497D">
      <w:pPr>
        <w:jc w:val="both"/>
        <w:rPr>
          <w:rFonts w:ascii="Garamond" w:hAnsi="Garamond" w:cstheme="minorHAnsi"/>
          <w:sz w:val="22"/>
          <w:szCs w:val="22"/>
          <w:lang w:val="de-DE"/>
        </w:rPr>
      </w:pPr>
    </w:p>
    <w:p w:rsidR="0044497D" w:rsidRPr="00AC5DCF" w:rsidRDefault="0044497D" w:rsidP="0044497D">
      <w:pPr>
        <w:jc w:val="both"/>
        <w:rPr>
          <w:rFonts w:ascii="Garamond" w:hAnsi="Garamond" w:cstheme="minorHAnsi"/>
          <w:sz w:val="22"/>
          <w:szCs w:val="22"/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/>
      </w:tblPr>
      <w:tblGrid>
        <w:gridCol w:w="9986"/>
      </w:tblGrid>
      <w:tr w:rsidR="0044497D" w:rsidRPr="00AC5DCF" w:rsidTr="00A07BA0">
        <w:tc>
          <w:tcPr>
            <w:tcW w:w="9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44497D" w:rsidRPr="00AC5DCF" w:rsidRDefault="00C3117E" w:rsidP="00A07BA0">
            <w:pPr>
              <w:jc w:val="both"/>
              <w:rPr>
                <w:rFonts w:ascii="Garamond" w:hAnsi="Garamond" w:cstheme="minorHAnsi"/>
                <w:b/>
                <w:sz w:val="20"/>
                <w:u w:val="single"/>
              </w:rPr>
            </w:pPr>
            <w:r w:rsidRPr="00AC5DCF">
              <w:rPr>
                <w:rFonts w:ascii="Garamond" w:hAnsi="Garamond" w:cstheme="minorHAnsi"/>
                <w:b/>
                <w:sz w:val="20"/>
              </w:rPr>
              <w:t>1</w:t>
            </w:r>
            <w:r w:rsidR="00CA780E">
              <w:rPr>
                <w:rFonts w:ascii="Garamond" w:hAnsi="Garamond" w:cstheme="minorHAnsi"/>
                <w:b/>
                <w:sz w:val="20"/>
              </w:rPr>
              <w:t>4</w:t>
            </w:r>
            <w:r w:rsidR="0044497D" w:rsidRPr="00AC5DCF">
              <w:rPr>
                <w:rFonts w:ascii="Garamond" w:hAnsi="Garamond" w:cstheme="minorHAnsi"/>
                <w:b/>
                <w:sz w:val="20"/>
              </w:rPr>
              <w:t>.e)</w:t>
            </w:r>
            <w:r w:rsidR="0044497D" w:rsidRPr="00AC5DCF">
              <w:rPr>
                <w:rFonts w:ascii="Garamond" w:hAnsi="Garamond" w:cstheme="minorHAnsi"/>
                <w:b/>
                <w:sz w:val="20"/>
              </w:rPr>
              <w:tab/>
              <w:t xml:space="preserve">da compilare in caso di </w:t>
            </w:r>
            <w:r w:rsidR="0044497D" w:rsidRPr="00AC5DCF">
              <w:rPr>
                <w:rFonts w:ascii="Garamond" w:hAnsi="Garamond" w:cstheme="minorHAnsi"/>
                <w:b/>
                <w:sz w:val="20"/>
                <w:u w:val="single"/>
              </w:rPr>
              <w:t>SOCIETÀ TRA PROFESSIONISTI -  (v. art. 10 L. 183/2011 e D.M. n. 34/2013):</w:t>
            </w:r>
            <w:r w:rsidR="0044497D" w:rsidRPr="00AC5DCF">
              <w:rPr>
                <w:rStyle w:val="Rimandonotaapidipagina"/>
                <w:rFonts w:ascii="Garamond" w:hAnsi="Garamond" w:cstheme="minorHAnsi"/>
                <w:sz w:val="20"/>
                <w:u w:val="single"/>
              </w:rPr>
              <w:footnoteReference w:id="2"/>
            </w:r>
          </w:p>
          <w:p w:rsidR="0044497D" w:rsidRPr="00AC5DCF" w:rsidRDefault="0044497D" w:rsidP="00A07BA0">
            <w:pPr>
              <w:tabs>
                <w:tab w:val="left" w:pos="540"/>
              </w:tabs>
              <w:spacing w:before="60" w:after="60"/>
              <w:rPr>
                <w:rFonts w:ascii="Garamond" w:hAnsi="Garamond" w:cstheme="minorHAnsi"/>
                <w:b/>
                <w:sz w:val="20"/>
                <w:u w:val="single"/>
              </w:rPr>
            </w:pPr>
          </w:p>
          <w:p w:rsidR="0044497D" w:rsidRPr="00AC5DCF" w:rsidRDefault="0044497D" w:rsidP="00A07BA0">
            <w:pPr>
              <w:tabs>
                <w:tab w:val="left" w:pos="540"/>
              </w:tabs>
              <w:spacing w:before="60" w:after="60"/>
              <w:rPr>
                <w:rFonts w:ascii="Garamond" w:hAnsi="Garamond" w:cstheme="minorHAnsi"/>
                <w:b/>
                <w:sz w:val="20"/>
                <w:u w:val="single"/>
              </w:rPr>
            </w:pPr>
          </w:p>
          <w:p w:rsidR="0044497D" w:rsidRPr="00AC5DCF" w:rsidRDefault="0044497D" w:rsidP="00A07BA0">
            <w:pPr>
              <w:tabs>
                <w:tab w:val="left" w:pos="540"/>
              </w:tabs>
              <w:spacing w:before="60" w:after="60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b/>
                <w:sz w:val="20"/>
              </w:rPr>
              <w:t>Questa sezione deve essere compilata dal legale rappresentante della società tra professionisti.</w:t>
            </w:r>
          </w:p>
        </w:tc>
      </w:tr>
    </w:tbl>
    <w:p w:rsidR="0044497D" w:rsidRPr="00AC5DCF" w:rsidRDefault="0044497D" w:rsidP="0044497D">
      <w:pPr>
        <w:spacing w:before="60" w:after="120"/>
        <w:ind w:left="284"/>
        <w:rPr>
          <w:rFonts w:ascii="Garamond" w:hAnsi="Garamond" w:cstheme="minorHAnsi"/>
          <w:sz w:val="18"/>
          <w:szCs w:val="18"/>
        </w:rPr>
      </w:pPr>
    </w:p>
    <w:p w:rsidR="0044497D" w:rsidRPr="00AC5DCF" w:rsidRDefault="0044497D" w:rsidP="0044497D">
      <w:pPr>
        <w:spacing w:before="60" w:after="120"/>
        <w:ind w:left="284"/>
        <w:rPr>
          <w:rFonts w:ascii="Garamond" w:hAnsi="Garamond" w:cstheme="minorHAnsi"/>
          <w:sz w:val="18"/>
          <w:szCs w:val="18"/>
        </w:rPr>
      </w:pPr>
    </w:p>
    <w:tbl>
      <w:tblPr>
        <w:tblW w:w="9935" w:type="dxa"/>
        <w:tblLook w:val="01E0"/>
      </w:tblPr>
      <w:tblGrid>
        <w:gridCol w:w="2456"/>
        <w:gridCol w:w="177"/>
        <w:gridCol w:w="2832"/>
        <w:gridCol w:w="1421"/>
        <w:gridCol w:w="3049"/>
      </w:tblGrid>
      <w:tr w:rsidR="0044497D" w:rsidRPr="00AC5DCF" w:rsidTr="00A07BA0">
        <w:tc>
          <w:tcPr>
            <w:tcW w:w="26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  <w:r w:rsidRPr="00AC5DCF">
              <w:rPr>
                <w:rFonts w:ascii="Garamond" w:hAnsi="Garamond" w:cstheme="minorHAnsi"/>
                <w:sz w:val="20"/>
              </w:rPr>
              <w:t>Denominazione sociale:</w:t>
            </w:r>
          </w:p>
        </w:tc>
        <w:tc>
          <w:tcPr>
            <w:tcW w:w="7302" w:type="dxa"/>
            <w:gridSpan w:val="3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b/>
                <w:sz w:val="20"/>
                <w:lang w:val="de-DE"/>
              </w:rPr>
            </w:pPr>
          </w:p>
        </w:tc>
      </w:tr>
      <w:tr w:rsidR="0044497D" w:rsidRPr="00AC5DCF" w:rsidTr="00A07BA0">
        <w:tc>
          <w:tcPr>
            <w:tcW w:w="9935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iscrizione alla CCIAA di:</w:t>
            </w:r>
            <w:r w:rsidRPr="00AC5DCF">
              <w:rPr>
                <w:rFonts w:ascii="Garamond" w:hAnsi="Garamond" w:cstheme="minorHAnsi"/>
                <w:i/>
                <w:iCs/>
                <w:sz w:val="20"/>
              </w:rPr>
              <w:t xml:space="preserve"> </w:t>
            </w:r>
            <w:r w:rsidRPr="00AC5DCF">
              <w:rPr>
                <w:rFonts w:ascii="Garamond" w:hAnsi="Garamond" w:cstheme="minorHAnsi"/>
                <w:i/>
                <w:iCs/>
                <w:sz w:val="18"/>
                <w:szCs w:val="18"/>
              </w:rPr>
              <w:t>(per gli stranieri registri equipollenti)</w:t>
            </w:r>
          </w:p>
        </w:tc>
      </w:tr>
      <w:tr w:rsidR="0044497D" w:rsidRPr="00AC5DCF" w:rsidTr="00A07BA0">
        <w:tc>
          <w:tcPr>
            <w:tcW w:w="9935" w:type="dxa"/>
            <w:gridSpan w:val="5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AC5DCF" w:rsidTr="00A07BA0">
        <w:tc>
          <w:tcPr>
            <w:tcW w:w="2633" w:type="dxa"/>
            <w:gridSpan w:val="2"/>
            <w:tcBorders>
              <w:top w:val="dashSmallGap" w:sz="4" w:space="0" w:color="auto"/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  <w:r w:rsidRPr="00AC5DCF">
              <w:rPr>
                <w:rFonts w:ascii="Garamond" w:hAnsi="Garamond" w:cstheme="minorHAnsi"/>
                <w:sz w:val="20"/>
              </w:rPr>
              <w:lastRenderedPageBreak/>
              <w:t>numero e data d’iscrizione:</w:t>
            </w:r>
          </w:p>
        </w:tc>
        <w:tc>
          <w:tcPr>
            <w:tcW w:w="7302" w:type="dxa"/>
            <w:gridSpan w:val="3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</w:p>
        </w:tc>
      </w:tr>
      <w:tr w:rsidR="0044497D" w:rsidRPr="00AC5DCF" w:rsidTr="00A07BA0">
        <w:tc>
          <w:tcPr>
            <w:tcW w:w="263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  <w:r w:rsidRPr="00AC5DCF">
              <w:rPr>
                <w:rFonts w:ascii="Garamond" w:hAnsi="Garamond" w:cstheme="minorHAnsi"/>
                <w:sz w:val="20"/>
              </w:rPr>
              <w:t>forma giuridica</w:t>
            </w:r>
            <w:r w:rsidRPr="00AC5DCF">
              <w:rPr>
                <w:rFonts w:ascii="Garamond" w:hAnsi="Garamond" w:cstheme="minorHAnsi"/>
                <w:sz w:val="20"/>
                <w:lang w:val="de-DE"/>
              </w:rPr>
              <w:t>:</w:t>
            </w:r>
          </w:p>
        </w:tc>
        <w:tc>
          <w:tcPr>
            <w:tcW w:w="2832" w:type="dxa"/>
            <w:tcBorders>
              <w:bottom w:val="dashSmallGap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</w:p>
        </w:tc>
        <w:tc>
          <w:tcPr>
            <w:tcW w:w="1421" w:type="dxa"/>
            <w:tcBorders>
              <w:top w:val="dashSmallGap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right"/>
              <w:rPr>
                <w:rFonts w:ascii="Garamond" w:hAnsi="Garamond" w:cstheme="minorHAnsi"/>
                <w:sz w:val="20"/>
                <w:lang w:val="de-DE"/>
              </w:rPr>
            </w:pPr>
            <w:r w:rsidRPr="00AC5DCF">
              <w:rPr>
                <w:rFonts w:ascii="Garamond" w:hAnsi="Garamond" w:cstheme="minorHAnsi"/>
                <w:sz w:val="20"/>
              </w:rPr>
              <w:t>sede legale</w:t>
            </w:r>
            <w:r w:rsidRPr="00AC5DCF">
              <w:rPr>
                <w:rFonts w:ascii="Garamond" w:hAnsi="Garamond" w:cstheme="minorHAnsi"/>
                <w:sz w:val="20"/>
                <w:lang w:val="de-DE"/>
              </w:rPr>
              <w:t>:</w:t>
            </w:r>
          </w:p>
        </w:tc>
        <w:tc>
          <w:tcPr>
            <w:tcW w:w="3049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</w:p>
        </w:tc>
      </w:tr>
      <w:tr w:rsidR="0044497D" w:rsidRPr="00AC5DCF" w:rsidTr="00A07BA0">
        <w:trPr>
          <w:cantSplit/>
          <w:trHeight w:hRule="exact" w:val="113"/>
        </w:trPr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rFonts w:ascii="Garamond" w:hAnsi="Garamond" w:cstheme="minorHAnsi"/>
                <w:sz w:val="8"/>
                <w:szCs w:val="8"/>
              </w:rPr>
            </w:pPr>
          </w:p>
        </w:tc>
        <w:tc>
          <w:tcPr>
            <w:tcW w:w="7479" w:type="dxa"/>
            <w:gridSpan w:val="4"/>
            <w:tcBorders>
              <w:top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rFonts w:ascii="Garamond" w:hAnsi="Garamond" w:cstheme="minorHAnsi"/>
                <w:sz w:val="8"/>
                <w:szCs w:val="8"/>
              </w:rPr>
            </w:pPr>
          </w:p>
        </w:tc>
      </w:tr>
    </w:tbl>
    <w:p w:rsidR="0044497D" w:rsidRPr="00AC5DCF" w:rsidRDefault="0044497D" w:rsidP="0044497D">
      <w:pPr>
        <w:pStyle w:val="Rientrocorpodeltesto2"/>
        <w:spacing w:line="240" w:lineRule="auto"/>
        <w:ind w:left="284"/>
        <w:rPr>
          <w:rFonts w:ascii="Garamond" w:hAnsi="Garamond" w:cstheme="minorHAnsi"/>
        </w:rPr>
      </w:pPr>
    </w:p>
    <w:p w:rsidR="0044497D" w:rsidRPr="00AC5DCF" w:rsidRDefault="0044497D" w:rsidP="0044497D">
      <w:pPr>
        <w:pStyle w:val="Rientrocorpodeltesto2"/>
        <w:spacing w:line="240" w:lineRule="auto"/>
        <w:ind w:left="284"/>
        <w:rPr>
          <w:rFonts w:ascii="Garamond" w:hAnsi="Garamond" w:cstheme="minorHAnsi"/>
        </w:rPr>
      </w:pPr>
    </w:p>
    <w:p w:rsidR="0044497D" w:rsidRPr="00AC5DCF" w:rsidRDefault="0044497D" w:rsidP="0044497D">
      <w:pPr>
        <w:pStyle w:val="Rientrocorpodeltesto2"/>
        <w:numPr>
          <w:ilvl w:val="0"/>
          <w:numId w:val="30"/>
        </w:numPr>
        <w:spacing w:line="240" w:lineRule="auto"/>
        <w:ind w:left="644"/>
        <w:rPr>
          <w:rFonts w:ascii="Garamond" w:hAnsi="Garamond" w:cstheme="minorHAnsi"/>
        </w:rPr>
      </w:pPr>
      <w:r w:rsidRPr="00AC5DCF">
        <w:rPr>
          <w:rFonts w:ascii="Garamond" w:hAnsi="Garamond" w:cstheme="minorHAnsi"/>
        </w:rPr>
        <w:t>che la società è formata dai seguenti soci professionisti indicati in uno agli estremi di iscrizione ai relativi albi professionali:</w:t>
      </w:r>
    </w:p>
    <w:p w:rsidR="0044497D" w:rsidRPr="00AC5DCF" w:rsidRDefault="0044497D" w:rsidP="0044497D">
      <w:pPr>
        <w:pStyle w:val="Rientrocorpodeltesto2"/>
        <w:spacing w:line="240" w:lineRule="auto"/>
        <w:rPr>
          <w:rFonts w:ascii="Garamond" w:hAnsi="Garamond" w:cstheme="minorHAnsi"/>
        </w:rPr>
      </w:pPr>
    </w:p>
    <w:tbl>
      <w:tblPr>
        <w:tblW w:w="10008" w:type="dxa"/>
        <w:tblLook w:val="01E0"/>
      </w:tblPr>
      <w:tblGrid>
        <w:gridCol w:w="2268"/>
        <w:gridCol w:w="362"/>
        <w:gridCol w:w="1078"/>
        <w:gridCol w:w="1080"/>
        <w:gridCol w:w="5220"/>
      </w:tblGrid>
      <w:tr w:rsidR="0044497D" w:rsidRPr="00AC5DCF" w:rsidTr="00A07BA0">
        <w:trPr>
          <w:trHeight w:val="32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  <w:r w:rsidRPr="00AC5DCF">
              <w:rPr>
                <w:rFonts w:ascii="Garamond" w:hAnsi="Garamond" w:cstheme="minorHAnsi"/>
                <w:sz w:val="20"/>
              </w:rPr>
              <w:t>Nome e cognome:</w:t>
            </w:r>
          </w:p>
        </w:tc>
        <w:tc>
          <w:tcPr>
            <w:tcW w:w="7740" w:type="dxa"/>
            <w:gridSpan w:val="4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b/>
                <w:sz w:val="20"/>
                <w:lang w:val="de-DE"/>
              </w:rPr>
            </w:pPr>
          </w:p>
        </w:tc>
      </w:tr>
      <w:tr w:rsidR="0044497D" w:rsidRPr="00AC5DCF" w:rsidTr="00A07BA0">
        <w:trPr>
          <w:trHeight w:val="322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qualifica professionale:</w:t>
            </w:r>
          </w:p>
        </w:tc>
        <w:tc>
          <w:tcPr>
            <w:tcW w:w="7740" w:type="dxa"/>
            <w:gridSpan w:val="4"/>
            <w:tcBorders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AC5DCF" w:rsidTr="00A07BA0">
        <w:trPr>
          <w:trHeight w:val="311"/>
        </w:trPr>
        <w:tc>
          <w:tcPr>
            <w:tcW w:w="370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Albo/Ordine/collegio professionale di a</w:t>
            </w:r>
            <w:r w:rsidRPr="00AC5DCF">
              <w:rPr>
                <w:rFonts w:ascii="Garamond" w:hAnsi="Garamond" w:cstheme="minorHAnsi"/>
                <w:sz w:val="20"/>
              </w:rPr>
              <w:t>p</w:t>
            </w:r>
            <w:r w:rsidRPr="00AC5DCF">
              <w:rPr>
                <w:rFonts w:ascii="Garamond" w:hAnsi="Garamond" w:cstheme="minorHAnsi"/>
                <w:sz w:val="20"/>
              </w:rPr>
              <w:t>partenenza:</w:t>
            </w:r>
          </w:p>
        </w:tc>
        <w:tc>
          <w:tcPr>
            <w:tcW w:w="6300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ind w:left="2558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AC5DCF" w:rsidTr="00A07BA0">
        <w:trPr>
          <w:trHeight w:val="322"/>
        </w:trPr>
        <w:tc>
          <w:tcPr>
            <w:tcW w:w="4788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numero di iscrizione Albo/Ordine/collegio:</w:t>
            </w:r>
          </w:p>
        </w:tc>
        <w:tc>
          <w:tcPr>
            <w:tcW w:w="522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AC5DCF" w:rsidTr="00A07BA0">
        <w:trPr>
          <w:cantSplit/>
          <w:trHeight w:hRule="exact" w:val="113"/>
        </w:trPr>
        <w:tc>
          <w:tcPr>
            <w:tcW w:w="263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rPr>
                <w:rFonts w:ascii="Garamond" w:hAnsi="Garamond" w:cstheme="minorHAnsi"/>
                <w:sz w:val="8"/>
                <w:szCs w:val="8"/>
              </w:rPr>
            </w:pPr>
          </w:p>
        </w:tc>
        <w:tc>
          <w:tcPr>
            <w:tcW w:w="7378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rFonts w:ascii="Garamond" w:hAnsi="Garamond" w:cstheme="minorHAnsi"/>
                <w:sz w:val="8"/>
                <w:szCs w:val="8"/>
              </w:rPr>
            </w:pPr>
          </w:p>
        </w:tc>
      </w:tr>
    </w:tbl>
    <w:p w:rsidR="0044497D" w:rsidRPr="00AC5DCF" w:rsidRDefault="0044497D" w:rsidP="0044497D">
      <w:pPr>
        <w:pStyle w:val="Rientrocorpodeltesto2"/>
        <w:spacing w:line="240" w:lineRule="auto"/>
        <w:ind w:left="823" w:hanging="539"/>
        <w:rPr>
          <w:rFonts w:ascii="Garamond" w:hAnsi="Garamond" w:cstheme="minorHAnsi"/>
          <w:sz w:val="22"/>
        </w:rPr>
      </w:pPr>
    </w:p>
    <w:p w:rsidR="0044497D" w:rsidRPr="00AC5DCF" w:rsidRDefault="0044497D" w:rsidP="0044497D">
      <w:pPr>
        <w:pStyle w:val="Rientrocorpodeltesto2"/>
        <w:spacing w:line="240" w:lineRule="auto"/>
        <w:ind w:left="823" w:hanging="539"/>
        <w:rPr>
          <w:rFonts w:ascii="Garamond" w:hAnsi="Garamond" w:cstheme="minorHAnsi"/>
          <w:sz w:val="22"/>
        </w:rPr>
      </w:pPr>
    </w:p>
    <w:tbl>
      <w:tblPr>
        <w:tblW w:w="10008" w:type="dxa"/>
        <w:tblLook w:val="01E0"/>
      </w:tblPr>
      <w:tblGrid>
        <w:gridCol w:w="2268"/>
        <w:gridCol w:w="362"/>
        <w:gridCol w:w="1078"/>
        <w:gridCol w:w="1080"/>
        <w:gridCol w:w="5220"/>
      </w:tblGrid>
      <w:tr w:rsidR="0044497D" w:rsidRPr="00AC5DCF" w:rsidTr="00A07BA0">
        <w:trPr>
          <w:trHeight w:val="32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  <w:r w:rsidRPr="00AC5DCF">
              <w:rPr>
                <w:rFonts w:ascii="Garamond" w:hAnsi="Garamond" w:cstheme="minorHAnsi"/>
                <w:sz w:val="20"/>
              </w:rPr>
              <w:t>Nome e cognome:</w:t>
            </w:r>
          </w:p>
        </w:tc>
        <w:tc>
          <w:tcPr>
            <w:tcW w:w="7740" w:type="dxa"/>
            <w:gridSpan w:val="4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b/>
                <w:sz w:val="20"/>
                <w:lang w:val="de-DE"/>
              </w:rPr>
            </w:pPr>
          </w:p>
        </w:tc>
      </w:tr>
      <w:tr w:rsidR="0044497D" w:rsidRPr="00AC5DCF" w:rsidTr="00A07BA0">
        <w:trPr>
          <w:trHeight w:val="322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qualifica professionale:</w:t>
            </w:r>
          </w:p>
        </w:tc>
        <w:tc>
          <w:tcPr>
            <w:tcW w:w="7740" w:type="dxa"/>
            <w:gridSpan w:val="4"/>
            <w:tcBorders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AC5DCF" w:rsidTr="00A07BA0">
        <w:trPr>
          <w:trHeight w:val="311"/>
        </w:trPr>
        <w:tc>
          <w:tcPr>
            <w:tcW w:w="370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Albo/Ordine/collegio professionale di a</w:t>
            </w:r>
            <w:r w:rsidRPr="00AC5DCF">
              <w:rPr>
                <w:rFonts w:ascii="Garamond" w:hAnsi="Garamond" w:cstheme="minorHAnsi"/>
                <w:sz w:val="20"/>
              </w:rPr>
              <w:t>p</w:t>
            </w:r>
            <w:r w:rsidRPr="00AC5DCF">
              <w:rPr>
                <w:rFonts w:ascii="Garamond" w:hAnsi="Garamond" w:cstheme="minorHAnsi"/>
                <w:sz w:val="20"/>
              </w:rPr>
              <w:t>partenenza:</w:t>
            </w:r>
          </w:p>
        </w:tc>
        <w:tc>
          <w:tcPr>
            <w:tcW w:w="6300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ind w:left="2558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AC5DCF" w:rsidTr="00A07BA0">
        <w:trPr>
          <w:trHeight w:val="322"/>
        </w:trPr>
        <w:tc>
          <w:tcPr>
            <w:tcW w:w="4788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numero di iscrizione Albo/Ordine/collegio:</w:t>
            </w:r>
          </w:p>
        </w:tc>
        <w:tc>
          <w:tcPr>
            <w:tcW w:w="522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AC5DCF" w:rsidTr="00A07BA0">
        <w:trPr>
          <w:cantSplit/>
          <w:trHeight w:hRule="exact" w:val="113"/>
        </w:trPr>
        <w:tc>
          <w:tcPr>
            <w:tcW w:w="263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rPr>
                <w:rFonts w:ascii="Garamond" w:hAnsi="Garamond" w:cstheme="minorHAnsi"/>
                <w:sz w:val="8"/>
                <w:szCs w:val="8"/>
              </w:rPr>
            </w:pPr>
          </w:p>
        </w:tc>
        <w:tc>
          <w:tcPr>
            <w:tcW w:w="7378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rFonts w:ascii="Garamond" w:hAnsi="Garamond" w:cstheme="minorHAnsi"/>
                <w:sz w:val="8"/>
                <w:szCs w:val="8"/>
              </w:rPr>
            </w:pPr>
          </w:p>
        </w:tc>
      </w:tr>
    </w:tbl>
    <w:p w:rsidR="0044497D" w:rsidRPr="00AC5DCF" w:rsidRDefault="0044497D" w:rsidP="0044497D">
      <w:pPr>
        <w:pStyle w:val="Rientrocorpodeltesto2"/>
        <w:spacing w:line="240" w:lineRule="auto"/>
        <w:ind w:left="823" w:hanging="539"/>
        <w:rPr>
          <w:rFonts w:ascii="Garamond" w:hAnsi="Garamond" w:cstheme="minorHAnsi"/>
          <w:sz w:val="22"/>
        </w:rPr>
      </w:pPr>
    </w:p>
    <w:p w:rsidR="0044497D" w:rsidRPr="00AC5DCF" w:rsidRDefault="0044497D" w:rsidP="0044497D">
      <w:pPr>
        <w:pStyle w:val="Rientrocorpodeltesto2"/>
        <w:spacing w:line="240" w:lineRule="auto"/>
        <w:ind w:left="823" w:hanging="539"/>
        <w:rPr>
          <w:rFonts w:ascii="Garamond" w:hAnsi="Garamond" w:cstheme="minorHAnsi"/>
          <w:sz w:val="22"/>
        </w:rPr>
      </w:pPr>
    </w:p>
    <w:tbl>
      <w:tblPr>
        <w:tblW w:w="10008" w:type="dxa"/>
        <w:tblLook w:val="01E0"/>
      </w:tblPr>
      <w:tblGrid>
        <w:gridCol w:w="2268"/>
        <w:gridCol w:w="362"/>
        <w:gridCol w:w="1078"/>
        <w:gridCol w:w="1080"/>
        <w:gridCol w:w="5220"/>
      </w:tblGrid>
      <w:tr w:rsidR="0044497D" w:rsidRPr="00AC5DCF" w:rsidTr="00A07BA0">
        <w:trPr>
          <w:trHeight w:val="32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  <w:r w:rsidRPr="00AC5DCF">
              <w:rPr>
                <w:rFonts w:ascii="Garamond" w:hAnsi="Garamond" w:cstheme="minorHAnsi"/>
                <w:sz w:val="20"/>
              </w:rPr>
              <w:t>Nome e cognome:</w:t>
            </w:r>
          </w:p>
        </w:tc>
        <w:tc>
          <w:tcPr>
            <w:tcW w:w="7740" w:type="dxa"/>
            <w:gridSpan w:val="4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b/>
                <w:sz w:val="20"/>
                <w:lang w:val="de-DE"/>
              </w:rPr>
            </w:pPr>
          </w:p>
        </w:tc>
      </w:tr>
      <w:tr w:rsidR="0044497D" w:rsidRPr="00AC5DCF" w:rsidTr="00A07BA0">
        <w:trPr>
          <w:trHeight w:val="322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qualifica professionale:</w:t>
            </w:r>
          </w:p>
        </w:tc>
        <w:tc>
          <w:tcPr>
            <w:tcW w:w="7740" w:type="dxa"/>
            <w:gridSpan w:val="4"/>
            <w:tcBorders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AC5DCF" w:rsidTr="00A07BA0">
        <w:trPr>
          <w:trHeight w:val="311"/>
        </w:trPr>
        <w:tc>
          <w:tcPr>
            <w:tcW w:w="370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Albo/Ordine/collegio professionale di a</w:t>
            </w:r>
            <w:r w:rsidRPr="00AC5DCF">
              <w:rPr>
                <w:rFonts w:ascii="Garamond" w:hAnsi="Garamond" w:cstheme="minorHAnsi"/>
                <w:sz w:val="20"/>
              </w:rPr>
              <w:t>p</w:t>
            </w:r>
            <w:r w:rsidRPr="00AC5DCF">
              <w:rPr>
                <w:rFonts w:ascii="Garamond" w:hAnsi="Garamond" w:cstheme="minorHAnsi"/>
                <w:sz w:val="20"/>
              </w:rPr>
              <w:t>partenenza:</w:t>
            </w:r>
          </w:p>
        </w:tc>
        <w:tc>
          <w:tcPr>
            <w:tcW w:w="6300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ind w:left="2558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AC5DCF" w:rsidTr="00A07BA0">
        <w:trPr>
          <w:trHeight w:val="322"/>
        </w:trPr>
        <w:tc>
          <w:tcPr>
            <w:tcW w:w="4788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numero di iscrizione Albo/Ordine/collegio:</w:t>
            </w:r>
          </w:p>
        </w:tc>
        <w:tc>
          <w:tcPr>
            <w:tcW w:w="522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AC5DCF" w:rsidTr="00A07BA0">
        <w:trPr>
          <w:cantSplit/>
          <w:trHeight w:hRule="exact" w:val="113"/>
        </w:trPr>
        <w:tc>
          <w:tcPr>
            <w:tcW w:w="263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rPr>
                <w:rFonts w:ascii="Garamond" w:hAnsi="Garamond" w:cstheme="minorHAnsi"/>
                <w:sz w:val="8"/>
                <w:szCs w:val="8"/>
              </w:rPr>
            </w:pPr>
          </w:p>
        </w:tc>
        <w:tc>
          <w:tcPr>
            <w:tcW w:w="7378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rFonts w:ascii="Garamond" w:hAnsi="Garamond" w:cstheme="minorHAnsi"/>
                <w:sz w:val="8"/>
                <w:szCs w:val="8"/>
              </w:rPr>
            </w:pPr>
          </w:p>
        </w:tc>
      </w:tr>
    </w:tbl>
    <w:p w:rsidR="0044497D" w:rsidRPr="00AC5DCF" w:rsidRDefault="0044497D" w:rsidP="0044497D">
      <w:pPr>
        <w:pStyle w:val="Rientrocorpodeltesto2"/>
        <w:spacing w:line="240" w:lineRule="auto"/>
        <w:rPr>
          <w:rFonts w:ascii="Garamond" w:hAnsi="Garamond" w:cstheme="minorHAnsi"/>
          <w:sz w:val="22"/>
        </w:rPr>
      </w:pPr>
    </w:p>
    <w:p w:rsidR="0044497D" w:rsidRPr="00AC5DCF" w:rsidRDefault="0044497D" w:rsidP="0044497D">
      <w:pPr>
        <w:pStyle w:val="Rientrocorpodeltesto2"/>
        <w:spacing w:line="240" w:lineRule="auto"/>
        <w:rPr>
          <w:rFonts w:ascii="Garamond" w:hAnsi="Garamond" w:cstheme="minorHAnsi"/>
          <w:sz w:val="22"/>
        </w:rPr>
      </w:pPr>
    </w:p>
    <w:p w:rsidR="0044497D" w:rsidRPr="00AC5DCF" w:rsidRDefault="0044497D" w:rsidP="0044497D">
      <w:pPr>
        <w:pStyle w:val="Rientrocorpodeltesto2"/>
        <w:numPr>
          <w:ilvl w:val="0"/>
          <w:numId w:val="30"/>
        </w:numPr>
        <w:spacing w:line="240" w:lineRule="auto"/>
        <w:ind w:left="644"/>
        <w:rPr>
          <w:rFonts w:ascii="Garamond" w:hAnsi="Garamond" w:cstheme="minorHAnsi"/>
        </w:rPr>
      </w:pPr>
      <w:r w:rsidRPr="00AC5DCF">
        <w:rPr>
          <w:rFonts w:ascii="Garamond" w:hAnsi="Garamond" w:cstheme="minorHAnsi"/>
        </w:rPr>
        <w:t>che la società è formata dai seguenti soci non professionisti (indicare i nominativi/ denominazione):</w:t>
      </w:r>
    </w:p>
    <w:p w:rsidR="0044497D" w:rsidRPr="00AC5DCF" w:rsidRDefault="0044497D" w:rsidP="0044497D">
      <w:pPr>
        <w:pStyle w:val="Rientrocorpodeltesto2"/>
        <w:spacing w:line="240" w:lineRule="auto"/>
        <w:ind w:left="284"/>
        <w:rPr>
          <w:rFonts w:ascii="Garamond" w:hAnsi="Garamond" w:cstheme="minorHAnsi"/>
        </w:rPr>
      </w:pPr>
    </w:p>
    <w:p w:rsidR="0044497D" w:rsidRPr="00AC5DCF" w:rsidRDefault="0044497D" w:rsidP="0044497D">
      <w:pPr>
        <w:pStyle w:val="Rientrocorpodeltesto2"/>
        <w:spacing w:line="240" w:lineRule="auto"/>
        <w:ind w:left="284"/>
        <w:rPr>
          <w:rFonts w:ascii="Garamond" w:hAnsi="Garamond" w:cstheme="minorHAnsi"/>
        </w:rPr>
      </w:pPr>
    </w:p>
    <w:tbl>
      <w:tblPr>
        <w:tblW w:w="10008" w:type="dxa"/>
        <w:tblLook w:val="01E0"/>
      </w:tblPr>
      <w:tblGrid>
        <w:gridCol w:w="2268"/>
        <w:gridCol w:w="362"/>
        <w:gridCol w:w="7378"/>
      </w:tblGrid>
      <w:tr w:rsidR="0044497D" w:rsidRPr="00AC5DCF" w:rsidTr="00A07BA0">
        <w:trPr>
          <w:trHeight w:val="32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  <w:r w:rsidRPr="00AC5DCF">
              <w:rPr>
                <w:rFonts w:ascii="Garamond" w:hAnsi="Garamond" w:cstheme="minorHAnsi"/>
                <w:sz w:val="20"/>
              </w:rPr>
              <w:t>Nome e cognome / D</w:t>
            </w:r>
            <w:r w:rsidRPr="00AC5DCF">
              <w:rPr>
                <w:rFonts w:ascii="Garamond" w:hAnsi="Garamond" w:cstheme="minorHAnsi"/>
                <w:sz w:val="20"/>
              </w:rPr>
              <w:t>e</w:t>
            </w:r>
            <w:r w:rsidRPr="00AC5DCF">
              <w:rPr>
                <w:rFonts w:ascii="Garamond" w:hAnsi="Garamond" w:cstheme="minorHAnsi"/>
                <w:sz w:val="20"/>
              </w:rPr>
              <w:t>nominazione:</w:t>
            </w:r>
          </w:p>
        </w:tc>
        <w:tc>
          <w:tcPr>
            <w:tcW w:w="7740" w:type="dxa"/>
            <w:gridSpan w:val="2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b/>
                <w:sz w:val="20"/>
                <w:lang w:val="de-DE"/>
              </w:rPr>
            </w:pPr>
          </w:p>
        </w:tc>
      </w:tr>
      <w:tr w:rsidR="0044497D" w:rsidRPr="00AC5DCF" w:rsidTr="00A07BA0">
        <w:trPr>
          <w:trHeight w:val="32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  <w:r w:rsidRPr="00AC5DCF">
              <w:rPr>
                <w:rFonts w:ascii="Garamond" w:hAnsi="Garamond" w:cstheme="minorHAnsi"/>
                <w:sz w:val="20"/>
              </w:rPr>
              <w:t>Nome e cognome / D</w:t>
            </w:r>
            <w:r w:rsidRPr="00AC5DCF">
              <w:rPr>
                <w:rFonts w:ascii="Garamond" w:hAnsi="Garamond" w:cstheme="minorHAnsi"/>
                <w:sz w:val="20"/>
              </w:rPr>
              <w:t>e</w:t>
            </w:r>
            <w:r w:rsidRPr="00AC5DCF">
              <w:rPr>
                <w:rFonts w:ascii="Garamond" w:hAnsi="Garamond" w:cstheme="minorHAnsi"/>
                <w:sz w:val="20"/>
              </w:rPr>
              <w:t>nominazione:</w:t>
            </w:r>
          </w:p>
        </w:tc>
        <w:tc>
          <w:tcPr>
            <w:tcW w:w="7740" w:type="dxa"/>
            <w:gridSpan w:val="2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b/>
                <w:sz w:val="20"/>
                <w:lang w:val="de-DE"/>
              </w:rPr>
            </w:pPr>
          </w:p>
        </w:tc>
      </w:tr>
      <w:tr w:rsidR="0044497D" w:rsidRPr="00AC5DCF" w:rsidTr="00A07BA0">
        <w:trPr>
          <w:cantSplit/>
          <w:trHeight w:hRule="exact" w:val="113"/>
        </w:trPr>
        <w:tc>
          <w:tcPr>
            <w:tcW w:w="263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rPr>
                <w:rFonts w:ascii="Garamond" w:hAnsi="Garamond" w:cstheme="minorHAnsi"/>
                <w:sz w:val="8"/>
                <w:szCs w:val="8"/>
              </w:rPr>
            </w:pPr>
          </w:p>
        </w:tc>
        <w:tc>
          <w:tcPr>
            <w:tcW w:w="737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rFonts w:ascii="Garamond" w:hAnsi="Garamond" w:cstheme="minorHAnsi"/>
                <w:sz w:val="8"/>
                <w:szCs w:val="8"/>
              </w:rPr>
            </w:pPr>
          </w:p>
        </w:tc>
      </w:tr>
    </w:tbl>
    <w:p w:rsidR="0044497D" w:rsidRPr="00AC5DCF" w:rsidRDefault="0044497D" w:rsidP="0044497D">
      <w:pPr>
        <w:pStyle w:val="Paragrafoelenco10"/>
        <w:tabs>
          <w:tab w:val="left" w:pos="120"/>
        </w:tabs>
        <w:ind w:left="284"/>
        <w:jc w:val="both"/>
        <w:rPr>
          <w:rFonts w:ascii="Garamond" w:hAnsi="Garamond"/>
          <w:color w:val="auto"/>
          <w:sz w:val="22"/>
          <w:szCs w:val="22"/>
        </w:rPr>
      </w:pPr>
    </w:p>
    <w:p w:rsidR="0044497D" w:rsidRPr="00AC5DCF" w:rsidRDefault="0044497D" w:rsidP="0044497D">
      <w:pPr>
        <w:pStyle w:val="Paragrafoelenco10"/>
        <w:tabs>
          <w:tab w:val="left" w:pos="120"/>
        </w:tabs>
        <w:ind w:left="284"/>
        <w:jc w:val="both"/>
        <w:rPr>
          <w:rFonts w:ascii="Garamond" w:hAnsi="Garamond"/>
          <w:color w:val="auto"/>
          <w:sz w:val="22"/>
          <w:szCs w:val="22"/>
        </w:rPr>
      </w:pPr>
    </w:p>
    <w:p w:rsidR="0044497D" w:rsidRPr="00AC5DCF" w:rsidRDefault="0044497D" w:rsidP="0044497D">
      <w:pPr>
        <w:pStyle w:val="Paragrafoelenco10"/>
        <w:tabs>
          <w:tab w:val="left" w:pos="120"/>
        </w:tabs>
        <w:ind w:left="0"/>
        <w:jc w:val="both"/>
        <w:rPr>
          <w:rFonts w:ascii="Garamond" w:hAnsi="Garamond"/>
          <w:color w:val="auto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/>
      </w:tblPr>
      <w:tblGrid>
        <w:gridCol w:w="9986"/>
      </w:tblGrid>
      <w:tr w:rsidR="0044497D" w:rsidRPr="00AC5DCF" w:rsidTr="00A07BA0">
        <w:tc>
          <w:tcPr>
            <w:tcW w:w="9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44497D" w:rsidRPr="00AC5DCF" w:rsidRDefault="00C3117E" w:rsidP="00A07BA0">
            <w:pPr>
              <w:tabs>
                <w:tab w:val="left" w:pos="540"/>
              </w:tabs>
              <w:spacing w:before="60" w:after="60"/>
              <w:rPr>
                <w:rFonts w:ascii="Garamond" w:hAnsi="Garamond" w:cstheme="minorHAnsi"/>
                <w:b/>
                <w:sz w:val="20"/>
                <w:u w:val="single"/>
              </w:rPr>
            </w:pPr>
            <w:r w:rsidRPr="00AC5DCF">
              <w:rPr>
                <w:rFonts w:ascii="Garamond" w:hAnsi="Garamond" w:cstheme="minorHAnsi"/>
                <w:b/>
                <w:sz w:val="20"/>
              </w:rPr>
              <w:lastRenderedPageBreak/>
              <w:t>1</w:t>
            </w:r>
            <w:r w:rsidR="00CA780E">
              <w:rPr>
                <w:rFonts w:ascii="Garamond" w:hAnsi="Garamond" w:cstheme="minorHAnsi"/>
                <w:b/>
                <w:sz w:val="20"/>
              </w:rPr>
              <w:t>4</w:t>
            </w:r>
            <w:r w:rsidR="0044497D" w:rsidRPr="00AC5DCF">
              <w:rPr>
                <w:rFonts w:ascii="Garamond" w:hAnsi="Garamond" w:cstheme="minorHAnsi"/>
                <w:b/>
                <w:sz w:val="20"/>
              </w:rPr>
              <w:t>.f)</w:t>
            </w:r>
            <w:r w:rsidR="0044497D" w:rsidRPr="00AC5DCF">
              <w:rPr>
                <w:rFonts w:ascii="Garamond" w:hAnsi="Garamond" w:cstheme="minorHAnsi"/>
                <w:b/>
                <w:sz w:val="20"/>
              </w:rPr>
              <w:tab/>
              <w:t xml:space="preserve">da compilare in caso di </w:t>
            </w:r>
            <w:r w:rsidR="0044497D" w:rsidRPr="00AC5DCF">
              <w:rPr>
                <w:rFonts w:ascii="Garamond" w:hAnsi="Garamond" w:cstheme="minorHAnsi"/>
                <w:b/>
                <w:sz w:val="20"/>
                <w:u w:val="single"/>
              </w:rPr>
              <w:t>CONSORZIO STABILE di cui all’art. 46, comma 1, lett. f) del D.Lgs. n. 50/2016</w:t>
            </w:r>
          </w:p>
          <w:p w:rsidR="0044497D" w:rsidRPr="00AC5DCF" w:rsidRDefault="0044497D" w:rsidP="00A07BA0">
            <w:pPr>
              <w:tabs>
                <w:tab w:val="left" w:pos="540"/>
              </w:tabs>
              <w:spacing w:before="60" w:after="60"/>
              <w:rPr>
                <w:rFonts w:ascii="Garamond" w:hAnsi="Garamond" w:cstheme="minorHAnsi"/>
                <w:b/>
                <w:sz w:val="20"/>
                <w:u w:val="single"/>
              </w:rPr>
            </w:pPr>
          </w:p>
          <w:p w:rsidR="0044497D" w:rsidRPr="00AC5DCF" w:rsidRDefault="0044497D" w:rsidP="00A07BA0">
            <w:pPr>
              <w:tabs>
                <w:tab w:val="left" w:pos="540"/>
              </w:tabs>
              <w:spacing w:before="60" w:after="60"/>
              <w:jc w:val="both"/>
              <w:rPr>
                <w:rFonts w:ascii="Garamond" w:hAnsi="Garamond" w:cstheme="minorHAnsi"/>
                <w:b/>
                <w:sz w:val="18"/>
                <w:u w:val="single"/>
              </w:rPr>
            </w:pPr>
            <w:r w:rsidRPr="00AC5DCF">
              <w:rPr>
                <w:rFonts w:ascii="Garamond" w:hAnsi="Garamond" w:cstheme="minorHAnsi"/>
                <w:b/>
                <w:sz w:val="20"/>
              </w:rPr>
              <w:t xml:space="preserve">Questa sezione deve essere compilata dal legale rappresentante del </w:t>
            </w:r>
            <w:r w:rsidRPr="00AC5DCF">
              <w:rPr>
                <w:rFonts w:ascii="Garamond" w:hAnsi="Garamond"/>
                <w:b/>
                <w:color w:val="auto"/>
                <w:sz w:val="20"/>
              </w:rPr>
              <w:t>consorzio</w:t>
            </w:r>
            <w:r w:rsidR="009E7532" w:rsidRPr="00AC5DCF">
              <w:rPr>
                <w:rFonts w:ascii="Garamond" w:hAnsi="Garamond"/>
                <w:b/>
                <w:color w:val="auto"/>
                <w:sz w:val="20"/>
              </w:rPr>
              <w:t>.</w:t>
            </w:r>
          </w:p>
        </w:tc>
      </w:tr>
    </w:tbl>
    <w:p w:rsidR="0044497D" w:rsidRPr="00AC5DCF" w:rsidRDefault="0044497D" w:rsidP="0044497D">
      <w:pPr>
        <w:pStyle w:val="Paragrafoelenco10"/>
        <w:ind w:left="284"/>
        <w:jc w:val="both"/>
        <w:rPr>
          <w:rFonts w:ascii="Garamond" w:hAnsi="Garamond" w:cstheme="minorHAnsi"/>
          <w:sz w:val="22"/>
          <w:szCs w:val="18"/>
        </w:rPr>
      </w:pPr>
    </w:p>
    <w:p w:rsidR="0044497D" w:rsidRPr="00AC5DCF" w:rsidRDefault="0044497D" w:rsidP="0044497D">
      <w:pPr>
        <w:pStyle w:val="Paragrafoelenco10"/>
        <w:ind w:left="284"/>
        <w:jc w:val="both"/>
        <w:rPr>
          <w:rFonts w:ascii="Garamond" w:hAnsi="Garamond" w:cstheme="minorHAnsi"/>
          <w:sz w:val="22"/>
          <w:szCs w:val="18"/>
        </w:rPr>
      </w:pPr>
    </w:p>
    <w:tbl>
      <w:tblPr>
        <w:tblW w:w="9935" w:type="dxa"/>
        <w:tblLook w:val="01E0"/>
      </w:tblPr>
      <w:tblGrid>
        <w:gridCol w:w="2456"/>
        <w:gridCol w:w="177"/>
        <w:gridCol w:w="2832"/>
        <w:gridCol w:w="1421"/>
        <w:gridCol w:w="3049"/>
      </w:tblGrid>
      <w:tr w:rsidR="0044497D" w:rsidRPr="00AC5DCF" w:rsidTr="00A07BA0">
        <w:tc>
          <w:tcPr>
            <w:tcW w:w="26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  <w:r w:rsidRPr="00AC5DCF">
              <w:rPr>
                <w:rFonts w:ascii="Garamond" w:hAnsi="Garamond" w:cstheme="minorHAnsi"/>
                <w:sz w:val="20"/>
              </w:rPr>
              <w:t>Denominazione sociale:</w:t>
            </w:r>
          </w:p>
        </w:tc>
        <w:tc>
          <w:tcPr>
            <w:tcW w:w="7302" w:type="dxa"/>
            <w:gridSpan w:val="3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b/>
                <w:sz w:val="20"/>
                <w:lang w:val="de-DE"/>
              </w:rPr>
            </w:pPr>
          </w:p>
        </w:tc>
      </w:tr>
      <w:tr w:rsidR="0044497D" w:rsidRPr="00AC5DCF" w:rsidTr="00A07BA0">
        <w:tc>
          <w:tcPr>
            <w:tcW w:w="9935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iscrizione alla CCIAA di:</w:t>
            </w:r>
            <w:r w:rsidRPr="00AC5DCF">
              <w:rPr>
                <w:rFonts w:ascii="Garamond" w:hAnsi="Garamond" w:cstheme="minorHAnsi"/>
                <w:i/>
                <w:iCs/>
                <w:sz w:val="20"/>
              </w:rPr>
              <w:t xml:space="preserve"> </w:t>
            </w:r>
            <w:r w:rsidRPr="00AC5DCF">
              <w:rPr>
                <w:rFonts w:ascii="Garamond" w:hAnsi="Garamond" w:cstheme="minorHAnsi"/>
                <w:i/>
                <w:iCs/>
                <w:sz w:val="18"/>
                <w:szCs w:val="18"/>
              </w:rPr>
              <w:t>(per gli stranieri registri equipollenti)</w:t>
            </w:r>
          </w:p>
        </w:tc>
      </w:tr>
      <w:tr w:rsidR="0044497D" w:rsidRPr="00AC5DCF" w:rsidTr="00A07BA0">
        <w:tc>
          <w:tcPr>
            <w:tcW w:w="9935" w:type="dxa"/>
            <w:gridSpan w:val="5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AC5DCF" w:rsidTr="00A07BA0">
        <w:tc>
          <w:tcPr>
            <w:tcW w:w="2633" w:type="dxa"/>
            <w:gridSpan w:val="2"/>
            <w:tcBorders>
              <w:top w:val="dashSmallGap" w:sz="4" w:space="0" w:color="auto"/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  <w:r w:rsidRPr="00AC5DCF">
              <w:rPr>
                <w:rFonts w:ascii="Garamond" w:hAnsi="Garamond" w:cstheme="minorHAnsi"/>
                <w:sz w:val="20"/>
              </w:rPr>
              <w:t>numero e data d’iscrizione:</w:t>
            </w:r>
          </w:p>
        </w:tc>
        <w:tc>
          <w:tcPr>
            <w:tcW w:w="7302" w:type="dxa"/>
            <w:gridSpan w:val="3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</w:p>
        </w:tc>
      </w:tr>
      <w:tr w:rsidR="0044497D" w:rsidRPr="00AC5DCF" w:rsidTr="00A07BA0">
        <w:tc>
          <w:tcPr>
            <w:tcW w:w="263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  <w:r w:rsidRPr="00AC5DCF">
              <w:rPr>
                <w:rFonts w:ascii="Garamond" w:hAnsi="Garamond" w:cstheme="minorHAnsi"/>
                <w:sz w:val="20"/>
              </w:rPr>
              <w:t>forma giuridica</w:t>
            </w:r>
            <w:r w:rsidRPr="00AC5DCF">
              <w:rPr>
                <w:rFonts w:ascii="Garamond" w:hAnsi="Garamond" w:cstheme="minorHAnsi"/>
                <w:sz w:val="20"/>
                <w:lang w:val="de-DE"/>
              </w:rPr>
              <w:t>:</w:t>
            </w:r>
          </w:p>
        </w:tc>
        <w:tc>
          <w:tcPr>
            <w:tcW w:w="2832" w:type="dxa"/>
            <w:tcBorders>
              <w:bottom w:val="dashSmallGap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</w:p>
        </w:tc>
        <w:tc>
          <w:tcPr>
            <w:tcW w:w="1421" w:type="dxa"/>
            <w:tcBorders>
              <w:top w:val="dashSmallGap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right"/>
              <w:rPr>
                <w:rFonts w:ascii="Garamond" w:hAnsi="Garamond" w:cstheme="minorHAnsi"/>
                <w:sz w:val="20"/>
                <w:lang w:val="de-DE"/>
              </w:rPr>
            </w:pPr>
            <w:r w:rsidRPr="00AC5DCF">
              <w:rPr>
                <w:rFonts w:ascii="Garamond" w:hAnsi="Garamond" w:cstheme="minorHAnsi"/>
                <w:sz w:val="20"/>
              </w:rPr>
              <w:t>sede legale</w:t>
            </w:r>
            <w:r w:rsidRPr="00AC5DCF">
              <w:rPr>
                <w:rFonts w:ascii="Garamond" w:hAnsi="Garamond" w:cstheme="minorHAnsi"/>
                <w:sz w:val="20"/>
                <w:lang w:val="de-DE"/>
              </w:rPr>
              <w:t>:</w:t>
            </w:r>
          </w:p>
        </w:tc>
        <w:tc>
          <w:tcPr>
            <w:tcW w:w="3049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</w:p>
        </w:tc>
      </w:tr>
      <w:tr w:rsidR="0044497D" w:rsidRPr="00AC5DCF" w:rsidTr="00A07BA0">
        <w:trPr>
          <w:cantSplit/>
          <w:trHeight w:hRule="exact" w:val="113"/>
        </w:trPr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rFonts w:ascii="Garamond" w:hAnsi="Garamond" w:cstheme="minorHAnsi"/>
                <w:sz w:val="8"/>
                <w:szCs w:val="8"/>
              </w:rPr>
            </w:pPr>
          </w:p>
        </w:tc>
        <w:tc>
          <w:tcPr>
            <w:tcW w:w="7479" w:type="dxa"/>
            <w:gridSpan w:val="4"/>
            <w:tcBorders>
              <w:top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rFonts w:ascii="Garamond" w:hAnsi="Garamond" w:cstheme="minorHAnsi"/>
                <w:sz w:val="8"/>
                <w:szCs w:val="8"/>
              </w:rPr>
            </w:pPr>
          </w:p>
        </w:tc>
      </w:tr>
    </w:tbl>
    <w:p w:rsidR="0044497D" w:rsidRPr="00AC5DCF" w:rsidRDefault="0044497D" w:rsidP="0044497D">
      <w:pPr>
        <w:pStyle w:val="Paragrafoelenco10"/>
        <w:tabs>
          <w:tab w:val="left" w:pos="120"/>
        </w:tabs>
        <w:ind w:left="284"/>
        <w:jc w:val="both"/>
        <w:rPr>
          <w:rFonts w:ascii="Garamond" w:hAnsi="Garamond"/>
          <w:color w:val="auto"/>
          <w:sz w:val="22"/>
          <w:szCs w:val="22"/>
        </w:rPr>
      </w:pPr>
    </w:p>
    <w:p w:rsidR="0044497D" w:rsidRPr="00AC5DCF" w:rsidRDefault="0044497D" w:rsidP="0044497D">
      <w:pPr>
        <w:pStyle w:val="Paragrafoelenco10"/>
        <w:tabs>
          <w:tab w:val="left" w:pos="120"/>
        </w:tabs>
        <w:ind w:left="284"/>
        <w:jc w:val="both"/>
        <w:rPr>
          <w:rFonts w:ascii="Garamond" w:hAnsi="Garamond"/>
          <w:color w:val="auto"/>
          <w:sz w:val="22"/>
          <w:szCs w:val="22"/>
        </w:rPr>
      </w:pPr>
    </w:p>
    <w:p w:rsidR="0044497D" w:rsidRPr="00AC5DCF" w:rsidRDefault="0044497D" w:rsidP="0044497D">
      <w:pPr>
        <w:pStyle w:val="Paragrafoelenco10"/>
        <w:tabs>
          <w:tab w:val="left" w:pos="120"/>
        </w:tabs>
        <w:ind w:left="284"/>
        <w:jc w:val="both"/>
        <w:rPr>
          <w:rFonts w:ascii="Garamond" w:hAnsi="Garamond"/>
          <w:color w:val="auto"/>
          <w:sz w:val="22"/>
          <w:szCs w:val="22"/>
        </w:rPr>
      </w:pPr>
    </w:p>
    <w:p w:rsidR="0044497D" w:rsidRPr="00AC5DCF" w:rsidRDefault="0044497D" w:rsidP="0044497D">
      <w:pPr>
        <w:ind w:left="284"/>
        <w:jc w:val="center"/>
        <w:rPr>
          <w:rFonts w:ascii="Garamond" w:hAnsi="Garamond"/>
          <w:b/>
          <w:color w:val="auto"/>
          <w:sz w:val="22"/>
          <w:szCs w:val="22"/>
        </w:rPr>
      </w:pPr>
    </w:p>
    <w:p w:rsidR="0044497D" w:rsidRPr="00AC5DCF" w:rsidRDefault="0044497D" w:rsidP="0044497D">
      <w:pPr>
        <w:ind w:left="284"/>
        <w:jc w:val="center"/>
        <w:rPr>
          <w:rFonts w:ascii="Garamond" w:hAnsi="Garamond"/>
          <w:i/>
          <w:color w:val="auto"/>
          <w:sz w:val="22"/>
          <w:szCs w:val="22"/>
        </w:rPr>
      </w:pPr>
      <w:r w:rsidRPr="00AC5DCF">
        <w:rPr>
          <w:rFonts w:ascii="Garamond" w:hAnsi="Garamond"/>
          <w:b/>
          <w:color w:val="auto"/>
          <w:sz w:val="22"/>
          <w:szCs w:val="22"/>
        </w:rPr>
        <w:t>&gt;&gt;&gt;&gt;&gt; ----------------- PARTE TERZA ----------------- &lt;&lt;&lt;&lt;</w:t>
      </w:r>
    </w:p>
    <w:p w:rsidR="0044497D" w:rsidRPr="00AC5DCF" w:rsidRDefault="0044497D" w:rsidP="0044497D">
      <w:pPr>
        <w:pStyle w:val="Titolo3"/>
        <w:tabs>
          <w:tab w:val="clear" w:pos="0"/>
          <w:tab w:val="num" w:pos="284"/>
        </w:tabs>
        <w:spacing w:line="240" w:lineRule="auto"/>
        <w:ind w:left="284"/>
        <w:rPr>
          <w:rFonts w:ascii="Garamond" w:hAnsi="Garamond"/>
          <w:b w:val="0"/>
          <w:i/>
          <w:color w:val="auto"/>
          <w:sz w:val="22"/>
          <w:szCs w:val="22"/>
        </w:rPr>
      </w:pPr>
      <w:r w:rsidRPr="00AC5DCF">
        <w:rPr>
          <w:rFonts w:ascii="Garamond" w:hAnsi="Garamond"/>
          <w:b w:val="0"/>
          <w:i/>
          <w:color w:val="auto"/>
          <w:sz w:val="22"/>
          <w:szCs w:val="22"/>
        </w:rPr>
        <w:t xml:space="preserve">[da compilare solo per società di professionisti, società di ingegneria, consorzi art. 46, co. 1 lettera f) </w:t>
      </w:r>
      <w:r w:rsidR="00F11126" w:rsidRPr="00AC5DCF">
        <w:rPr>
          <w:rFonts w:ascii="Garamond" w:hAnsi="Garamond"/>
          <w:b w:val="0"/>
          <w:i/>
          <w:color w:val="auto"/>
          <w:sz w:val="22"/>
          <w:szCs w:val="22"/>
        </w:rPr>
        <w:t xml:space="preserve">e </w:t>
      </w:r>
      <w:r w:rsidRPr="00AC5DCF">
        <w:rPr>
          <w:rFonts w:ascii="Garamond" w:hAnsi="Garamond"/>
          <w:b w:val="0"/>
          <w:i/>
          <w:color w:val="auto"/>
          <w:sz w:val="22"/>
          <w:szCs w:val="22"/>
        </w:rPr>
        <w:t xml:space="preserve">società tra professionisti </w:t>
      </w:r>
      <w:r w:rsidRPr="00AC5DCF">
        <w:rPr>
          <w:rFonts w:ascii="Garamond" w:hAnsi="Garamond"/>
          <w:b w:val="0"/>
          <w:i/>
          <w:color w:val="auto"/>
          <w:sz w:val="20"/>
          <w:szCs w:val="22"/>
        </w:rPr>
        <w:t>(v. art. 10 L. 183/2011 e D.M. n. 34/2013)</w:t>
      </w:r>
      <w:r w:rsidRPr="00AC5DCF">
        <w:rPr>
          <w:rFonts w:ascii="Garamond" w:hAnsi="Garamond"/>
          <w:b w:val="0"/>
          <w:i/>
          <w:color w:val="auto"/>
          <w:sz w:val="22"/>
          <w:szCs w:val="22"/>
        </w:rPr>
        <w:t>]</w:t>
      </w:r>
    </w:p>
    <w:p w:rsidR="00C3117E" w:rsidRPr="00AC5DCF" w:rsidRDefault="00C3117E" w:rsidP="0044497D">
      <w:pPr>
        <w:pStyle w:val="Corpodeltesto"/>
        <w:rPr>
          <w:rFonts w:ascii="Garamond" w:hAnsi="Garamond"/>
        </w:rPr>
      </w:pPr>
    </w:p>
    <w:p w:rsidR="0044497D" w:rsidRPr="00AC5DCF" w:rsidRDefault="0044497D" w:rsidP="0044497D">
      <w:pPr>
        <w:pStyle w:val="Paragrafoelenco10"/>
        <w:tabs>
          <w:tab w:val="left" w:pos="120"/>
        </w:tabs>
        <w:ind w:left="284"/>
        <w:jc w:val="both"/>
        <w:rPr>
          <w:rFonts w:ascii="Garamond" w:hAnsi="Garamond"/>
          <w:color w:val="auto"/>
          <w:sz w:val="22"/>
          <w:szCs w:val="22"/>
        </w:rPr>
      </w:pPr>
    </w:p>
    <w:p w:rsidR="0044497D" w:rsidRPr="00AC5DCF" w:rsidRDefault="0044497D" w:rsidP="00C3117E">
      <w:pPr>
        <w:pStyle w:val="Corpodeltesto31"/>
        <w:numPr>
          <w:ilvl w:val="0"/>
          <w:numId w:val="21"/>
        </w:numPr>
        <w:spacing w:before="60" w:after="60" w:line="360" w:lineRule="auto"/>
        <w:rPr>
          <w:rFonts w:ascii="Garamond" w:hAnsi="Garamond" w:cstheme="minorHAnsi"/>
          <w:b/>
        </w:rPr>
      </w:pPr>
      <w:r w:rsidRPr="00AC5DCF">
        <w:rPr>
          <w:rFonts w:ascii="Garamond" w:hAnsi="Garamond" w:cstheme="minorHAnsi"/>
          <w:b/>
          <w:sz w:val="22"/>
          <w:szCs w:val="22"/>
        </w:rPr>
        <w:t>Elenco soggetti di cui all’art. 80, comma 3 del Codice.</w:t>
      </w:r>
    </w:p>
    <w:p w:rsidR="0044497D" w:rsidRPr="00AC5DCF" w:rsidRDefault="0044497D" w:rsidP="0044497D">
      <w:pPr>
        <w:pStyle w:val="Paragrafoelenco10"/>
        <w:ind w:left="284"/>
        <w:jc w:val="both"/>
        <w:rPr>
          <w:rFonts w:ascii="Garamond" w:hAnsi="Garamond" w:cstheme="minorHAnsi"/>
          <w:color w:val="auto"/>
          <w:sz w:val="22"/>
          <w:szCs w:val="22"/>
        </w:rPr>
      </w:pPr>
    </w:p>
    <w:p w:rsidR="0044497D" w:rsidRPr="00AC5DCF" w:rsidRDefault="0044497D" w:rsidP="0044497D">
      <w:pPr>
        <w:pStyle w:val="Paragrafoelenco10"/>
        <w:numPr>
          <w:ilvl w:val="0"/>
          <w:numId w:val="31"/>
        </w:numPr>
        <w:ind w:left="644"/>
        <w:contextualSpacing/>
        <w:jc w:val="both"/>
        <w:rPr>
          <w:rFonts w:ascii="Garamond" w:hAnsi="Garamond" w:cstheme="minorHAnsi"/>
          <w:color w:val="auto"/>
          <w:sz w:val="20"/>
          <w:szCs w:val="22"/>
        </w:rPr>
      </w:pPr>
      <w:r w:rsidRPr="00AC5DCF">
        <w:rPr>
          <w:rFonts w:ascii="Garamond" w:hAnsi="Garamond" w:cstheme="minorHAnsi"/>
          <w:color w:val="auto"/>
          <w:sz w:val="20"/>
          <w:szCs w:val="22"/>
        </w:rPr>
        <w:t>che i dati identificativi dei soggetti di cui all’art. 80, comma 3 del Codice sono (</w:t>
      </w:r>
      <w:r w:rsidRPr="00AC5DCF">
        <w:rPr>
          <w:rFonts w:ascii="Garamond" w:hAnsi="Garamond" w:cstheme="minorHAnsi"/>
          <w:i/>
          <w:color w:val="auto"/>
          <w:sz w:val="20"/>
          <w:szCs w:val="22"/>
          <w:u w:val="single"/>
        </w:rPr>
        <w:t>per l’individuazione dei soggetti da dichiarare cfr. atti dell’ANAC tra cui il Comunicato del Presidente ANAC dell’ 08/11/2017</w:t>
      </w:r>
      <w:r w:rsidRPr="00AC5DCF">
        <w:rPr>
          <w:rFonts w:ascii="Garamond" w:hAnsi="Garamond" w:cstheme="minorHAnsi"/>
          <w:color w:val="auto"/>
          <w:sz w:val="20"/>
          <w:szCs w:val="22"/>
        </w:rPr>
        <w:t>):</w:t>
      </w:r>
    </w:p>
    <w:p w:rsidR="0044497D" w:rsidRPr="00AC5DCF" w:rsidRDefault="0044497D" w:rsidP="0044497D">
      <w:pPr>
        <w:pStyle w:val="Paragrafoelenco10"/>
        <w:ind w:left="0"/>
        <w:jc w:val="both"/>
        <w:rPr>
          <w:rFonts w:ascii="Garamond" w:hAnsi="Garamond" w:cstheme="minorHAnsi"/>
          <w:color w:val="auto"/>
          <w:sz w:val="20"/>
          <w:szCs w:val="22"/>
        </w:rPr>
      </w:pPr>
    </w:p>
    <w:p w:rsidR="0044497D" w:rsidRPr="00AC5DCF" w:rsidRDefault="0044497D" w:rsidP="0044497D">
      <w:pPr>
        <w:pStyle w:val="Paragrafoelenco10"/>
        <w:ind w:left="0"/>
        <w:jc w:val="both"/>
        <w:rPr>
          <w:rFonts w:ascii="Garamond" w:hAnsi="Garamond" w:cstheme="minorHAnsi"/>
          <w:color w:val="auto"/>
          <w:sz w:val="22"/>
          <w:szCs w:val="22"/>
        </w:rPr>
      </w:pPr>
    </w:p>
    <w:tbl>
      <w:tblPr>
        <w:tblStyle w:val="Grigliatabella"/>
        <w:tblW w:w="10211" w:type="dxa"/>
        <w:tblInd w:w="-5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1831"/>
        <w:gridCol w:w="3274"/>
        <w:gridCol w:w="6"/>
        <w:gridCol w:w="2483"/>
        <w:gridCol w:w="1421"/>
        <w:gridCol w:w="1196"/>
      </w:tblGrid>
      <w:tr w:rsidR="0044497D" w:rsidRPr="00AC5DCF" w:rsidTr="00A07BA0">
        <w:trPr>
          <w:trHeight w:val="397"/>
        </w:trPr>
        <w:tc>
          <w:tcPr>
            <w:tcW w:w="10211" w:type="dxa"/>
            <w:gridSpan w:val="6"/>
            <w:shd w:val="clear" w:color="auto" w:fill="F2F2F2" w:themeFill="background1" w:themeFillShade="F2"/>
            <w:vAlign w:val="center"/>
          </w:tcPr>
          <w:p w:rsidR="0044497D" w:rsidRPr="00AC5DCF" w:rsidRDefault="0044497D" w:rsidP="00A07BA0">
            <w:pPr>
              <w:rPr>
                <w:rFonts w:ascii="Garamond" w:hAnsi="Garamond" w:cs="Calibri"/>
                <w:b/>
                <w:sz w:val="20"/>
              </w:rPr>
            </w:pPr>
            <w:r w:rsidRPr="00AC5DCF">
              <w:rPr>
                <w:rFonts w:ascii="Garamond" w:hAnsi="Garamond" w:cs="Calibri"/>
                <w:b/>
                <w:sz w:val="20"/>
              </w:rPr>
              <w:t>Soggetti muniti di poteri di legale rappresentanza, di controllo, di vigilanza, di direzione</w:t>
            </w:r>
          </w:p>
          <w:p w:rsidR="0044497D" w:rsidRPr="00AC5DCF" w:rsidRDefault="0044497D" w:rsidP="00A07BA0">
            <w:pPr>
              <w:jc w:val="both"/>
              <w:rPr>
                <w:rFonts w:ascii="Garamond" w:hAnsi="Garamond" w:cs="Calibri"/>
                <w:b/>
                <w:sz w:val="20"/>
              </w:rPr>
            </w:pPr>
            <w:r w:rsidRPr="00AC5DCF">
              <w:rPr>
                <w:rFonts w:ascii="Garamond" w:hAnsi="Garamond" w:cs="Calibri"/>
                <w:b/>
                <w:bCs/>
                <w:color w:val="FF0000"/>
                <w:sz w:val="20"/>
              </w:rPr>
              <w:t xml:space="preserve">(Ripetere il numero di volte necessario anche con riferimento ai cessati </w:t>
            </w:r>
            <w:r w:rsidRPr="00AC5DCF">
              <w:rPr>
                <w:rFonts w:ascii="Garamond" w:hAnsi="Garamond" w:cstheme="minorHAnsi"/>
                <w:b/>
                <w:color w:val="FF0000"/>
                <w:sz w:val="20"/>
              </w:rPr>
              <w:t>dalla carica nell’anno antecedente la data di pubblicazione del bando di gara</w:t>
            </w:r>
            <w:r w:rsidRPr="00AC5DCF">
              <w:rPr>
                <w:rFonts w:ascii="Garamond" w:hAnsi="Garamond" w:cs="Calibri"/>
                <w:b/>
                <w:bCs/>
                <w:color w:val="FF0000"/>
                <w:sz w:val="20"/>
              </w:rPr>
              <w:t>)</w:t>
            </w:r>
          </w:p>
        </w:tc>
      </w:tr>
      <w:tr w:rsidR="0044497D" w:rsidRPr="00AC5DCF" w:rsidTr="00A07BA0">
        <w:trPr>
          <w:trHeight w:val="397"/>
        </w:trPr>
        <w:tc>
          <w:tcPr>
            <w:tcW w:w="1831" w:type="dxa"/>
            <w:shd w:val="clear" w:color="auto" w:fill="F2F2F2" w:themeFill="background1" w:themeFillShade="F2"/>
            <w:vAlign w:val="center"/>
          </w:tcPr>
          <w:p w:rsidR="0044497D" w:rsidRPr="00AC5DCF" w:rsidRDefault="0044497D" w:rsidP="00A07BA0">
            <w:pPr>
              <w:rPr>
                <w:rFonts w:ascii="Garamond" w:hAnsi="Garamond" w:cs="Calibri"/>
                <w:b/>
                <w:sz w:val="20"/>
              </w:rPr>
            </w:pPr>
            <w:r w:rsidRPr="00AC5DCF">
              <w:rPr>
                <w:rFonts w:ascii="Garamond" w:hAnsi="Garamond" w:cs="Calibri"/>
                <w:b/>
                <w:sz w:val="20"/>
              </w:rPr>
              <w:t>Nome e cognome</w:t>
            </w:r>
          </w:p>
        </w:tc>
        <w:tc>
          <w:tcPr>
            <w:tcW w:w="5763" w:type="dxa"/>
            <w:gridSpan w:val="3"/>
            <w:vAlign w:val="center"/>
          </w:tcPr>
          <w:p w:rsidR="0044497D" w:rsidRPr="00AC5DCF" w:rsidRDefault="0044497D" w:rsidP="00A07BA0">
            <w:pPr>
              <w:rPr>
                <w:rFonts w:ascii="Garamond" w:hAnsi="Garamond" w:cs="Calibri"/>
                <w:b/>
                <w:sz w:val="20"/>
              </w:rPr>
            </w:pPr>
          </w:p>
        </w:tc>
        <w:tc>
          <w:tcPr>
            <w:tcW w:w="1421" w:type="dxa"/>
            <w:vAlign w:val="center"/>
          </w:tcPr>
          <w:p w:rsidR="0044497D" w:rsidRPr="00AC5DCF" w:rsidRDefault="002F4B3B" w:rsidP="00A07BA0">
            <w:pPr>
              <w:rPr>
                <w:rFonts w:ascii="Garamond" w:hAnsi="Garamond" w:cs="Calibri"/>
                <w:b/>
                <w:sz w:val="20"/>
              </w:rPr>
            </w:pPr>
            <w:r w:rsidRPr="00AC5DCF">
              <w:rPr>
                <w:rFonts w:ascii="Garamond" w:hAnsi="Garamond" w:cs="Calibri"/>
                <w:b/>
                <w:sz w:val="20"/>
              </w:rPr>
              <w:fldChar w:fldCharType="begin">
                <w:ffData>
                  <w:name w:val="Controllo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497D" w:rsidRPr="00AC5DCF">
              <w:rPr>
                <w:rFonts w:ascii="Garamond" w:hAnsi="Garamond" w:cs="Calibri"/>
                <w:b/>
                <w:sz w:val="20"/>
              </w:rPr>
              <w:instrText xml:space="preserve"> FORMCHECKBOX </w:instrText>
            </w:r>
            <w:r>
              <w:rPr>
                <w:rFonts w:ascii="Garamond" w:hAnsi="Garamond" w:cs="Calibri"/>
                <w:b/>
                <w:sz w:val="20"/>
              </w:rPr>
            </w:r>
            <w:r>
              <w:rPr>
                <w:rFonts w:ascii="Garamond" w:hAnsi="Garamond" w:cs="Calibri"/>
                <w:b/>
                <w:sz w:val="20"/>
              </w:rPr>
              <w:fldChar w:fldCharType="separate"/>
            </w:r>
            <w:r w:rsidRPr="00AC5DCF">
              <w:rPr>
                <w:rFonts w:ascii="Garamond" w:hAnsi="Garamond" w:cs="Calibri"/>
                <w:b/>
                <w:sz w:val="20"/>
              </w:rPr>
              <w:fldChar w:fldCharType="end"/>
            </w:r>
            <w:r w:rsidR="0044497D" w:rsidRPr="00AC5DCF">
              <w:rPr>
                <w:rFonts w:ascii="Garamond" w:hAnsi="Garamond" w:cs="Calibri"/>
                <w:b/>
                <w:sz w:val="20"/>
              </w:rPr>
              <w:t xml:space="preserve"> in carica</w:t>
            </w:r>
          </w:p>
        </w:tc>
        <w:tc>
          <w:tcPr>
            <w:tcW w:w="1196" w:type="dxa"/>
            <w:vAlign w:val="center"/>
          </w:tcPr>
          <w:p w:rsidR="0044497D" w:rsidRPr="00AC5DCF" w:rsidRDefault="002F4B3B" w:rsidP="00A07BA0">
            <w:pPr>
              <w:rPr>
                <w:rFonts w:ascii="Garamond" w:hAnsi="Garamond" w:cs="Calibri"/>
                <w:b/>
                <w:sz w:val="20"/>
              </w:rPr>
            </w:pPr>
            <w:r w:rsidRPr="00AC5DCF">
              <w:rPr>
                <w:rFonts w:ascii="Garamond" w:hAnsi="Garamond" w:cs="Calibri"/>
                <w:b/>
                <w:sz w:val="20"/>
              </w:rPr>
              <w:fldChar w:fldCharType="begin">
                <w:ffData>
                  <w:name w:val="Controllo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497D" w:rsidRPr="00AC5DCF">
              <w:rPr>
                <w:rFonts w:ascii="Garamond" w:hAnsi="Garamond" w:cs="Calibri"/>
                <w:b/>
                <w:sz w:val="20"/>
              </w:rPr>
              <w:instrText xml:space="preserve"> FORMCHECKBOX </w:instrText>
            </w:r>
            <w:r>
              <w:rPr>
                <w:rFonts w:ascii="Garamond" w:hAnsi="Garamond" w:cs="Calibri"/>
                <w:b/>
                <w:sz w:val="20"/>
              </w:rPr>
            </w:r>
            <w:r>
              <w:rPr>
                <w:rFonts w:ascii="Garamond" w:hAnsi="Garamond" w:cs="Calibri"/>
                <w:b/>
                <w:sz w:val="20"/>
              </w:rPr>
              <w:fldChar w:fldCharType="separate"/>
            </w:r>
            <w:r w:rsidRPr="00AC5DCF">
              <w:rPr>
                <w:rFonts w:ascii="Garamond" w:hAnsi="Garamond" w:cs="Calibri"/>
                <w:b/>
                <w:sz w:val="20"/>
              </w:rPr>
              <w:fldChar w:fldCharType="end"/>
            </w:r>
            <w:r w:rsidR="0044497D" w:rsidRPr="00AC5DCF">
              <w:rPr>
                <w:rFonts w:ascii="Garamond" w:hAnsi="Garamond" w:cs="Calibri"/>
                <w:b/>
                <w:sz w:val="20"/>
              </w:rPr>
              <w:t xml:space="preserve"> cessato</w:t>
            </w:r>
          </w:p>
        </w:tc>
      </w:tr>
      <w:tr w:rsidR="0044497D" w:rsidRPr="00AC5DCF" w:rsidTr="00A07BA0">
        <w:trPr>
          <w:trHeight w:val="397"/>
        </w:trPr>
        <w:tc>
          <w:tcPr>
            <w:tcW w:w="5111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44497D" w:rsidRPr="00AC5DCF" w:rsidRDefault="0044497D" w:rsidP="00A07BA0">
            <w:pPr>
              <w:rPr>
                <w:rFonts w:ascii="Garamond" w:hAnsi="Garamond" w:cs="Calibri"/>
                <w:sz w:val="20"/>
              </w:rPr>
            </w:pPr>
            <w:r w:rsidRPr="00AC5DCF">
              <w:rPr>
                <w:rFonts w:ascii="Garamond" w:hAnsi="Garamond" w:cs="Calibri"/>
                <w:sz w:val="20"/>
              </w:rPr>
              <w:t>Codice fiscale (o, in alternativa) data e luogo di nascita</w:t>
            </w:r>
          </w:p>
        </w:tc>
        <w:tc>
          <w:tcPr>
            <w:tcW w:w="5100" w:type="dxa"/>
            <w:gridSpan w:val="3"/>
            <w:tcBorders>
              <w:bottom w:val="dotted" w:sz="4" w:space="0" w:color="auto"/>
            </w:tcBorders>
            <w:vAlign w:val="center"/>
          </w:tcPr>
          <w:p w:rsidR="0044497D" w:rsidRPr="00AC5DCF" w:rsidRDefault="0044497D" w:rsidP="00A07BA0">
            <w:pPr>
              <w:rPr>
                <w:rFonts w:ascii="Garamond" w:hAnsi="Garamond" w:cs="Calibri"/>
                <w:sz w:val="20"/>
              </w:rPr>
            </w:pPr>
          </w:p>
        </w:tc>
      </w:tr>
      <w:tr w:rsidR="0044497D" w:rsidRPr="00AC5DCF" w:rsidTr="00A07BA0">
        <w:trPr>
          <w:trHeight w:val="397"/>
        </w:trPr>
        <w:tc>
          <w:tcPr>
            <w:tcW w:w="5111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44497D" w:rsidRPr="00AC5DCF" w:rsidRDefault="0044497D" w:rsidP="00A07BA0">
            <w:pPr>
              <w:rPr>
                <w:rFonts w:ascii="Garamond" w:hAnsi="Garamond" w:cs="Calibri"/>
                <w:sz w:val="20"/>
              </w:rPr>
            </w:pPr>
            <w:r w:rsidRPr="00AC5DCF">
              <w:rPr>
                <w:rFonts w:ascii="Garamond" w:hAnsi="Garamond" w:cs="Calibri"/>
                <w:sz w:val="20"/>
              </w:rPr>
              <w:t>Posizione o Titolo ad agire (condizione giuridica)</w:t>
            </w:r>
          </w:p>
        </w:tc>
        <w:tc>
          <w:tcPr>
            <w:tcW w:w="5100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4497D" w:rsidRPr="00AC5DCF" w:rsidRDefault="0044497D" w:rsidP="00A07BA0">
            <w:pPr>
              <w:rPr>
                <w:rFonts w:ascii="Garamond" w:hAnsi="Garamond" w:cs="Calibri"/>
                <w:sz w:val="20"/>
              </w:rPr>
            </w:pPr>
          </w:p>
        </w:tc>
      </w:tr>
      <w:tr w:rsidR="0044497D" w:rsidRPr="00AC5DCF" w:rsidTr="00A07BA0">
        <w:trPr>
          <w:trHeight w:val="397"/>
        </w:trPr>
        <w:tc>
          <w:tcPr>
            <w:tcW w:w="1831" w:type="dxa"/>
            <w:shd w:val="clear" w:color="auto" w:fill="F2F2F2" w:themeFill="background1" w:themeFillShade="F2"/>
            <w:vAlign w:val="center"/>
          </w:tcPr>
          <w:p w:rsidR="0044497D" w:rsidRPr="00AC5DCF" w:rsidRDefault="0044497D" w:rsidP="00A07BA0">
            <w:pPr>
              <w:rPr>
                <w:rFonts w:ascii="Garamond" w:hAnsi="Garamond" w:cs="Calibri"/>
                <w:b/>
                <w:sz w:val="20"/>
              </w:rPr>
            </w:pPr>
            <w:r w:rsidRPr="00AC5DCF">
              <w:rPr>
                <w:rFonts w:ascii="Garamond" w:hAnsi="Garamond" w:cs="Calibri"/>
                <w:b/>
                <w:sz w:val="20"/>
              </w:rPr>
              <w:t>Nome e cognome</w:t>
            </w:r>
          </w:p>
        </w:tc>
        <w:tc>
          <w:tcPr>
            <w:tcW w:w="5763" w:type="dxa"/>
            <w:gridSpan w:val="3"/>
            <w:vAlign w:val="center"/>
          </w:tcPr>
          <w:p w:rsidR="0044497D" w:rsidRPr="00AC5DCF" w:rsidRDefault="0044497D" w:rsidP="00A07BA0">
            <w:pPr>
              <w:rPr>
                <w:rFonts w:ascii="Garamond" w:hAnsi="Garamond" w:cs="Calibri"/>
                <w:b/>
                <w:sz w:val="20"/>
              </w:rPr>
            </w:pPr>
          </w:p>
        </w:tc>
        <w:tc>
          <w:tcPr>
            <w:tcW w:w="1421" w:type="dxa"/>
            <w:vAlign w:val="center"/>
          </w:tcPr>
          <w:p w:rsidR="0044497D" w:rsidRPr="00AC5DCF" w:rsidRDefault="002F4B3B" w:rsidP="00A07BA0">
            <w:pPr>
              <w:rPr>
                <w:rFonts w:ascii="Garamond" w:hAnsi="Garamond" w:cs="Calibri"/>
                <w:b/>
                <w:sz w:val="20"/>
              </w:rPr>
            </w:pPr>
            <w:r w:rsidRPr="00AC5DCF">
              <w:rPr>
                <w:rFonts w:ascii="Garamond" w:hAnsi="Garamond" w:cs="Calibri"/>
                <w:b/>
                <w:sz w:val="20"/>
              </w:rPr>
              <w:fldChar w:fldCharType="begin">
                <w:ffData>
                  <w:name w:val="Controllo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497D" w:rsidRPr="00AC5DCF">
              <w:rPr>
                <w:rFonts w:ascii="Garamond" w:hAnsi="Garamond" w:cs="Calibri"/>
                <w:b/>
                <w:sz w:val="20"/>
              </w:rPr>
              <w:instrText xml:space="preserve"> FORMCHECKBOX </w:instrText>
            </w:r>
            <w:r>
              <w:rPr>
                <w:rFonts w:ascii="Garamond" w:hAnsi="Garamond" w:cs="Calibri"/>
                <w:b/>
                <w:sz w:val="20"/>
              </w:rPr>
            </w:r>
            <w:r>
              <w:rPr>
                <w:rFonts w:ascii="Garamond" w:hAnsi="Garamond" w:cs="Calibri"/>
                <w:b/>
                <w:sz w:val="20"/>
              </w:rPr>
              <w:fldChar w:fldCharType="separate"/>
            </w:r>
            <w:r w:rsidRPr="00AC5DCF">
              <w:rPr>
                <w:rFonts w:ascii="Garamond" w:hAnsi="Garamond" w:cs="Calibri"/>
                <w:b/>
                <w:sz w:val="20"/>
              </w:rPr>
              <w:fldChar w:fldCharType="end"/>
            </w:r>
            <w:r w:rsidR="0044497D" w:rsidRPr="00AC5DCF">
              <w:rPr>
                <w:rFonts w:ascii="Garamond" w:hAnsi="Garamond" w:cs="Calibri"/>
                <w:b/>
                <w:sz w:val="20"/>
              </w:rPr>
              <w:t xml:space="preserve"> in carica</w:t>
            </w:r>
          </w:p>
        </w:tc>
        <w:tc>
          <w:tcPr>
            <w:tcW w:w="1196" w:type="dxa"/>
            <w:vAlign w:val="center"/>
          </w:tcPr>
          <w:p w:rsidR="0044497D" w:rsidRPr="00AC5DCF" w:rsidRDefault="002F4B3B" w:rsidP="00A07BA0">
            <w:pPr>
              <w:rPr>
                <w:rFonts w:ascii="Garamond" w:hAnsi="Garamond" w:cs="Calibri"/>
                <w:b/>
                <w:sz w:val="20"/>
              </w:rPr>
            </w:pPr>
            <w:r w:rsidRPr="00AC5DCF">
              <w:rPr>
                <w:rFonts w:ascii="Garamond" w:hAnsi="Garamond" w:cs="Calibri"/>
                <w:b/>
                <w:sz w:val="20"/>
              </w:rPr>
              <w:fldChar w:fldCharType="begin">
                <w:ffData>
                  <w:name w:val="Controllo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497D" w:rsidRPr="00AC5DCF">
              <w:rPr>
                <w:rFonts w:ascii="Garamond" w:hAnsi="Garamond" w:cs="Calibri"/>
                <w:b/>
                <w:sz w:val="20"/>
              </w:rPr>
              <w:instrText xml:space="preserve"> FORMCHECKBOX </w:instrText>
            </w:r>
            <w:r>
              <w:rPr>
                <w:rFonts w:ascii="Garamond" w:hAnsi="Garamond" w:cs="Calibri"/>
                <w:b/>
                <w:sz w:val="20"/>
              </w:rPr>
            </w:r>
            <w:r>
              <w:rPr>
                <w:rFonts w:ascii="Garamond" w:hAnsi="Garamond" w:cs="Calibri"/>
                <w:b/>
                <w:sz w:val="20"/>
              </w:rPr>
              <w:fldChar w:fldCharType="separate"/>
            </w:r>
            <w:r w:rsidRPr="00AC5DCF">
              <w:rPr>
                <w:rFonts w:ascii="Garamond" w:hAnsi="Garamond" w:cs="Calibri"/>
                <w:b/>
                <w:sz w:val="20"/>
              </w:rPr>
              <w:fldChar w:fldCharType="end"/>
            </w:r>
            <w:r w:rsidR="0044497D" w:rsidRPr="00AC5DCF">
              <w:rPr>
                <w:rFonts w:ascii="Garamond" w:hAnsi="Garamond" w:cs="Calibri"/>
                <w:b/>
                <w:sz w:val="20"/>
              </w:rPr>
              <w:t xml:space="preserve"> cessato</w:t>
            </w:r>
          </w:p>
        </w:tc>
      </w:tr>
      <w:tr w:rsidR="0044497D" w:rsidRPr="00AC5DCF" w:rsidTr="00A07BA0">
        <w:trPr>
          <w:trHeight w:val="397"/>
        </w:trPr>
        <w:tc>
          <w:tcPr>
            <w:tcW w:w="5111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44497D" w:rsidRPr="00AC5DCF" w:rsidRDefault="0044497D" w:rsidP="00A07BA0">
            <w:pPr>
              <w:rPr>
                <w:rFonts w:ascii="Garamond" w:hAnsi="Garamond" w:cs="Calibri"/>
                <w:sz w:val="20"/>
              </w:rPr>
            </w:pPr>
            <w:r w:rsidRPr="00AC5DCF">
              <w:rPr>
                <w:rFonts w:ascii="Garamond" w:hAnsi="Garamond" w:cs="Calibri"/>
                <w:sz w:val="20"/>
              </w:rPr>
              <w:t>Codice fiscale (o, in alternativa) data e luogo di nascita</w:t>
            </w:r>
          </w:p>
        </w:tc>
        <w:tc>
          <w:tcPr>
            <w:tcW w:w="5100" w:type="dxa"/>
            <w:gridSpan w:val="3"/>
            <w:tcBorders>
              <w:bottom w:val="dotted" w:sz="4" w:space="0" w:color="auto"/>
            </w:tcBorders>
            <w:vAlign w:val="center"/>
          </w:tcPr>
          <w:p w:rsidR="0044497D" w:rsidRPr="00AC5DCF" w:rsidRDefault="0044497D" w:rsidP="00A07BA0">
            <w:pPr>
              <w:rPr>
                <w:rFonts w:ascii="Garamond" w:hAnsi="Garamond" w:cs="Calibri"/>
                <w:sz w:val="20"/>
              </w:rPr>
            </w:pPr>
          </w:p>
        </w:tc>
      </w:tr>
      <w:tr w:rsidR="0044497D" w:rsidRPr="00AC5DCF" w:rsidTr="00A07BA0">
        <w:trPr>
          <w:trHeight w:val="397"/>
        </w:trPr>
        <w:tc>
          <w:tcPr>
            <w:tcW w:w="5111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44497D" w:rsidRPr="00AC5DCF" w:rsidRDefault="0044497D" w:rsidP="00A07BA0">
            <w:pPr>
              <w:rPr>
                <w:rFonts w:ascii="Garamond" w:hAnsi="Garamond" w:cs="Calibri"/>
                <w:sz w:val="20"/>
              </w:rPr>
            </w:pPr>
            <w:r w:rsidRPr="00AC5DCF">
              <w:rPr>
                <w:rFonts w:ascii="Garamond" w:hAnsi="Garamond" w:cs="Calibri"/>
                <w:sz w:val="20"/>
              </w:rPr>
              <w:t>Posizione o Titolo ad agire (condizione giuridica)</w:t>
            </w:r>
          </w:p>
        </w:tc>
        <w:tc>
          <w:tcPr>
            <w:tcW w:w="5100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4497D" w:rsidRPr="00AC5DCF" w:rsidRDefault="0044497D" w:rsidP="00A07BA0">
            <w:pPr>
              <w:rPr>
                <w:rFonts w:ascii="Garamond" w:hAnsi="Garamond" w:cs="Calibri"/>
                <w:sz w:val="20"/>
              </w:rPr>
            </w:pPr>
          </w:p>
        </w:tc>
      </w:tr>
      <w:tr w:rsidR="0044497D" w:rsidRPr="00AC5DCF" w:rsidTr="00A07BA0">
        <w:trPr>
          <w:trHeight w:val="397"/>
        </w:trPr>
        <w:tc>
          <w:tcPr>
            <w:tcW w:w="1831" w:type="dxa"/>
            <w:shd w:val="clear" w:color="auto" w:fill="F2F2F2" w:themeFill="background1" w:themeFillShade="F2"/>
            <w:vAlign w:val="center"/>
          </w:tcPr>
          <w:p w:rsidR="0044497D" w:rsidRPr="00AC5DCF" w:rsidRDefault="0044497D" w:rsidP="00A07BA0">
            <w:pPr>
              <w:rPr>
                <w:rFonts w:ascii="Garamond" w:hAnsi="Garamond" w:cs="Calibri"/>
                <w:b/>
                <w:sz w:val="20"/>
              </w:rPr>
            </w:pPr>
            <w:r w:rsidRPr="00AC5DCF">
              <w:rPr>
                <w:rFonts w:ascii="Garamond" w:hAnsi="Garamond" w:cs="Calibri"/>
                <w:b/>
                <w:sz w:val="20"/>
              </w:rPr>
              <w:t>Nome e cognome</w:t>
            </w:r>
          </w:p>
        </w:tc>
        <w:tc>
          <w:tcPr>
            <w:tcW w:w="5763" w:type="dxa"/>
            <w:gridSpan w:val="3"/>
            <w:vAlign w:val="center"/>
          </w:tcPr>
          <w:p w:rsidR="0044497D" w:rsidRPr="00AC5DCF" w:rsidRDefault="0044497D" w:rsidP="00A07BA0">
            <w:pPr>
              <w:rPr>
                <w:rFonts w:ascii="Garamond" w:hAnsi="Garamond" w:cs="Calibri"/>
                <w:b/>
                <w:sz w:val="20"/>
              </w:rPr>
            </w:pPr>
          </w:p>
        </w:tc>
        <w:tc>
          <w:tcPr>
            <w:tcW w:w="1421" w:type="dxa"/>
            <w:vAlign w:val="center"/>
          </w:tcPr>
          <w:p w:rsidR="0044497D" w:rsidRPr="00AC5DCF" w:rsidRDefault="002F4B3B" w:rsidP="00A07BA0">
            <w:pPr>
              <w:rPr>
                <w:rFonts w:ascii="Garamond" w:hAnsi="Garamond" w:cs="Calibri"/>
                <w:b/>
                <w:sz w:val="20"/>
              </w:rPr>
            </w:pPr>
            <w:r w:rsidRPr="00AC5DCF">
              <w:rPr>
                <w:rFonts w:ascii="Garamond" w:hAnsi="Garamond" w:cs="Calibri"/>
                <w:b/>
                <w:sz w:val="20"/>
              </w:rPr>
              <w:fldChar w:fldCharType="begin">
                <w:ffData>
                  <w:name w:val="Controllo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497D" w:rsidRPr="00AC5DCF">
              <w:rPr>
                <w:rFonts w:ascii="Garamond" w:hAnsi="Garamond" w:cs="Calibri"/>
                <w:b/>
                <w:sz w:val="20"/>
              </w:rPr>
              <w:instrText xml:space="preserve"> FORMCHECKBOX </w:instrText>
            </w:r>
            <w:r>
              <w:rPr>
                <w:rFonts w:ascii="Garamond" w:hAnsi="Garamond" w:cs="Calibri"/>
                <w:b/>
                <w:sz w:val="20"/>
              </w:rPr>
            </w:r>
            <w:r>
              <w:rPr>
                <w:rFonts w:ascii="Garamond" w:hAnsi="Garamond" w:cs="Calibri"/>
                <w:b/>
                <w:sz w:val="20"/>
              </w:rPr>
              <w:fldChar w:fldCharType="separate"/>
            </w:r>
            <w:r w:rsidRPr="00AC5DCF">
              <w:rPr>
                <w:rFonts w:ascii="Garamond" w:hAnsi="Garamond" w:cs="Calibri"/>
                <w:b/>
                <w:sz w:val="20"/>
              </w:rPr>
              <w:fldChar w:fldCharType="end"/>
            </w:r>
            <w:r w:rsidR="0044497D" w:rsidRPr="00AC5DCF">
              <w:rPr>
                <w:rFonts w:ascii="Garamond" w:hAnsi="Garamond" w:cs="Calibri"/>
                <w:b/>
                <w:sz w:val="20"/>
              </w:rPr>
              <w:t xml:space="preserve"> in carica</w:t>
            </w:r>
          </w:p>
        </w:tc>
        <w:tc>
          <w:tcPr>
            <w:tcW w:w="1196" w:type="dxa"/>
            <w:vAlign w:val="center"/>
          </w:tcPr>
          <w:p w:rsidR="0044497D" w:rsidRPr="00AC5DCF" w:rsidRDefault="002F4B3B" w:rsidP="00A07BA0">
            <w:pPr>
              <w:rPr>
                <w:rFonts w:ascii="Garamond" w:hAnsi="Garamond" w:cs="Calibri"/>
                <w:b/>
                <w:sz w:val="20"/>
              </w:rPr>
            </w:pPr>
            <w:r w:rsidRPr="00AC5DCF">
              <w:rPr>
                <w:rFonts w:ascii="Garamond" w:hAnsi="Garamond" w:cs="Calibri"/>
                <w:b/>
                <w:sz w:val="20"/>
              </w:rPr>
              <w:fldChar w:fldCharType="begin">
                <w:ffData>
                  <w:name w:val="Controllo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497D" w:rsidRPr="00AC5DCF">
              <w:rPr>
                <w:rFonts w:ascii="Garamond" w:hAnsi="Garamond" w:cs="Calibri"/>
                <w:b/>
                <w:sz w:val="20"/>
              </w:rPr>
              <w:instrText xml:space="preserve"> FORMCHECKBOX </w:instrText>
            </w:r>
            <w:r>
              <w:rPr>
                <w:rFonts w:ascii="Garamond" w:hAnsi="Garamond" w:cs="Calibri"/>
                <w:b/>
                <w:sz w:val="20"/>
              </w:rPr>
            </w:r>
            <w:r>
              <w:rPr>
                <w:rFonts w:ascii="Garamond" w:hAnsi="Garamond" w:cs="Calibri"/>
                <w:b/>
                <w:sz w:val="20"/>
              </w:rPr>
              <w:fldChar w:fldCharType="separate"/>
            </w:r>
            <w:r w:rsidRPr="00AC5DCF">
              <w:rPr>
                <w:rFonts w:ascii="Garamond" w:hAnsi="Garamond" w:cs="Calibri"/>
                <w:b/>
                <w:sz w:val="20"/>
              </w:rPr>
              <w:fldChar w:fldCharType="end"/>
            </w:r>
            <w:r w:rsidR="0044497D" w:rsidRPr="00AC5DCF">
              <w:rPr>
                <w:rFonts w:ascii="Garamond" w:hAnsi="Garamond" w:cs="Calibri"/>
                <w:b/>
                <w:sz w:val="20"/>
              </w:rPr>
              <w:t xml:space="preserve"> cessato</w:t>
            </w:r>
          </w:p>
        </w:tc>
      </w:tr>
      <w:tr w:rsidR="0044497D" w:rsidRPr="00AC5DCF" w:rsidTr="00A07BA0">
        <w:trPr>
          <w:trHeight w:val="397"/>
        </w:trPr>
        <w:tc>
          <w:tcPr>
            <w:tcW w:w="5111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44497D" w:rsidRPr="00AC5DCF" w:rsidRDefault="0044497D" w:rsidP="00A07BA0">
            <w:pPr>
              <w:rPr>
                <w:rFonts w:ascii="Garamond" w:hAnsi="Garamond" w:cs="Calibri"/>
                <w:sz w:val="20"/>
              </w:rPr>
            </w:pPr>
            <w:r w:rsidRPr="00AC5DCF">
              <w:rPr>
                <w:rFonts w:ascii="Garamond" w:hAnsi="Garamond" w:cs="Calibri"/>
                <w:sz w:val="20"/>
              </w:rPr>
              <w:t>Codice fiscale (o, in alternativa) data e luogo di nascita</w:t>
            </w:r>
          </w:p>
        </w:tc>
        <w:tc>
          <w:tcPr>
            <w:tcW w:w="5100" w:type="dxa"/>
            <w:gridSpan w:val="3"/>
            <w:tcBorders>
              <w:bottom w:val="dotted" w:sz="4" w:space="0" w:color="auto"/>
            </w:tcBorders>
            <w:vAlign w:val="center"/>
          </w:tcPr>
          <w:p w:rsidR="0044497D" w:rsidRPr="00AC5DCF" w:rsidRDefault="0044497D" w:rsidP="00A07BA0">
            <w:pPr>
              <w:rPr>
                <w:rFonts w:ascii="Garamond" w:hAnsi="Garamond" w:cs="Calibri"/>
                <w:sz w:val="20"/>
              </w:rPr>
            </w:pPr>
          </w:p>
        </w:tc>
      </w:tr>
      <w:tr w:rsidR="0044497D" w:rsidRPr="00AC5DCF" w:rsidTr="00A07BA0">
        <w:trPr>
          <w:trHeight w:val="397"/>
        </w:trPr>
        <w:tc>
          <w:tcPr>
            <w:tcW w:w="5111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44497D" w:rsidRPr="00AC5DCF" w:rsidRDefault="0044497D" w:rsidP="00A07BA0">
            <w:pPr>
              <w:rPr>
                <w:rFonts w:ascii="Garamond" w:hAnsi="Garamond" w:cs="Calibri"/>
                <w:sz w:val="20"/>
              </w:rPr>
            </w:pPr>
            <w:r w:rsidRPr="00AC5DCF">
              <w:rPr>
                <w:rFonts w:ascii="Garamond" w:hAnsi="Garamond" w:cs="Calibri"/>
                <w:sz w:val="20"/>
              </w:rPr>
              <w:t>Posizione o Titolo ad agire (condizione giuridica)</w:t>
            </w:r>
          </w:p>
        </w:tc>
        <w:tc>
          <w:tcPr>
            <w:tcW w:w="5100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4497D" w:rsidRPr="00AC5DCF" w:rsidRDefault="0044497D" w:rsidP="00A07BA0">
            <w:pPr>
              <w:rPr>
                <w:rFonts w:ascii="Garamond" w:hAnsi="Garamond" w:cs="Calibri"/>
                <w:sz w:val="20"/>
              </w:rPr>
            </w:pPr>
          </w:p>
        </w:tc>
      </w:tr>
      <w:tr w:rsidR="0044497D" w:rsidRPr="00AC5DCF" w:rsidTr="00A07BA0">
        <w:trPr>
          <w:trHeight w:val="397"/>
        </w:trPr>
        <w:tc>
          <w:tcPr>
            <w:tcW w:w="1831" w:type="dxa"/>
            <w:shd w:val="clear" w:color="auto" w:fill="F2F2F2" w:themeFill="background1" w:themeFillShade="F2"/>
            <w:vAlign w:val="center"/>
          </w:tcPr>
          <w:p w:rsidR="0044497D" w:rsidRPr="00AC5DCF" w:rsidRDefault="0044497D" w:rsidP="00A07BA0">
            <w:pPr>
              <w:rPr>
                <w:rFonts w:ascii="Garamond" w:hAnsi="Garamond" w:cs="Calibri"/>
                <w:b/>
                <w:sz w:val="20"/>
              </w:rPr>
            </w:pPr>
            <w:r w:rsidRPr="00AC5DCF">
              <w:rPr>
                <w:rFonts w:ascii="Garamond" w:hAnsi="Garamond" w:cs="Calibri"/>
                <w:b/>
                <w:sz w:val="20"/>
              </w:rPr>
              <w:t>Nome e cognome</w:t>
            </w:r>
          </w:p>
        </w:tc>
        <w:tc>
          <w:tcPr>
            <w:tcW w:w="5763" w:type="dxa"/>
            <w:gridSpan w:val="3"/>
            <w:vAlign w:val="center"/>
          </w:tcPr>
          <w:p w:rsidR="0044497D" w:rsidRPr="00AC5DCF" w:rsidRDefault="0044497D" w:rsidP="00A07BA0">
            <w:pPr>
              <w:rPr>
                <w:rFonts w:ascii="Garamond" w:hAnsi="Garamond" w:cs="Calibri"/>
                <w:b/>
                <w:sz w:val="20"/>
              </w:rPr>
            </w:pPr>
          </w:p>
        </w:tc>
        <w:tc>
          <w:tcPr>
            <w:tcW w:w="1421" w:type="dxa"/>
            <w:vAlign w:val="center"/>
          </w:tcPr>
          <w:p w:rsidR="0044497D" w:rsidRPr="00AC5DCF" w:rsidRDefault="002F4B3B" w:rsidP="00A07BA0">
            <w:pPr>
              <w:rPr>
                <w:rFonts w:ascii="Garamond" w:hAnsi="Garamond" w:cs="Calibri"/>
                <w:b/>
                <w:sz w:val="20"/>
              </w:rPr>
            </w:pPr>
            <w:r w:rsidRPr="00AC5DCF">
              <w:rPr>
                <w:rFonts w:ascii="Garamond" w:hAnsi="Garamond" w:cs="Calibri"/>
                <w:b/>
                <w:sz w:val="20"/>
              </w:rPr>
              <w:fldChar w:fldCharType="begin">
                <w:ffData>
                  <w:name w:val="Controllo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497D" w:rsidRPr="00AC5DCF">
              <w:rPr>
                <w:rFonts w:ascii="Garamond" w:hAnsi="Garamond" w:cs="Calibri"/>
                <w:b/>
                <w:sz w:val="20"/>
              </w:rPr>
              <w:instrText xml:space="preserve"> FORMCHECKBOX </w:instrText>
            </w:r>
            <w:r>
              <w:rPr>
                <w:rFonts w:ascii="Garamond" w:hAnsi="Garamond" w:cs="Calibri"/>
                <w:b/>
                <w:sz w:val="20"/>
              </w:rPr>
            </w:r>
            <w:r>
              <w:rPr>
                <w:rFonts w:ascii="Garamond" w:hAnsi="Garamond" w:cs="Calibri"/>
                <w:b/>
                <w:sz w:val="20"/>
              </w:rPr>
              <w:fldChar w:fldCharType="separate"/>
            </w:r>
            <w:r w:rsidRPr="00AC5DCF">
              <w:rPr>
                <w:rFonts w:ascii="Garamond" w:hAnsi="Garamond" w:cs="Calibri"/>
                <w:b/>
                <w:sz w:val="20"/>
              </w:rPr>
              <w:fldChar w:fldCharType="end"/>
            </w:r>
            <w:r w:rsidR="0044497D" w:rsidRPr="00AC5DCF">
              <w:rPr>
                <w:rFonts w:ascii="Garamond" w:hAnsi="Garamond" w:cs="Calibri"/>
                <w:b/>
                <w:sz w:val="20"/>
              </w:rPr>
              <w:t xml:space="preserve"> in carica</w:t>
            </w:r>
          </w:p>
        </w:tc>
        <w:tc>
          <w:tcPr>
            <w:tcW w:w="1196" w:type="dxa"/>
            <w:vAlign w:val="center"/>
          </w:tcPr>
          <w:p w:rsidR="0044497D" w:rsidRPr="00AC5DCF" w:rsidRDefault="002F4B3B" w:rsidP="00A07BA0">
            <w:pPr>
              <w:rPr>
                <w:rFonts w:ascii="Garamond" w:hAnsi="Garamond" w:cs="Calibri"/>
                <w:b/>
                <w:sz w:val="20"/>
              </w:rPr>
            </w:pPr>
            <w:r w:rsidRPr="00AC5DCF">
              <w:rPr>
                <w:rFonts w:ascii="Garamond" w:hAnsi="Garamond" w:cs="Calibri"/>
                <w:b/>
                <w:sz w:val="20"/>
              </w:rPr>
              <w:fldChar w:fldCharType="begin">
                <w:ffData>
                  <w:name w:val="Controllo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497D" w:rsidRPr="00AC5DCF">
              <w:rPr>
                <w:rFonts w:ascii="Garamond" w:hAnsi="Garamond" w:cs="Calibri"/>
                <w:b/>
                <w:sz w:val="20"/>
              </w:rPr>
              <w:instrText xml:space="preserve"> FORMCHECKBOX </w:instrText>
            </w:r>
            <w:r>
              <w:rPr>
                <w:rFonts w:ascii="Garamond" w:hAnsi="Garamond" w:cs="Calibri"/>
                <w:b/>
                <w:sz w:val="20"/>
              </w:rPr>
            </w:r>
            <w:r>
              <w:rPr>
                <w:rFonts w:ascii="Garamond" w:hAnsi="Garamond" w:cs="Calibri"/>
                <w:b/>
                <w:sz w:val="20"/>
              </w:rPr>
              <w:fldChar w:fldCharType="separate"/>
            </w:r>
            <w:r w:rsidRPr="00AC5DCF">
              <w:rPr>
                <w:rFonts w:ascii="Garamond" w:hAnsi="Garamond" w:cs="Calibri"/>
                <w:b/>
                <w:sz w:val="20"/>
              </w:rPr>
              <w:fldChar w:fldCharType="end"/>
            </w:r>
            <w:r w:rsidR="0044497D" w:rsidRPr="00AC5DCF">
              <w:rPr>
                <w:rFonts w:ascii="Garamond" w:hAnsi="Garamond" w:cs="Calibri"/>
                <w:b/>
                <w:sz w:val="20"/>
              </w:rPr>
              <w:t xml:space="preserve"> cessato</w:t>
            </w:r>
          </w:p>
        </w:tc>
      </w:tr>
      <w:tr w:rsidR="0044497D" w:rsidRPr="00AC5DCF" w:rsidTr="00A07BA0">
        <w:trPr>
          <w:trHeight w:val="397"/>
        </w:trPr>
        <w:tc>
          <w:tcPr>
            <w:tcW w:w="5111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44497D" w:rsidRPr="00AC5DCF" w:rsidRDefault="0044497D" w:rsidP="00A07BA0">
            <w:pPr>
              <w:rPr>
                <w:rFonts w:ascii="Garamond" w:hAnsi="Garamond" w:cs="Calibri"/>
                <w:sz w:val="20"/>
              </w:rPr>
            </w:pPr>
            <w:r w:rsidRPr="00AC5DCF">
              <w:rPr>
                <w:rFonts w:ascii="Garamond" w:hAnsi="Garamond" w:cs="Calibri"/>
                <w:sz w:val="20"/>
              </w:rPr>
              <w:t>Codice fiscale (o, in alternativa) data e luogo di nascita</w:t>
            </w:r>
          </w:p>
        </w:tc>
        <w:tc>
          <w:tcPr>
            <w:tcW w:w="5100" w:type="dxa"/>
            <w:gridSpan w:val="3"/>
            <w:tcBorders>
              <w:bottom w:val="dotted" w:sz="4" w:space="0" w:color="auto"/>
            </w:tcBorders>
            <w:vAlign w:val="center"/>
          </w:tcPr>
          <w:p w:rsidR="0044497D" w:rsidRPr="00AC5DCF" w:rsidRDefault="0044497D" w:rsidP="00A07BA0">
            <w:pPr>
              <w:rPr>
                <w:rFonts w:ascii="Garamond" w:hAnsi="Garamond" w:cs="Calibri"/>
                <w:sz w:val="20"/>
              </w:rPr>
            </w:pPr>
          </w:p>
        </w:tc>
      </w:tr>
      <w:tr w:rsidR="0044497D" w:rsidRPr="00AC5DCF" w:rsidTr="00A07BA0">
        <w:trPr>
          <w:trHeight w:val="397"/>
        </w:trPr>
        <w:tc>
          <w:tcPr>
            <w:tcW w:w="5111" w:type="dxa"/>
            <w:gridSpan w:val="3"/>
            <w:tcBorders>
              <w:top w:val="dotted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4497D" w:rsidRPr="00AC5DCF" w:rsidRDefault="0044497D" w:rsidP="00A07BA0">
            <w:pPr>
              <w:rPr>
                <w:rFonts w:ascii="Garamond" w:hAnsi="Garamond" w:cs="Calibri"/>
                <w:sz w:val="20"/>
              </w:rPr>
            </w:pPr>
            <w:r w:rsidRPr="00AC5DCF">
              <w:rPr>
                <w:rFonts w:ascii="Garamond" w:hAnsi="Garamond" w:cs="Calibri"/>
                <w:sz w:val="20"/>
              </w:rPr>
              <w:t>Posizione o Titolo ad agire (condizione giuridica)</w:t>
            </w:r>
          </w:p>
        </w:tc>
        <w:tc>
          <w:tcPr>
            <w:tcW w:w="5100" w:type="dxa"/>
            <w:gridSpan w:val="3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44497D" w:rsidRPr="00AC5DCF" w:rsidRDefault="0044497D" w:rsidP="00A07BA0">
            <w:pPr>
              <w:rPr>
                <w:rFonts w:ascii="Garamond" w:hAnsi="Garamond" w:cs="Calibri"/>
                <w:sz w:val="20"/>
              </w:rPr>
            </w:pPr>
          </w:p>
        </w:tc>
      </w:tr>
      <w:tr w:rsidR="0044497D" w:rsidRPr="00AC5DCF" w:rsidTr="00A07BA0">
        <w:trPr>
          <w:trHeight w:val="397"/>
        </w:trPr>
        <w:tc>
          <w:tcPr>
            <w:tcW w:w="1831" w:type="dxa"/>
            <w:shd w:val="clear" w:color="auto" w:fill="F2F2F2" w:themeFill="background1" w:themeFillShade="F2"/>
            <w:vAlign w:val="center"/>
          </w:tcPr>
          <w:p w:rsidR="0044497D" w:rsidRPr="00AC5DCF" w:rsidRDefault="0044497D" w:rsidP="00A07BA0">
            <w:pPr>
              <w:rPr>
                <w:rFonts w:ascii="Garamond" w:hAnsi="Garamond" w:cs="Calibri"/>
                <w:b/>
                <w:sz w:val="20"/>
              </w:rPr>
            </w:pPr>
            <w:r w:rsidRPr="00AC5DCF">
              <w:rPr>
                <w:rFonts w:ascii="Garamond" w:hAnsi="Garamond" w:cs="Calibri"/>
                <w:b/>
                <w:sz w:val="20"/>
              </w:rPr>
              <w:t>Nome e cognome</w:t>
            </w:r>
          </w:p>
        </w:tc>
        <w:tc>
          <w:tcPr>
            <w:tcW w:w="5763" w:type="dxa"/>
            <w:gridSpan w:val="3"/>
            <w:vAlign w:val="center"/>
          </w:tcPr>
          <w:p w:rsidR="0044497D" w:rsidRPr="00AC5DCF" w:rsidRDefault="0044497D" w:rsidP="00A07BA0">
            <w:pPr>
              <w:rPr>
                <w:rFonts w:ascii="Garamond" w:hAnsi="Garamond" w:cs="Calibri"/>
                <w:b/>
                <w:sz w:val="20"/>
              </w:rPr>
            </w:pPr>
          </w:p>
        </w:tc>
        <w:tc>
          <w:tcPr>
            <w:tcW w:w="1421" w:type="dxa"/>
            <w:vAlign w:val="center"/>
          </w:tcPr>
          <w:p w:rsidR="0044497D" w:rsidRPr="00AC5DCF" w:rsidRDefault="002F4B3B" w:rsidP="00A07BA0">
            <w:pPr>
              <w:rPr>
                <w:rFonts w:ascii="Garamond" w:hAnsi="Garamond" w:cs="Calibri"/>
                <w:b/>
                <w:sz w:val="20"/>
              </w:rPr>
            </w:pPr>
            <w:r w:rsidRPr="00AC5DCF">
              <w:rPr>
                <w:rFonts w:ascii="Garamond" w:hAnsi="Garamond" w:cs="Calibri"/>
                <w:b/>
                <w:sz w:val="20"/>
              </w:rPr>
              <w:fldChar w:fldCharType="begin">
                <w:ffData>
                  <w:name w:val="Controllo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497D" w:rsidRPr="00AC5DCF">
              <w:rPr>
                <w:rFonts w:ascii="Garamond" w:hAnsi="Garamond" w:cs="Calibri"/>
                <w:b/>
                <w:sz w:val="20"/>
              </w:rPr>
              <w:instrText xml:space="preserve"> FORMCHECKBOX </w:instrText>
            </w:r>
            <w:r>
              <w:rPr>
                <w:rFonts w:ascii="Garamond" w:hAnsi="Garamond" w:cs="Calibri"/>
                <w:b/>
                <w:sz w:val="20"/>
              </w:rPr>
            </w:r>
            <w:r>
              <w:rPr>
                <w:rFonts w:ascii="Garamond" w:hAnsi="Garamond" w:cs="Calibri"/>
                <w:b/>
                <w:sz w:val="20"/>
              </w:rPr>
              <w:fldChar w:fldCharType="separate"/>
            </w:r>
            <w:r w:rsidRPr="00AC5DCF">
              <w:rPr>
                <w:rFonts w:ascii="Garamond" w:hAnsi="Garamond" w:cs="Calibri"/>
                <w:b/>
                <w:sz w:val="20"/>
              </w:rPr>
              <w:fldChar w:fldCharType="end"/>
            </w:r>
            <w:r w:rsidR="0044497D" w:rsidRPr="00AC5DCF">
              <w:rPr>
                <w:rFonts w:ascii="Garamond" w:hAnsi="Garamond" w:cs="Calibri"/>
                <w:b/>
                <w:sz w:val="20"/>
              </w:rPr>
              <w:t xml:space="preserve"> in carica</w:t>
            </w:r>
          </w:p>
        </w:tc>
        <w:tc>
          <w:tcPr>
            <w:tcW w:w="1196" w:type="dxa"/>
            <w:vAlign w:val="center"/>
          </w:tcPr>
          <w:p w:rsidR="0044497D" w:rsidRPr="00AC5DCF" w:rsidRDefault="002F4B3B" w:rsidP="00A07BA0">
            <w:pPr>
              <w:rPr>
                <w:rFonts w:ascii="Garamond" w:hAnsi="Garamond" w:cs="Calibri"/>
                <w:b/>
                <w:sz w:val="20"/>
              </w:rPr>
            </w:pPr>
            <w:r w:rsidRPr="00AC5DCF">
              <w:rPr>
                <w:rFonts w:ascii="Garamond" w:hAnsi="Garamond" w:cs="Calibri"/>
                <w:b/>
                <w:sz w:val="20"/>
              </w:rPr>
              <w:fldChar w:fldCharType="begin">
                <w:ffData>
                  <w:name w:val="Controllo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497D" w:rsidRPr="00AC5DCF">
              <w:rPr>
                <w:rFonts w:ascii="Garamond" w:hAnsi="Garamond" w:cs="Calibri"/>
                <w:b/>
                <w:sz w:val="20"/>
              </w:rPr>
              <w:instrText xml:space="preserve"> FORMCHECKBOX </w:instrText>
            </w:r>
            <w:r>
              <w:rPr>
                <w:rFonts w:ascii="Garamond" w:hAnsi="Garamond" w:cs="Calibri"/>
                <w:b/>
                <w:sz w:val="20"/>
              </w:rPr>
            </w:r>
            <w:r>
              <w:rPr>
                <w:rFonts w:ascii="Garamond" w:hAnsi="Garamond" w:cs="Calibri"/>
                <w:b/>
                <w:sz w:val="20"/>
              </w:rPr>
              <w:fldChar w:fldCharType="separate"/>
            </w:r>
            <w:r w:rsidRPr="00AC5DCF">
              <w:rPr>
                <w:rFonts w:ascii="Garamond" w:hAnsi="Garamond" w:cs="Calibri"/>
                <w:b/>
                <w:sz w:val="20"/>
              </w:rPr>
              <w:fldChar w:fldCharType="end"/>
            </w:r>
            <w:r w:rsidR="0044497D" w:rsidRPr="00AC5DCF">
              <w:rPr>
                <w:rFonts w:ascii="Garamond" w:hAnsi="Garamond" w:cs="Calibri"/>
                <w:b/>
                <w:sz w:val="20"/>
              </w:rPr>
              <w:t xml:space="preserve"> cessato</w:t>
            </w:r>
          </w:p>
        </w:tc>
      </w:tr>
      <w:tr w:rsidR="0044497D" w:rsidRPr="00AC5DCF" w:rsidTr="00A07BA0">
        <w:trPr>
          <w:trHeight w:val="397"/>
        </w:trPr>
        <w:tc>
          <w:tcPr>
            <w:tcW w:w="5111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44497D" w:rsidRPr="00AC5DCF" w:rsidRDefault="0044497D" w:rsidP="00A07BA0">
            <w:pPr>
              <w:rPr>
                <w:rFonts w:ascii="Garamond" w:hAnsi="Garamond" w:cs="Calibri"/>
                <w:sz w:val="20"/>
              </w:rPr>
            </w:pPr>
            <w:r w:rsidRPr="00AC5DCF">
              <w:rPr>
                <w:rFonts w:ascii="Garamond" w:hAnsi="Garamond" w:cs="Calibri"/>
                <w:sz w:val="20"/>
              </w:rPr>
              <w:t>Codice fiscale (o, in alternativa) data e luogo di nascita</w:t>
            </w:r>
          </w:p>
        </w:tc>
        <w:tc>
          <w:tcPr>
            <w:tcW w:w="5100" w:type="dxa"/>
            <w:gridSpan w:val="3"/>
            <w:tcBorders>
              <w:bottom w:val="dotted" w:sz="4" w:space="0" w:color="auto"/>
            </w:tcBorders>
            <w:vAlign w:val="center"/>
          </w:tcPr>
          <w:p w:rsidR="0044497D" w:rsidRPr="00AC5DCF" w:rsidRDefault="0044497D" w:rsidP="00A07BA0">
            <w:pPr>
              <w:rPr>
                <w:rFonts w:ascii="Garamond" w:hAnsi="Garamond" w:cs="Calibri"/>
                <w:sz w:val="20"/>
              </w:rPr>
            </w:pPr>
          </w:p>
        </w:tc>
      </w:tr>
      <w:tr w:rsidR="0044497D" w:rsidRPr="00AC5DCF" w:rsidTr="00A07BA0">
        <w:trPr>
          <w:trHeight w:val="397"/>
        </w:trPr>
        <w:tc>
          <w:tcPr>
            <w:tcW w:w="5111" w:type="dxa"/>
            <w:gridSpan w:val="3"/>
            <w:tcBorders>
              <w:top w:val="dotted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4497D" w:rsidRPr="00AC5DCF" w:rsidRDefault="0044497D" w:rsidP="00A07BA0">
            <w:pPr>
              <w:rPr>
                <w:rFonts w:ascii="Garamond" w:hAnsi="Garamond" w:cs="Calibri"/>
                <w:sz w:val="20"/>
              </w:rPr>
            </w:pPr>
            <w:r w:rsidRPr="00AC5DCF">
              <w:rPr>
                <w:rFonts w:ascii="Garamond" w:hAnsi="Garamond" w:cs="Calibri"/>
                <w:sz w:val="20"/>
              </w:rPr>
              <w:t>Posizione o Titolo ad agire (condizione giuridica)</w:t>
            </w:r>
          </w:p>
        </w:tc>
        <w:tc>
          <w:tcPr>
            <w:tcW w:w="5100" w:type="dxa"/>
            <w:gridSpan w:val="3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44497D" w:rsidRPr="00AC5DCF" w:rsidRDefault="0044497D" w:rsidP="00A07BA0">
            <w:pPr>
              <w:rPr>
                <w:rFonts w:ascii="Garamond" w:hAnsi="Garamond" w:cs="Calibri"/>
                <w:sz w:val="20"/>
              </w:rPr>
            </w:pPr>
          </w:p>
        </w:tc>
      </w:tr>
      <w:tr w:rsidR="0044497D" w:rsidRPr="00AC5DCF" w:rsidTr="00A07BA0">
        <w:trPr>
          <w:trHeight w:val="397"/>
        </w:trPr>
        <w:tc>
          <w:tcPr>
            <w:tcW w:w="10211" w:type="dxa"/>
            <w:gridSpan w:val="6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44497D" w:rsidRPr="00AC5DCF" w:rsidRDefault="0044497D" w:rsidP="00A07BA0">
            <w:pPr>
              <w:rPr>
                <w:rFonts w:ascii="Garamond" w:hAnsi="Garamond" w:cs="Calibri"/>
                <w:b/>
                <w:i/>
                <w:color w:val="auto"/>
                <w:sz w:val="20"/>
              </w:rPr>
            </w:pPr>
            <w:r w:rsidRPr="00AC5DCF">
              <w:rPr>
                <w:rFonts w:ascii="Garamond" w:hAnsi="Garamond" w:cs="Calibri"/>
                <w:b/>
                <w:i/>
                <w:color w:val="auto"/>
                <w:sz w:val="20"/>
              </w:rPr>
              <w:lastRenderedPageBreak/>
              <w:t>Individuazione delle persone fisiche oggetto della dichiarazione (possibili abbreviazioni della posizione o titolo ad ag</w:t>
            </w:r>
            <w:r w:rsidRPr="00AC5DCF">
              <w:rPr>
                <w:rFonts w:ascii="Garamond" w:hAnsi="Garamond" w:cs="Calibri"/>
                <w:b/>
                <w:i/>
                <w:color w:val="auto"/>
                <w:sz w:val="20"/>
              </w:rPr>
              <w:t>i</w:t>
            </w:r>
            <w:r w:rsidRPr="00AC5DCF">
              <w:rPr>
                <w:rFonts w:ascii="Garamond" w:hAnsi="Garamond" w:cs="Calibri"/>
                <w:b/>
                <w:i/>
                <w:color w:val="auto"/>
                <w:sz w:val="20"/>
              </w:rPr>
              <w:t>re):</w:t>
            </w:r>
          </w:p>
          <w:p w:rsidR="0044497D" w:rsidRPr="00AC5DCF" w:rsidRDefault="0044497D" w:rsidP="00A07BA0">
            <w:pPr>
              <w:rPr>
                <w:rFonts w:ascii="Garamond" w:hAnsi="Garamond" w:cs="Calibri"/>
                <w:b/>
                <w:i/>
                <w:color w:val="auto"/>
                <w:sz w:val="20"/>
              </w:rPr>
            </w:pPr>
          </w:p>
        </w:tc>
      </w:tr>
      <w:tr w:rsidR="0044497D" w:rsidRPr="00AC5DCF" w:rsidTr="00A07BA0">
        <w:trPr>
          <w:trHeight w:val="397"/>
        </w:trPr>
        <w:tc>
          <w:tcPr>
            <w:tcW w:w="51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44497D" w:rsidRPr="00AC5DCF" w:rsidRDefault="0044497D" w:rsidP="00A07BA0">
            <w:pPr>
              <w:ind w:left="398" w:hanging="398"/>
              <w:rPr>
                <w:rFonts w:ascii="Garamond" w:hAnsi="Garamond" w:cs="Calibri"/>
                <w:b/>
                <w:i/>
                <w:color w:val="auto"/>
                <w:kern w:val="20"/>
                <w:sz w:val="20"/>
              </w:rPr>
            </w:pPr>
            <w:r w:rsidRPr="00AC5DCF">
              <w:rPr>
                <w:rFonts w:ascii="Garamond" w:hAnsi="Garamond" w:cs="Calibri"/>
                <w:b/>
                <w:i/>
                <w:color w:val="auto"/>
                <w:kern w:val="20"/>
                <w:sz w:val="20"/>
              </w:rPr>
              <w:t xml:space="preserve">AP </w:t>
            </w:r>
            <w:r w:rsidRPr="00AC5DCF">
              <w:rPr>
                <w:rFonts w:ascii="Garamond" w:hAnsi="Garamond" w:cs="Calibri"/>
                <w:b/>
                <w:i/>
                <w:color w:val="auto"/>
                <w:kern w:val="20"/>
                <w:sz w:val="20"/>
              </w:rPr>
              <w:tab/>
              <w:t>= Associato in associazione professionale (studio a</w:t>
            </w:r>
            <w:r w:rsidRPr="00AC5DCF">
              <w:rPr>
                <w:rFonts w:ascii="Garamond" w:hAnsi="Garamond" w:cs="Calibri"/>
                <w:b/>
                <w:i/>
                <w:color w:val="auto"/>
                <w:kern w:val="20"/>
                <w:sz w:val="20"/>
              </w:rPr>
              <w:t>s</w:t>
            </w:r>
            <w:r w:rsidRPr="00AC5DCF">
              <w:rPr>
                <w:rFonts w:ascii="Garamond" w:hAnsi="Garamond" w:cs="Calibri"/>
                <w:b/>
                <w:i/>
                <w:color w:val="auto"/>
                <w:kern w:val="20"/>
                <w:sz w:val="20"/>
              </w:rPr>
              <w:t xml:space="preserve">sociato); </w:t>
            </w:r>
          </w:p>
          <w:p w:rsidR="0044497D" w:rsidRPr="00AC5DCF" w:rsidRDefault="0044497D" w:rsidP="00A07BA0">
            <w:pPr>
              <w:ind w:left="398" w:hanging="398"/>
              <w:rPr>
                <w:rFonts w:ascii="Garamond" w:hAnsi="Garamond" w:cs="Calibri"/>
                <w:b/>
                <w:i/>
                <w:color w:val="auto"/>
                <w:spacing w:val="-4"/>
                <w:sz w:val="20"/>
              </w:rPr>
            </w:pPr>
            <w:r w:rsidRPr="00AC5DCF">
              <w:rPr>
                <w:rFonts w:ascii="Garamond" w:hAnsi="Garamond" w:cs="Calibri"/>
                <w:b/>
                <w:i/>
                <w:color w:val="auto"/>
                <w:sz w:val="20"/>
              </w:rPr>
              <w:t>SP</w:t>
            </w:r>
            <w:r w:rsidRPr="00AC5DCF">
              <w:rPr>
                <w:rFonts w:ascii="Garamond" w:hAnsi="Garamond" w:cs="Calibri"/>
                <w:b/>
                <w:i/>
                <w:color w:val="auto"/>
                <w:sz w:val="20"/>
              </w:rPr>
              <w:tab/>
              <w:t>= socio di società tra o di professionisti</w:t>
            </w:r>
          </w:p>
          <w:p w:rsidR="0044497D" w:rsidRPr="00AC5DCF" w:rsidRDefault="0044497D" w:rsidP="00A07BA0">
            <w:pPr>
              <w:ind w:left="398" w:hanging="398"/>
              <w:rPr>
                <w:rFonts w:ascii="Garamond" w:hAnsi="Garamond" w:cs="Calibri"/>
                <w:b/>
                <w:i/>
                <w:color w:val="auto"/>
                <w:spacing w:val="-4"/>
                <w:sz w:val="20"/>
              </w:rPr>
            </w:pPr>
            <w:r w:rsidRPr="00AC5DCF">
              <w:rPr>
                <w:rFonts w:ascii="Garamond" w:hAnsi="Garamond" w:cs="Calibri"/>
                <w:b/>
                <w:i/>
                <w:color w:val="auto"/>
                <w:spacing w:val="-4"/>
                <w:sz w:val="20"/>
              </w:rPr>
              <w:t>SA</w:t>
            </w:r>
            <w:r w:rsidRPr="00AC5DCF">
              <w:rPr>
                <w:rFonts w:ascii="Garamond" w:hAnsi="Garamond" w:cs="Calibri"/>
                <w:b/>
                <w:i/>
                <w:color w:val="auto"/>
                <w:spacing w:val="-4"/>
                <w:sz w:val="20"/>
              </w:rPr>
              <w:tab/>
              <w:t>= Socio accomandatario di s</w:t>
            </w:r>
            <w:r w:rsidRPr="00AC5DCF">
              <w:rPr>
                <w:rFonts w:ascii="Garamond" w:hAnsi="Garamond" w:cs="Calibri"/>
                <w:b/>
                <w:i/>
                <w:color w:val="auto"/>
                <w:spacing w:val="-8"/>
                <w:sz w:val="20"/>
              </w:rPr>
              <w:t>ocietà in accomandita sempl</w:t>
            </w:r>
            <w:r w:rsidRPr="00AC5DCF">
              <w:rPr>
                <w:rFonts w:ascii="Garamond" w:hAnsi="Garamond" w:cs="Calibri"/>
                <w:b/>
                <w:i/>
                <w:color w:val="auto"/>
                <w:spacing w:val="-8"/>
                <w:sz w:val="20"/>
              </w:rPr>
              <w:t>i</w:t>
            </w:r>
            <w:r w:rsidRPr="00AC5DCF">
              <w:rPr>
                <w:rFonts w:ascii="Garamond" w:hAnsi="Garamond" w:cs="Calibri"/>
                <w:b/>
                <w:i/>
                <w:color w:val="auto"/>
                <w:spacing w:val="-8"/>
                <w:sz w:val="20"/>
              </w:rPr>
              <w:t>ce</w:t>
            </w:r>
          </w:p>
          <w:p w:rsidR="0044497D" w:rsidRPr="00AC5DCF" w:rsidRDefault="0044497D" w:rsidP="00A07BA0">
            <w:pPr>
              <w:ind w:left="398" w:hanging="398"/>
              <w:rPr>
                <w:rFonts w:ascii="Garamond" w:hAnsi="Garamond" w:cs="Calibri"/>
                <w:b/>
                <w:i/>
                <w:color w:val="auto"/>
                <w:spacing w:val="-4"/>
                <w:sz w:val="20"/>
              </w:rPr>
            </w:pPr>
            <w:r w:rsidRPr="00AC5DCF">
              <w:rPr>
                <w:rFonts w:ascii="Garamond" w:hAnsi="Garamond" w:cs="Calibri"/>
                <w:b/>
                <w:i/>
                <w:color w:val="auto"/>
                <w:spacing w:val="-4"/>
                <w:sz w:val="20"/>
              </w:rPr>
              <w:t>AA</w:t>
            </w:r>
            <w:r w:rsidRPr="00AC5DCF">
              <w:rPr>
                <w:rFonts w:ascii="Garamond" w:hAnsi="Garamond" w:cs="Calibri"/>
                <w:b/>
                <w:i/>
                <w:color w:val="auto"/>
                <w:spacing w:val="-4"/>
                <w:sz w:val="20"/>
              </w:rPr>
              <w:tab/>
              <w:t>= Amministratore unico / Amministratore delegato</w:t>
            </w:r>
          </w:p>
          <w:p w:rsidR="0044497D" w:rsidRPr="00AC5DCF" w:rsidRDefault="0044497D" w:rsidP="00A07BA0">
            <w:pPr>
              <w:ind w:left="398" w:hanging="398"/>
              <w:rPr>
                <w:rFonts w:ascii="Garamond" w:hAnsi="Garamond" w:cs="Calibri"/>
                <w:b/>
                <w:i/>
                <w:color w:val="auto"/>
                <w:spacing w:val="-4"/>
                <w:sz w:val="20"/>
              </w:rPr>
            </w:pPr>
            <w:r w:rsidRPr="00AC5DCF">
              <w:rPr>
                <w:rFonts w:ascii="Garamond" w:hAnsi="Garamond" w:cs="Calibri"/>
                <w:b/>
                <w:i/>
                <w:color w:val="auto"/>
                <w:spacing w:val="-4"/>
                <w:sz w:val="20"/>
              </w:rPr>
              <w:t>PC</w:t>
            </w:r>
            <w:r w:rsidRPr="00AC5DCF">
              <w:rPr>
                <w:rFonts w:ascii="Garamond" w:hAnsi="Garamond" w:cs="Calibri"/>
                <w:b/>
                <w:i/>
                <w:color w:val="auto"/>
                <w:spacing w:val="-4"/>
                <w:sz w:val="20"/>
              </w:rPr>
              <w:tab/>
              <w:t xml:space="preserve">= Presidente del </w:t>
            </w:r>
            <w:proofErr w:type="spellStart"/>
            <w:r w:rsidRPr="00AC5DCF">
              <w:rPr>
                <w:rFonts w:ascii="Garamond" w:hAnsi="Garamond" w:cs="Calibri"/>
                <w:b/>
                <w:i/>
                <w:color w:val="auto"/>
                <w:spacing w:val="-4"/>
                <w:sz w:val="20"/>
              </w:rPr>
              <w:t>C.d.A.</w:t>
            </w:r>
            <w:proofErr w:type="spellEnd"/>
          </w:p>
          <w:p w:rsidR="0044497D" w:rsidRPr="00AC5DCF" w:rsidRDefault="0044497D" w:rsidP="00A07BA0">
            <w:pPr>
              <w:ind w:left="398" w:hanging="398"/>
              <w:rPr>
                <w:rFonts w:ascii="Garamond" w:hAnsi="Garamond" w:cs="Calibri"/>
                <w:b/>
                <w:i/>
                <w:color w:val="auto"/>
                <w:spacing w:val="-4"/>
                <w:sz w:val="20"/>
              </w:rPr>
            </w:pPr>
            <w:r w:rsidRPr="00AC5DCF">
              <w:rPr>
                <w:rFonts w:ascii="Garamond" w:hAnsi="Garamond" w:cs="Calibri"/>
                <w:b/>
                <w:i/>
                <w:color w:val="auto"/>
                <w:spacing w:val="-4"/>
                <w:sz w:val="20"/>
              </w:rPr>
              <w:t>MC</w:t>
            </w:r>
            <w:r w:rsidRPr="00AC5DCF">
              <w:rPr>
                <w:rFonts w:ascii="Garamond" w:hAnsi="Garamond" w:cs="Calibri"/>
                <w:b/>
                <w:i/>
                <w:color w:val="auto"/>
                <w:spacing w:val="-4"/>
                <w:sz w:val="20"/>
              </w:rPr>
              <w:tab/>
            </w:r>
            <w:proofErr w:type="spellStart"/>
            <w:r w:rsidRPr="00AC5DCF">
              <w:rPr>
                <w:rFonts w:ascii="Garamond" w:hAnsi="Garamond" w:cs="Calibri"/>
                <w:b/>
                <w:i/>
                <w:color w:val="auto"/>
                <w:spacing w:val="-4"/>
                <w:sz w:val="20"/>
              </w:rPr>
              <w:t>=membri</w:t>
            </w:r>
            <w:proofErr w:type="spellEnd"/>
            <w:r w:rsidRPr="00AC5DCF">
              <w:rPr>
                <w:rFonts w:ascii="Garamond" w:hAnsi="Garamond" w:cs="Calibri"/>
                <w:b/>
                <w:i/>
                <w:color w:val="auto"/>
                <w:spacing w:val="-4"/>
                <w:sz w:val="20"/>
              </w:rPr>
              <w:t xml:space="preserve"> del </w:t>
            </w:r>
            <w:proofErr w:type="spellStart"/>
            <w:r w:rsidRPr="00AC5DCF">
              <w:rPr>
                <w:rFonts w:ascii="Garamond" w:hAnsi="Garamond" w:cs="Calibri"/>
                <w:b/>
                <w:i/>
                <w:color w:val="auto"/>
                <w:spacing w:val="-4"/>
                <w:sz w:val="20"/>
              </w:rPr>
              <w:t>C.d.A.</w:t>
            </w:r>
            <w:proofErr w:type="spellEnd"/>
            <w:r w:rsidRPr="00AC5DCF">
              <w:rPr>
                <w:rFonts w:ascii="Garamond" w:hAnsi="Garamond" w:cs="Calibri"/>
                <w:b/>
                <w:i/>
                <w:color w:val="auto"/>
                <w:spacing w:val="-4"/>
                <w:sz w:val="20"/>
              </w:rPr>
              <w:t xml:space="preserve"> cui sia stata conferita la legale ra</w:t>
            </w:r>
            <w:r w:rsidRPr="00AC5DCF">
              <w:rPr>
                <w:rFonts w:ascii="Garamond" w:hAnsi="Garamond" w:cs="Calibri"/>
                <w:b/>
                <w:i/>
                <w:color w:val="auto"/>
                <w:spacing w:val="-4"/>
                <w:sz w:val="20"/>
              </w:rPr>
              <w:t>p</w:t>
            </w:r>
            <w:r w:rsidRPr="00AC5DCF">
              <w:rPr>
                <w:rFonts w:ascii="Garamond" w:hAnsi="Garamond" w:cs="Calibri"/>
                <w:b/>
                <w:i/>
                <w:color w:val="auto"/>
                <w:spacing w:val="-4"/>
                <w:sz w:val="20"/>
              </w:rPr>
              <w:t>presentanza</w:t>
            </w:r>
          </w:p>
          <w:p w:rsidR="0044497D" w:rsidRPr="00AC5DCF" w:rsidRDefault="0044497D" w:rsidP="00A07BA0">
            <w:pPr>
              <w:ind w:left="398" w:hanging="398"/>
              <w:rPr>
                <w:rFonts w:ascii="Garamond" w:hAnsi="Garamond" w:cs="Calibri"/>
                <w:b/>
                <w:i/>
                <w:color w:val="auto"/>
                <w:spacing w:val="-4"/>
                <w:sz w:val="20"/>
              </w:rPr>
            </w:pPr>
            <w:proofErr w:type="spellStart"/>
            <w:r w:rsidRPr="00AC5DCF">
              <w:rPr>
                <w:rFonts w:ascii="Garamond" w:hAnsi="Garamond" w:cs="Calibri"/>
                <w:b/>
                <w:i/>
                <w:color w:val="auto"/>
                <w:spacing w:val="-4"/>
                <w:sz w:val="20"/>
              </w:rPr>
              <w:t>CD</w:t>
            </w:r>
            <w:proofErr w:type="spellEnd"/>
            <w:r w:rsidRPr="00AC5DCF">
              <w:rPr>
                <w:rFonts w:ascii="Garamond" w:hAnsi="Garamond" w:cs="Calibri"/>
                <w:b/>
                <w:i/>
                <w:color w:val="auto"/>
                <w:spacing w:val="-4"/>
                <w:sz w:val="20"/>
              </w:rPr>
              <w:tab/>
              <w:t>= Consigliere delegato</w:t>
            </w:r>
          </w:p>
          <w:p w:rsidR="0044497D" w:rsidRPr="00AC5DCF" w:rsidRDefault="0044497D" w:rsidP="00A07BA0">
            <w:pPr>
              <w:ind w:left="398" w:hanging="398"/>
              <w:rPr>
                <w:rFonts w:ascii="Garamond" w:hAnsi="Garamond" w:cs="Calibri"/>
                <w:b/>
                <w:i/>
                <w:color w:val="auto"/>
                <w:spacing w:val="-4"/>
                <w:sz w:val="20"/>
              </w:rPr>
            </w:pPr>
            <w:r w:rsidRPr="00AC5DCF">
              <w:rPr>
                <w:rFonts w:ascii="Garamond" w:hAnsi="Garamond" w:cs="Calibri"/>
                <w:b/>
                <w:i/>
                <w:color w:val="auto"/>
                <w:spacing w:val="-4"/>
                <w:sz w:val="20"/>
              </w:rPr>
              <w:t>CG</w:t>
            </w:r>
            <w:r w:rsidRPr="00AC5DCF">
              <w:rPr>
                <w:rFonts w:ascii="Garamond" w:hAnsi="Garamond" w:cs="Calibri"/>
                <w:b/>
                <w:i/>
                <w:color w:val="auto"/>
                <w:spacing w:val="-4"/>
                <w:sz w:val="20"/>
              </w:rPr>
              <w:tab/>
              <w:t>= Membro del Consiglio di Gestione</w:t>
            </w:r>
          </w:p>
          <w:p w:rsidR="0044497D" w:rsidRPr="00AC5DCF" w:rsidRDefault="0044497D" w:rsidP="00A07BA0">
            <w:pPr>
              <w:ind w:left="398" w:hanging="398"/>
              <w:rPr>
                <w:rFonts w:ascii="Garamond" w:hAnsi="Garamond" w:cs="Calibri"/>
                <w:b/>
                <w:i/>
                <w:color w:val="auto"/>
                <w:spacing w:val="-4"/>
                <w:sz w:val="20"/>
              </w:rPr>
            </w:pPr>
            <w:r w:rsidRPr="00AC5DCF">
              <w:rPr>
                <w:rFonts w:ascii="Garamond" w:hAnsi="Garamond" w:cs="Calibri"/>
                <w:b/>
                <w:i/>
                <w:color w:val="auto"/>
                <w:spacing w:val="-4"/>
                <w:sz w:val="20"/>
              </w:rPr>
              <w:t>CC</w:t>
            </w:r>
            <w:r w:rsidRPr="00AC5DCF">
              <w:rPr>
                <w:rFonts w:ascii="Garamond" w:hAnsi="Garamond" w:cs="Calibri"/>
                <w:b/>
                <w:i/>
                <w:color w:val="auto"/>
                <w:spacing w:val="-4"/>
                <w:sz w:val="20"/>
              </w:rPr>
              <w:tab/>
              <w:t>= Membro del Comitato di controllo sulla Gestione</w:t>
            </w:r>
          </w:p>
          <w:p w:rsidR="0044497D" w:rsidRPr="00AC5DCF" w:rsidRDefault="0044497D" w:rsidP="00A07BA0">
            <w:pPr>
              <w:ind w:left="398" w:hanging="398"/>
              <w:rPr>
                <w:rFonts w:ascii="Garamond" w:hAnsi="Garamond" w:cs="Calibri"/>
                <w:b/>
                <w:i/>
                <w:color w:val="auto"/>
                <w:spacing w:val="-4"/>
                <w:sz w:val="20"/>
              </w:rPr>
            </w:pPr>
            <w:r w:rsidRPr="00AC5DCF">
              <w:rPr>
                <w:rFonts w:ascii="Garamond" w:hAnsi="Garamond" w:cs="Calibri"/>
                <w:b/>
                <w:i/>
                <w:color w:val="auto"/>
                <w:spacing w:val="-4"/>
                <w:sz w:val="20"/>
              </w:rPr>
              <w:t>SU</w:t>
            </w:r>
            <w:r w:rsidRPr="00AC5DCF">
              <w:rPr>
                <w:rFonts w:ascii="Garamond" w:hAnsi="Garamond" w:cs="Calibri"/>
                <w:b/>
                <w:i/>
                <w:color w:val="auto"/>
                <w:spacing w:val="-4"/>
                <w:sz w:val="20"/>
              </w:rPr>
              <w:tab/>
              <w:t xml:space="preserve">= Socio unico </w:t>
            </w:r>
          </w:p>
          <w:p w:rsidR="0044497D" w:rsidRPr="00AC5DCF" w:rsidRDefault="0044497D" w:rsidP="00A07BA0">
            <w:pPr>
              <w:ind w:left="398" w:hanging="398"/>
              <w:rPr>
                <w:rFonts w:ascii="Garamond" w:hAnsi="Garamond" w:cs="Calibri"/>
                <w:b/>
                <w:i/>
                <w:color w:val="auto"/>
                <w:spacing w:val="-4"/>
                <w:sz w:val="20"/>
              </w:rPr>
            </w:pPr>
            <w:r w:rsidRPr="00AC5DCF">
              <w:rPr>
                <w:rFonts w:ascii="Garamond" w:hAnsi="Garamond" w:cs="Calibri"/>
                <w:b/>
                <w:i/>
                <w:color w:val="auto"/>
                <w:spacing w:val="-4"/>
                <w:sz w:val="20"/>
              </w:rPr>
              <w:t>SM</w:t>
            </w:r>
            <w:r w:rsidRPr="00AC5DCF">
              <w:rPr>
                <w:rFonts w:ascii="Garamond" w:hAnsi="Garamond" w:cs="Calibri"/>
                <w:b/>
                <w:i/>
                <w:color w:val="auto"/>
                <w:spacing w:val="-4"/>
                <w:sz w:val="20"/>
              </w:rPr>
              <w:tab/>
              <w:t>= Socio di maggioranza (società numero soci ≤ 4)</w:t>
            </w:r>
          </w:p>
        </w:tc>
        <w:tc>
          <w:tcPr>
            <w:tcW w:w="5106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4497D" w:rsidRPr="00AC5DCF" w:rsidRDefault="0044497D" w:rsidP="00A07BA0">
            <w:pPr>
              <w:ind w:left="405" w:hanging="405"/>
              <w:rPr>
                <w:rFonts w:ascii="Garamond" w:hAnsi="Garamond" w:cs="Calibri"/>
                <w:b/>
                <w:i/>
                <w:color w:val="auto"/>
                <w:sz w:val="20"/>
              </w:rPr>
            </w:pPr>
            <w:r w:rsidRPr="00AC5DCF">
              <w:rPr>
                <w:rFonts w:ascii="Garamond" w:hAnsi="Garamond" w:cs="Calibri"/>
                <w:b/>
                <w:i/>
                <w:color w:val="auto"/>
                <w:sz w:val="20"/>
              </w:rPr>
              <w:t xml:space="preserve">PR </w:t>
            </w:r>
            <w:r w:rsidRPr="00AC5DCF">
              <w:rPr>
                <w:rFonts w:ascii="Garamond" w:hAnsi="Garamond" w:cs="Calibri"/>
                <w:b/>
                <w:i/>
                <w:color w:val="auto"/>
                <w:sz w:val="20"/>
              </w:rPr>
              <w:tab/>
              <w:t>= Procuratore con poteri adeguati al contratto</w:t>
            </w:r>
          </w:p>
          <w:p w:rsidR="0044497D" w:rsidRPr="00AC5DCF" w:rsidRDefault="0044497D" w:rsidP="00A07BA0">
            <w:pPr>
              <w:ind w:left="405" w:hanging="405"/>
              <w:rPr>
                <w:rFonts w:ascii="Garamond" w:hAnsi="Garamond" w:cs="Calibri"/>
                <w:b/>
                <w:i/>
                <w:color w:val="auto"/>
                <w:sz w:val="20"/>
              </w:rPr>
            </w:pPr>
            <w:r w:rsidRPr="00AC5DCF">
              <w:rPr>
                <w:rFonts w:ascii="Garamond" w:hAnsi="Garamond" w:cs="Calibri"/>
                <w:b/>
                <w:i/>
                <w:color w:val="auto"/>
                <w:sz w:val="20"/>
              </w:rPr>
              <w:t xml:space="preserve">IN </w:t>
            </w:r>
            <w:r w:rsidRPr="00AC5DCF">
              <w:rPr>
                <w:rFonts w:ascii="Garamond" w:hAnsi="Garamond" w:cs="Calibri"/>
                <w:b/>
                <w:i/>
                <w:color w:val="auto"/>
                <w:sz w:val="20"/>
              </w:rPr>
              <w:tab/>
              <w:t>= Institore con poteri adeguati al contratto</w:t>
            </w:r>
          </w:p>
          <w:p w:rsidR="0044497D" w:rsidRPr="00AC5DCF" w:rsidRDefault="0044497D" w:rsidP="00A07BA0">
            <w:pPr>
              <w:ind w:left="405" w:hanging="405"/>
              <w:rPr>
                <w:rFonts w:ascii="Garamond" w:hAnsi="Garamond" w:cs="Calibri"/>
                <w:b/>
                <w:i/>
                <w:color w:val="auto"/>
                <w:sz w:val="20"/>
              </w:rPr>
            </w:pPr>
            <w:r w:rsidRPr="00AC5DCF">
              <w:rPr>
                <w:rFonts w:ascii="Garamond" w:hAnsi="Garamond" w:cs="Calibri"/>
                <w:b/>
                <w:i/>
                <w:color w:val="auto"/>
                <w:sz w:val="20"/>
              </w:rPr>
              <w:t>SN</w:t>
            </w:r>
            <w:r w:rsidRPr="00AC5DCF">
              <w:rPr>
                <w:rFonts w:ascii="Garamond" w:hAnsi="Garamond" w:cs="Calibri"/>
                <w:b/>
                <w:i/>
                <w:color w:val="auto"/>
                <w:sz w:val="20"/>
              </w:rPr>
              <w:tab/>
              <w:t>= Sindaco / membro del Collegio sindacale</w:t>
            </w:r>
          </w:p>
          <w:p w:rsidR="0044497D" w:rsidRPr="00AC5DCF" w:rsidRDefault="0044497D" w:rsidP="00A07BA0">
            <w:pPr>
              <w:ind w:left="405" w:hanging="405"/>
              <w:rPr>
                <w:rFonts w:ascii="Garamond" w:hAnsi="Garamond" w:cs="Calibri"/>
                <w:b/>
                <w:i/>
                <w:color w:val="auto"/>
                <w:sz w:val="20"/>
              </w:rPr>
            </w:pPr>
            <w:r w:rsidRPr="00AC5DCF">
              <w:rPr>
                <w:rFonts w:ascii="Garamond" w:hAnsi="Garamond" w:cs="Calibri"/>
                <w:b/>
                <w:i/>
                <w:color w:val="auto"/>
                <w:sz w:val="20"/>
              </w:rPr>
              <w:t>CV</w:t>
            </w:r>
            <w:r w:rsidRPr="00AC5DCF">
              <w:rPr>
                <w:rFonts w:ascii="Garamond" w:hAnsi="Garamond" w:cs="Calibri"/>
                <w:b/>
                <w:i/>
                <w:color w:val="auto"/>
                <w:sz w:val="20"/>
              </w:rPr>
              <w:tab/>
              <w:t>= Membro del Consiglio di Vigilanza</w:t>
            </w:r>
          </w:p>
          <w:p w:rsidR="0044497D" w:rsidRPr="00AC5DCF" w:rsidRDefault="0044497D" w:rsidP="00A07BA0">
            <w:pPr>
              <w:ind w:left="405" w:hanging="405"/>
              <w:rPr>
                <w:rFonts w:ascii="Garamond" w:hAnsi="Garamond" w:cs="Calibri"/>
                <w:b/>
                <w:i/>
                <w:color w:val="auto"/>
                <w:sz w:val="20"/>
              </w:rPr>
            </w:pPr>
            <w:r w:rsidRPr="00AC5DCF">
              <w:rPr>
                <w:rFonts w:ascii="Garamond" w:hAnsi="Garamond" w:cs="Calibri"/>
                <w:b/>
                <w:i/>
                <w:color w:val="auto"/>
                <w:sz w:val="20"/>
              </w:rPr>
              <w:t>OV</w:t>
            </w:r>
            <w:r w:rsidRPr="00AC5DCF">
              <w:rPr>
                <w:rFonts w:ascii="Garamond" w:hAnsi="Garamond" w:cs="Calibri"/>
                <w:b/>
                <w:i/>
                <w:color w:val="auto"/>
                <w:sz w:val="20"/>
              </w:rPr>
              <w:tab/>
              <w:t xml:space="preserve">= </w:t>
            </w:r>
            <w:r w:rsidRPr="00AC5DCF">
              <w:rPr>
                <w:rFonts w:ascii="Garamond" w:hAnsi="Garamond" w:cs="Calibri"/>
                <w:b/>
                <w:i/>
                <w:color w:val="auto"/>
                <w:spacing w:val="-6"/>
                <w:sz w:val="20"/>
              </w:rPr>
              <w:t>Membro dell’Organismo di Vigilanza (d.lgs. n. 231/2001)</w:t>
            </w:r>
          </w:p>
          <w:p w:rsidR="0044497D" w:rsidRPr="00AC5DCF" w:rsidRDefault="0044497D" w:rsidP="00A07BA0">
            <w:pPr>
              <w:ind w:left="405" w:hanging="405"/>
              <w:rPr>
                <w:rFonts w:ascii="Garamond" w:hAnsi="Garamond" w:cs="Calibri"/>
                <w:b/>
                <w:i/>
                <w:color w:val="auto"/>
                <w:sz w:val="20"/>
              </w:rPr>
            </w:pPr>
            <w:r w:rsidRPr="00AC5DCF">
              <w:rPr>
                <w:rFonts w:ascii="Garamond" w:hAnsi="Garamond" w:cs="Calibri"/>
                <w:b/>
                <w:i/>
                <w:color w:val="auto"/>
                <w:sz w:val="20"/>
              </w:rPr>
              <w:t>D.T.</w:t>
            </w:r>
            <w:r w:rsidRPr="00AC5DCF">
              <w:rPr>
                <w:rFonts w:ascii="Garamond" w:hAnsi="Garamond" w:cs="Calibri"/>
                <w:b/>
                <w:i/>
                <w:color w:val="auto"/>
                <w:sz w:val="20"/>
              </w:rPr>
              <w:tab/>
              <w:t>= Direttore tecnico della società di ingegneria</w:t>
            </w:r>
          </w:p>
          <w:p w:rsidR="0044497D" w:rsidRPr="00AC5DCF" w:rsidRDefault="0044497D" w:rsidP="00A07BA0">
            <w:pPr>
              <w:ind w:left="3" w:hanging="3"/>
              <w:jc w:val="both"/>
              <w:rPr>
                <w:rFonts w:ascii="Garamond" w:hAnsi="Garamond" w:cs="Calibri"/>
                <w:b/>
                <w:i/>
                <w:color w:val="auto"/>
                <w:sz w:val="20"/>
              </w:rPr>
            </w:pPr>
            <w:r w:rsidRPr="00AC5DCF">
              <w:rPr>
                <w:rFonts w:ascii="Garamond" w:hAnsi="Garamond" w:cs="Calibri"/>
                <w:b/>
                <w:i/>
                <w:color w:val="auto"/>
                <w:sz w:val="20"/>
              </w:rPr>
              <w:t>DG = Direttore generale con poteri adeguati al contratto)</w:t>
            </w:r>
          </w:p>
          <w:p w:rsidR="0044497D" w:rsidRPr="00AC5DCF" w:rsidRDefault="0044497D" w:rsidP="00A07BA0">
            <w:pPr>
              <w:ind w:left="3" w:hanging="3"/>
              <w:jc w:val="both"/>
              <w:rPr>
                <w:rFonts w:ascii="Garamond" w:hAnsi="Garamond" w:cs="Calibri"/>
                <w:b/>
                <w:i/>
                <w:sz w:val="20"/>
              </w:rPr>
            </w:pPr>
            <w:r w:rsidRPr="00AC5DCF">
              <w:rPr>
                <w:rFonts w:ascii="Garamond" w:hAnsi="Garamond" w:cs="Calibri"/>
                <w:b/>
                <w:i/>
                <w:sz w:val="20"/>
              </w:rPr>
              <w:t>LQ = Liquidatore</w:t>
            </w:r>
          </w:p>
          <w:p w:rsidR="0044497D" w:rsidRPr="00AC5DCF" w:rsidRDefault="0044497D" w:rsidP="00A07BA0">
            <w:pPr>
              <w:ind w:left="3" w:hanging="3"/>
              <w:jc w:val="both"/>
              <w:rPr>
                <w:rFonts w:ascii="Garamond" w:hAnsi="Garamond" w:cs="Calibri"/>
                <w:b/>
                <w:i/>
                <w:color w:val="auto"/>
                <w:sz w:val="20"/>
              </w:rPr>
            </w:pPr>
            <w:r w:rsidRPr="00AC5DCF">
              <w:rPr>
                <w:rFonts w:ascii="Garamond" w:hAnsi="Garamond" w:cs="Calibri"/>
                <w:b/>
                <w:i/>
                <w:sz w:val="20"/>
              </w:rPr>
              <w:t>CG = Custode Giudiziario</w:t>
            </w:r>
          </w:p>
          <w:p w:rsidR="0044497D" w:rsidRPr="00AC5DCF" w:rsidRDefault="0044497D" w:rsidP="00A07BA0">
            <w:pPr>
              <w:ind w:left="3" w:hanging="3"/>
              <w:jc w:val="both"/>
              <w:rPr>
                <w:rFonts w:ascii="Garamond" w:hAnsi="Garamond" w:cs="Calibri"/>
                <w:b/>
                <w:i/>
                <w:color w:val="auto"/>
                <w:sz w:val="20"/>
              </w:rPr>
            </w:pPr>
          </w:p>
          <w:p w:rsidR="0044497D" w:rsidRPr="00AC5DCF" w:rsidRDefault="0044497D" w:rsidP="00A07BA0">
            <w:pPr>
              <w:ind w:left="3" w:hanging="3"/>
              <w:jc w:val="both"/>
              <w:rPr>
                <w:rFonts w:ascii="Garamond" w:hAnsi="Garamond" w:cs="Calibri"/>
                <w:b/>
                <w:i/>
                <w:color w:val="auto"/>
                <w:sz w:val="20"/>
              </w:rPr>
            </w:pPr>
            <w:r w:rsidRPr="00AC5DCF">
              <w:rPr>
                <w:rFonts w:ascii="Garamond" w:hAnsi="Garamond" w:cs="Calibri"/>
                <w:b/>
                <w:i/>
                <w:sz w:val="20"/>
              </w:rPr>
              <w:t>(altro: indicare cariche o poteri non previsti in elenco)</w:t>
            </w:r>
          </w:p>
        </w:tc>
      </w:tr>
    </w:tbl>
    <w:p w:rsidR="0044497D" w:rsidRPr="00AC5DCF" w:rsidRDefault="0044497D" w:rsidP="002E61A7">
      <w:pPr>
        <w:pStyle w:val="Corpodeltesto31"/>
        <w:spacing w:before="60" w:after="60" w:line="276" w:lineRule="auto"/>
        <w:rPr>
          <w:rFonts w:ascii="Garamond" w:hAnsi="Garamond"/>
          <w:color w:val="auto"/>
          <w:sz w:val="22"/>
          <w:szCs w:val="22"/>
        </w:rPr>
      </w:pPr>
    </w:p>
    <w:p w:rsidR="006E6F10" w:rsidRPr="00AC5DCF" w:rsidRDefault="006E6F10" w:rsidP="006E6F10">
      <w:pPr>
        <w:tabs>
          <w:tab w:val="left" w:pos="284"/>
        </w:tabs>
        <w:spacing w:before="60" w:after="60" w:line="276" w:lineRule="auto"/>
        <w:jc w:val="both"/>
        <w:rPr>
          <w:rFonts w:ascii="Garamond" w:hAnsi="Garamond"/>
          <w:bCs/>
          <w:sz w:val="22"/>
          <w:szCs w:val="22"/>
        </w:rPr>
      </w:pPr>
    </w:p>
    <w:p w:rsidR="006E6F10" w:rsidRPr="00AC5DCF" w:rsidRDefault="006E6F10" w:rsidP="00C3117E">
      <w:pPr>
        <w:pStyle w:val="Corpodeltesto31"/>
        <w:numPr>
          <w:ilvl w:val="0"/>
          <w:numId w:val="21"/>
        </w:numPr>
        <w:spacing w:before="60" w:after="60" w:line="360" w:lineRule="auto"/>
        <w:rPr>
          <w:rFonts w:ascii="Garamond" w:hAnsi="Garamond"/>
          <w:color w:val="auto"/>
          <w:sz w:val="22"/>
          <w:szCs w:val="22"/>
          <w:u w:val="none"/>
        </w:rPr>
      </w:pPr>
      <w:r w:rsidRPr="00AC5DCF">
        <w:rPr>
          <w:rFonts w:ascii="Garamond" w:hAnsi="Garamond"/>
          <w:color w:val="auto"/>
          <w:sz w:val="22"/>
          <w:szCs w:val="22"/>
          <w:u w:val="none"/>
        </w:rPr>
        <w:t>di allegare la seguente documentazione:</w:t>
      </w:r>
      <w:r w:rsidRPr="00AC5DCF">
        <w:rPr>
          <w:rStyle w:val="Rimandonotaapidipagina1"/>
          <w:rFonts w:ascii="Garamond" w:hAnsi="Garamond"/>
          <w:color w:val="auto"/>
          <w:sz w:val="22"/>
          <w:szCs w:val="22"/>
          <w:u w:val="none"/>
        </w:rPr>
        <w:footnoteReference w:id="3"/>
      </w:r>
    </w:p>
    <w:p w:rsidR="006E6F10" w:rsidRPr="00AC5DCF" w:rsidRDefault="006E6F10" w:rsidP="006E6F10">
      <w:pPr>
        <w:pStyle w:val="Corpodeltesto31"/>
        <w:spacing w:before="60" w:after="60" w:line="276" w:lineRule="auto"/>
        <w:ind w:left="3"/>
        <w:rPr>
          <w:rFonts w:ascii="Garamond" w:hAnsi="Garamond"/>
          <w:color w:val="auto"/>
          <w:sz w:val="22"/>
          <w:szCs w:val="22"/>
          <w:u w:val="none"/>
        </w:rPr>
      </w:pPr>
    </w:p>
    <w:p w:rsidR="006E6F10" w:rsidRPr="00AC5DCF" w:rsidRDefault="006E6F10" w:rsidP="006E6F10">
      <w:pPr>
        <w:pStyle w:val="Corpodeltesto31"/>
        <w:numPr>
          <w:ilvl w:val="0"/>
          <w:numId w:val="11"/>
        </w:numPr>
        <w:spacing w:before="60" w:after="60" w:line="276" w:lineRule="auto"/>
        <w:ind w:left="714" w:hanging="357"/>
        <w:rPr>
          <w:rFonts w:ascii="Garamond" w:hAnsi="Garamond"/>
          <w:b/>
          <w:iCs/>
          <w:color w:val="auto"/>
          <w:sz w:val="22"/>
          <w:szCs w:val="22"/>
        </w:rPr>
      </w:pPr>
      <w:r w:rsidRPr="00AC5DCF">
        <w:rPr>
          <w:rFonts w:ascii="Garamond" w:hAnsi="Garamond"/>
          <w:color w:val="auto"/>
          <w:sz w:val="22"/>
          <w:szCs w:val="22"/>
          <w:u w:val="none"/>
        </w:rPr>
        <w:t>il PASSOE firmato digitalmente;</w:t>
      </w:r>
    </w:p>
    <w:p w:rsidR="006E6F10" w:rsidRPr="00AC5DCF" w:rsidRDefault="006E6F10" w:rsidP="006E6F10">
      <w:pPr>
        <w:pStyle w:val="Corpodeltesto31"/>
        <w:numPr>
          <w:ilvl w:val="0"/>
          <w:numId w:val="11"/>
        </w:numPr>
        <w:spacing w:before="60" w:after="60" w:line="276" w:lineRule="auto"/>
        <w:ind w:left="714" w:hanging="357"/>
        <w:rPr>
          <w:rFonts w:ascii="Garamond" w:hAnsi="Garamond"/>
          <w:b/>
          <w:iCs/>
          <w:color w:val="auto"/>
          <w:sz w:val="22"/>
          <w:szCs w:val="22"/>
        </w:rPr>
      </w:pPr>
      <w:r w:rsidRPr="00AC5DCF">
        <w:rPr>
          <w:rFonts w:ascii="Garamond" w:hAnsi="Garamond"/>
          <w:color w:val="auto"/>
          <w:sz w:val="22"/>
          <w:szCs w:val="22"/>
          <w:u w:val="none"/>
        </w:rPr>
        <w:t>il proprio DGUE firmato digitalmente;</w:t>
      </w:r>
    </w:p>
    <w:p w:rsidR="006E6F10" w:rsidRPr="00AC5DCF" w:rsidRDefault="006E6F10" w:rsidP="006E6F10">
      <w:pPr>
        <w:pStyle w:val="Corpodeltesto21"/>
        <w:numPr>
          <w:ilvl w:val="0"/>
          <w:numId w:val="11"/>
        </w:numPr>
        <w:tabs>
          <w:tab w:val="left" w:pos="426"/>
        </w:tabs>
        <w:spacing w:before="60" w:after="60" w:line="276" w:lineRule="auto"/>
        <w:ind w:left="714" w:hanging="357"/>
        <w:rPr>
          <w:rFonts w:ascii="Garamond" w:hAnsi="Garamond"/>
          <w:iCs/>
          <w:color w:val="auto"/>
          <w:sz w:val="22"/>
          <w:szCs w:val="22"/>
        </w:rPr>
      </w:pPr>
      <w:r w:rsidRPr="00AC5DCF">
        <w:rPr>
          <w:rFonts w:ascii="Garamond" w:hAnsi="Garamond"/>
          <w:iCs/>
          <w:color w:val="auto"/>
          <w:sz w:val="22"/>
          <w:szCs w:val="22"/>
        </w:rPr>
        <w:t xml:space="preserve">Copia della procura </w:t>
      </w:r>
      <w:r w:rsidRPr="00AC5DCF">
        <w:rPr>
          <w:rFonts w:ascii="Garamond" w:hAnsi="Garamond"/>
          <w:iCs/>
          <w:color w:val="auto"/>
          <w:sz w:val="22"/>
          <w:szCs w:val="22"/>
          <w:u w:val="single"/>
        </w:rPr>
        <w:t>nel solo caso</w:t>
      </w:r>
      <w:r w:rsidRPr="00AC5DCF">
        <w:rPr>
          <w:rFonts w:ascii="Garamond" w:hAnsi="Garamond"/>
          <w:iCs/>
          <w:color w:val="auto"/>
          <w:sz w:val="22"/>
          <w:szCs w:val="22"/>
        </w:rPr>
        <w:t xml:space="preserve"> in cui dalla visura camerale dell’operatore economico </w:t>
      </w:r>
      <w:r w:rsidRPr="00AC5DCF">
        <w:rPr>
          <w:rFonts w:ascii="Garamond" w:hAnsi="Garamond"/>
          <w:iCs/>
          <w:color w:val="auto"/>
          <w:sz w:val="22"/>
          <w:szCs w:val="22"/>
          <w:u w:val="single"/>
        </w:rPr>
        <w:t>non</w:t>
      </w:r>
      <w:r w:rsidRPr="00AC5DCF">
        <w:rPr>
          <w:rFonts w:ascii="Garamond" w:hAnsi="Garamond"/>
          <w:iCs/>
          <w:color w:val="auto"/>
          <w:sz w:val="22"/>
          <w:szCs w:val="22"/>
        </w:rPr>
        <w:t xml:space="preserve"> risulti l’indicazione espressa dei poteri rappresentativi conferiti con la procura;</w:t>
      </w:r>
    </w:p>
    <w:p w:rsidR="006E6F10" w:rsidRPr="00AC5DCF" w:rsidRDefault="006E6F10" w:rsidP="006E6F10">
      <w:pPr>
        <w:pStyle w:val="Corpodeltesto21"/>
        <w:numPr>
          <w:ilvl w:val="0"/>
          <w:numId w:val="11"/>
        </w:numPr>
        <w:tabs>
          <w:tab w:val="left" w:pos="426"/>
        </w:tabs>
        <w:spacing w:before="60" w:after="60" w:line="276" w:lineRule="auto"/>
        <w:ind w:left="714" w:hanging="357"/>
        <w:rPr>
          <w:rFonts w:ascii="Garamond" w:hAnsi="Garamond"/>
          <w:color w:val="auto"/>
          <w:sz w:val="22"/>
          <w:szCs w:val="22"/>
        </w:rPr>
      </w:pPr>
      <w:r w:rsidRPr="00AC5DCF">
        <w:rPr>
          <w:rFonts w:ascii="Garamond" w:hAnsi="Garamond"/>
          <w:iCs/>
          <w:color w:val="auto"/>
          <w:sz w:val="22"/>
          <w:szCs w:val="22"/>
        </w:rPr>
        <w:t>(altra documentazione, da specificare ...).</w:t>
      </w:r>
    </w:p>
    <w:p w:rsidR="006E6F10" w:rsidRPr="00AC5DCF" w:rsidRDefault="006E6F10" w:rsidP="002E61A7">
      <w:pPr>
        <w:pStyle w:val="Corpodeltesto31"/>
        <w:spacing w:before="60" w:after="60" w:line="276" w:lineRule="auto"/>
        <w:rPr>
          <w:rFonts w:ascii="Garamond" w:hAnsi="Garamond"/>
          <w:color w:val="auto"/>
          <w:sz w:val="22"/>
          <w:szCs w:val="22"/>
        </w:rPr>
      </w:pPr>
    </w:p>
    <w:p w:rsidR="00B63EEE" w:rsidRPr="00AC5DCF" w:rsidRDefault="00B63EEE" w:rsidP="00B63EEE">
      <w:pPr>
        <w:pStyle w:val="Paragrafoelenco10"/>
        <w:tabs>
          <w:tab w:val="left" w:pos="120"/>
        </w:tabs>
        <w:ind w:left="0"/>
        <w:jc w:val="both"/>
        <w:rPr>
          <w:rFonts w:ascii="Garamond" w:hAnsi="Garamond"/>
          <w:color w:val="auto"/>
          <w:sz w:val="22"/>
          <w:szCs w:val="22"/>
        </w:rPr>
      </w:pPr>
    </w:p>
    <w:p w:rsidR="00E9299D" w:rsidRPr="00AC5DCF" w:rsidRDefault="00E9299D" w:rsidP="002E61A7">
      <w:pPr>
        <w:spacing w:before="60" w:after="60" w:line="276" w:lineRule="auto"/>
        <w:rPr>
          <w:rFonts w:ascii="Garamond" w:hAnsi="Garamond"/>
          <w:sz w:val="22"/>
          <w:szCs w:val="22"/>
        </w:rPr>
      </w:pPr>
      <w:r w:rsidRPr="00AC5DCF">
        <w:rPr>
          <w:rFonts w:ascii="Garamond" w:hAnsi="Garamond"/>
          <w:sz w:val="22"/>
          <w:szCs w:val="22"/>
        </w:rPr>
        <w:t xml:space="preserve">Letto, confermato e sottoscritto. </w:t>
      </w:r>
      <w:r w:rsidRPr="00AC5DCF">
        <w:rPr>
          <w:rFonts w:ascii="Garamond" w:hAnsi="Garamond"/>
          <w:sz w:val="22"/>
          <w:szCs w:val="22"/>
        </w:rPr>
        <w:tab/>
      </w:r>
      <w:r w:rsidRPr="00AC5DCF">
        <w:rPr>
          <w:rFonts w:ascii="Garamond" w:hAnsi="Garamond"/>
          <w:sz w:val="22"/>
          <w:szCs w:val="22"/>
        </w:rPr>
        <w:tab/>
      </w:r>
      <w:r w:rsidRPr="00AC5DCF">
        <w:rPr>
          <w:rFonts w:ascii="Garamond" w:hAnsi="Garamond"/>
          <w:sz w:val="22"/>
          <w:szCs w:val="22"/>
        </w:rPr>
        <w:tab/>
      </w:r>
      <w:r w:rsidRPr="00AC5DCF">
        <w:rPr>
          <w:rFonts w:ascii="Garamond" w:hAnsi="Garamond"/>
          <w:sz w:val="22"/>
          <w:szCs w:val="22"/>
        </w:rPr>
        <w:tab/>
      </w:r>
      <w:r w:rsidRPr="00AC5DCF">
        <w:rPr>
          <w:rFonts w:ascii="Garamond" w:hAnsi="Garamond"/>
          <w:sz w:val="22"/>
          <w:szCs w:val="22"/>
        </w:rPr>
        <w:tab/>
        <w:t>Firmato digitalmente</w:t>
      </w:r>
      <w:r w:rsidR="001515A3" w:rsidRPr="00AC5DCF">
        <w:rPr>
          <w:rStyle w:val="Rimandonotaapidipagina"/>
          <w:rFonts w:ascii="Garamond" w:hAnsi="Garamond"/>
          <w:sz w:val="22"/>
          <w:szCs w:val="22"/>
        </w:rPr>
        <w:footnoteReference w:id="4"/>
      </w:r>
    </w:p>
    <w:p w:rsidR="0000662C" w:rsidRPr="00AC5DCF" w:rsidRDefault="0000662C" w:rsidP="002E61A7">
      <w:pPr>
        <w:spacing w:before="60" w:after="60" w:line="276" w:lineRule="auto"/>
        <w:rPr>
          <w:rFonts w:ascii="Garamond" w:hAnsi="Garamond"/>
          <w:sz w:val="22"/>
          <w:szCs w:val="22"/>
        </w:rPr>
      </w:pPr>
    </w:p>
    <w:p w:rsidR="0000662C" w:rsidRPr="00AC5DCF" w:rsidRDefault="0000662C" w:rsidP="002E61A7">
      <w:pPr>
        <w:spacing w:before="60" w:after="60" w:line="276" w:lineRule="auto"/>
        <w:rPr>
          <w:rFonts w:ascii="Garamond" w:hAnsi="Garamond"/>
          <w:sz w:val="22"/>
          <w:szCs w:val="22"/>
        </w:rPr>
      </w:pPr>
    </w:p>
    <w:p w:rsidR="0000662C" w:rsidRPr="00AC5DCF" w:rsidRDefault="0000662C" w:rsidP="002E61A7">
      <w:pPr>
        <w:spacing w:before="60" w:after="60" w:line="276" w:lineRule="auto"/>
        <w:rPr>
          <w:rFonts w:ascii="Garamond" w:hAnsi="Garamond"/>
          <w:bCs/>
          <w:color w:val="auto"/>
          <w:sz w:val="22"/>
          <w:szCs w:val="22"/>
        </w:rPr>
      </w:pPr>
      <w:r w:rsidRPr="00AC5DCF">
        <w:rPr>
          <w:rFonts w:ascii="Garamond" w:hAnsi="Garamond"/>
          <w:b/>
          <w:sz w:val="20"/>
        </w:rPr>
        <w:t>NB: caricare sul portale tutta la documentazion</w:t>
      </w:r>
      <w:r w:rsidR="00B81D4D" w:rsidRPr="00AC5DCF">
        <w:rPr>
          <w:rFonts w:ascii="Garamond" w:hAnsi="Garamond"/>
          <w:b/>
          <w:sz w:val="20"/>
        </w:rPr>
        <w:t xml:space="preserve">e di gara in formato &lt;&lt; .pdf&gt;&gt; </w:t>
      </w:r>
      <w:r w:rsidRPr="00AC5DCF">
        <w:rPr>
          <w:rFonts w:ascii="Garamond" w:hAnsi="Garamond"/>
          <w:b/>
          <w:bCs/>
          <w:iCs/>
          <w:sz w:val="20"/>
        </w:rPr>
        <w:t>firmata digitalmente secondo quanto previsto dal disciplinare di gara</w:t>
      </w:r>
    </w:p>
    <w:sectPr w:rsidR="0000662C" w:rsidRPr="00AC5DCF" w:rsidSect="008C04FF">
      <w:footerReference w:type="default" r:id="rId8"/>
      <w:pgSz w:w="11906" w:h="16838"/>
      <w:pgMar w:top="1140" w:right="907" w:bottom="720" w:left="907" w:header="720" w:footer="431" w:gutter="0"/>
      <w:cols w:space="720"/>
      <w:docGrid w:linePitch="312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00BF" w:rsidRDefault="003300BF" w:rsidP="002844F5">
      <w:r>
        <w:separator/>
      </w:r>
    </w:p>
  </w:endnote>
  <w:endnote w:type="continuationSeparator" w:id="0">
    <w:p w:rsidR="003300BF" w:rsidRDefault="003300BF" w:rsidP="002844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altName w:val="Courier New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Aste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BA0" w:rsidRPr="006E530F" w:rsidRDefault="002F4B3B">
    <w:pPr>
      <w:pStyle w:val="Pidipagina"/>
      <w:jc w:val="right"/>
      <w:rPr>
        <w:rFonts w:ascii="Garamond" w:hAnsi="Garamond"/>
        <w:sz w:val="20"/>
      </w:rPr>
    </w:pPr>
    <w:r w:rsidRPr="006E530F">
      <w:rPr>
        <w:rFonts w:ascii="Garamond" w:hAnsi="Garamond"/>
        <w:sz w:val="20"/>
      </w:rPr>
      <w:fldChar w:fldCharType="begin"/>
    </w:r>
    <w:r w:rsidR="00A07BA0" w:rsidRPr="006E530F">
      <w:rPr>
        <w:rFonts w:ascii="Garamond" w:hAnsi="Garamond"/>
        <w:sz w:val="20"/>
      </w:rPr>
      <w:instrText xml:space="preserve"> PAGE </w:instrText>
    </w:r>
    <w:r w:rsidRPr="006E530F">
      <w:rPr>
        <w:rFonts w:ascii="Garamond" w:hAnsi="Garamond"/>
        <w:sz w:val="20"/>
      </w:rPr>
      <w:fldChar w:fldCharType="separate"/>
    </w:r>
    <w:r w:rsidR="00CA780E">
      <w:rPr>
        <w:rFonts w:ascii="Garamond" w:hAnsi="Garamond"/>
        <w:noProof/>
        <w:sz w:val="20"/>
      </w:rPr>
      <w:t>14</w:t>
    </w:r>
    <w:r w:rsidRPr="006E530F">
      <w:rPr>
        <w:rFonts w:ascii="Garamond" w:hAnsi="Garamond"/>
        <w:sz w:val="20"/>
      </w:rPr>
      <w:fldChar w:fldCharType="end"/>
    </w:r>
  </w:p>
  <w:tbl>
    <w:tblPr>
      <w:tblW w:w="0" w:type="auto"/>
      <w:tblLayout w:type="fixed"/>
      <w:tblCellMar>
        <w:left w:w="55" w:type="dxa"/>
        <w:right w:w="70" w:type="dxa"/>
      </w:tblCellMar>
      <w:tblLook w:val="0000"/>
    </w:tblPr>
    <w:tblGrid>
      <w:gridCol w:w="2813"/>
      <w:gridCol w:w="3705"/>
      <w:gridCol w:w="3279"/>
    </w:tblGrid>
    <w:tr w:rsidR="00A07BA0" w:rsidRPr="00A57C6A" w:rsidTr="00A57C6A">
      <w:trPr>
        <w:cantSplit/>
        <w:trHeight w:val="275"/>
      </w:trPr>
      <w:tc>
        <w:tcPr>
          <w:tcW w:w="2813" w:type="dxa"/>
          <w:tcBorders>
            <w:top w:val="single" w:sz="4" w:space="0" w:color="00000A"/>
            <w:left w:val="single" w:sz="4" w:space="0" w:color="00000A"/>
            <w:bottom w:val="single" w:sz="4" w:space="0" w:color="00000A"/>
          </w:tcBorders>
          <w:shd w:val="clear" w:color="auto" w:fill="FFFFFF"/>
          <w:vAlign w:val="center"/>
        </w:tcPr>
        <w:p w:rsidR="00A07BA0" w:rsidRPr="00A57C6A" w:rsidRDefault="00A07BA0" w:rsidP="00A07BA0">
          <w:pPr>
            <w:tabs>
              <w:tab w:val="center" w:pos="4819"/>
              <w:tab w:val="right" w:pos="9638"/>
            </w:tabs>
            <w:snapToGrid w:val="0"/>
            <w:jc w:val="center"/>
            <w:rPr>
              <w:rFonts w:asciiTheme="minorHAnsi" w:hAnsiTheme="minorHAnsi"/>
              <w:sz w:val="14"/>
            </w:rPr>
          </w:pPr>
        </w:p>
      </w:tc>
      <w:tc>
        <w:tcPr>
          <w:tcW w:w="3705" w:type="dxa"/>
          <w:tcBorders>
            <w:top w:val="single" w:sz="4" w:space="0" w:color="00000A"/>
            <w:left w:val="single" w:sz="4" w:space="0" w:color="00000A"/>
            <w:bottom w:val="single" w:sz="4" w:space="0" w:color="00000A"/>
          </w:tcBorders>
          <w:shd w:val="clear" w:color="auto" w:fill="FFFFFF"/>
          <w:vAlign w:val="center"/>
        </w:tcPr>
        <w:p w:rsidR="00A07BA0" w:rsidRPr="00CA780E" w:rsidRDefault="00CA780E" w:rsidP="00CA780E">
          <w:pPr>
            <w:tabs>
              <w:tab w:val="center" w:pos="4819"/>
              <w:tab w:val="right" w:pos="9638"/>
            </w:tabs>
            <w:jc w:val="both"/>
            <w:rPr>
              <w:rFonts w:ascii="Garamond" w:hAnsi="Garamond" w:cs="CG Times (W1)"/>
              <w:color w:val="000000"/>
              <w:sz w:val="14"/>
              <w:szCs w:val="16"/>
            </w:rPr>
          </w:pPr>
          <w:r w:rsidRPr="007D0A18">
            <w:rPr>
              <w:rFonts w:ascii="Garamond" w:hAnsi="Garamond" w:cs="CG Times (W1)"/>
              <w:color w:val="000000"/>
              <w:sz w:val="14"/>
              <w:szCs w:val="16"/>
            </w:rPr>
            <w:t>Procedura telematica aperta per l’affidamento dei servizi di ing</w:t>
          </w:r>
          <w:r w:rsidRPr="007D0A18">
            <w:rPr>
              <w:rFonts w:ascii="Garamond" w:hAnsi="Garamond" w:cs="CG Times (W1)"/>
              <w:color w:val="000000"/>
              <w:sz w:val="14"/>
              <w:szCs w:val="16"/>
            </w:rPr>
            <w:t>e</w:t>
          </w:r>
          <w:r w:rsidRPr="007D0A18">
            <w:rPr>
              <w:rFonts w:ascii="Garamond" w:hAnsi="Garamond" w:cs="CG Times (W1)"/>
              <w:color w:val="000000"/>
              <w:sz w:val="14"/>
              <w:szCs w:val="16"/>
            </w:rPr>
            <w:t>gneria ed architettura: lotto 1 – scuola “Ceci”</w:t>
          </w:r>
          <w:r>
            <w:rPr>
              <w:rFonts w:ascii="Garamond" w:hAnsi="Garamond" w:cs="CG Times (W1)"/>
              <w:color w:val="000000"/>
              <w:sz w:val="14"/>
              <w:szCs w:val="16"/>
            </w:rPr>
            <w:t xml:space="preserve">; </w:t>
          </w:r>
          <w:r w:rsidRPr="007D0A18">
            <w:rPr>
              <w:rFonts w:ascii="Garamond" w:hAnsi="Garamond" w:cs="CG Times (W1)"/>
              <w:color w:val="000000"/>
              <w:sz w:val="14"/>
              <w:szCs w:val="16"/>
            </w:rPr>
            <w:t>lotto 2 – scuola primaria “Don Giussani”; lotto 3 – scuola “Cantalamessa”</w:t>
          </w:r>
        </w:p>
      </w:tc>
      <w:tc>
        <w:tcPr>
          <w:tcW w:w="3279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FFFFFF"/>
          <w:vAlign w:val="center"/>
        </w:tcPr>
        <w:p w:rsidR="00A07BA0" w:rsidRPr="00A57C6A" w:rsidRDefault="00A07BA0" w:rsidP="0044497D">
          <w:pPr>
            <w:jc w:val="both"/>
            <w:rPr>
              <w:rFonts w:asciiTheme="minorHAnsi" w:hAnsiTheme="minorHAnsi"/>
              <w:sz w:val="14"/>
              <w:szCs w:val="16"/>
            </w:rPr>
          </w:pPr>
          <w:r w:rsidRPr="00A57C6A">
            <w:rPr>
              <w:rFonts w:asciiTheme="minorHAnsi" w:hAnsiTheme="minorHAnsi"/>
              <w:sz w:val="14"/>
              <w:szCs w:val="16"/>
            </w:rPr>
            <w:t xml:space="preserve">Allegato 2: Avvalimento: dichiarazioni integrative </w:t>
          </w:r>
          <w:r>
            <w:rPr>
              <w:rFonts w:asciiTheme="minorHAnsi" w:hAnsiTheme="minorHAnsi"/>
              <w:sz w:val="14"/>
              <w:szCs w:val="16"/>
            </w:rPr>
            <w:t>op</w:t>
          </w:r>
          <w:r>
            <w:rPr>
              <w:rFonts w:asciiTheme="minorHAnsi" w:hAnsiTheme="minorHAnsi"/>
              <w:sz w:val="14"/>
              <w:szCs w:val="16"/>
            </w:rPr>
            <w:t>e</w:t>
          </w:r>
          <w:r>
            <w:rPr>
              <w:rFonts w:asciiTheme="minorHAnsi" w:hAnsiTheme="minorHAnsi"/>
              <w:sz w:val="14"/>
              <w:szCs w:val="16"/>
            </w:rPr>
            <w:t xml:space="preserve">ratore economico </w:t>
          </w:r>
          <w:r w:rsidRPr="00A57C6A">
            <w:rPr>
              <w:rFonts w:asciiTheme="minorHAnsi" w:hAnsiTheme="minorHAnsi"/>
              <w:sz w:val="14"/>
              <w:szCs w:val="16"/>
            </w:rPr>
            <w:t>ausiliari</w:t>
          </w:r>
          <w:r>
            <w:rPr>
              <w:rFonts w:asciiTheme="minorHAnsi" w:hAnsiTheme="minorHAnsi"/>
              <w:sz w:val="14"/>
              <w:szCs w:val="16"/>
            </w:rPr>
            <w:t>o</w:t>
          </w:r>
        </w:p>
      </w:tc>
    </w:tr>
  </w:tbl>
  <w:p w:rsidR="00A07BA0" w:rsidRDefault="00A07BA0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00BF" w:rsidRDefault="003300BF" w:rsidP="002844F5">
      <w:r>
        <w:separator/>
      </w:r>
    </w:p>
  </w:footnote>
  <w:footnote w:type="continuationSeparator" w:id="0">
    <w:p w:rsidR="003300BF" w:rsidRDefault="003300BF" w:rsidP="002844F5">
      <w:r>
        <w:continuationSeparator/>
      </w:r>
    </w:p>
  </w:footnote>
  <w:footnote w:id="1">
    <w:p w:rsidR="00A07BA0" w:rsidRPr="000751B9" w:rsidRDefault="00A07BA0" w:rsidP="00104E05">
      <w:pPr>
        <w:pStyle w:val="Testonotaapidipagina"/>
        <w:jc w:val="both"/>
        <w:rPr>
          <w:rFonts w:asciiTheme="minorHAnsi" w:hAnsiTheme="minorHAnsi"/>
          <w:sz w:val="20"/>
        </w:rPr>
      </w:pPr>
      <w:r w:rsidRPr="000751B9">
        <w:rPr>
          <w:rStyle w:val="Rimandonotaapidipagina"/>
          <w:rFonts w:asciiTheme="minorHAnsi" w:hAnsiTheme="minorHAnsi"/>
          <w:sz w:val="20"/>
        </w:rPr>
        <w:footnoteRef/>
      </w:r>
      <w:r w:rsidRPr="000751B9">
        <w:rPr>
          <w:rFonts w:asciiTheme="minorHAnsi" w:hAnsiTheme="minorHAnsi"/>
          <w:sz w:val="20"/>
        </w:rPr>
        <w:t xml:space="preserve"> Riportare la denominazione dell’operatore concorrente</w:t>
      </w:r>
      <w:r>
        <w:rPr>
          <w:rFonts w:asciiTheme="minorHAnsi" w:hAnsiTheme="minorHAnsi"/>
          <w:sz w:val="20"/>
        </w:rPr>
        <w:t xml:space="preserve"> ausiliato</w:t>
      </w:r>
      <w:r w:rsidRPr="000751B9">
        <w:rPr>
          <w:rFonts w:asciiTheme="minorHAnsi" w:hAnsiTheme="minorHAnsi"/>
          <w:sz w:val="20"/>
        </w:rPr>
        <w:t>.</w:t>
      </w:r>
    </w:p>
  </w:footnote>
  <w:footnote w:id="2">
    <w:p w:rsidR="00A07BA0" w:rsidRPr="004C0F79" w:rsidRDefault="00A07BA0" w:rsidP="0044497D">
      <w:pPr>
        <w:pStyle w:val="Testonotaapidipagina"/>
        <w:jc w:val="both"/>
        <w:rPr>
          <w:rFonts w:asciiTheme="minorHAnsi" w:hAnsiTheme="minorHAnsi" w:cstheme="minorHAnsi"/>
        </w:rPr>
      </w:pPr>
      <w:r w:rsidRPr="00FE74F7">
        <w:rPr>
          <w:rStyle w:val="Rimandonotaapidipagina"/>
          <w:rFonts w:asciiTheme="minorHAnsi" w:hAnsiTheme="minorHAnsi" w:cstheme="minorHAnsi"/>
          <w:sz w:val="20"/>
        </w:rPr>
        <w:footnoteRef/>
      </w:r>
      <w:r w:rsidRPr="00FE74F7">
        <w:rPr>
          <w:rFonts w:asciiTheme="minorHAnsi" w:hAnsiTheme="minorHAnsi" w:cstheme="minorHAnsi"/>
          <w:sz w:val="20"/>
        </w:rPr>
        <w:t xml:space="preserve"> I soci possono essere professionisti iscritti ad ordini, albi e collegi anche in differenti sezioni, nonché cittadini degli stati membri dell’Unione Europea purché in possesso del titolo di studio abilitante, oppure soggetti non professionisti soltanto per prestazioni tecniche o per finalità di investimento; la legge prevede che il numero dei soci professionisti e la loro part</w:t>
      </w:r>
      <w:r w:rsidRPr="00FE74F7">
        <w:rPr>
          <w:rFonts w:asciiTheme="minorHAnsi" w:hAnsiTheme="minorHAnsi" w:cstheme="minorHAnsi"/>
          <w:sz w:val="20"/>
        </w:rPr>
        <w:t>e</w:t>
      </w:r>
      <w:r w:rsidRPr="00FE74F7">
        <w:rPr>
          <w:rFonts w:asciiTheme="minorHAnsi" w:hAnsiTheme="minorHAnsi" w:cstheme="minorHAnsi"/>
          <w:sz w:val="20"/>
        </w:rPr>
        <w:t>cipazione al capitale sociale deve essere tale da determinare la maggioranza di due terzi nelle deliberazioni o decisioni dei soci (art. 10 comma 4 lettera b, L. 183/2011).</w:t>
      </w:r>
    </w:p>
  </w:footnote>
  <w:footnote w:id="3">
    <w:p w:rsidR="00A07BA0" w:rsidRPr="000751B9" w:rsidRDefault="00A07BA0" w:rsidP="006E6F10">
      <w:pPr>
        <w:pStyle w:val="Testonotaapidipagina1"/>
        <w:ind w:firstLine="0"/>
        <w:jc w:val="left"/>
        <w:rPr>
          <w:rFonts w:asciiTheme="minorHAnsi" w:hAnsiTheme="minorHAnsi"/>
        </w:rPr>
      </w:pPr>
      <w:r w:rsidRPr="000751B9">
        <w:rPr>
          <w:rStyle w:val="Caratterenotaapidipagina"/>
          <w:rFonts w:asciiTheme="minorHAnsi" w:hAnsiTheme="minorHAnsi"/>
          <w:vertAlign w:val="superscript"/>
        </w:rPr>
        <w:footnoteRef/>
      </w:r>
      <w:r w:rsidRPr="000751B9">
        <w:rPr>
          <w:rFonts w:asciiTheme="minorHAnsi" w:hAnsiTheme="minorHAnsi"/>
        </w:rPr>
        <w:t xml:space="preserve"> </w:t>
      </w:r>
      <w:r w:rsidRPr="00E40A6F">
        <w:rPr>
          <w:rFonts w:asciiTheme="minorHAnsi" w:hAnsiTheme="minorHAnsi"/>
        </w:rPr>
        <w:t xml:space="preserve">Eliminare i documenti non </w:t>
      </w:r>
      <w:r>
        <w:rPr>
          <w:rFonts w:asciiTheme="minorHAnsi" w:hAnsiTheme="minorHAnsi"/>
        </w:rPr>
        <w:t>inseriti a Sistema e riportare solo i documenti che si allegano</w:t>
      </w:r>
      <w:r w:rsidRPr="000751B9">
        <w:rPr>
          <w:rFonts w:asciiTheme="minorHAnsi" w:hAnsiTheme="minorHAnsi"/>
        </w:rPr>
        <w:t>.</w:t>
      </w:r>
    </w:p>
  </w:footnote>
  <w:footnote w:id="4">
    <w:p w:rsidR="00A07BA0" w:rsidRDefault="00A07BA0" w:rsidP="001515A3">
      <w:pPr>
        <w:autoSpaceDE w:val="0"/>
        <w:autoSpaceDN w:val="0"/>
        <w:adjustRightInd w:val="0"/>
        <w:rPr>
          <w:rFonts w:ascii="Calibri" w:hAnsi="Calibri" w:cs="Calibri"/>
          <w:kern w:val="0"/>
          <w:sz w:val="20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rFonts w:ascii="Calibri" w:hAnsi="Calibri" w:cs="Calibri"/>
          <w:kern w:val="0"/>
          <w:sz w:val="20"/>
        </w:rPr>
        <w:t>Il presente Allegato 2 deve essere</w:t>
      </w:r>
      <w:r w:rsidR="00AC5DCF">
        <w:rPr>
          <w:rFonts w:ascii="Calibri" w:hAnsi="Calibri" w:cs="Calibri"/>
          <w:kern w:val="0"/>
          <w:sz w:val="20"/>
        </w:rPr>
        <w:t xml:space="preserve"> compilato, </w:t>
      </w:r>
      <w:r>
        <w:rPr>
          <w:rFonts w:ascii="Calibri" w:hAnsi="Calibri" w:cs="Calibri"/>
          <w:kern w:val="0"/>
          <w:sz w:val="20"/>
        </w:rPr>
        <w:t xml:space="preserve">sottoscritto digitalmente </w:t>
      </w:r>
      <w:r w:rsidR="00AC5DCF">
        <w:rPr>
          <w:rFonts w:ascii="Calibri" w:hAnsi="Calibri" w:cs="Calibri"/>
          <w:kern w:val="0"/>
          <w:sz w:val="20"/>
        </w:rPr>
        <w:t xml:space="preserve">e presentato a Sistema </w:t>
      </w:r>
      <w:r>
        <w:rPr>
          <w:rFonts w:ascii="Calibri" w:hAnsi="Calibri" w:cs="Calibri"/>
          <w:kern w:val="0"/>
          <w:sz w:val="20"/>
        </w:rPr>
        <w:t>come di seguito riportato:</w:t>
      </w:r>
    </w:p>
    <w:p w:rsidR="00A07BA0" w:rsidRDefault="00A07BA0" w:rsidP="001515A3">
      <w:pPr>
        <w:autoSpaceDE w:val="0"/>
        <w:autoSpaceDN w:val="0"/>
        <w:adjustRightInd w:val="0"/>
        <w:rPr>
          <w:rFonts w:ascii="Calibri" w:hAnsi="Calibri" w:cs="Calibri"/>
          <w:kern w:val="0"/>
          <w:sz w:val="20"/>
        </w:rPr>
      </w:pPr>
      <w:r>
        <w:rPr>
          <w:rFonts w:ascii="Calibri" w:hAnsi="Calibri" w:cs="Calibri"/>
          <w:kern w:val="0"/>
          <w:sz w:val="20"/>
        </w:rPr>
        <w:t>a. se l’operatore economico ausiliario è un professionista singolo, dal medesimo;</w:t>
      </w:r>
    </w:p>
    <w:p w:rsidR="00A07BA0" w:rsidRDefault="00A07BA0" w:rsidP="001515A3">
      <w:pPr>
        <w:autoSpaceDE w:val="0"/>
        <w:autoSpaceDN w:val="0"/>
        <w:adjustRightInd w:val="0"/>
        <w:rPr>
          <w:rFonts w:ascii="Calibri" w:hAnsi="Calibri" w:cs="Calibri"/>
          <w:kern w:val="0"/>
          <w:sz w:val="20"/>
        </w:rPr>
      </w:pPr>
      <w:r>
        <w:rPr>
          <w:rFonts w:ascii="Calibri" w:hAnsi="Calibri" w:cs="Calibri"/>
          <w:kern w:val="0"/>
          <w:sz w:val="20"/>
        </w:rPr>
        <w:t>b. se l’operatore economico ausiliario è uno studio associato, da ciascuno dei professionisti associati o dal rappresentante</w:t>
      </w:r>
    </w:p>
    <w:p w:rsidR="00A07BA0" w:rsidRDefault="00A07BA0" w:rsidP="001515A3">
      <w:pPr>
        <w:autoSpaceDE w:val="0"/>
        <w:autoSpaceDN w:val="0"/>
        <w:adjustRightInd w:val="0"/>
        <w:rPr>
          <w:rFonts w:ascii="Calibri" w:hAnsi="Calibri" w:cs="Calibri"/>
          <w:kern w:val="0"/>
          <w:sz w:val="20"/>
        </w:rPr>
      </w:pPr>
      <w:r>
        <w:rPr>
          <w:rFonts w:ascii="Calibri" w:hAnsi="Calibri" w:cs="Calibri"/>
          <w:kern w:val="0"/>
          <w:sz w:val="20"/>
        </w:rPr>
        <w:t>munito di idonei poteri;</w:t>
      </w:r>
    </w:p>
    <w:p w:rsidR="00A07BA0" w:rsidRDefault="00A07BA0" w:rsidP="001515A3">
      <w:pPr>
        <w:autoSpaceDE w:val="0"/>
        <w:autoSpaceDN w:val="0"/>
        <w:adjustRightInd w:val="0"/>
        <w:rPr>
          <w:rFonts w:asciiTheme="minorHAnsi" w:hAnsiTheme="minorHAnsi"/>
          <w:sz w:val="20"/>
        </w:rPr>
      </w:pPr>
      <w:r>
        <w:rPr>
          <w:rFonts w:ascii="Calibri" w:hAnsi="Calibri" w:cs="Calibri"/>
          <w:kern w:val="0"/>
          <w:sz w:val="20"/>
        </w:rPr>
        <w:t>c. se l’operatore economico ausiliario è una società di/tra professionisti o una società di ingegneria, dal legale rappresenta</w:t>
      </w:r>
      <w:r>
        <w:rPr>
          <w:rFonts w:ascii="Calibri" w:hAnsi="Calibri" w:cs="Calibri"/>
          <w:kern w:val="0"/>
          <w:sz w:val="20"/>
        </w:rPr>
        <w:t>n</w:t>
      </w:r>
      <w:r>
        <w:rPr>
          <w:rFonts w:ascii="Calibri" w:hAnsi="Calibri" w:cs="Calibri"/>
          <w:kern w:val="0"/>
          <w:sz w:val="20"/>
        </w:rPr>
        <w:t>te della società;</w:t>
      </w:r>
      <w:r w:rsidRPr="004832C2">
        <w:rPr>
          <w:rFonts w:asciiTheme="minorHAnsi" w:hAnsiTheme="minorHAnsi"/>
          <w:sz w:val="20"/>
        </w:rPr>
        <w:t xml:space="preserve"> </w:t>
      </w:r>
    </w:p>
    <w:p w:rsidR="00A07BA0" w:rsidRDefault="00A07BA0" w:rsidP="001515A3">
      <w:pPr>
        <w:autoSpaceDE w:val="0"/>
        <w:autoSpaceDN w:val="0"/>
        <w:adjustRightInd w:val="0"/>
        <w:rPr>
          <w:rFonts w:ascii="Calibri" w:hAnsi="Calibri" w:cs="Calibri"/>
          <w:kern w:val="0"/>
          <w:sz w:val="20"/>
        </w:rPr>
      </w:pPr>
      <w:r>
        <w:rPr>
          <w:rFonts w:ascii="Calibri" w:hAnsi="Calibri" w:cs="Calibri"/>
          <w:kern w:val="0"/>
          <w:sz w:val="20"/>
        </w:rPr>
        <w:t>d. se l’operatore economico ausiliario è un consorzio stabile dal legale rappresentante del consorzio;</w:t>
      </w:r>
    </w:p>
    <w:p w:rsidR="00A07BA0" w:rsidRDefault="00A07BA0" w:rsidP="001515A3">
      <w:pPr>
        <w:autoSpaceDE w:val="0"/>
        <w:autoSpaceDN w:val="0"/>
        <w:adjustRightInd w:val="0"/>
        <w:rPr>
          <w:rFonts w:ascii="Calibri" w:hAnsi="Calibri" w:cs="Calibri"/>
          <w:kern w:val="0"/>
          <w:sz w:val="20"/>
        </w:rPr>
      </w:pPr>
      <w:r>
        <w:rPr>
          <w:rFonts w:ascii="Calibri" w:hAnsi="Calibri" w:cs="Calibri"/>
          <w:kern w:val="0"/>
          <w:sz w:val="20"/>
        </w:rPr>
        <w:t>Per i concorrenti di Stati esteri: utilizzare il presente Allegato 2 per formulare una dichiarazione di pari contenuto, se pur</w:t>
      </w:r>
    </w:p>
    <w:p w:rsidR="00A07BA0" w:rsidRDefault="00A07BA0" w:rsidP="001515A3">
      <w:pPr>
        <w:pStyle w:val="Testonotaapidipagina"/>
      </w:pPr>
      <w:r>
        <w:rPr>
          <w:rFonts w:ascii="Calibri" w:hAnsi="Calibri" w:cs="Calibri"/>
          <w:kern w:val="0"/>
          <w:sz w:val="20"/>
        </w:rPr>
        <w:t>con riferimento alla legislazione vigente nello stato di appartenenza.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olo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b/>
        <w:sz w:val="22"/>
        <w:highlight w:val="yello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b/>
        <w:sz w:val="22"/>
        <w:highlight w:val="yellow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b/>
        <w:sz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b/>
        <w:sz w:val="22"/>
        <w:highlight w:val="yellow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b/>
        <w:sz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b/>
        <w:sz w:val="22"/>
        <w:highlight w:val="yellow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cs="Courier New"/>
        <w:b/>
        <w:strike w:val="0"/>
        <w:dstrike w:val="0"/>
        <w:color w:val="00000A"/>
        <w:sz w:val="22"/>
        <w:szCs w:val="24"/>
        <w:highlight w:val="yello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  <w:b/>
        <w:sz w:val="22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  <w:b/>
        <w:sz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  <w:b/>
        <w:sz w:val="22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  <w:b/>
        <w:sz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  <w:b/>
        <w:sz w:val="22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eastAsia="SimSun" w:cs="Arial"/>
        <w:b/>
        <w:i/>
        <w:strike w:val="0"/>
        <w:dstrike w:val="0"/>
        <w:color w:val="00000A"/>
        <w:sz w:val="22"/>
        <w:szCs w:val="24"/>
        <w:lang w:eastAsia="zh-CN" w:bidi="hi-I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upperLetter"/>
      <w:lvlText w:val="%1."/>
      <w:lvlJc w:val="left"/>
      <w:pPr>
        <w:tabs>
          <w:tab w:val="num" w:pos="0"/>
        </w:tabs>
        <w:ind w:left="360" w:hanging="360"/>
      </w:pPr>
      <w:rPr>
        <w:rFonts w:cs="Garamond"/>
        <w:b/>
        <w:i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"/>
      <w:lvlJc w:val="left"/>
      <w:pPr>
        <w:tabs>
          <w:tab w:val="num" w:pos="0"/>
        </w:tabs>
        <w:ind w:left="600" w:hanging="360"/>
      </w:pPr>
      <w:rPr>
        <w:rFonts w:ascii="Wingdings" w:hAnsi="Wingdings" w:cs="Wingdings"/>
        <w:b/>
        <w:sz w:val="22"/>
        <w:szCs w:val="22"/>
        <w:shd w:val="clear" w:color="auto" w:fil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2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040" w:hanging="360"/>
      </w:pPr>
      <w:rPr>
        <w:rFonts w:ascii="Wingdings" w:hAnsi="Wingdings" w:cs="Wingdings"/>
        <w:b/>
        <w:sz w:val="22"/>
        <w:szCs w:val="22"/>
        <w:shd w:val="clear" w:color="auto" w:fil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760" w:hanging="360"/>
      </w:pPr>
      <w:rPr>
        <w:rFonts w:ascii="Symbol" w:hAnsi="Symbol" w:cs="Symbol"/>
        <w:b/>
        <w:sz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48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00" w:hanging="360"/>
      </w:pPr>
      <w:rPr>
        <w:rFonts w:ascii="Wingdings" w:hAnsi="Wingdings" w:cs="Wingdings"/>
        <w:b/>
        <w:sz w:val="22"/>
        <w:szCs w:val="22"/>
        <w:shd w:val="clear" w:color="auto" w:fill="auto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20" w:hanging="360"/>
      </w:pPr>
      <w:rPr>
        <w:rFonts w:ascii="Symbol" w:hAnsi="Symbol" w:cs="Symbol"/>
        <w:b/>
        <w:sz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6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360" w:hanging="360"/>
      </w:pPr>
      <w:rPr>
        <w:rFonts w:ascii="Wingdings" w:hAnsi="Wingdings" w:cs="Wingdings"/>
        <w:b/>
        <w:sz w:val="22"/>
        <w:szCs w:val="22"/>
        <w:shd w:val="clear" w:color="auto" w:fill="auto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b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b/>
        <w:sz w:val="22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b/>
        <w:sz w:val="22"/>
        <w:szCs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b/>
        <w:sz w:val="22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b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b/>
        <w:sz w:val="22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b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b/>
        <w:sz w:val="22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b/>
        <w:sz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b/>
        <w:sz w:val="22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b/>
        <w:sz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b/>
        <w:sz w:val="22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bullet"/>
      <w:lvlText w:val=""/>
      <w:lvlJc w:val="left"/>
      <w:pPr>
        <w:tabs>
          <w:tab w:val="num" w:pos="0"/>
        </w:tabs>
        <w:ind w:left="720" w:hanging="360"/>
      </w:pPr>
      <w:rPr>
        <w:rFonts w:ascii="Symbol" w:hAnsi="Symbol" w:cs="Symbol"/>
        <w:b w:val="0"/>
        <w:color w:val="00000A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b/>
        <w:sz w:val="22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b/>
        <w:sz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b/>
        <w:sz w:val="22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b/>
        <w:sz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b/>
        <w:sz w:val="22"/>
      </w:rPr>
    </w:lvl>
  </w:abstractNum>
  <w:abstractNum w:abstractNumId="10">
    <w:nsid w:val="0000000B"/>
    <w:multiLevelType w:val="multilevel"/>
    <w:tmpl w:val="0000000B"/>
    <w:name w:val="WW8Num11"/>
    <w:lvl w:ilvl="0">
      <w:start w:val="3"/>
      <w:numFmt w:val="bullet"/>
      <w:lvlText w:val="-"/>
      <w:lvlJc w:val="left"/>
      <w:pPr>
        <w:tabs>
          <w:tab w:val="num" w:pos="-354"/>
        </w:tabs>
        <w:ind w:left="366" w:hanging="360"/>
      </w:pPr>
      <w:rPr>
        <w:rFonts w:ascii="Times New Roman" w:hAnsi="Times New Roman" w:cs="Times New Roman"/>
        <w:b/>
        <w:color w:val="00000A"/>
        <w:sz w:val="22"/>
        <w:u w:val="none"/>
      </w:rPr>
    </w:lvl>
    <w:lvl w:ilvl="1">
      <w:start w:val="1"/>
      <w:numFmt w:val="bullet"/>
      <w:lvlText w:val="o"/>
      <w:lvlJc w:val="left"/>
      <w:pPr>
        <w:tabs>
          <w:tab w:val="num" w:pos="-354"/>
        </w:tabs>
        <w:ind w:left="108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-354"/>
        </w:tabs>
        <w:ind w:left="1806" w:hanging="360"/>
      </w:pPr>
      <w:rPr>
        <w:rFonts w:ascii="Wingdings" w:hAnsi="Wingdings" w:cs="Wingdings"/>
        <w:b/>
        <w:sz w:val="22"/>
      </w:rPr>
    </w:lvl>
    <w:lvl w:ilvl="3">
      <w:start w:val="1"/>
      <w:numFmt w:val="bullet"/>
      <w:lvlText w:val=""/>
      <w:lvlJc w:val="left"/>
      <w:pPr>
        <w:tabs>
          <w:tab w:val="num" w:pos="-354"/>
        </w:tabs>
        <w:ind w:left="2526" w:hanging="360"/>
      </w:pPr>
      <w:rPr>
        <w:rFonts w:ascii="Symbol" w:hAnsi="Symbol" w:cs="Symbol"/>
        <w:b/>
        <w:sz w:val="22"/>
      </w:rPr>
    </w:lvl>
    <w:lvl w:ilvl="4">
      <w:start w:val="1"/>
      <w:numFmt w:val="bullet"/>
      <w:lvlText w:val="o"/>
      <w:lvlJc w:val="left"/>
      <w:pPr>
        <w:tabs>
          <w:tab w:val="num" w:pos="-354"/>
        </w:tabs>
        <w:ind w:left="324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354"/>
        </w:tabs>
        <w:ind w:left="3966" w:hanging="360"/>
      </w:pPr>
      <w:rPr>
        <w:rFonts w:ascii="Wingdings" w:hAnsi="Wingdings" w:cs="Wingdings"/>
        <w:b/>
        <w:sz w:val="22"/>
      </w:rPr>
    </w:lvl>
    <w:lvl w:ilvl="6">
      <w:start w:val="1"/>
      <w:numFmt w:val="bullet"/>
      <w:lvlText w:val=""/>
      <w:lvlJc w:val="left"/>
      <w:pPr>
        <w:tabs>
          <w:tab w:val="num" w:pos="-354"/>
        </w:tabs>
        <w:ind w:left="4686" w:hanging="360"/>
      </w:pPr>
      <w:rPr>
        <w:rFonts w:ascii="Symbol" w:hAnsi="Symbol" w:cs="Symbol"/>
        <w:b/>
        <w:sz w:val="22"/>
      </w:rPr>
    </w:lvl>
    <w:lvl w:ilvl="7">
      <w:start w:val="1"/>
      <w:numFmt w:val="bullet"/>
      <w:lvlText w:val="o"/>
      <w:lvlJc w:val="left"/>
      <w:pPr>
        <w:tabs>
          <w:tab w:val="num" w:pos="-354"/>
        </w:tabs>
        <w:ind w:left="540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354"/>
        </w:tabs>
        <w:ind w:left="6126" w:hanging="360"/>
      </w:pPr>
      <w:rPr>
        <w:rFonts w:ascii="Wingdings" w:hAnsi="Wingdings" w:cs="Wingdings"/>
        <w:b/>
        <w:sz w:val="22"/>
      </w:r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b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2">
    <w:nsid w:val="02AE0F4B"/>
    <w:multiLevelType w:val="hybridMultilevel"/>
    <w:tmpl w:val="02665CB6"/>
    <w:lvl w:ilvl="0" w:tplc="5F78EED4">
      <w:start w:val="4"/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03270FCE"/>
    <w:multiLevelType w:val="hybridMultilevel"/>
    <w:tmpl w:val="15EA01F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A656D92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cs="Courier New"/>
        <w:b/>
        <w:strike w:val="0"/>
        <w:dstrike w:val="0"/>
        <w:color w:val="00000A"/>
        <w:sz w:val="22"/>
        <w:szCs w:val="24"/>
        <w:highlight w:val="yello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  <w:b/>
        <w:sz w:val="22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  <w:b/>
        <w:sz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  <w:b/>
        <w:sz w:val="22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  <w:b/>
        <w:sz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  <w:b/>
        <w:sz w:val="22"/>
      </w:rPr>
    </w:lvl>
  </w:abstractNum>
  <w:abstractNum w:abstractNumId="15">
    <w:nsid w:val="13E55A25"/>
    <w:multiLevelType w:val="hybridMultilevel"/>
    <w:tmpl w:val="03B0C390"/>
    <w:lvl w:ilvl="0" w:tplc="BBCC30CA">
      <w:start w:val="1"/>
      <w:numFmt w:val="bullet"/>
      <w:lvlText w:val=""/>
      <w:lvlJc w:val="left"/>
      <w:pPr>
        <w:tabs>
          <w:tab w:val="num" w:pos="1566"/>
        </w:tabs>
        <w:ind w:left="1566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>
    <w:nsid w:val="1C5F2231"/>
    <w:multiLevelType w:val="hybridMultilevel"/>
    <w:tmpl w:val="C632F9E0"/>
    <w:lvl w:ilvl="0" w:tplc="AFE2FA10">
      <w:start w:val="1"/>
      <w:numFmt w:val="decimal"/>
      <w:lvlText w:val="%1)"/>
      <w:lvlJc w:val="left"/>
      <w:pPr>
        <w:ind w:left="363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3" w:hanging="360"/>
      </w:pPr>
    </w:lvl>
    <w:lvl w:ilvl="2" w:tplc="0410001B" w:tentative="1">
      <w:start w:val="1"/>
      <w:numFmt w:val="lowerRoman"/>
      <w:lvlText w:val="%3."/>
      <w:lvlJc w:val="right"/>
      <w:pPr>
        <w:ind w:left="1803" w:hanging="180"/>
      </w:pPr>
    </w:lvl>
    <w:lvl w:ilvl="3" w:tplc="0410000F" w:tentative="1">
      <w:start w:val="1"/>
      <w:numFmt w:val="decimal"/>
      <w:lvlText w:val="%4."/>
      <w:lvlJc w:val="left"/>
      <w:pPr>
        <w:ind w:left="2523" w:hanging="360"/>
      </w:pPr>
    </w:lvl>
    <w:lvl w:ilvl="4" w:tplc="04100019" w:tentative="1">
      <w:start w:val="1"/>
      <w:numFmt w:val="lowerLetter"/>
      <w:lvlText w:val="%5."/>
      <w:lvlJc w:val="left"/>
      <w:pPr>
        <w:ind w:left="3243" w:hanging="360"/>
      </w:pPr>
    </w:lvl>
    <w:lvl w:ilvl="5" w:tplc="0410001B" w:tentative="1">
      <w:start w:val="1"/>
      <w:numFmt w:val="lowerRoman"/>
      <w:lvlText w:val="%6."/>
      <w:lvlJc w:val="right"/>
      <w:pPr>
        <w:ind w:left="3963" w:hanging="180"/>
      </w:pPr>
    </w:lvl>
    <w:lvl w:ilvl="6" w:tplc="0410000F" w:tentative="1">
      <w:start w:val="1"/>
      <w:numFmt w:val="decimal"/>
      <w:lvlText w:val="%7."/>
      <w:lvlJc w:val="left"/>
      <w:pPr>
        <w:ind w:left="4683" w:hanging="360"/>
      </w:pPr>
    </w:lvl>
    <w:lvl w:ilvl="7" w:tplc="04100019" w:tentative="1">
      <w:start w:val="1"/>
      <w:numFmt w:val="lowerLetter"/>
      <w:lvlText w:val="%8."/>
      <w:lvlJc w:val="left"/>
      <w:pPr>
        <w:ind w:left="5403" w:hanging="360"/>
      </w:pPr>
    </w:lvl>
    <w:lvl w:ilvl="8" w:tplc="0410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7">
    <w:nsid w:val="230065C8"/>
    <w:multiLevelType w:val="hybridMultilevel"/>
    <w:tmpl w:val="13FADAB6"/>
    <w:lvl w:ilvl="0" w:tplc="BBCC30C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E064F3E"/>
    <w:multiLevelType w:val="hybridMultilevel"/>
    <w:tmpl w:val="91BEC712"/>
    <w:lvl w:ilvl="0" w:tplc="BA48D7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889147B"/>
    <w:multiLevelType w:val="multilevel"/>
    <w:tmpl w:val="BCD4AB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lvlText w:val="%3)"/>
      <w:lvlJc w:val="left"/>
      <w:pPr>
        <w:ind w:left="646" w:hanging="504"/>
      </w:pPr>
      <w:rPr>
        <w:rFonts w:ascii="Calibri" w:eastAsia="Times New Roman" w:hAnsi="Calibri" w:cs="Arial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3DAD5F97"/>
    <w:multiLevelType w:val="hybridMultilevel"/>
    <w:tmpl w:val="D5943D0A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1837C0A"/>
    <w:multiLevelType w:val="hybridMultilevel"/>
    <w:tmpl w:val="FDCAFC04"/>
    <w:lvl w:ilvl="0" w:tplc="CD3ADED0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4C31EBA"/>
    <w:multiLevelType w:val="hybridMultilevel"/>
    <w:tmpl w:val="6C100D10"/>
    <w:lvl w:ilvl="0" w:tplc="8B26CC4A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ACA66A9"/>
    <w:multiLevelType w:val="hybridMultilevel"/>
    <w:tmpl w:val="4914E4DE"/>
    <w:lvl w:ilvl="0" w:tplc="B180195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2FA1860"/>
    <w:multiLevelType w:val="hybridMultilevel"/>
    <w:tmpl w:val="9B14E9EA"/>
    <w:lvl w:ilvl="0" w:tplc="3C7023AA">
      <w:start w:val="1"/>
      <w:numFmt w:val="decimal"/>
      <w:lvlText w:val="%1)"/>
      <w:lvlJc w:val="left"/>
      <w:pPr>
        <w:ind w:left="363" w:hanging="360"/>
      </w:pPr>
      <w:rPr>
        <w:rFonts w:asciiTheme="minorHAnsi" w:hAnsiTheme="minorHAnsi" w:hint="default"/>
        <w:b/>
        <w:i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083" w:hanging="360"/>
      </w:pPr>
    </w:lvl>
    <w:lvl w:ilvl="2" w:tplc="0410001B" w:tentative="1">
      <w:start w:val="1"/>
      <w:numFmt w:val="lowerRoman"/>
      <w:lvlText w:val="%3."/>
      <w:lvlJc w:val="right"/>
      <w:pPr>
        <w:ind w:left="1803" w:hanging="180"/>
      </w:pPr>
    </w:lvl>
    <w:lvl w:ilvl="3" w:tplc="0410000F" w:tentative="1">
      <w:start w:val="1"/>
      <w:numFmt w:val="decimal"/>
      <w:lvlText w:val="%4."/>
      <w:lvlJc w:val="left"/>
      <w:pPr>
        <w:ind w:left="2523" w:hanging="360"/>
      </w:pPr>
    </w:lvl>
    <w:lvl w:ilvl="4" w:tplc="04100019" w:tentative="1">
      <w:start w:val="1"/>
      <w:numFmt w:val="lowerLetter"/>
      <w:lvlText w:val="%5."/>
      <w:lvlJc w:val="left"/>
      <w:pPr>
        <w:ind w:left="3243" w:hanging="360"/>
      </w:pPr>
    </w:lvl>
    <w:lvl w:ilvl="5" w:tplc="0410001B" w:tentative="1">
      <w:start w:val="1"/>
      <w:numFmt w:val="lowerRoman"/>
      <w:lvlText w:val="%6."/>
      <w:lvlJc w:val="right"/>
      <w:pPr>
        <w:ind w:left="3963" w:hanging="180"/>
      </w:pPr>
    </w:lvl>
    <w:lvl w:ilvl="6" w:tplc="0410000F" w:tentative="1">
      <w:start w:val="1"/>
      <w:numFmt w:val="decimal"/>
      <w:lvlText w:val="%7."/>
      <w:lvlJc w:val="left"/>
      <w:pPr>
        <w:ind w:left="4683" w:hanging="360"/>
      </w:pPr>
    </w:lvl>
    <w:lvl w:ilvl="7" w:tplc="04100019" w:tentative="1">
      <w:start w:val="1"/>
      <w:numFmt w:val="lowerLetter"/>
      <w:lvlText w:val="%8."/>
      <w:lvlJc w:val="left"/>
      <w:pPr>
        <w:ind w:left="5403" w:hanging="360"/>
      </w:pPr>
    </w:lvl>
    <w:lvl w:ilvl="8" w:tplc="0410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5">
    <w:nsid w:val="620513B0"/>
    <w:multiLevelType w:val="hybridMultilevel"/>
    <w:tmpl w:val="9B14E9EA"/>
    <w:lvl w:ilvl="0" w:tplc="3C7023AA">
      <w:start w:val="1"/>
      <w:numFmt w:val="decimal"/>
      <w:lvlText w:val="%1)"/>
      <w:lvlJc w:val="left"/>
      <w:pPr>
        <w:ind w:left="363" w:hanging="360"/>
      </w:pPr>
      <w:rPr>
        <w:rFonts w:asciiTheme="minorHAnsi" w:hAnsiTheme="minorHAnsi" w:hint="default"/>
        <w:b/>
        <w:i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083" w:hanging="360"/>
      </w:pPr>
    </w:lvl>
    <w:lvl w:ilvl="2" w:tplc="0410001B" w:tentative="1">
      <w:start w:val="1"/>
      <w:numFmt w:val="lowerRoman"/>
      <w:lvlText w:val="%3."/>
      <w:lvlJc w:val="right"/>
      <w:pPr>
        <w:ind w:left="1803" w:hanging="180"/>
      </w:pPr>
    </w:lvl>
    <w:lvl w:ilvl="3" w:tplc="0410000F" w:tentative="1">
      <w:start w:val="1"/>
      <w:numFmt w:val="decimal"/>
      <w:lvlText w:val="%4."/>
      <w:lvlJc w:val="left"/>
      <w:pPr>
        <w:ind w:left="2523" w:hanging="360"/>
      </w:pPr>
    </w:lvl>
    <w:lvl w:ilvl="4" w:tplc="04100019" w:tentative="1">
      <w:start w:val="1"/>
      <w:numFmt w:val="lowerLetter"/>
      <w:lvlText w:val="%5."/>
      <w:lvlJc w:val="left"/>
      <w:pPr>
        <w:ind w:left="3243" w:hanging="360"/>
      </w:pPr>
    </w:lvl>
    <w:lvl w:ilvl="5" w:tplc="0410001B" w:tentative="1">
      <w:start w:val="1"/>
      <w:numFmt w:val="lowerRoman"/>
      <w:lvlText w:val="%6."/>
      <w:lvlJc w:val="right"/>
      <w:pPr>
        <w:ind w:left="3963" w:hanging="180"/>
      </w:pPr>
    </w:lvl>
    <w:lvl w:ilvl="6" w:tplc="0410000F" w:tentative="1">
      <w:start w:val="1"/>
      <w:numFmt w:val="decimal"/>
      <w:lvlText w:val="%7."/>
      <w:lvlJc w:val="left"/>
      <w:pPr>
        <w:ind w:left="4683" w:hanging="360"/>
      </w:pPr>
    </w:lvl>
    <w:lvl w:ilvl="7" w:tplc="04100019" w:tentative="1">
      <w:start w:val="1"/>
      <w:numFmt w:val="lowerLetter"/>
      <w:lvlText w:val="%8."/>
      <w:lvlJc w:val="left"/>
      <w:pPr>
        <w:ind w:left="5403" w:hanging="360"/>
      </w:pPr>
    </w:lvl>
    <w:lvl w:ilvl="8" w:tplc="0410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6">
    <w:nsid w:val="69E42D05"/>
    <w:multiLevelType w:val="hybridMultilevel"/>
    <w:tmpl w:val="D5943D0A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BCC40C9"/>
    <w:multiLevelType w:val="hybridMultilevel"/>
    <w:tmpl w:val="83A01566"/>
    <w:lvl w:ilvl="0" w:tplc="E8E643B8">
      <w:start w:val="1"/>
      <w:numFmt w:val="decimal"/>
      <w:lvlText w:val="%1)"/>
      <w:lvlJc w:val="left"/>
      <w:pPr>
        <w:ind w:left="360" w:hanging="360"/>
      </w:pPr>
      <w:rPr>
        <w:rFonts w:cs="Courier New" w:hint="default"/>
        <w:strike w:val="0"/>
        <w:color w:val="auto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2F15A65"/>
    <w:multiLevelType w:val="hybridMultilevel"/>
    <w:tmpl w:val="5F5E19B4"/>
    <w:lvl w:ilvl="0" w:tplc="04100005">
      <w:start w:val="1"/>
      <w:numFmt w:val="bullet"/>
      <w:lvlText w:val=""/>
      <w:lvlJc w:val="left"/>
      <w:pPr>
        <w:ind w:left="6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29">
    <w:nsid w:val="73FD7424"/>
    <w:multiLevelType w:val="hybridMultilevel"/>
    <w:tmpl w:val="2CC032B2"/>
    <w:lvl w:ilvl="0" w:tplc="B97EB00C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3"/>
  </w:num>
  <w:num w:numId="14">
    <w:abstractNumId w:val="20"/>
  </w:num>
  <w:num w:numId="15">
    <w:abstractNumId w:val="21"/>
  </w:num>
  <w:num w:numId="16">
    <w:abstractNumId w:val="26"/>
  </w:num>
  <w:num w:numId="17">
    <w:abstractNumId w:val="23"/>
  </w:num>
  <w:num w:numId="18">
    <w:abstractNumId w:val="14"/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</w:num>
  <w:num w:numId="21">
    <w:abstractNumId w:val="24"/>
  </w:num>
  <w:num w:numId="22">
    <w:abstractNumId w:val="16"/>
  </w:num>
  <w:num w:numId="23">
    <w:abstractNumId w:val="17"/>
  </w:num>
  <w:num w:numId="24">
    <w:abstractNumId w:val="15"/>
  </w:num>
  <w:num w:numId="25">
    <w:abstractNumId w:val="27"/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</w:num>
  <w:num w:numId="28">
    <w:abstractNumId w:val="25"/>
  </w:num>
  <w:num w:numId="29">
    <w:abstractNumId w:val="18"/>
  </w:num>
  <w:num w:numId="30">
    <w:abstractNumId w:val="29"/>
  </w:num>
  <w:num w:numId="3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20"/>
  <w:autoHyphenation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D1670F"/>
    <w:rsid w:val="00002D6C"/>
    <w:rsid w:val="000035A4"/>
    <w:rsid w:val="00004235"/>
    <w:rsid w:val="00005F77"/>
    <w:rsid w:val="0000662C"/>
    <w:rsid w:val="0001707C"/>
    <w:rsid w:val="0004370A"/>
    <w:rsid w:val="000720C2"/>
    <w:rsid w:val="000751B9"/>
    <w:rsid w:val="000A1023"/>
    <w:rsid w:val="000A6ECA"/>
    <w:rsid w:val="000B294B"/>
    <w:rsid w:val="000C08B2"/>
    <w:rsid w:val="000D09FC"/>
    <w:rsid w:val="000D35D4"/>
    <w:rsid w:val="000F02DE"/>
    <w:rsid w:val="0010069F"/>
    <w:rsid w:val="00104801"/>
    <w:rsid w:val="00104E05"/>
    <w:rsid w:val="00117ED7"/>
    <w:rsid w:val="00145E8A"/>
    <w:rsid w:val="001515A3"/>
    <w:rsid w:val="00167353"/>
    <w:rsid w:val="0017304B"/>
    <w:rsid w:val="00180E30"/>
    <w:rsid w:val="001C135D"/>
    <w:rsid w:val="001C75F3"/>
    <w:rsid w:val="00233A85"/>
    <w:rsid w:val="00234E68"/>
    <w:rsid w:val="002356BD"/>
    <w:rsid w:val="00281281"/>
    <w:rsid w:val="002844F5"/>
    <w:rsid w:val="002962BA"/>
    <w:rsid w:val="002A39E2"/>
    <w:rsid w:val="002C6687"/>
    <w:rsid w:val="002E61A7"/>
    <w:rsid w:val="002F46AB"/>
    <w:rsid w:val="002F4B3B"/>
    <w:rsid w:val="002F7457"/>
    <w:rsid w:val="00302F1D"/>
    <w:rsid w:val="003300BF"/>
    <w:rsid w:val="00333DA3"/>
    <w:rsid w:val="0035546C"/>
    <w:rsid w:val="003763CC"/>
    <w:rsid w:val="00382A7B"/>
    <w:rsid w:val="00383D2A"/>
    <w:rsid w:val="0039327E"/>
    <w:rsid w:val="003B2C52"/>
    <w:rsid w:val="003B5CFC"/>
    <w:rsid w:val="003C3DE3"/>
    <w:rsid w:val="003E7D8C"/>
    <w:rsid w:val="003F0CB0"/>
    <w:rsid w:val="003F0FF0"/>
    <w:rsid w:val="00400163"/>
    <w:rsid w:val="00403D61"/>
    <w:rsid w:val="00414F0E"/>
    <w:rsid w:val="004165D6"/>
    <w:rsid w:val="00432630"/>
    <w:rsid w:val="0044497D"/>
    <w:rsid w:val="00445A42"/>
    <w:rsid w:val="004768DB"/>
    <w:rsid w:val="004832C2"/>
    <w:rsid w:val="004914BF"/>
    <w:rsid w:val="00494346"/>
    <w:rsid w:val="004A2A96"/>
    <w:rsid w:val="004E0AEF"/>
    <w:rsid w:val="004E4217"/>
    <w:rsid w:val="004F4268"/>
    <w:rsid w:val="004F54D3"/>
    <w:rsid w:val="005173B2"/>
    <w:rsid w:val="0054013D"/>
    <w:rsid w:val="0054352A"/>
    <w:rsid w:val="00564E08"/>
    <w:rsid w:val="005D3E65"/>
    <w:rsid w:val="005D6B07"/>
    <w:rsid w:val="005D7A33"/>
    <w:rsid w:val="00636B71"/>
    <w:rsid w:val="0065027C"/>
    <w:rsid w:val="00652732"/>
    <w:rsid w:val="00664C74"/>
    <w:rsid w:val="00672955"/>
    <w:rsid w:val="00680A90"/>
    <w:rsid w:val="006843AD"/>
    <w:rsid w:val="006A4810"/>
    <w:rsid w:val="006B5556"/>
    <w:rsid w:val="006B5DAB"/>
    <w:rsid w:val="006C553B"/>
    <w:rsid w:val="006D3904"/>
    <w:rsid w:val="006E530F"/>
    <w:rsid w:val="006E6F10"/>
    <w:rsid w:val="006F6D85"/>
    <w:rsid w:val="00736E28"/>
    <w:rsid w:val="00784307"/>
    <w:rsid w:val="00785E58"/>
    <w:rsid w:val="007979C2"/>
    <w:rsid w:val="007A4DF6"/>
    <w:rsid w:val="007E137E"/>
    <w:rsid w:val="007F4A3D"/>
    <w:rsid w:val="007F578F"/>
    <w:rsid w:val="00831649"/>
    <w:rsid w:val="00854089"/>
    <w:rsid w:val="0088616A"/>
    <w:rsid w:val="0089154A"/>
    <w:rsid w:val="008C04FF"/>
    <w:rsid w:val="008C3433"/>
    <w:rsid w:val="008D1695"/>
    <w:rsid w:val="008F595C"/>
    <w:rsid w:val="00920E5F"/>
    <w:rsid w:val="00925536"/>
    <w:rsid w:val="00926E89"/>
    <w:rsid w:val="00930CB1"/>
    <w:rsid w:val="009405FF"/>
    <w:rsid w:val="00955C18"/>
    <w:rsid w:val="009B61D1"/>
    <w:rsid w:val="009B6FA6"/>
    <w:rsid w:val="009C288B"/>
    <w:rsid w:val="009C7A90"/>
    <w:rsid w:val="009E7532"/>
    <w:rsid w:val="00A04520"/>
    <w:rsid w:val="00A07BA0"/>
    <w:rsid w:val="00A07D34"/>
    <w:rsid w:val="00A113EB"/>
    <w:rsid w:val="00A150C4"/>
    <w:rsid w:val="00A34E43"/>
    <w:rsid w:val="00A538AA"/>
    <w:rsid w:val="00A57C6A"/>
    <w:rsid w:val="00A61CE4"/>
    <w:rsid w:val="00AB7CA1"/>
    <w:rsid w:val="00AC37BA"/>
    <w:rsid w:val="00AC5A79"/>
    <w:rsid w:val="00AC5DCF"/>
    <w:rsid w:val="00AE02A9"/>
    <w:rsid w:val="00AF42D2"/>
    <w:rsid w:val="00B10015"/>
    <w:rsid w:val="00B11357"/>
    <w:rsid w:val="00B26384"/>
    <w:rsid w:val="00B31580"/>
    <w:rsid w:val="00B4095C"/>
    <w:rsid w:val="00B466E1"/>
    <w:rsid w:val="00B552E4"/>
    <w:rsid w:val="00B63EEE"/>
    <w:rsid w:val="00B81CE7"/>
    <w:rsid w:val="00B81D4D"/>
    <w:rsid w:val="00BA2EB3"/>
    <w:rsid w:val="00BC17DF"/>
    <w:rsid w:val="00BC58F7"/>
    <w:rsid w:val="00C23215"/>
    <w:rsid w:val="00C3117E"/>
    <w:rsid w:val="00C81B47"/>
    <w:rsid w:val="00C84967"/>
    <w:rsid w:val="00C91EA6"/>
    <w:rsid w:val="00C92AE2"/>
    <w:rsid w:val="00C971E3"/>
    <w:rsid w:val="00CA255B"/>
    <w:rsid w:val="00CA780E"/>
    <w:rsid w:val="00CB34E0"/>
    <w:rsid w:val="00CC2FBE"/>
    <w:rsid w:val="00CC5158"/>
    <w:rsid w:val="00CD2731"/>
    <w:rsid w:val="00D0306E"/>
    <w:rsid w:val="00D15C6E"/>
    <w:rsid w:val="00D1670F"/>
    <w:rsid w:val="00D22D4B"/>
    <w:rsid w:val="00D33B03"/>
    <w:rsid w:val="00D45903"/>
    <w:rsid w:val="00D53B77"/>
    <w:rsid w:val="00D6310A"/>
    <w:rsid w:val="00D7679E"/>
    <w:rsid w:val="00D85154"/>
    <w:rsid w:val="00D90E5A"/>
    <w:rsid w:val="00DD7E19"/>
    <w:rsid w:val="00DE0807"/>
    <w:rsid w:val="00DF7036"/>
    <w:rsid w:val="00DF7CBD"/>
    <w:rsid w:val="00E163E9"/>
    <w:rsid w:val="00E373A1"/>
    <w:rsid w:val="00E53D7E"/>
    <w:rsid w:val="00E65671"/>
    <w:rsid w:val="00E9299D"/>
    <w:rsid w:val="00EC343D"/>
    <w:rsid w:val="00EE4070"/>
    <w:rsid w:val="00F11126"/>
    <w:rsid w:val="00F60829"/>
    <w:rsid w:val="00F77AA7"/>
    <w:rsid w:val="00FB520C"/>
    <w:rsid w:val="00FC0A2B"/>
    <w:rsid w:val="00FC365E"/>
    <w:rsid w:val="00FD0E1C"/>
    <w:rsid w:val="00FE10AD"/>
    <w:rsid w:val="00FE51FD"/>
    <w:rsid w:val="00FF1DC6"/>
    <w:rsid w:val="00FF6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C04FF"/>
    <w:rPr>
      <w:color w:val="00000A"/>
      <w:kern w:val="1"/>
      <w:sz w:val="24"/>
    </w:rPr>
  </w:style>
  <w:style w:type="paragraph" w:styleId="Titolo1">
    <w:name w:val="heading 1"/>
    <w:basedOn w:val="Normale"/>
    <w:next w:val="Corpodeltesto"/>
    <w:qFormat/>
    <w:rsid w:val="008C04FF"/>
    <w:pPr>
      <w:keepNext/>
      <w:numPr>
        <w:numId w:val="1"/>
      </w:numPr>
      <w:spacing w:line="480" w:lineRule="atLeast"/>
      <w:ind w:left="284" w:right="335" w:hanging="284"/>
      <w:jc w:val="both"/>
      <w:outlineLvl w:val="0"/>
    </w:pPr>
    <w:rPr>
      <w:b/>
      <w:i/>
      <w:sz w:val="28"/>
    </w:rPr>
  </w:style>
  <w:style w:type="paragraph" w:styleId="Titolo2">
    <w:name w:val="heading 2"/>
    <w:basedOn w:val="Normale"/>
    <w:next w:val="Corpodeltesto"/>
    <w:qFormat/>
    <w:rsid w:val="008C04FF"/>
    <w:pPr>
      <w:keepNext/>
      <w:numPr>
        <w:ilvl w:val="1"/>
        <w:numId w:val="1"/>
      </w:numPr>
      <w:ind w:left="0" w:right="51" w:firstLine="0"/>
      <w:jc w:val="center"/>
      <w:outlineLvl w:val="1"/>
    </w:pPr>
    <w:rPr>
      <w:i/>
      <w:sz w:val="28"/>
    </w:rPr>
  </w:style>
  <w:style w:type="paragraph" w:styleId="Titolo3">
    <w:name w:val="heading 3"/>
    <w:basedOn w:val="Normale"/>
    <w:next w:val="Corpodeltesto"/>
    <w:qFormat/>
    <w:rsid w:val="008C04FF"/>
    <w:pPr>
      <w:keepNext/>
      <w:numPr>
        <w:ilvl w:val="2"/>
        <w:numId w:val="1"/>
      </w:numPr>
      <w:spacing w:line="480" w:lineRule="atLeast"/>
      <w:ind w:left="0" w:right="51" w:firstLine="0"/>
      <w:jc w:val="center"/>
      <w:outlineLvl w:val="2"/>
    </w:pPr>
    <w:rPr>
      <w:b/>
      <w:bCs/>
      <w:sz w:val="28"/>
    </w:rPr>
  </w:style>
  <w:style w:type="paragraph" w:styleId="Titolo4">
    <w:name w:val="heading 4"/>
    <w:basedOn w:val="Normale"/>
    <w:next w:val="Corpodeltesto"/>
    <w:qFormat/>
    <w:rsid w:val="008C04FF"/>
    <w:pPr>
      <w:keepNext/>
      <w:numPr>
        <w:ilvl w:val="3"/>
        <w:numId w:val="1"/>
      </w:numPr>
      <w:spacing w:line="480" w:lineRule="atLeast"/>
      <w:ind w:left="0" w:right="51" w:firstLine="0"/>
      <w:jc w:val="center"/>
      <w:outlineLvl w:val="3"/>
    </w:pPr>
    <w:rPr>
      <w:b/>
      <w:i/>
      <w:sz w:val="28"/>
    </w:rPr>
  </w:style>
  <w:style w:type="paragraph" w:styleId="Titolo5">
    <w:name w:val="heading 5"/>
    <w:basedOn w:val="Normale"/>
    <w:next w:val="Corpodeltesto"/>
    <w:qFormat/>
    <w:rsid w:val="008C04FF"/>
    <w:pPr>
      <w:keepNext/>
      <w:numPr>
        <w:ilvl w:val="4"/>
        <w:numId w:val="1"/>
      </w:numPr>
      <w:spacing w:line="480" w:lineRule="atLeast"/>
      <w:ind w:left="786" w:right="51" w:firstLine="0"/>
      <w:jc w:val="center"/>
      <w:outlineLvl w:val="4"/>
    </w:pPr>
    <w:rPr>
      <w:b/>
    </w:rPr>
  </w:style>
  <w:style w:type="paragraph" w:styleId="Titolo6">
    <w:name w:val="heading 6"/>
    <w:basedOn w:val="Normale"/>
    <w:next w:val="Corpodeltesto"/>
    <w:qFormat/>
    <w:rsid w:val="008C04FF"/>
    <w:pPr>
      <w:keepNext/>
      <w:numPr>
        <w:ilvl w:val="5"/>
        <w:numId w:val="1"/>
      </w:numPr>
      <w:shd w:val="clear" w:color="auto" w:fill="DFDFDF"/>
      <w:spacing w:line="480" w:lineRule="atLeast"/>
      <w:ind w:left="0" w:right="51" w:firstLine="0"/>
      <w:jc w:val="both"/>
      <w:outlineLvl w:val="5"/>
    </w:pPr>
    <w:rPr>
      <w:b/>
      <w:i/>
    </w:rPr>
  </w:style>
  <w:style w:type="paragraph" w:styleId="Titolo7">
    <w:name w:val="heading 7"/>
    <w:basedOn w:val="Normale"/>
    <w:next w:val="Corpodeltesto"/>
    <w:qFormat/>
    <w:rsid w:val="008C04FF"/>
    <w:pPr>
      <w:keepNext/>
      <w:numPr>
        <w:ilvl w:val="6"/>
        <w:numId w:val="1"/>
      </w:numPr>
      <w:ind w:left="0" w:right="51" w:firstLine="0"/>
      <w:jc w:val="center"/>
      <w:outlineLvl w:val="6"/>
    </w:pPr>
    <w:rPr>
      <w:sz w:val="28"/>
    </w:rPr>
  </w:style>
  <w:style w:type="paragraph" w:styleId="Titolo8">
    <w:name w:val="heading 8"/>
    <w:basedOn w:val="Normale"/>
    <w:next w:val="Corpodeltesto"/>
    <w:qFormat/>
    <w:rsid w:val="008C04FF"/>
    <w:pPr>
      <w:keepNext/>
      <w:numPr>
        <w:ilvl w:val="7"/>
        <w:numId w:val="1"/>
      </w:numPr>
      <w:ind w:left="0" w:right="51" w:firstLine="0"/>
      <w:jc w:val="center"/>
      <w:outlineLvl w:val="7"/>
    </w:pPr>
    <w:rPr>
      <w:b/>
      <w:bCs/>
    </w:rPr>
  </w:style>
  <w:style w:type="paragraph" w:styleId="Titolo9">
    <w:name w:val="heading 9"/>
    <w:basedOn w:val="Normale"/>
    <w:next w:val="Corpodeltesto"/>
    <w:qFormat/>
    <w:rsid w:val="008C04FF"/>
    <w:pPr>
      <w:keepNext/>
      <w:numPr>
        <w:ilvl w:val="8"/>
        <w:numId w:val="1"/>
      </w:numPr>
      <w:outlineLvl w:val="8"/>
    </w:pPr>
    <w:rPr>
      <w:u w:val="doub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8C04FF"/>
  </w:style>
  <w:style w:type="character" w:customStyle="1" w:styleId="WW8Num1z1">
    <w:name w:val="WW8Num1z1"/>
    <w:rsid w:val="008C04FF"/>
  </w:style>
  <w:style w:type="character" w:customStyle="1" w:styleId="WW8Num1z2">
    <w:name w:val="WW8Num1z2"/>
    <w:rsid w:val="008C04FF"/>
  </w:style>
  <w:style w:type="character" w:customStyle="1" w:styleId="WW8Num1z3">
    <w:name w:val="WW8Num1z3"/>
    <w:rsid w:val="008C04FF"/>
  </w:style>
  <w:style w:type="character" w:customStyle="1" w:styleId="WW8Num1z4">
    <w:name w:val="WW8Num1z4"/>
    <w:rsid w:val="008C04FF"/>
  </w:style>
  <w:style w:type="character" w:customStyle="1" w:styleId="WW8Num1z5">
    <w:name w:val="WW8Num1z5"/>
    <w:rsid w:val="008C04FF"/>
  </w:style>
  <w:style w:type="character" w:customStyle="1" w:styleId="WW8Num1z6">
    <w:name w:val="WW8Num1z6"/>
    <w:rsid w:val="008C04FF"/>
  </w:style>
  <w:style w:type="character" w:customStyle="1" w:styleId="WW8Num1z7">
    <w:name w:val="WW8Num1z7"/>
    <w:rsid w:val="008C04FF"/>
  </w:style>
  <w:style w:type="character" w:customStyle="1" w:styleId="WW8Num1z8">
    <w:name w:val="WW8Num1z8"/>
    <w:rsid w:val="008C04FF"/>
  </w:style>
  <w:style w:type="character" w:customStyle="1" w:styleId="WW8Num2z0">
    <w:name w:val="WW8Num2z0"/>
    <w:rsid w:val="008C04FF"/>
    <w:rPr>
      <w:rFonts w:ascii="Wingdings" w:hAnsi="Wingdings" w:cs="Wingdings"/>
      <w:b/>
      <w:sz w:val="22"/>
      <w:highlight w:val="yellow"/>
    </w:rPr>
  </w:style>
  <w:style w:type="character" w:customStyle="1" w:styleId="WW8Num2z1">
    <w:name w:val="WW8Num2z1"/>
    <w:rsid w:val="008C04FF"/>
    <w:rPr>
      <w:rFonts w:ascii="Courier New" w:hAnsi="Courier New" w:cs="Courier New"/>
    </w:rPr>
  </w:style>
  <w:style w:type="character" w:customStyle="1" w:styleId="WW8Num2z3">
    <w:name w:val="WW8Num2z3"/>
    <w:rsid w:val="008C04FF"/>
    <w:rPr>
      <w:rFonts w:ascii="Symbol" w:hAnsi="Symbol" w:cs="Symbol"/>
      <w:b/>
      <w:sz w:val="22"/>
    </w:rPr>
  </w:style>
  <w:style w:type="character" w:customStyle="1" w:styleId="WW8Num3z0">
    <w:name w:val="WW8Num3z0"/>
    <w:rsid w:val="008C04FF"/>
    <w:rPr>
      <w:rFonts w:cs="Courier New"/>
      <w:b/>
      <w:strike w:val="0"/>
      <w:dstrike w:val="0"/>
      <w:color w:val="00000A"/>
      <w:sz w:val="22"/>
      <w:szCs w:val="24"/>
      <w:highlight w:val="yellow"/>
    </w:rPr>
  </w:style>
  <w:style w:type="character" w:customStyle="1" w:styleId="WW8Num3z1">
    <w:name w:val="WW8Num3z1"/>
    <w:rsid w:val="008C04FF"/>
    <w:rPr>
      <w:rFonts w:ascii="Courier New" w:hAnsi="Courier New" w:cs="Courier New"/>
    </w:rPr>
  </w:style>
  <w:style w:type="character" w:customStyle="1" w:styleId="WW8Num3z2">
    <w:name w:val="WW8Num3z2"/>
    <w:rsid w:val="008C04FF"/>
    <w:rPr>
      <w:rFonts w:ascii="Wingdings" w:hAnsi="Wingdings" w:cs="Wingdings"/>
      <w:b/>
      <w:sz w:val="22"/>
    </w:rPr>
  </w:style>
  <w:style w:type="character" w:customStyle="1" w:styleId="WW8Num3z3">
    <w:name w:val="WW8Num3z3"/>
    <w:rsid w:val="008C04FF"/>
    <w:rPr>
      <w:rFonts w:ascii="Symbol" w:hAnsi="Symbol" w:cs="Symbol"/>
      <w:b/>
      <w:sz w:val="22"/>
    </w:rPr>
  </w:style>
  <w:style w:type="character" w:customStyle="1" w:styleId="WW8Num4z0">
    <w:name w:val="WW8Num4z0"/>
    <w:rsid w:val="008C04FF"/>
    <w:rPr>
      <w:rFonts w:ascii="Wingdings" w:hAnsi="Wingdings" w:cs="Wingdings"/>
      <w:b/>
      <w:sz w:val="22"/>
    </w:rPr>
  </w:style>
  <w:style w:type="character" w:customStyle="1" w:styleId="WW8Num4z1">
    <w:name w:val="WW8Num4z1"/>
    <w:rsid w:val="008C04FF"/>
    <w:rPr>
      <w:rFonts w:cs="Times New Roman"/>
    </w:rPr>
  </w:style>
  <w:style w:type="character" w:customStyle="1" w:styleId="WW8Num5z0">
    <w:name w:val="WW8Num5z0"/>
    <w:rsid w:val="008C04FF"/>
    <w:rPr>
      <w:rFonts w:eastAsia="SimSun" w:cs="Arial"/>
      <w:b/>
      <w:i/>
      <w:strike w:val="0"/>
      <w:dstrike w:val="0"/>
      <w:color w:val="00000A"/>
      <w:sz w:val="22"/>
      <w:szCs w:val="24"/>
      <w:lang w:eastAsia="zh-CN" w:bidi="hi-IN"/>
    </w:rPr>
  </w:style>
  <w:style w:type="character" w:customStyle="1" w:styleId="WW8Num5z1">
    <w:name w:val="WW8Num5z1"/>
    <w:rsid w:val="008C04FF"/>
  </w:style>
  <w:style w:type="character" w:customStyle="1" w:styleId="WW8Num5z2">
    <w:name w:val="WW8Num5z2"/>
    <w:rsid w:val="008C04FF"/>
  </w:style>
  <w:style w:type="character" w:customStyle="1" w:styleId="WW8Num5z3">
    <w:name w:val="WW8Num5z3"/>
    <w:rsid w:val="008C04FF"/>
  </w:style>
  <w:style w:type="character" w:customStyle="1" w:styleId="WW8Num5z4">
    <w:name w:val="WW8Num5z4"/>
    <w:rsid w:val="008C04FF"/>
  </w:style>
  <w:style w:type="character" w:customStyle="1" w:styleId="WW8Num5z5">
    <w:name w:val="WW8Num5z5"/>
    <w:rsid w:val="008C04FF"/>
  </w:style>
  <w:style w:type="character" w:customStyle="1" w:styleId="WW8Num5z6">
    <w:name w:val="WW8Num5z6"/>
    <w:rsid w:val="008C04FF"/>
  </w:style>
  <w:style w:type="character" w:customStyle="1" w:styleId="WW8Num5z7">
    <w:name w:val="WW8Num5z7"/>
    <w:rsid w:val="008C04FF"/>
  </w:style>
  <w:style w:type="character" w:customStyle="1" w:styleId="WW8Num5z8">
    <w:name w:val="WW8Num5z8"/>
    <w:rsid w:val="008C04FF"/>
  </w:style>
  <w:style w:type="character" w:customStyle="1" w:styleId="WW8Num6z0">
    <w:name w:val="WW8Num6z0"/>
    <w:rsid w:val="008C04FF"/>
    <w:rPr>
      <w:rFonts w:cs="Garamond"/>
      <w:b/>
      <w:i/>
      <w:szCs w:val="24"/>
    </w:rPr>
  </w:style>
  <w:style w:type="character" w:customStyle="1" w:styleId="WW8Num6z1">
    <w:name w:val="WW8Num6z1"/>
    <w:rsid w:val="008C04FF"/>
  </w:style>
  <w:style w:type="character" w:customStyle="1" w:styleId="WW8Num6z2">
    <w:name w:val="WW8Num6z2"/>
    <w:rsid w:val="008C04FF"/>
  </w:style>
  <w:style w:type="character" w:customStyle="1" w:styleId="WW8Num6z3">
    <w:name w:val="WW8Num6z3"/>
    <w:rsid w:val="008C04FF"/>
  </w:style>
  <w:style w:type="character" w:customStyle="1" w:styleId="WW8Num6z4">
    <w:name w:val="WW8Num6z4"/>
    <w:rsid w:val="008C04FF"/>
  </w:style>
  <w:style w:type="character" w:customStyle="1" w:styleId="WW8Num6z5">
    <w:name w:val="WW8Num6z5"/>
    <w:rsid w:val="008C04FF"/>
  </w:style>
  <w:style w:type="character" w:customStyle="1" w:styleId="WW8Num6z6">
    <w:name w:val="WW8Num6z6"/>
    <w:rsid w:val="008C04FF"/>
  </w:style>
  <w:style w:type="character" w:customStyle="1" w:styleId="WW8Num6z7">
    <w:name w:val="WW8Num6z7"/>
    <w:rsid w:val="008C04FF"/>
  </w:style>
  <w:style w:type="character" w:customStyle="1" w:styleId="WW8Num6z8">
    <w:name w:val="WW8Num6z8"/>
    <w:rsid w:val="008C04FF"/>
  </w:style>
  <w:style w:type="character" w:customStyle="1" w:styleId="WW8Num7z0">
    <w:name w:val="WW8Num7z0"/>
    <w:rsid w:val="008C04FF"/>
    <w:rPr>
      <w:rFonts w:ascii="Wingdings" w:hAnsi="Wingdings" w:cs="Wingdings"/>
      <w:b/>
      <w:color w:val="auto"/>
      <w:sz w:val="22"/>
      <w:szCs w:val="22"/>
      <w:shd w:val="clear" w:color="auto" w:fill="auto"/>
    </w:rPr>
  </w:style>
  <w:style w:type="character" w:customStyle="1" w:styleId="WW8Num7z1">
    <w:name w:val="WW8Num7z1"/>
    <w:rsid w:val="008C04FF"/>
    <w:rPr>
      <w:rFonts w:ascii="Courier New" w:hAnsi="Courier New" w:cs="Courier New"/>
    </w:rPr>
  </w:style>
  <w:style w:type="character" w:customStyle="1" w:styleId="WW8Num7z3">
    <w:name w:val="WW8Num7z3"/>
    <w:rsid w:val="008C04FF"/>
    <w:rPr>
      <w:rFonts w:ascii="Symbol" w:hAnsi="Symbol" w:cs="Symbol"/>
      <w:b/>
      <w:sz w:val="22"/>
    </w:rPr>
  </w:style>
  <w:style w:type="character" w:customStyle="1" w:styleId="WW8Num8z0">
    <w:name w:val="WW8Num8z0"/>
    <w:rsid w:val="008C04FF"/>
    <w:rPr>
      <w:rFonts w:ascii="Symbol" w:hAnsi="Symbol" w:cs="Symbol"/>
      <w:b/>
      <w:color w:val="auto"/>
      <w:sz w:val="22"/>
      <w:szCs w:val="22"/>
    </w:rPr>
  </w:style>
  <w:style w:type="character" w:customStyle="1" w:styleId="WW8Num8z1">
    <w:name w:val="WW8Num8z1"/>
    <w:rsid w:val="008C04FF"/>
    <w:rPr>
      <w:rFonts w:ascii="Courier New" w:hAnsi="Courier New" w:cs="Courier New"/>
    </w:rPr>
  </w:style>
  <w:style w:type="character" w:customStyle="1" w:styleId="WW8Num8z2">
    <w:name w:val="WW8Num8z2"/>
    <w:rsid w:val="008C04FF"/>
    <w:rPr>
      <w:rFonts w:ascii="Wingdings" w:hAnsi="Wingdings" w:cs="Wingdings"/>
      <w:b/>
      <w:sz w:val="22"/>
    </w:rPr>
  </w:style>
  <w:style w:type="character" w:customStyle="1" w:styleId="WW8Num9z0">
    <w:name w:val="WW8Num9z0"/>
    <w:rsid w:val="008C04FF"/>
    <w:rPr>
      <w:rFonts w:ascii="Wingdings" w:hAnsi="Wingdings" w:cs="Wingdings"/>
      <w:b/>
      <w:sz w:val="22"/>
    </w:rPr>
  </w:style>
  <w:style w:type="character" w:customStyle="1" w:styleId="WW8Num9z1">
    <w:name w:val="WW8Num9z1"/>
    <w:rsid w:val="008C04FF"/>
    <w:rPr>
      <w:rFonts w:ascii="Courier New" w:hAnsi="Courier New" w:cs="Courier New"/>
    </w:rPr>
  </w:style>
  <w:style w:type="character" w:customStyle="1" w:styleId="WW8Num9z3">
    <w:name w:val="WW8Num9z3"/>
    <w:rsid w:val="008C04FF"/>
    <w:rPr>
      <w:rFonts w:ascii="Symbol" w:hAnsi="Symbol" w:cs="Symbol"/>
      <w:b/>
      <w:sz w:val="22"/>
    </w:rPr>
  </w:style>
  <w:style w:type="character" w:customStyle="1" w:styleId="WW8Num10z0">
    <w:name w:val="WW8Num10z0"/>
    <w:rsid w:val="008C04FF"/>
    <w:rPr>
      <w:rFonts w:ascii="Symbol" w:hAnsi="Symbol" w:cs="Symbol"/>
      <w:b w:val="0"/>
      <w:color w:val="00000A"/>
      <w:sz w:val="22"/>
    </w:rPr>
  </w:style>
  <w:style w:type="character" w:customStyle="1" w:styleId="WW8Num10z1">
    <w:name w:val="WW8Num10z1"/>
    <w:rsid w:val="008C04FF"/>
    <w:rPr>
      <w:rFonts w:ascii="Courier New" w:hAnsi="Courier New" w:cs="Courier New"/>
    </w:rPr>
  </w:style>
  <w:style w:type="character" w:customStyle="1" w:styleId="WW8Num10z2">
    <w:name w:val="WW8Num10z2"/>
    <w:rsid w:val="008C04FF"/>
    <w:rPr>
      <w:rFonts w:ascii="Wingdings" w:hAnsi="Wingdings" w:cs="Wingdings"/>
      <w:b/>
      <w:sz w:val="22"/>
    </w:rPr>
  </w:style>
  <w:style w:type="character" w:customStyle="1" w:styleId="WW8Num10z3">
    <w:name w:val="WW8Num10z3"/>
    <w:rsid w:val="008C04FF"/>
    <w:rPr>
      <w:rFonts w:ascii="Symbol" w:hAnsi="Symbol" w:cs="Symbol"/>
      <w:b/>
      <w:sz w:val="22"/>
    </w:rPr>
  </w:style>
  <w:style w:type="character" w:customStyle="1" w:styleId="WW8Num11z0">
    <w:name w:val="WW8Num11z0"/>
    <w:rsid w:val="008C04FF"/>
    <w:rPr>
      <w:rFonts w:ascii="Times New Roman" w:hAnsi="Times New Roman" w:cs="Times New Roman"/>
      <w:b/>
      <w:color w:val="00000A"/>
      <w:sz w:val="22"/>
      <w:u w:val="none"/>
    </w:rPr>
  </w:style>
  <w:style w:type="character" w:customStyle="1" w:styleId="WW8Num11z1">
    <w:name w:val="WW8Num11z1"/>
    <w:rsid w:val="008C04FF"/>
    <w:rPr>
      <w:rFonts w:ascii="Courier New" w:hAnsi="Courier New" w:cs="Courier New"/>
    </w:rPr>
  </w:style>
  <w:style w:type="character" w:customStyle="1" w:styleId="WW8Num11z2">
    <w:name w:val="WW8Num11z2"/>
    <w:rsid w:val="008C04FF"/>
    <w:rPr>
      <w:rFonts w:ascii="Wingdings" w:hAnsi="Wingdings" w:cs="Wingdings"/>
      <w:b/>
      <w:sz w:val="22"/>
    </w:rPr>
  </w:style>
  <w:style w:type="character" w:customStyle="1" w:styleId="WW8Num11z3">
    <w:name w:val="WW8Num11z3"/>
    <w:rsid w:val="008C04FF"/>
    <w:rPr>
      <w:rFonts w:ascii="Symbol" w:hAnsi="Symbol" w:cs="Symbol"/>
      <w:b/>
      <w:sz w:val="22"/>
    </w:rPr>
  </w:style>
  <w:style w:type="character" w:customStyle="1" w:styleId="WW8Num12z0">
    <w:name w:val="WW8Num12z0"/>
    <w:rsid w:val="008C04FF"/>
    <w:rPr>
      <w:b/>
      <w:szCs w:val="24"/>
    </w:rPr>
  </w:style>
  <w:style w:type="character" w:customStyle="1" w:styleId="WW8Num12z1">
    <w:name w:val="WW8Num12z1"/>
    <w:rsid w:val="008C04FF"/>
  </w:style>
  <w:style w:type="character" w:customStyle="1" w:styleId="WW8Num12z2">
    <w:name w:val="WW8Num12z2"/>
    <w:rsid w:val="008C04FF"/>
  </w:style>
  <w:style w:type="character" w:customStyle="1" w:styleId="WW8Num12z3">
    <w:name w:val="WW8Num12z3"/>
    <w:rsid w:val="008C04FF"/>
  </w:style>
  <w:style w:type="character" w:customStyle="1" w:styleId="WW8Num12z4">
    <w:name w:val="WW8Num12z4"/>
    <w:rsid w:val="008C04FF"/>
  </w:style>
  <w:style w:type="character" w:customStyle="1" w:styleId="WW8Num12z5">
    <w:name w:val="WW8Num12z5"/>
    <w:rsid w:val="008C04FF"/>
  </w:style>
  <w:style w:type="character" w:customStyle="1" w:styleId="WW8Num12z6">
    <w:name w:val="WW8Num12z6"/>
    <w:rsid w:val="008C04FF"/>
  </w:style>
  <w:style w:type="character" w:customStyle="1" w:styleId="WW8Num12z7">
    <w:name w:val="WW8Num12z7"/>
    <w:rsid w:val="008C04FF"/>
  </w:style>
  <w:style w:type="character" w:customStyle="1" w:styleId="WW8Num12z8">
    <w:name w:val="WW8Num12z8"/>
    <w:rsid w:val="008C04FF"/>
  </w:style>
  <w:style w:type="character" w:customStyle="1" w:styleId="WW8Num2z2">
    <w:name w:val="WW8Num2z2"/>
    <w:rsid w:val="008C04FF"/>
    <w:rPr>
      <w:rFonts w:ascii="Wingdings" w:hAnsi="Wingdings" w:cs="Wingdings"/>
      <w:b/>
      <w:sz w:val="22"/>
    </w:rPr>
  </w:style>
  <w:style w:type="character" w:customStyle="1" w:styleId="WW8Num4z2">
    <w:name w:val="WW8Num4z2"/>
    <w:rsid w:val="008C04FF"/>
  </w:style>
  <w:style w:type="character" w:customStyle="1" w:styleId="WW8Num4z3">
    <w:name w:val="WW8Num4z3"/>
    <w:rsid w:val="008C04FF"/>
  </w:style>
  <w:style w:type="character" w:customStyle="1" w:styleId="WW8Num4z4">
    <w:name w:val="WW8Num4z4"/>
    <w:rsid w:val="008C04FF"/>
  </w:style>
  <w:style w:type="character" w:customStyle="1" w:styleId="WW8Num4z5">
    <w:name w:val="WW8Num4z5"/>
    <w:rsid w:val="008C04FF"/>
  </w:style>
  <w:style w:type="character" w:customStyle="1" w:styleId="WW8Num4z6">
    <w:name w:val="WW8Num4z6"/>
    <w:rsid w:val="008C04FF"/>
  </w:style>
  <w:style w:type="character" w:customStyle="1" w:styleId="WW8Num4z7">
    <w:name w:val="WW8Num4z7"/>
    <w:rsid w:val="008C04FF"/>
  </w:style>
  <w:style w:type="character" w:customStyle="1" w:styleId="WW8Num4z8">
    <w:name w:val="WW8Num4z8"/>
    <w:rsid w:val="008C04FF"/>
  </w:style>
  <w:style w:type="character" w:customStyle="1" w:styleId="WW8Num7z2">
    <w:name w:val="WW8Num7z2"/>
    <w:rsid w:val="008C04FF"/>
    <w:rPr>
      <w:rFonts w:ascii="Wingdings" w:hAnsi="Wingdings" w:cs="Wingdings"/>
      <w:b/>
      <w:sz w:val="22"/>
    </w:rPr>
  </w:style>
  <w:style w:type="character" w:customStyle="1" w:styleId="WW8Num8z3">
    <w:name w:val="WW8Num8z3"/>
    <w:rsid w:val="008C04FF"/>
    <w:rPr>
      <w:rFonts w:ascii="Symbol" w:hAnsi="Symbol" w:cs="Symbol"/>
      <w:b/>
      <w:sz w:val="22"/>
    </w:rPr>
  </w:style>
  <w:style w:type="character" w:customStyle="1" w:styleId="WW8Num9z2">
    <w:name w:val="WW8Num9z2"/>
    <w:rsid w:val="008C04FF"/>
    <w:rPr>
      <w:rFonts w:ascii="Wingdings" w:hAnsi="Wingdings" w:cs="Wingdings"/>
      <w:b/>
      <w:sz w:val="22"/>
    </w:rPr>
  </w:style>
  <w:style w:type="character" w:customStyle="1" w:styleId="WW8Num11z4">
    <w:name w:val="WW8Num11z4"/>
    <w:rsid w:val="008C04FF"/>
  </w:style>
  <w:style w:type="character" w:customStyle="1" w:styleId="WW8Num11z5">
    <w:name w:val="WW8Num11z5"/>
    <w:rsid w:val="008C04FF"/>
  </w:style>
  <w:style w:type="character" w:customStyle="1" w:styleId="WW8Num11z6">
    <w:name w:val="WW8Num11z6"/>
    <w:rsid w:val="008C04FF"/>
  </w:style>
  <w:style w:type="character" w:customStyle="1" w:styleId="WW8Num11z7">
    <w:name w:val="WW8Num11z7"/>
    <w:rsid w:val="008C04FF"/>
  </w:style>
  <w:style w:type="character" w:customStyle="1" w:styleId="WW8Num11z8">
    <w:name w:val="WW8Num11z8"/>
    <w:rsid w:val="008C04FF"/>
  </w:style>
  <w:style w:type="character" w:customStyle="1" w:styleId="Carpredefinitoparagrafo1">
    <w:name w:val="Car. predefinito paragrafo1"/>
    <w:rsid w:val="008C04FF"/>
  </w:style>
  <w:style w:type="character" w:customStyle="1" w:styleId="Titolo1Carattere">
    <w:name w:val="Titolo 1 Carattere"/>
    <w:basedOn w:val="Carpredefinitoparagrafo1"/>
    <w:rsid w:val="008C04FF"/>
    <w:rPr>
      <w:rFonts w:ascii="Cambria" w:hAnsi="Cambria" w:cs="Times New Roman"/>
      <w:b/>
      <w:bCs/>
      <w:sz w:val="32"/>
      <w:szCs w:val="32"/>
    </w:rPr>
  </w:style>
  <w:style w:type="character" w:customStyle="1" w:styleId="Titolo2Carattere">
    <w:name w:val="Titolo 2 Carattere"/>
    <w:basedOn w:val="Carpredefinitoparagrafo1"/>
    <w:rsid w:val="008C04F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1"/>
    <w:rsid w:val="008C04FF"/>
    <w:rPr>
      <w:rFonts w:cs="Times New Roman"/>
      <w:b/>
      <w:bCs/>
      <w:sz w:val="28"/>
    </w:rPr>
  </w:style>
  <w:style w:type="character" w:customStyle="1" w:styleId="Titolo4Carattere">
    <w:name w:val="Titolo 4 Carattere"/>
    <w:basedOn w:val="Carpredefinitoparagrafo1"/>
    <w:rsid w:val="008C04FF"/>
    <w:rPr>
      <w:rFonts w:ascii="Calibri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1"/>
    <w:rsid w:val="008C04FF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1"/>
    <w:rsid w:val="008C04FF"/>
    <w:rPr>
      <w:i/>
      <w:sz w:val="24"/>
      <w:szCs w:val="20"/>
      <w:shd w:val="clear" w:color="auto" w:fill="DFDFDF"/>
    </w:rPr>
  </w:style>
  <w:style w:type="character" w:customStyle="1" w:styleId="Titolo7Carattere">
    <w:name w:val="Titolo 7 Carattere"/>
    <w:basedOn w:val="Carpredefinitoparagrafo1"/>
    <w:rsid w:val="008C04FF"/>
    <w:rPr>
      <w:rFonts w:cs="Times New Roman"/>
      <w:sz w:val="28"/>
    </w:rPr>
  </w:style>
  <w:style w:type="character" w:customStyle="1" w:styleId="Titolo8Carattere">
    <w:name w:val="Titolo 8 Carattere"/>
    <w:basedOn w:val="Carpredefinitoparagrafo1"/>
    <w:rsid w:val="008C04FF"/>
    <w:rPr>
      <w:rFonts w:ascii="Calibri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1"/>
    <w:rsid w:val="008C04FF"/>
    <w:rPr>
      <w:rFonts w:cs="Times New Roman"/>
      <w:sz w:val="24"/>
      <w:u w:val="double"/>
    </w:rPr>
  </w:style>
  <w:style w:type="character" w:customStyle="1" w:styleId="TestofumettoCarattere">
    <w:name w:val="Testo fumetto Carattere"/>
    <w:basedOn w:val="Carpredefinitoparagrafo1"/>
    <w:rsid w:val="008C04FF"/>
    <w:rPr>
      <w:rFonts w:ascii="Segoe UI" w:hAnsi="Segoe UI" w:cs="Segoe UI"/>
      <w:sz w:val="18"/>
      <w:szCs w:val="18"/>
    </w:rPr>
  </w:style>
  <w:style w:type="character" w:customStyle="1" w:styleId="Numeropagina1">
    <w:name w:val="Numero pagina1"/>
    <w:basedOn w:val="Carpredefinitoparagrafo1"/>
    <w:rsid w:val="008C04FF"/>
    <w:rPr>
      <w:rFonts w:cs="Times New Roman"/>
    </w:rPr>
  </w:style>
  <w:style w:type="character" w:customStyle="1" w:styleId="PidipaginaCarattere">
    <w:name w:val="Piè di pagina Carattere"/>
    <w:basedOn w:val="Carpredefinitoparagrafo1"/>
    <w:rsid w:val="008C04FF"/>
    <w:rPr>
      <w:rFonts w:cs="Times New Roman"/>
      <w:sz w:val="24"/>
    </w:rPr>
  </w:style>
  <w:style w:type="character" w:customStyle="1" w:styleId="IntestazioneCarattere">
    <w:name w:val="Intestazione Carattere"/>
    <w:basedOn w:val="Carpredefinitoparagrafo1"/>
    <w:rsid w:val="008C04FF"/>
    <w:rPr>
      <w:rFonts w:cs="Times New Roman"/>
      <w:sz w:val="20"/>
      <w:szCs w:val="20"/>
    </w:rPr>
  </w:style>
  <w:style w:type="character" w:customStyle="1" w:styleId="Corpodeltesto2Carattere">
    <w:name w:val="Corpo del testo 2 Carattere"/>
    <w:basedOn w:val="Carpredefinitoparagrafo1"/>
    <w:rsid w:val="008C04FF"/>
    <w:rPr>
      <w:rFonts w:cs="Times New Roman"/>
      <w:sz w:val="24"/>
      <w:lang w:val="it-IT" w:eastAsia="it-IT"/>
    </w:rPr>
  </w:style>
  <w:style w:type="character" w:customStyle="1" w:styleId="RientrocorpodeltestoCarattere">
    <w:name w:val="Rientro corpo del testo Carattere"/>
    <w:basedOn w:val="Carpredefinitoparagrafo1"/>
    <w:rsid w:val="008C04FF"/>
    <w:rPr>
      <w:rFonts w:cs="Times New Roman"/>
      <w:sz w:val="24"/>
    </w:rPr>
  </w:style>
  <w:style w:type="character" w:customStyle="1" w:styleId="Corpodeltesto3Carattere">
    <w:name w:val="Corpo del testo 3 Carattere"/>
    <w:basedOn w:val="Carpredefinitoparagrafo1"/>
    <w:rsid w:val="008C04FF"/>
    <w:rPr>
      <w:rFonts w:cs="Times New Roman"/>
      <w:sz w:val="24"/>
      <w:u w:val="single"/>
    </w:rPr>
  </w:style>
  <w:style w:type="character" w:customStyle="1" w:styleId="TitoloCarattere">
    <w:name w:val="Titolo Carattere"/>
    <w:basedOn w:val="Carpredefinitoparagrafo1"/>
    <w:rsid w:val="008C04FF"/>
    <w:rPr>
      <w:rFonts w:ascii="Cambria" w:hAnsi="Cambria" w:cs="Times New Roman"/>
      <w:b/>
      <w:bCs/>
      <w:sz w:val="32"/>
      <w:szCs w:val="32"/>
    </w:rPr>
  </w:style>
  <w:style w:type="character" w:customStyle="1" w:styleId="TestocommentoCarattere">
    <w:name w:val="Testo commento Carattere"/>
    <w:basedOn w:val="Carpredefinitoparagrafo1"/>
    <w:rsid w:val="008C04FF"/>
    <w:rPr>
      <w:rFonts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1"/>
    <w:uiPriority w:val="99"/>
    <w:rsid w:val="008C04FF"/>
    <w:rPr>
      <w:rFonts w:cs="Times New Roman"/>
    </w:rPr>
  </w:style>
  <w:style w:type="character" w:customStyle="1" w:styleId="Rimandonotaapidipagina1">
    <w:name w:val="Rimando nota a piè di pagina1"/>
    <w:basedOn w:val="Carpredefinitoparagrafo1"/>
    <w:rsid w:val="008C04FF"/>
    <w:rPr>
      <w:rFonts w:cs="Times New Roman"/>
      <w:vertAlign w:val="superscript"/>
    </w:rPr>
  </w:style>
  <w:style w:type="character" w:customStyle="1" w:styleId="Rientrocorpodeltesto2Carattere">
    <w:name w:val="Rientro corpo del testo 2 Carattere"/>
    <w:basedOn w:val="Carpredefinitoparagrafo1"/>
    <w:link w:val="Rientrocorpodeltesto2"/>
    <w:uiPriority w:val="99"/>
    <w:rsid w:val="008C04FF"/>
    <w:rPr>
      <w:rFonts w:cs="Times New Roman"/>
      <w:sz w:val="20"/>
      <w:szCs w:val="20"/>
    </w:rPr>
  </w:style>
  <w:style w:type="character" w:customStyle="1" w:styleId="TestonotadichiusuraCarattere">
    <w:name w:val="Testo nota di chiusura Carattere"/>
    <w:basedOn w:val="Carpredefinitoparagrafo1"/>
    <w:rsid w:val="008C04FF"/>
    <w:rPr>
      <w:rFonts w:cs="Times New Roman"/>
      <w:sz w:val="20"/>
      <w:szCs w:val="20"/>
    </w:rPr>
  </w:style>
  <w:style w:type="character" w:customStyle="1" w:styleId="Rimandonotadichiusura1">
    <w:name w:val="Rimando nota di chiusura1"/>
    <w:basedOn w:val="Carpredefinitoparagrafo1"/>
    <w:rsid w:val="008C04FF"/>
    <w:rPr>
      <w:rFonts w:cs="Times New Roman"/>
      <w:vertAlign w:val="superscript"/>
    </w:rPr>
  </w:style>
  <w:style w:type="character" w:customStyle="1" w:styleId="Rientrocorpodeltesto3Carattere">
    <w:name w:val="Rientro corpo del testo 3 Carattere"/>
    <w:basedOn w:val="Carpredefinitoparagrafo1"/>
    <w:rsid w:val="008C04FF"/>
    <w:rPr>
      <w:rFonts w:cs="Times New Roman"/>
      <w:color w:val="FF0000"/>
      <w:sz w:val="24"/>
    </w:rPr>
  </w:style>
  <w:style w:type="character" w:customStyle="1" w:styleId="Rimandocommento1">
    <w:name w:val="Rimando commento1"/>
    <w:basedOn w:val="Carpredefinitoparagrafo1"/>
    <w:rsid w:val="008C04FF"/>
    <w:rPr>
      <w:rFonts w:cs="Times New Roman"/>
      <w:sz w:val="16"/>
    </w:rPr>
  </w:style>
  <w:style w:type="character" w:styleId="Collegamentoipertestuale">
    <w:name w:val="Hyperlink"/>
    <w:basedOn w:val="Carpredefinitoparagrafo1"/>
    <w:rsid w:val="008C04FF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Carpredefinitoparagrafo1"/>
    <w:rsid w:val="008C04FF"/>
    <w:rPr>
      <w:rFonts w:cs="Times New Roman"/>
    </w:rPr>
  </w:style>
  <w:style w:type="character" w:customStyle="1" w:styleId="CorpodeltestoCarattere">
    <w:name w:val="Corpo del testo Carattere"/>
    <w:rsid w:val="008C04FF"/>
    <w:rPr>
      <w:sz w:val="24"/>
    </w:rPr>
  </w:style>
  <w:style w:type="character" w:customStyle="1" w:styleId="Enfasigrassetto1">
    <w:name w:val="Enfasi (grassetto)1"/>
    <w:basedOn w:val="Carpredefinitoparagrafo1"/>
    <w:rsid w:val="008C04FF"/>
    <w:rPr>
      <w:rFonts w:cs="Times New Roman"/>
      <w:b/>
    </w:rPr>
  </w:style>
  <w:style w:type="character" w:customStyle="1" w:styleId="PreformattatoHTMLCarattere">
    <w:name w:val="Preformattato HTML Carattere"/>
    <w:basedOn w:val="Carpredefinitoparagrafo1"/>
    <w:rsid w:val="008C04FF"/>
    <w:rPr>
      <w:rFonts w:ascii="Courier New" w:hAnsi="Courier New" w:cs="Times New Roman"/>
    </w:rPr>
  </w:style>
  <w:style w:type="character" w:customStyle="1" w:styleId="NessunaspaziaturaCarattere">
    <w:name w:val="Nessuna spaziatura Carattere"/>
    <w:rsid w:val="008C04FF"/>
    <w:rPr>
      <w:rFonts w:ascii="Calibri" w:hAnsi="Calibri" w:cs="Calibri"/>
      <w:sz w:val="22"/>
    </w:rPr>
  </w:style>
  <w:style w:type="character" w:customStyle="1" w:styleId="CorpodeltestoCarattere1">
    <w:name w:val="Corpo del testo Carattere1"/>
    <w:basedOn w:val="Carpredefinitoparagrafo1"/>
    <w:rsid w:val="008C04FF"/>
    <w:rPr>
      <w:rFonts w:cs="Times New Roman"/>
      <w:sz w:val="24"/>
    </w:rPr>
  </w:style>
  <w:style w:type="character" w:customStyle="1" w:styleId="MappadocumentoCarattere">
    <w:name w:val="Mappa documento Carattere"/>
    <w:basedOn w:val="Carpredefinitoparagrafo1"/>
    <w:rsid w:val="008C04FF"/>
    <w:rPr>
      <w:rFonts w:ascii="Tahoma" w:hAnsi="Tahoma" w:cs="Tahoma"/>
      <w:sz w:val="16"/>
      <w:szCs w:val="16"/>
    </w:rPr>
  </w:style>
  <w:style w:type="character" w:customStyle="1" w:styleId="SoggettocommentoCarattere">
    <w:name w:val="Soggetto commento Carattere"/>
    <w:basedOn w:val="TestocommentoCarattere"/>
    <w:rsid w:val="008C04FF"/>
    <w:rPr>
      <w:rFonts w:cs="Times New Roman"/>
      <w:b/>
      <w:bCs/>
      <w:sz w:val="20"/>
      <w:szCs w:val="20"/>
    </w:rPr>
  </w:style>
  <w:style w:type="character" w:customStyle="1" w:styleId="CarattereCarattere4">
    <w:name w:val="Carattere Carattere4"/>
    <w:rsid w:val="008C04FF"/>
    <w:rPr>
      <w:sz w:val="24"/>
      <w:lang w:val="it-IT" w:eastAsia="it-IT"/>
    </w:rPr>
  </w:style>
  <w:style w:type="character" w:customStyle="1" w:styleId="CarattereCarattere41">
    <w:name w:val="Carattere Carattere41"/>
    <w:rsid w:val="008C04FF"/>
    <w:rPr>
      <w:sz w:val="24"/>
      <w:lang w:val="it-IT" w:eastAsia="it-IT"/>
    </w:rPr>
  </w:style>
  <w:style w:type="character" w:customStyle="1" w:styleId="CarattereCarattere">
    <w:name w:val="Carattere Carattere"/>
    <w:basedOn w:val="Carpredefinitoparagrafo1"/>
    <w:rsid w:val="008C04FF"/>
    <w:rPr>
      <w:rFonts w:cs="Times New Roman"/>
    </w:rPr>
  </w:style>
  <w:style w:type="character" w:customStyle="1" w:styleId="Caratterenotaapidipagina">
    <w:name w:val="Carattere nota a piè di pagina"/>
    <w:rsid w:val="008C04FF"/>
  </w:style>
  <w:style w:type="character" w:customStyle="1" w:styleId="NormalBoldChar">
    <w:name w:val="NormalBold Char"/>
    <w:rsid w:val="008C04FF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ListLabel57">
    <w:name w:val="ListLabel 57"/>
    <w:rsid w:val="008C04FF"/>
    <w:rPr>
      <w:rFonts w:cs="Courier New"/>
    </w:rPr>
  </w:style>
  <w:style w:type="character" w:styleId="Enfasicorsivo">
    <w:name w:val="Emphasis"/>
    <w:qFormat/>
    <w:rsid w:val="008C04FF"/>
    <w:rPr>
      <w:rFonts w:cs="Times New Roman"/>
      <w:i/>
    </w:rPr>
  </w:style>
  <w:style w:type="character" w:customStyle="1" w:styleId="Rimandonotaapidipagina10">
    <w:name w:val="Rimando nota a piè di pagina1"/>
    <w:rsid w:val="008C04FF"/>
    <w:rPr>
      <w:rFonts w:ascii="Times New Roman" w:eastAsia="Times New Roman" w:hAnsi="Times New Roman" w:cs="Times New Roman"/>
      <w:vertAlign w:val="superscript"/>
    </w:rPr>
  </w:style>
  <w:style w:type="character" w:customStyle="1" w:styleId="ListLabel58">
    <w:name w:val="ListLabel 58"/>
    <w:rsid w:val="008C04FF"/>
    <w:rPr>
      <w:rFonts w:cs="Times New Roman"/>
    </w:rPr>
  </w:style>
  <w:style w:type="character" w:customStyle="1" w:styleId="ListLabel59">
    <w:name w:val="ListLabel 59"/>
    <w:rsid w:val="008C04FF"/>
    <w:rPr>
      <w:rFonts w:eastAsia="Times New Roman"/>
    </w:rPr>
  </w:style>
  <w:style w:type="character" w:customStyle="1" w:styleId="ListLabel60">
    <w:name w:val="ListLabel 60"/>
    <w:rsid w:val="008C04FF"/>
    <w:rPr>
      <w:rFonts w:cs="Times New Roman"/>
      <w:b w:val="0"/>
      <w:i w:val="0"/>
      <w:sz w:val="22"/>
      <w:szCs w:val="22"/>
    </w:rPr>
  </w:style>
  <w:style w:type="character" w:customStyle="1" w:styleId="ListLabel61">
    <w:name w:val="ListLabel 61"/>
    <w:rsid w:val="008C04FF"/>
    <w:rPr>
      <w:rFonts w:eastAsia="Times New Roman"/>
      <w:b w:val="0"/>
      <w:i w:val="0"/>
      <w:sz w:val="24"/>
    </w:rPr>
  </w:style>
  <w:style w:type="character" w:customStyle="1" w:styleId="ListLabel62">
    <w:name w:val="ListLabel 62"/>
    <w:rsid w:val="008C04FF"/>
    <w:rPr>
      <w:rFonts w:cs="Times New Roman"/>
      <w:sz w:val="24"/>
      <w:u w:val="none"/>
    </w:rPr>
  </w:style>
  <w:style w:type="character" w:customStyle="1" w:styleId="ListLabel63">
    <w:name w:val="ListLabel 63"/>
    <w:rsid w:val="008C04FF"/>
    <w:rPr>
      <w:rFonts w:cs="Times New Roman"/>
      <w:b/>
      <w:i w:val="0"/>
      <w:sz w:val="20"/>
      <w:szCs w:val="20"/>
    </w:rPr>
  </w:style>
  <w:style w:type="character" w:customStyle="1" w:styleId="ListLabel64">
    <w:name w:val="ListLabel 64"/>
    <w:rsid w:val="008C04FF"/>
    <w:rPr>
      <w:rFonts w:cs="Courier New"/>
      <w:b/>
      <w:strike w:val="0"/>
      <w:dstrike w:val="0"/>
      <w:color w:val="00000A"/>
      <w:sz w:val="22"/>
      <w:szCs w:val="24"/>
      <w:highlight w:val="yellow"/>
    </w:rPr>
  </w:style>
  <w:style w:type="character" w:customStyle="1" w:styleId="ListLabel65">
    <w:name w:val="ListLabel 65"/>
    <w:rsid w:val="008C04FF"/>
    <w:rPr>
      <w:rFonts w:cs="Times New Roman"/>
      <w:b w:val="0"/>
      <w:i w:val="0"/>
    </w:rPr>
  </w:style>
  <w:style w:type="character" w:customStyle="1" w:styleId="ListLabel66">
    <w:name w:val="ListLabel 66"/>
    <w:rsid w:val="008C04FF"/>
    <w:rPr>
      <w:rFonts w:cs="Times New Roman"/>
      <w:b w:val="0"/>
      <w:i/>
    </w:rPr>
  </w:style>
  <w:style w:type="character" w:customStyle="1" w:styleId="ListLabel67">
    <w:name w:val="ListLabel 67"/>
    <w:rsid w:val="008C04FF"/>
    <w:rPr>
      <w:b/>
      <w:i/>
      <w:strike w:val="0"/>
      <w:dstrike w:val="0"/>
      <w:color w:val="00000A"/>
      <w:sz w:val="22"/>
      <w:szCs w:val="24"/>
    </w:rPr>
  </w:style>
  <w:style w:type="character" w:customStyle="1" w:styleId="ListLabel68">
    <w:name w:val="ListLabel 68"/>
    <w:rsid w:val="008C04FF"/>
    <w:rPr>
      <w:sz w:val="20"/>
    </w:rPr>
  </w:style>
  <w:style w:type="character" w:customStyle="1" w:styleId="ListLabel69">
    <w:name w:val="ListLabel 69"/>
    <w:rsid w:val="008C04FF"/>
    <w:rPr>
      <w:rFonts w:cs="Courier New"/>
    </w:rPr>
  </w:style>
  <w:style w:type="character" w:customStyle="1" w:styleId="ListLabel70">
    <w:name w:val="ListLabel 70"/>
    <w:rsid w:val="008C04FF"/>
    <w:rPr>
      <w:b/>
      <w:i w:val="0"/>
      <w:sz w:val="22"/>
      <w:szCs w:val="22"/>
    </w:rPr>
  </w:style>
  <w:style w:type="character" w:customStyle="1" w:styleId="ListLabel71">
    <w:name w:val="ListLabel 71"/>
    <w:rsid w:val="008C04FF"/>
    <w:rPr>
      <w:rFonts w:cs="Courier New"/>
      <w:b w:val="0"/>
      <w:i w:val="0"/>
      <w:color w:val="00000A"/>
      <w:sz w:val="24"/>
      <w:szCs w:val="24"/>
    </w:rPr>
  </w:style>
  <w:style w:type="character" w:customStyle="1" w:styleId="ListLabel72">
    <w:name w:val="ListLabel 72"/>
    <w:rsid w:val="008C04FF"/>
    <w:rPr>
      <w:color w:val="FF0000"/>
      <w:sz w:val="24"/>
      <w:szCs w:val="24"/>
    </w:rPr>
  </w:style>
  <w:style w:type="character" w:customStyle="1" w:styleId="ListLabel73">
    <w:name w:val="ListLabel 73"/>
    <w:rsid w:val="008C04FF"/>
    <w:rPr>
      <w:rFonts w:cs="Courier New"/>
      <w:color w:val="00000A"/>
      <w:sz w:val="24"/>
      <w:szCs w:val="24"/>
    </w:rPr>
  </w:style>
  <w:style w:type="character" w:customStyle="1" w:styleId="ListLabel74">
    <w:name w:val="ListLabel 74"/>
    <w:rsid w:val="008C04FF"/>
    <w:rPr>
      <w:rFonts w:cs="Times New Roman"/>
      <w:b/>
      <w:i/>
      <w:strike w:val="0"/>
      <w:dstrike w:val="0"/>
      <w:sz w:val="24"/>
      <w:szCs w:val="24"/>
    </w:rPr>
  </w:style>
  <w:style w:type="character" w:customStyle="1" w:styleId="ListLabel75">
    <w:name w:val="ListLabel 75"/>
    <w:rsid w:val="008C04FF"/>
    <w:rPr>
      <w:caps w:val="0"/>
      <w:smallCaps w:val="0"/>
      <w:strike w:val="0"/>
      <w:dstrike w:val="0"/>
      <w:vanish w:val="0"/>
      <w:color w:val="000000"/>
      <w:position w:val="0"/>
      <w:sz w:val="22"/>
      <w:szCs w:val="22"/>
      <w:vertAlign w:val="baseline"/>
    </w:rPr>
  </w:style>
  <w:style w:type="character" w:customStyle="1" w:styleId="ListLabel76">
    <w:name w:val="ListLabel 76"/>
    <w:rsid w:val="008C04FF"/>
    <w:rPr>
      <w:b/>
    </w:rPr>
  </w:style>
  <w:style w:type="character" w:customStyle="1" w:styleId="ListLabel77">
    <w:name w:val="ListLabel 77"/>
    <w:rsid w:val="008C04FF"/>
    <w:rPr>
      <w:rFonts w:eastAsia="Times New Roman" w:cs="Times New Roman"/>
      <w:b/>
      <w:i w:val="0"/>
      <w:color w:val="00000A"/>
      <w:sz w:val="24"/>
    </w:rPr>
  </w:style>
  <w:style w:type="character" w:customStyle="1" w:styleId="ListLabel78">
    <w:name w:val="ListLabel 78"/>
    <w:rsid w:val="008C04FF"/>
    <w:rPr>
      <w:b/>
      <w:color w:val="00000A"/>
      <w:sz w:val="22"/>
    </w:rPr>
  </w:style>
  <w:style w:type="character" w:customStyle="1" w:styleId="ListLabel79">
    <w:name w:val="ListLabel 79"/>
    <w:rsid w:val="008C04FF"/>
    <w:rPr>
      <w:rFonts w:eastAsia="Times New Roman" w:cs="Times New Roman"/>
      <w:b/>
      <w:color w:val="00000A"/>
      <w:sz w:val="22"/>
      <w:u w:val="none"/>
    </w:rPr>
  </w:style>
  <w:style w:type="character" w:customStyle="1" w:styleId="ListLabel80">
    <w:name w:val="ListLabel 80"/>
    <w:rsid w:val="008C04FF"/>
    <w:rPr>
      <w:b w:val="0"/>
      <w:i/>
    </w:rPr>
  </w:style>
  <w:style w:type="character" w:customStyle="1" w:styleId="ListLabel81">
    <w:name w:val="ListLabel 81"/>
    <w:rsid w:val="008C04FF"/>
    <w:rPr>
      <w:color w:val="00000A"/>
    </w:rPr>
  </w:style>
  <w:style w:type="character" w:customStyle="1" w:styleId="ListLabel82">
    <w:name w:val="ListLabel 82"/>
    <w:rsid w:val="008C04FF"/>
    <w:rPr>
      <w:b/>
      <w:i w:val="0"/>
      <w:color w:val="00000A"/>
      <w:sz w:val="24"/>
    </w:rPr>
  </w:style>
  <w:style w:type="character" w:styleId="Rimandonotaapidipagina">
    <w:name w:val="footnote reference"/>
    <w:uiPriority w:val="99"/>
    <w:rsid w:val="008C04FF"/>
    <w:rPr>
      <w:vertAlign w:val="superscript"/>
    </w:rPr>
  </w:style>
  <w:style w:type="character" w:customStyle="1" w:styleId="Caratterenotadichiusura">
    <w:name w:val="Carattere nota di chiusura"/>
    <w:rsid w:val="008C04FF"/>
    <w:rPr>
      <w:vertAlign w:val="superscript"/>
    </w:rPr>
  </w:style>
  <w:style w:type="character" w:customStyle="1" w:styleId="WW-Caratterenotadichiusura">
    <w:name w:val="WW-Carattere nota di chiusura"/>
    <w:rsid w:val="008C04FF"/>
  </w:style>
  <w:style w:type="character" w:customStyle="1" w:styleId="Punti">
    <w:name w:val="Punti"/>
    <w:rsid w:val="008C04FF"/>
    <w:rPr>
      <w:rFonts w:ascii="OpenSymbol" w:eastAsia="OpenSymbol" w:hAnsi="OpenSymbol" w:cs="OpenSymbol"/>
    </w:rPr>
  </w:style>
  <w:style w:type="character" w:customStyle="1" w:styleId="Caratteredinumerazione">
    <w:name w:val="Carattere di numerazione"/>
    <w:rsid w:val="008C04FF"/>
  </w:style>
  <w:style w:type="character" w:customStyle="1" w:styleId="ListLabel83">
    <w:name w:val="ListLabel 83"/>
    <w:rsid w:val="008C04FF"/>
    <w:rPr>
      <w:rFonts w:cs="Times New Roman"/>
    </w:rPr>
  </w:style>
  <w:style w:type="character" w:customStyle="1" w:styleId="ListLabel84">
    <w:name w:val="ListLabel 84"/>
    <w:rsid w:val="008C04FF"/>
    <w:rPr>
      <w:rFonts w:cs="Wingdings"/>
      <w:b/>
      <w:sz w:val="22"/>
    </w:rPr>
  </w:style>
  <w:style w:type="character" w:customStyle="1" w:styleId="ListLabel85">
    <w:name w:val="ListLabel 85"/>
    <w:rsid w:val="008C04FF"/>
    <w:rPr>
      <w:rFonts w:cs="Courier New"/>
    </w:rPr>
  </w:style>
  <w:style w:type="character" w:customStyle="1" w:styleId="ListLabel86">
    <w:name w:val="ListLabel 86"/>
    <w:rsid w:val="008C04FF"/>
    <w:rPr>
      <w:rFonts w:cs="Symbol"/>
      <w:b/>
      <w:sz w:val="22"/>
    </w:rPr>
  </w:style>
  <w:style w:type="character" w:customStyle="1" w:styleId="ListLabel87">
    <w:name w:val="ListLabel 87"/>
    <w:rsid w:val="008C04FF"/>
    <w:rPr>
      <w:rFonts w:cs="Courier New"/>
      <w:b/>
      <w:strike w:val="0"/>
      <w:dstrike w:val="0"/>
      <w:color w:val="00000A"/>
      <w:sz w:val="22"/>
      <w:szCs w:val="24"/>
      <w:highlight w:val="yellow"/>
    </w:rPr>
  </w:style>
  <w:style w:type="character" w:customStyle="1" w:styleId="ListLabel88">
    <w:name w:val="ListLabel 88"/>
    <w:rsid w:val="008C04FF"/>
    <w:rPr>
      <w:b/>
      <w:i/>
      <w:strike w:val="0"/>
      <w:dstrike w:val="0"/>
      <w:color w:val="00000A"/>
      <w:sz w:val="22"/>
      <w:szCs w:val="24"/>
    </w:rPr>
  </w:style>
  <w:style w:type="character" w:customStyle="1" w:styleId="ListLabel89">
    <w:name w:val="ListLabel 89"/>
    <w:rsid w:val="008C04FF"/>
    <w:rPr>
      <w:rFonts w:cs="Symbol"/>
      <w:b w:val="0"/>
      <w:color w:val="00000A"/>
      <w:sz w:val="22"/>
    </w:rPr>
  </w:style>
  <w:style w:type="character" w:customStyle="1" w:styleId="ListLabel90">
    <w:name w:val="ListLabel 90"/>
    <w:rsid w:val="008C04FF"/>
    <w:rPr>
      <w:rFonts w:cs="Times New Roman"/>
      <w:b/>
      <w:color w:val="00000A"/>
      <w:sz w:val="22"/>
      <w:u w:val="none"/>
    </w:rPr>
  </w:style>
  <w:style w:type="character" w:customStyle="1" w:styleId="ListLabel91">
    <w:name w:val="ListLabel 91"/>
    <w:rsid w:val="008C04FF"/>
    <w:rPr>
      <w:rFonts w:cs="Wingdings"/>
      <w:b/>
      <w:sz w:val="22"/>
    </w:rPr>
  </w:style>
  <w:style w:type="character" w:customStyle="1" w:styleId="ListLabel92">
    <w:name w:val="ListLabel 92"/>
    <w:rsid w:val="008C04FF"/>
    <w:rPr>
      <w:rFonts w:cs="Courier New"/>
    </w:rPr>
  </w:style>
  <w:style w:type="character" w:customStyle="1" w:styleId="ListLabel93">
    <w:name w:val="ListLabel 93"/>
    <w:rsid w:val="008C04FF"/>
    <w:rPr>
      <w:rFonts w:cs="Symbol"/>
      <w:b/>
      <w:sz w:val="22"/>
    </w:rPr>
  </w:style>
  <w:style w:type="character" w:customStyle="1" w:styleId="ListLabel94">
    <w:name w:val="ListLabel 94"/>
    <w:rsid w:val="008C04FF"/>
    <w:rPr>
      <w:rFonts w:cs="Courier New"/>
      <w:b/>
      <w:strike w:val="0"/>
      <w:dstrike w:val="0"/>
      <w:color w:val="00000A"/>
      <w:sz w:val="22"/>
      <w:szCs w:val="24"/>
      <w:highlight w:val="yellow"/>
    </w:rPr>
  </w:style>
  <w:style w:type="character" w:customStyle="1" w:styleId="ListLabel95">
    <w:name w:val="ListLabel 95"/>
    <w:rsid w:val="008C04FF"/>
    <w:rPr>
      <w:rFonts w:cs="Times New Roman"/>
    </w:rPr>
  </w:style>
  <w:style w:type="character" w:customStyle="1" w:styleId="ListLabel96">
    <w:name w:val="ListLabel 96"/>
    <w:rsid w:val="008C04FF"/>
    <w:rPr>
      <w:b/>
      <w:i/>
      <w:strike w:val="0"/>
      <w:dstrike w:val="0"/>
      <w:color w:val="00000A"/>
      <w:sz w:val="22"/>
      <w:szCs w:val="24"/>
    </w:rPr>
  </w:style>
  <w:style w:type="character" w:customStyle="1" w:styleId="ListLabel97">
    <w:name w:val="ListLabel 97"/>
    <w:rsid w:val="008C04FF"/>
    <w:rPr>
      <w:rFonts w:cs="Symbol"/>
      <w:b w:val="0"/>
      <w:color w:val="00000A"/>
      <w:sz w:val="22"/>
    </w:rPr>
  </w:style>
  <w:style w:type="character" w:customStyle="1" w:styleId="ListLabel98">
    <w:name w:val="ListLabel 98"/>
    <w:rsid w:val="008C04FF"/>
    <w:rPr>
      <w:rFonts w:cs="Times New Roman"/>
      <w:b/>
      <w:color w:val="00000A"/>
      <w:sz w:val="22"/>
      <w:u w:val="none"/>
    </w:rPr>
  </w:style>
  <w:style w:type="character" w:customStyle="1" w:styleId="ListLabel99">
    <w:name w:val="ListLabel 99"/>
    <w:rsid w:val="008C04FF"/>
    <w:rPr>
      <w:rFonts w:cs="Wingdings"/>
      <w:b/>
      <w:sz w:val="22"/>
    </w:rPr>
  </w:style>
  <w:style w:type="character" w:customStyle="1" w:styleId="ListLabel100">
    <w:name w:val="ListLabel 100"/>
    <w:rsid w:val="008C04FF"/>
    <w:rPr>
      <w:rFonts w:cs="Courier New"/>
    </w:rPr>
  </w:style>
  <w:style w:type="character" w:customStyle="1" w:styleId="ListLabel101">
    <w:name w:val="ListLabel 101"/>
    <w:rsid w:val="008C04FF"/>
    <w:rPr>
      <w:rFonts w:cs="Symbol"/>
      <w:b/>
      <w:sz w:val="22"/>
    </w:rPr>
  </w:style>
  <w:style w:type="character" w:customStyle="1" w:styleId="ListLabel102">
    <w:name w:val="ListLabel 102"/>
    <w:rsid w:val="008C04FF"/>
    <w:rPr>
      <w:rFonts w:cs="Courier New"/>
      <w:b/>
      <w:strike w:val="0"/>
      <w:dstrike w:val="0"/>
      <w:color w:val="00000A"/>
      <w:sz w:val="22"/>
      <w:szCs w:val="24"/>
      <w:highlight w:val="yellow"/>
    </w:rPr>
  </w:style>
  <w:style w:type="character" w:customStyle="1" w:styleId="ListLabel103">
    <w:name w:val="ListLabel 103"/>
    <w:rsid w:val="008C04FF"/>
    <w:rPr>
      <w:rFonts w:cs="Times New Roman"/>
    </w:rPr>
  </w:style>
  <w:style w:type="character" w:customStyle="1" w:styleId="ListLabel104">
    <w:name w:val="ListLabel 104"/>
    <w:rsid w:val="008C04FF"/>
    <w:rPr>
      <w:b/>
      <w:i/>
      <w:strike w:val="0"/>
      <w:dstrike w:val="0"/>
      <w:color w:val="00000A"/>
      <w:sz w:val="22"/>
      <w:szCs w:val="24"/>
    </w:rPr>
  </w:style>
  <w:style w:type="character" w:customStyle="1" w:styleId="ListLabel105">
    <w:name w:val="ListLabel 105"/>
    <w:rsid w:val="008C04FF"/>
    <w:rPr>
      <w:rFonts w:cs="Symbol"/>
      <w:b w:val="0"/>
      <w:color w:val="00000A"/>
      <w:sz w:val="22"/>
    </w:rPr>
  </w:style>
  <w:style w:type="character" w:customStyle="1" w:styleId="ListLabel106">
    <w:name w:val="ListLabel 106"/>
    <w:rsid w:val="008C04FF"/>
    <w:rPr>
      <w:rFonts w:cs="Times New Roman"/>
      <w:b/>
      <w:color w:val="00000A"/>
      <w:sz w:val="22"/>
      <w:u w:val="none"/>
    </w:rPr>
  </w:style>
  <w:style w:type="character" w:customStyle="1" w:styleId="ListLabel107">
    <w:name w:val="ListLabel 107"/>
    <w:rsid w:val="008C04FF"/>
    <w:rPr>
      <w:rFonts w:cs="Wingdings"/>
      <w:b/>
      <w:sz w:val="22"/>
    </w:rPr>
  </w:style>
  <w:style w:type="character" w:customStyle="1" w:styleId="ListLabel108">
    <w:name w:val="ListLabel 108"/>
    <w:rsid w:val="008C04FF"/>
    <w:rPr>
      <w:rFonts w:cs="Courier New"/>
    </w:rPr>
  </w:style>
  <w:style w:type="character" w:customStyle="1" w:styleId="ListLabel109">
    <w:name w:val="ListLabel 109"/>
    <w:rsid w:val="008C04FF"/>
    <w:rPr>
      <w:rFonts w:cs="Symbol"/>
      <w:b/>
      <w:sz w:val="22"/>
    </w:rPr>
  </w:style>
  <w:style w:type="character" w:customStyle="1" w:styleId="ListLabel110">
    <w:name w:val="ListLabel 110"/>
    <w:rsid w:val="008C04FF"/>
    <w:rPr>
      <w:rFonts w:cs="Courier New"/>
      <w:b/>
      <w:strike w:val="0"/>
      <w:dstrike w:val="0"/>
      <w:color w:val="00000A"/>
      <w:sz w:val="22"/>
      <w:szCs w:val="24"/>
      <w:highlight w:val="yellow"/>
    </w:rPr>
  </w:style>
  <w:style w:type="character" w:customStyle="1" w:styleId="ListLabel111">
    <w:name w:val="ListLabel 111"/>
    <w:rsid w:val="008C04FF"/>
    <w:rPr>
      <w:rFonts w:cs="Times New Roman"/>
    </w:rPr>
  </w:style>
  <w:style w:type="character" w:customStyle="1" w:styleId="ListLabel112">
    <w:name w:val="ListLabel 112"/>
    <w:rsid w:val="008C04FF"/>
    <w:rPr>
      <w:b/>
      <w:i/>
      <w:strike w:val="0"/>
      <w:dstrike w:val="0"/>
      <w:color w:val="00000A"/>
      <w:sz w:val="22"/>
      <w:szCs w:val="24"/>
    </w:rPr>
  </w:style>
  <w:style w:type="character" w:customStyle="1" w:styleId="ListLabel113">
    <w:name w:val="ListLabel 113"/>
    <w:rsid w:val="008C04FF"/>
    <w:rPr>
      <w:rFonts w:cs="Symbol"/>
      <w:b w:val="0"/>
      <w:color w:val="00000A"/>
      <w:sz w:val="22"/>
    </w:rPr>
  </w:style>
  <w:style w:type="character" w:customStyle="1" w:styleId="ListLabel114">
    <w:name w:val="ListLabel 114"/>
    <w:rsid w:val="008C04FF"/>
    <w:rPr>
      <w:rFonts w:cs="Times New Roman"/>
      <w:b/>
      <w:color w:val="00000A"/>
      <w:sz w:val="22"/>
      <w:u w:val="none"/>
    </w:rPr>
  </w:style>
  <w:style w:type="character" w:styleId="Rimandonotadichiusura">
    <w:name w:val="endnote reference"/>
    <w:rsid w:val="008C04FF"/>
    <w:rPr>
      <w:vertAlign w:val="superscript"/>
    </w:rPr>
  </w:style>
  <w:style w:type="paragraph" w:customStyle="1" w:styleId="Titolo10">
    <w:name w:val="Titolo1"/>
    <w:basedOn w:val="Normale"/>
    <w:next w:val="Corpodeltesto"/>
    <w:rsid w:val="008C04F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deltesto">
    <w:name w:val="Body Text"/>
    <w:basedOn w:val="Normale"/>
    <w:rsid w:val="008C04FF"/>
    <w:pPr>
      <w:spacing w:after="120"/>
    </w:pPr>
  </w:style>
  <w:style w:type="paragraph" w:styleId="Elenco">
    <w:name w:val="List"/>
    <w:basedOn w:val="Corpodeltesto"/>
    <w:rsid w:val="008C04FF"/>
    <w:rPr>
      <w:rFonts w:cs="Mangal"/>
    </w:rPr>
  </w:style>
  <w:style w:type="paragraph" w:styleId="Didascalia">
    <w:name w:val="caption"/>
    <w:basedOn w:val="Normale"/>
    <w:qFormat/>
    <w:rsid w:val="008C04FF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ice">
    <w:name w:val="Indice"/>
    <w:basedOn w:val="Normale"/>
    <w:rsid w:val="008C04FF"/>
    <w:pPr>
      <w:suppressLineNumbers/>
    </w:pPr>
    <w:rPr>
      <w:rFonts w:cs="Mangal"/>
    </w:rPr>
  </w:style>
  <w:style w:type="paragraph" w:customStyle="1" w:styleId="Testofumetto1">
    <w:name w:val="Testo fumetto1"/>
    <w:basedOn w:val="Normale"/>
    <w:rsid w:val="008C04FF"/>
    <w:rPr>
      <w:rFonts w:ascii="Segoe UI" w:hAnsi="Segoe UI" w:cs="Segoe UI"/>
      <w:sz w:val="18"/>
      <w:szCs w:val="18"/>
    </w:rPr>
  </w:style>
  <w:style w:type="paragraph" w:styleId="Pidipagina">
    <w:name w:val="footer"/>
    <w:basedOn w:val="Normale"/>
    <w:rsid w:val="008C04FF"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rsid w:val="008C04FF"/>
    <w:pPr>
      <w:tabs>
        <w:tab w:val="center" w:pos="4819"/>
        <w:tab w:val="right" w:pos="9638"/>
      </w:tabs>
    </w:pPr>
  </w:style>
  <w:style w:type="paragraph" w:customStyle="1" w:styleId="Corpodeltesto1">
    <w:name w:val="Corpo del testo1"/>
    <w:basedOn w:val="Normale"/>
    <w:rsid w:val="008C04FF"/>
    <w:pPr>
      <w:spacing w:line="480" w:lineRule="atLeast"/>
      <w:ind w:right="335"/>
    </w:pPr>
  </w:style>
  <w:style w:type="paragraph" w:customStyle="1" w:styleId="Corpodeltesto21">
    <w:name w:val="Corpo del testo 21"/>
    <w:basedOn w:val="Normale"/>
    <w:rsid w:val="008C04FF"/>
    <w:pPr>
      <w:spacing w:line="480" w:lineRule="atLeast"/>
      <w:ind w:right="51"/>
      <w:jc w:val="both"/>
    </w:pPr>
  </w:style>
  <w:style w:type="paragraph" w:customStyle="1" w:styleId="Testodelblocco1">
    <w:name w:val="Testo del blocco1"/>
    <w:basedOn w:val="Normale"/>
    <w:rsid w:val="008C04FF"/>
    <w:pPr>
      <w:spacing w:line="480" w:lineRule="atLeast"/>
      <w:ind w:left="284" w:right="51" w:hanging="284"/>
      <w:jc w:val="both"/>
    </w:pPr>
  </w:style>
  <w:style w:type="paragraph" w:styleId="Rientrocorpodeltesto">
    <w:name w:val="Body Text Indent"/>
    <w:basedOn w:val="Normale"/>
    <w:rsid w:val="008C04FF"/>
    <w:pPr>
      <w:spacing w:line="480" w:lineRule="atLeast"/>
      <w:ind w:right="51" w:firstLine="709"/>
      <w:jc w:val="both"/>
    </w:pPr>
  </w:style>
  <w:style w:type="paragraph" w:customStyle="1" w:styleId="Corpodeltesto31">
    <w:name w:val="Corpo del testo 31"/>
    <w:basedOn w:val="Normale"/>
    <w:rsid w:val="008C04FF"/>
    <w:pPr>
      <w:spacing w:line="480" w:lineRule="atLeast"/>
      <w:ind w:right="51"/>
      <w:jc w:val="both"/>
    </w:pPr>
    <w:rPr>
      <w:u w:val="single"/>
    </w:rPr>
  </w:style>
  <w:style w:type="paragraph" w:styleId="Titolo">
    <w:name w:val="Title"/>
    <w:basedOn w:val="Normale"/>
    <w:next w:val="Corpodeltesto"/>
    <w:qFormat/>
    <w:rsid w:val="008C04FF"/>
    <w:pPr>
      <w:jc w:val="center"/>
    </w:pPr>
    <w:rPr>
      <w:b/>
    </w:rPr>
  </w:style>
  <w:style w:type="paragraph" w:customStyle="1" w:styleId="Testocommento1">
    <w:name w:val="Testo commento1"/>
    <w:basedOn w:val="Normale"/>
    <w:rsid w:val="008C04FF"/>
    <w:pPr>
      <w:ind w:firstLine="709"/>
      <w:jc w:val="both"/>
    </w:pPr>
    <w:rPr>
      <w:sz w:val="20"/>
    </w:rPr>
  </w:style>
  <w:style w:type="paragraph" w:customStyle="1" w:styleId="Testonotaapidipagina1">
    <w:name w:val="Testo nota a piè di pagina1"/>
    <w:basedOn w:val="Normale"/>
    <w:rsid w:val="008C04FF"/>
    <w:pPr>
      <w:ind w:firstLine="709"/>
      <w:jc w:val="both"/>
    </w:pPr>
    <w:rPr>
      <w:sz w:val="20"/>
    </w:rPr>
  </w:style>
  <w:style w:type="paragraph" w:customStyle="1" w:styleId="Rientrocorpodeltesto21">
    <w:name w:val="Rientro corpo del testo 21"/>
    <w:basedOn w:val="Normale"/>
    <w:rsid w:val="008C04FF"/>
    <w:pPr>
      <w:ind w:firstLine="720"/>
      <w:jc w:val="both"/>
    </w:pPr>
  </w:style>
  <w:style w:type="paragraph" w:customStyle="1" w:styleId="Testonotadichiusura1">
    <w:name w:val="Testo nota di chiusura1"/>
    <w:basedOn w:val="Normale"/>
    <w:rsid w:val="008C04FF"/>
    <w:rPr>
      <w:sz w:val="20"/>
    </w:rPr>
  </w:style>
  <w:style w:type="paragraph" w:customStyle="1" w:styleId="Rientrocorpodeltesto31">
    <w:name w:val="Rientro corpo del testo 31"/>
    <w:basedOn w:val="Normale"/>
    <w:rsid w:val="008C04FF"/>
    <w:pPr>
      <w:widowControl w:val="0"/>
      <w:spacing w:line="400" w:lineRule="atLeast"/>
      <w:ind w:left="720" w:hanging="12"/>
      <w:jc w:val="both"/>
    </w:pPr>
    <w:rPr>
      <w:color w:val="FF0000"/>
    </w:rPr>
  </w:style>
  <w:style w:type="paragraph" w:customStyle="1" w:styleId="p18">
    <w:name w:val="p18"/>
    <w:basedOn w:val="Normale"/>
    <w:rsid w:val="008C04FF"/>
    <w:pPr>
      <w:widowControl w:val="0"/>
      <w:tabs>
        <w:tab w:val="left" w:pos="380"/>
        <w:tab w:val="left" w:pos="680"/>
      </w:tabs>
      <w:spacing w:line="280" w:lineRule="atLeast"/>
      <w:ind w:left="720" w:hanging="288"/>
      <w:jc w:val="both"/>
    </w:pPr>
    <w:rPr>
      <w:szCs w:val="24"/>
    </w:rPr>
  </w:style>
  <w:style w:type="paragraph" w:customStyle="1" w:styleId="NormaleWeb1">
    <w:name w:val="Normale (Web)1"/>
    <w:basedOn w:val="Normale"/>
    <w:rsid w:val="008C04FF"/>
    <w:pPr>
      <w:spacing w:before="280" w:after="280"/>
    </w:pPr>
    <w:rPr>
      <w:rFonts w:ascii="Arial Unicode MS" w:eastAsia="Arial Unicode MS" w:hAnsi="Arial Unicode MS" w:cs="Arial Unicode MS"/>
      <w:szCs w:val="24"/>
    </w:rPr>
  </w:style>
  <w:style w:type="paragraph" w:customStyle="1" w:styleId="Testo10modulistica">
    <w:name w:val="Testo 10 modulistica"/>
    <w:basedOn w:val="Normale"/>
    <w:rsid w:val="008C04FF"/>
    <w:pPr>
      <w:spacing w:line="288" w:lineRule="auto"/>
      <w:ind w:firstLine="360"/>
      <w:jc w:val="both"/>
      <w:textAlignment w:val="center"/>
    </w:pPr>
    <w:rPr>
      <w:rFonts w:ascii="NewAster" w:hAnsi="NewAster" w:cs="NewAster"/>
      <w:color w:val="000000"/>
      <w:sz w:val="20"/>
    </w:rPr>
  </w:style>
  <w:style w:type="paragraph" w:customStyle="1" w:styleId="PreformattatoHTML1">
    <w:name w:val="Preformattato HTML1"/>
    <w:basedOn w:val="Normale"/>
    <w:rsid w:val="008C04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paragraph" w:customStyle="1" w:styleId="Default">
    <w:name w:val="Default"/>
    <w:rsid w:val="008C04FF"/>
    <w:pPr>
      <w:suppressAutoHyphens/>
    </w:pPr>
    <w:rPr>
      <w:rFonts w:ascii="Arial" w:hAnsi="Arial" w:cs="Arial"/>
      <w:color w:val="000000"/>
      <w:kern w:val="1"/>
      <w:sz w:val="24"/>
      <w:szCs w:val="24"/>
      <w:lang w:eastAsia="en-US"/>
    </w:rPr>
  </w:style>
  <w:style w:type="paragraph" w:customStyle="1" w:styleId="1">
    <w:name w:val="1"/>
    <w:basedOn w:val="Normale"/>
    <w:rsid w:val="008C04FF"/>
    <w:pPr>
      <w:spacing w:line="480" w:lineRule="atLeast"/>
      <w:ind w:right="335"/>
    </w:pPr>
  </w:style>
  <w:style w:type="paragraph" w:customStyle="1" w:styleId="Nessunaspaziatura1">
    <w:name w:val="Nessuna spaziatura1"/>
    <w:rsid w:val="008C04FF"/>
    <w:pPr>
      <w:suppressAutoHyphens/>
    </w:pPr>
    <w:rPr>
      <w:rFonts w:ascii="Calibri" w:hAnsi="Calibri"/>
      <w:color w:val="00000A"/>
      <w:kern w:val="1"/>
      <w:sz w:val="24"/>
      <w:szCs w:val="22"/>
    </w:rPr>
  </w:style>
  <w:style w:type="paragraph" w:customStyle="1" w:styleId="Paragrafoelenco1">
    <w:name w:val="Paragrafo elenco1"/>
    <w:basedOn w:val="Normale"/>
    <w:rsid w:val="008C04FF"/>
    <w:pPr>
      <w:ind w:left="720"/>
      <w:contextualSpacing/>
    </w:pPr>
  </w:style>
  <w:style w:type="paragraph" w:customStyle="1" w:styleId="Corpotesto1">
    <w:name w:val="Corpo testo1"/>
    <w:basedOn w:val="Normale"/>
    <w:rsid w:val="008C04FF"/>
    <w:pPr>
      <w:spacing w:line="480" w:lineRule="atLeast"/>
      <w:ind w:right="335"/>
    </w:pPr>
  </w:style>
  <w:style w:type="paragraph" w:customStyle="1" w:styleId="Mappadocumento1">
    <w:name w:val="Mappa documento1"/>
    <w:basedOn w:val="Normale"/>
    <w:rsid w:val="008C04FF"/>
    <w:rPr>
      <w:rFonts w:ascii="Tahoma" w:hAnsi="Tahoma" w:cs="Tahoma"/>
      <w:sz w:val="16"/>
      <w:szCs w:val="16"/>
    </w:rPr>
  </w:style>
  <w:style w:type="paragraph" w:customStyle="1" w:styleId="sche3">
    <w:name w:val="sche_3"/>
    <w:rsid w:val="008C04FF"/>
    <w:pPr>
      <w:widowControl w:val="0"/>
      <w:suppressAutoHyphens/>
      <w:jc w:val="both"/>
    </w:pPr>
    <w:rPr>
      <w:color w:val="00000A"/>
      <w:kern w:val="1"/>
      <w:lang w:val="en-US"/>
    </w:rPr>
  </w:style>
  <w:style w:type="paragraph" w:customStyle="1" w:styleId="Soggettocommento1">
    <w:name w:val="Soggetto commento1"/>
    <w:basedOn w:val="Testocommento1"/>
    <w:rsid w:val="008C04FF"/>
    <w:pPr>
      <w:ind w:firstLine="0"/>
      <w:jc w:val="left"/>
    </w:pPr>
    <w:rPr>
      <w:b/>
      <w:bCs/>
    </w:rPr>
  </w:style>
  <w:style w:type="paragraph" w:customStyle="1" w:styleId="sche4">
    <w:name w:val="sche_4"/>
    <w:rsid w:val="008C04FF"/>
    <w:pPr>
      <w:widowControl w:val="0"/>
      <w:suppressAutoHyphens/>
      <w:jc w:val="both"/>
    </w:pPr>
    <w:rPr>
      <w:color w:val="00000A"/>
      <w:kern w:val="1"/>
      <w:lang w:val="en-US"/>
    </w:rPr>
  </w:style>
  <w:style w:type="paragraph" w:customStyle="1" w:styleId="1CarattereCarattereCarattereCarattereCarattereCarattereCarattereCarattereCarattereCarattereCarattereCarattereCarattereCarattereCarattereCarattere">
    <w:name w:val="1 Carattere Carattere Carattere Carattere Carattere Carattere Carattere Carattere Carattere Carattere Carattere Carattere Carattere Carattere Carattere Carattere"/>
    <w:basedOn w:val="Normale"/>
    <w:rsid w:val="008C04FF"/>
    <w:pPr>
      <w:spacing w:after="160" w:line="240" w:lineRule="exact"/>
    </w:pPr>
    <w:rPr>
      <w:rFonts w:ascii="Tahoma" w:hAnsi="Tahoma" w:cs="Tahoma"/>
      <w:sz w:val="20"/>
      <w:lang w:val="en-US" w:eastAsia="en-US"/>
    </w:rPr>
  </w:style>
  <w:style w:type="paragraph" w:customStyle="1" w:styleId="Paragrafoelenco10">
    <w:name w:val="Paragrafo elenco1"/>
    <w:basedOn w:val="Normale"/>
    <w:rsid w:val="008C04FF"/>
    <w:pPr>
      <w:ind w:left="708"/>
    </w:pPr>
    <w:rPr>
      <w:szCs w:val="24"/>
    </w:rPr>
  </w:style>
  <w:style w:type="paragraph" w:customStyle="1" w:styleId="Paragrafoelenco11">
    <w:name w:val="Paragrafo elenco11"/>
    <w:basedOn w:val="Normale"/>
    <w:rsid w:val="008C04FF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paragraph" w:customStyle="1" w:styleId="Numerazioneperbuste">
    <w:name w:val="Numerazione per buste"/>
    <w:basedOn w:val="Normale"/>
    <w:rsid w:val="008C04FF"/>
    <w:pPr>
      <w:spacing w:before="120" w:after="120" w:line="360" w:lineRule="auto"/>
      <w:jc w:val="both"/>
    </w:pPr>
    <w:rPr>
      <w:szCs w:val="24"/>
    </w:rPr>
  </w:style>
  <w:style w:type="paragraph" w:customStyle="1" w:styleId="NormalLeft">
    <w:name w:val="Normal Left"/>
    <w:basedOn w:val="Normale"/>
    <w:rsid w:val="008C04FF"/>
    <w:pPr>
      <w:suppressAutoHyphens/>
      <w:spacing w:before="120" w:after="120"/>
    </w:pPr>
    <w:rPr>
      <w:rFonts w:eastAsia="Calibri"/>
      <w:szCs w:val="22"/>
      <w:lang w:bidi="it-IT"/>
    </w:rPr>
  </w:style>
  <w:style w:type="paragraph" w:customStyle="1" w:styleId="NormaleWeb10">
    <w:name w:val="Normale (Web)1"/>
    <w:basedOn w:val="Normale"/>
    <w:rsid w:val="008C04FF"/>
    <w:pPr>
      <w:suppressAutoHyphens/>
      <w:spacing w:before="280" w:after="280"/>
    </w:pPr>
    <w:rPr>
      <w:szCs w:val="24"/>
    </w:rPr>
  </w:style>
  <w:style w:type="paragraph" w:styleId="Testonotaapidipagina">
    <w:name w:val="footnote text"/>
    <w:basedOn w:val="Normale"/>
    <w:uiPriority w:val="99"/>
    <w:rsid w:val="008C04FF"/>
  </w:style>
  <w:style w:type="paragraph" w:customStyle="1" w:styleId="Contenutocornice">
    <w:name w:val="Contenuto cornice"/>
    <w:basedOn w:val="Normale"/>
    <w:rsid w:val="008C04FF"/>
  </w:style>
  <w:style w:type="paragraph" w:customStyle="1" w:styleId="Quotations">
    <w:name w:val="Quotations"/>
    <w:basedOn w:val="Normale"/>
    <w:rsid w:val="008C04FF"/>
  </w:style>
  <w:style w:type="paragraph" w:styleId="Sottotitolo">
    <w:name w:val="Subtitle"/>
    <w:basedOn w:val="Titolo10"/>
    <w:next w:val="Corpodeltesto"/>
    <w:qFormat/>
    <w:rsid w:val="008C04FF"/>
  </w:style>
  <w:style w:type="paragraph" w:customStyle="1" w:styleId="Contenutotabella">
    <w:name w:val="Contenuto tabella"/>
    <w:basedOn w:val="Normale"/>
    <w:rsid w:val="008C04FF"/>
  </w:style>
  <w:style w:type="paragraph" w:customStyle="1" w:styleId="Titolotabella">
    <w:name w:val="Titolo tabella"/>
    <w:basedOn w:val="Contenutotabella"/>
    <w:rsid w:val="008C04FF"/>
  </w:style>
  <w:style w:type="paragraph" w:styleId="Paragrafoelenco">
    <w:name w:val="List Paragraph"/>
    <w:basedOn w:val="Normale"/>
    <w:uiPriority w:val="34"/>
    <w:qFormat/>
    <w:rsid w:val="002844F5"/>
    <w:pPr>
      <w:ind w:left="720"/>
      <w:contextualSpacing/>
    </w:pPr>
  </w:style>
  <w:style w:type="paragraph" w:styleId="Corpodeltesto2">
    <w:name w:val="Body Text 2"/>
    <w:basedOn w:val="Normale"/>
    <w:link w:val="Corpodeltesto2Carattere1"/>
    <w:uiPriority w:val="99"/>
    <w:unhideWhenUsed/>
    <w:rsid w:val="000751B9"/>
    <w:pPr>
      <w:spacing w:after="120" w:line="480" w:lineRule="auto"/>
    </w:pPr>
  </w:style>
  <w:style w:type="character" w:customStyle="1" w:styleId="Corpodeltesto2Carattere1">
    <w:name w:val="Corpo del testo 2 Carattere1"/>
    <w:basedOn w:val="Carpredefinitoparagrafo"/>
    <w:link w:val="Corpodeltesto2"/>
    <w:uiPriority w:val="99"/>
    <w:rsid w:val="000751B9"/>
    <w:rPr>
      <w:color w:val="00000A"/>
      <w:kern w:val="1"/>
      <w:sz w:val="24"/>
    </w:rPr>
  </w:style>
  <w:style w:type="table" w:styleId="Grigliatabella">
    <w:name w:val="Table Grid"/>
    <w:basedOn w:val="Tabellanormale"/>
    <w:uiPriority w:val="39"/>
    <w:rsid w:val="00680A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commento">
    <w:name w:val="annotation text"/>
    <w:basedOn w:val="Normale"/>
    <w:link w:val="TestocommentoCarattere1"/>
    <w:uiPriority w:val="99"/>
    <w:semiHidden/>
    <w:unhideWhenUsed/>
    <w:rsid w:val="00A61CE4"/>
    <w:rPr>
      <w:sz w:val="20"/>
    </w:rPr>
  </w:style>
  <w:style w:type="character" w:customStyle="1" w:styleId="TestocommentoCarattere1">
    <w:name w:val="Testo commento Carattere1"/>
    <w:basedOn w:val="Carpredefinitoparagrafo"/>
    <w:link w:val="Testocommento"/>
    <w:uiPriority w:val="99"/>
    <w:semiHidden/>
    <w:rsid w:val="00A61CE4"/>
    <w:rPr>
      <w:color w:val="00000A"/>
      <w:kern w:val="1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44497D"/>
    <w:pPr>
      <w:spacing w:after="120" w:line="480" w:lineRule="auto"/>
      <w:ind w:left="283"/>
    </w:pPr>
    <w:rPr>
      <w:color w:val="auto"/>
      <w:kern w:val="0"/>
      <w:sz w:val="20"/>
    </w:rPr>
  </w:style>
  <w:style w:type="character" w:customStyle="1" w:styleId="Rientrocorpodeltesto2Carattere1">
    <w:name w:val="Rientro corpo del testo 2 Carattere1"/>
    <w:basedOn w:val="Carpredefinitoparagrafo"/>
    <w:uiPriority w:val="99"/>
    <w:semiHidden/>
    <w:rsid w:val="0044497D"/>
    <w:rPr>
      <w:color w:val="00000A"/>
      <w:kern w:val="1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B11357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1"/>
    <w:uiPriority w:val="99"/>
    <w:semiHidden/>
    <w:unhideWhenUsed/>
    <w:rsid w:val="00B11357"/>
    <w:rPr>
      <w:b/>
      <w:bCs/>
    </w:rPr>
  </w:style>
  <w:style w:type="character" w:customStyle="1" w:styleId="SoggettocommentoCarattere1">
    <w:name w:val="Soggetto commento Carattere1"/>
    <w:basedOn w:val="TestocommentoCarattere1"/>
    <w:link w:val="Soggettocommento"/>
    <w:uiPriority w:val="99"/>
    <w:semiHidden/>
    <w:rsid w:val="00B11357"/>
    <w:rPr>
      <w:b/>
      <w:bCs/>
      <w:color w:val="00000A"/>
      <w:kern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22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3B5759-0AAC-4BD6-AAE0-28DDB4B2D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14</Pages>
  <Words>3170</Words>
  <Characters>18071</Characters>
  <Application>Microsoft Office Word</Application>
  <DocSecurity>0</DocSecurity>
  <Lines>150</Lines>
  <Paragraphs>42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za</vt:lpstr>
    </vt:vector>
  </TitlesOfParts>
  <Company/>
  <LinksUpToDate>false</LinksUpToDate>
  <CharactersWithSpaces>21199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</dc:title>
  <dc:creator>apn</dc:creator>
  <cp:lastModifiedBy>l.pierbattista</cp:lastModifiedBy>
  <cp:revision>8</cp:revision>
  <cp:lastPrinted>2018-05-07T15:47:00Z</cp:lastPrinted>
  <dcterms:created xsi:type="dcterms:W3CDTF">2021-05-05T09:11:00Z</dcterms:created>
  <dcterms:modified xsi:type="dcterms:W3CDTF">2021-06-15T10:04:00Z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Olidata S.p.A.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