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E40A6F" w:rsidRDefault="00C173A0" w:rsidP="00C173A0">
      <w:pPr>
        <w:rPr>
          <w:rFonts w:asciiTheme="minorHAnsi" w:hAnsiTheme="minorHAnsi"/>
          <w:b/>
          <w:i/>
          <w:color w:val="auto"/>
          <w:sz w:val="22"/>
          <w:szCs w:val="22"/>
        </w:rPr>
      </w:pPr>
    </w:p>
    <w:p w:rsidR="00C173A0" w:rsidRPr="00E40A6F" w:rsidRDefault="00B46A47" w:rsidP="00C173A0">
      <w:pPr>
        <w:jc w:val="both"/>
        <w:rPr>
          <w:rFonts w:asciiTheme="minorHAnsi" w:hAnsiTheme="minorHAnsi"/>
          <w:b/>
          <w:color w:val="auto"/>
          <w:szCs w:val="22"/>
        </w:rPr>
      </w:pPr>
      <w:r>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Default="00C173A0" w:rsidP="00136898">
      <w:pPr>
        <w:spacing w:line="360" w:lineRule="auto"/>
        <w:rPr>
          <w:rFonts w:asciiTheme="minorHAnsi" w:hAnsiTheme="minorHAnsi"/>
          <w:b/>
          <w:i/>
          <w:color w:val="auto"/>
          <w:szCs w:val="22"/>
        </w:rPr>
      </w:pPr>
    </w:p>
    <w:p w:rsidR="00EA07A2" w:rsidRPr="00E40A6F" w:rsidRDefault="00EA07A2"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Allegato 1</w:t>
      </w:r>
      <w:bookmarkStart w:id="0" w:name="_Hlk513633188"/>
      <w:r w:rsidRPr="00E40A6F">
        <w:rPr>
          <w:rFonts w:asciiTheme="minorHAnsi" w:hAnsiTheme="minorHAnsi"/>
          <w:b/>
          <w:color w:val="auto"/>
          <w:szCs w:val="22"/>
        </w:rPr>
        <w:t>: “</w:t>
      </w:r>
      <w:r w:rsidR="008D7111">
        <w:rPr>
          <w:rFonts w:asciiTheme="minorHAnsi" w:hAnsiTheme="minorHAnsi"/>
          <w:b/>
          <w:color w:val="auto"/>
          <w:szCs w:val="22"/>
        </w:rPr>
        <w:t xml:space="preserve">Modello </w:t>
      </w:r>
      <w:r w:rsidRPr="00E40A6F">
        <w:rPr>
          <w:rFonts w:asciiTheme="minorHAnsi" w:hAnsiTheme="minorHAnsi"/>
          <w:b/>
          <w:color w:val="auto"/>
          <w:szCs w:val="22"/>
        </w:rPr>
        <w:t>dichiarazioni integrative</w:t>
      </w:r>
      <w:bookmarkEnd w:id="0"/>
      <w:r w:rsidRPr="00E40A6F">
        <w:rPr>
          <w:rFonts w:asciiTheme="minorHAnsi" w:hAnsiTheme="minorHAnsi"/>
          <w:b/>
          <w:color w:val="auto"/>
          <w:szCs w:val="22"/>
        </w:rPr>
        <w:t>”</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8D7111" w:rsidRDefault="009568CB" w:rsidP="009568CB">
      <w:pPr>
        <w:pStyle w:val="Paragrafoelenco1"/>
        <w:tabs>
          <w:tab w:val="left" w:pos="7952"/>
        </w:tabs>
        <w:ind w:left="0"/>
        <w:rPr>
          <w:rFonts w:asciiTheme="minorHAnsi" w:hAnsiTheme="minorHAnsi"/>
          <w:b/>
          <w:color w:val="auto"/>
          <w:szCs w:val="22"/>
        </w:rPr>
      </w:pPr>
      <w:r>
        <w:rPr>
          <w:rFonts w:asciiTheme="minorHAnsi" w:hAnsiTheme="minorHAnsi"/>
          <w:b/>
          <w:color w:val="auto"/>
          <w:szCs w:val="22"/>
        </w:rPr>
        <w:tab/>
      </w:r>
    </w:p>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Pr="008D7111" w:rsidRDefault="008D7111" w:rsidP="008D7111"/>
    <w:p w:rsidR="008D7111" w:rsidRDefault="008D7111" w:rsidP="008D7111"/>
    <w:p w:rsidR="008D7111" w:rsidRDefault="008D7111" w:rsidP="008D7111"/>
    <w:p w:rsidR="00C173A0" w:rsidRPr="008D7111" w:rsidRDefault="008D7111" w:rsidP="008D7111">
      <w:pPr>
        <w:tabs>
          <w:tab w:val="left" w:pos="3610"/>
        </w:tabs>
      </w:pPr>
      <w: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Pr="001520DD" w:rsidRDefault="00C173A0" w:rsidP="003B2A0F">
            <w:pPr>
              <w:pStyle w:val="Testocommento"/>
              <w:widowControl w:val="0"/>
              <w:rPr>
                <w:rFonts w:asciiTheme="minorHAnsi" w:hAnsiTheme="minorHAnsi" w:cs="Calibri"/>
                <w:b/>
                <w:lang w:eastAsia="it-IT"/>
              </w:rPr>
            </w:pPr>
            <w:r w:rsidRPr="00A83AFF">
              <w:rPr>
                <w:rFonts w:asciiTheme="minorHAnsi" w:hAnsiTheme="minorHAnsi"/>
                <w:b/>
                <w:sz w:val="22"/>
                <w:szCs w:val="22"/>
              </w:rPr>
              <w:t xml:space="preserve">Oggetto: </w:t>
            </w:r>
            <w:r w:rsidR="00DE32D5" w:rsidRPr="00A83AFF">
              <w:rPr>
                <w:rFonts w:asciiTheme="minorHAnsi" w:hAnsiTheme="minorHAnsi"/>
                <w:b/>
                <w:sz w:val="22"/>
                <w:szCs w:val="22"/>
              </w:rPr>
              <w:t xml:space="preserve">Bando </w:t>
            </w:r>
            <w:r w:rsidR="00063199">
              <w:rPr>
                <w:rFonts w:asciiTheme="minorHAnsi" w:hAnsiTheme="minorHAnsi"/>
                <w:b/>
                <w:sz w:val="22"/>
                <w:szCs w:val="22"/>
              </w:rPr>
              <w:t>P</w:t>
            </w:r>
            <w:r w:rsidR="00A95D91">
              <w:rPr>
                <w:rFonts w:asciiTheme="minorHAnsi" w:hAnsiTheme="minorHAnsi"/>
                <w:b/>
                <w:sz w:val="22"/>
                <w:szCs w:val="22"/>
              </w:rPr>
              <w:t>0</w:t>
            </w:r>
            <w:r w:rsidR="009936C0">
              <w:rPr>
                <w:rFonts w:asciiTheme="minorHAnsi" w:hAnsiTheme="minorHAnsi"/>
                <w:b/>
                <w:sz w:val="22"/>
                <w:szCs w:val="22"/>
              </w:rPr>
              <w:t>6</w:t>
            </w:r>
            <w:r w:rsidR="00063199">
              <w:rPr>
                <w:rFonts w:asciiTheme="minorHAnsi" w:hAnsiTheme="minorHAnsi"/>
                <w:b/>
                <w:sz w:val="22"/>
                <w:szCs w:val="22"/>
              </w:rPr>
              <w:t>/</w:t>
            </w:r>
            <w:r w:rsidR="00DE32D5" w:rsidRPr="00A83AFF">
              <w:rPr>
                <w:rFonts w:asciiTheme="minorHAnsi" w:hAnsiTheme="minorHAnsi"/>
                <w:b/>
                <w:sz w:val="22"/>
                <w:szCs w:val="22"/>
              </w:rPr>
              <w:t>20</w:t>
            </w:r>
            <w:r w:rsidR="00A95D91">
              <w:rPr>
                <w:rFonts w:asciiTheme="minorHAnsi" w:hAnsiTheme="minorHAnsi"/>
                <w:b/>
                <w:sz w:val="22"/>
                <w:szCs w:val="22"/>
              </w:rPr>
              <w:t>20</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3B2A0F" w:rsidRPr="003B2A0F">
              <w:rPr>
                <w:rFonts w:asciiTheme="minorHAnsi" w:hAnsiTheme="minorHAnsi"/>
                <w:b/>
                <w:bCs/>
                <w:iCs/>
                <w:sz w:val="22"/>
                <w:szCs w:val="22"/>
              </w:rPr>
              <w:t xml:space="preserve">Procedura telematica negoziata per la fornitura comprensiva di posa in opera di apparati relativi all’integrazione dell’impianto di </w:t>
            </w:r>
            <w:r w:rsidR="003B2A0F">
              <w:rPr>
                <w:rFonts w:asciiTheme="minorHAnsi" w:hAnsiTheme="minorHAnsi"/>
                <w:b/>
                <w:bCs/>
                <w:iCs/>
                <w:sz w:val="22"/>
                <w:szCs w:val="22"/>
              </w:rPr>
              <w:t>v</w:t>
            </w:r>
            <w:r w:rsidR="003B2A0F" w:rsidRPr="003B2A0F">
              <w:rPr>
                <w:rFonts w:asciiTheme="minorHAnsi" w:hAnsiTheme="minorHAnsi"/>
                <w:b/>
                <w:bCs/>
                <w:iCs/>
                <w:sz w:val="22"/>
                <w:szCs w:val="22"/>
              </w:rPr>
              <w:t>ideosorveglianza della città di Ascoli Piceno e realizzazione del sistema di lettura targhe nell’ambito del S.N.C.T.T.</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E83287"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415545">
        <w:rPr>
          <w:rFonts w:asciiTheme="minorHAnsi" w:hAnsiTheme="minorHAnsi"/>
          <w:sz w:val="20"/>
          <w:szCs w:val="24"/>
        </w:rPr>
      </w:r>
      <w:r w:rsidR="00415545">
        <w:rPr>
          <w:rFonts w:asciiTheme="minorHAnsi" w:hAnsiTheme="minorHAnsi"/>
          <w:sz w:val="20"/>
          <w:szCs w:val="24"/>
        </w:rPr>
        <w:fldChar w:fldCharType="separate"/>
      </w:r>
      <w:r w:rsidR="00E83287"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9407BC"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9407BC" w:rsidRPr="00A83AFF" w:rsidRDefault="009407BC" w:rsidP="003337E4">
            <w:pPr>
              <w:pStyle w:val="Corpodeltesto1"/>
              <w:tabs>
                <w:tab w:val="left" w:pos="8789"/>
              </w:tabs>
              <w:spacing w:line="240" w:lineRule="auto"/>
              <w:ind w:right="96"/>
              <w:jc w:val="both"/>
              <w:rPr>
                <w:rFonts w:asciiTheme="minorHAnsi" w:hAnsiTheme="minorHAnsi"/>
                <w:color w:val="auto"/>
                <w:szCs w:val="24"/>
              </w:rPr>
            </w:pPr>
            <w:r>
              <w:rPr>
                <w:rFonts w:asciiTheme="minorHAnsi" w:hAnsiTheme="minorHAnsi"/>
                <w:color w:val="auto"/>
                <w:sz w:val="22"/>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407BC" w:rsidRPr="00A83AFF" w:rsidRDefault="009407BC"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Pr="009414BC" w:rsidRDefault="005D7604" w:rsidP="00F3609F">
      <w:pPr>
        <w:pStyle w:val="Corpodeltesto1"/>
        <w:tabs>
          <w:tab w:val="left" w:pos="240"/>
        </w:tabs>
        <w:spacing w:line="240" w:lineRule="auto"/>
        <w:ind w:right="96"/>
        <w:jc w:val="both"/>
        <w:rPr>
          <w:rFonts w:asciiTheme="minorHAnsi" w:hAnsiTheme="minorHAnsi"/>
          <w:color w:val="auto"/>
          <w:sz w:val="22"/>
          <w:szCs w:val="24"/>
        </w:rPr>
      </w:pPr>
    </w:p>
    <w:p w:rsidR="005D7604" w:rsidRPr="009414BC" w:rsidRDefault="005D7604" w:rsidP="009414BC">
      <w:pPr>
        <w:pStyle w:val="Corpodeltesto1"/>
        <w:tabs>
          <w:tab w:val="left" w:pos="240"/>
        </w:tabs>
        <w:spacing w:before="60" w:after="60" w:line="276" w:lineRule="auto"/>
        <w:ind w:right="96"/>
        <w:jc w:val="both"/>
        <w:rPr>
          <w:rFonts w:asciiTheme="minorHAnsi" w:hAnsiTheme="minorHAnsi"/>
          <w:color w:val="auto"/>
          <w:sz w:val="22"/>
          <w:szCs w:val="24"/>
        </w:rPr>
      </w:pPr>
    </w:p>
    <w:p w:rsidR="00C173A0" w:rsidRPr="009414BC" w:rsidRDefault="00C173A0" w:rsidP="009414BC">
      <w:pPr>
        <w:pStyle w:val="Corpodeltesto1"/>
        <w:numPr>
          <w:ilvl w:val="0"/>
          <w:numId w:val="11"/>
        </w:numPr>
        <w:spacing w:before="60" w:after="60" w:line="276" w:lineRule="auto"/>
        <w:ind w:right="96"/>
        <w:jc w:val="both"/>
        <w:rPr>
          <w:rFonts w:asciiTheme="minorHAnsi" w:hAnsiTheme="minorHAnsi"/>
          <w:b/>
          <w:color w:val="auto"/>
          <w:sz w:val="22"/>
          <w:szCs w:val="24"/>
        </w:rPr>
      </w:pPr>
      <w:r w:rsidRPr="00A83AFF">
        <w:rPr>
          <w:rFonts w:asciiTheme="minorHAnsi" w:hAnsiTheme="minorHAnsi"/>
          <w:color w:val="auto"/>
          <w:sz w:val="22"/>
          <w:szCs w:val="24"/>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9414BC" w:rsidRPr="009414BC" w:rsidRDefault="009414BC" w:rsidP="009414BC">
      <w:pPr>
        <w:pStyle w:val="Corpodeltesto1"/>
        <w:numPr>
          <w:ilvl w:val="0"/>
          <w:numId w:val="11"/>
        </w:numPr>
        <w:spacing w:before="60" w:after="60" w:line="276" w:lineRule="auto"/>
        <w:ind w:right="96"/>
        <w:jc w:val="both"/>
        <w:rPr>
          <w:rFonts w:asciiTheme="minorHAnsi" w:hAnsiTheme="minorHAnsi"/>
          <w:color w:val="auto"/>
          <w:sz w:val="22"/>
          <w:szCs w:val="24"/>
        </w:rPr>
      </w:pPr>
      <w:r>
        <w:rPr>
          <w:rFonts w:asciiTheme="minorHAnsi" w:hAnsiTheme="minorHAnsi"/>
          <w:color w:val="auto"/>
          <w:sz w:val="22"/>
          <w:szCs w:val="24"/>
        </w:rPr>
        <w:t>d</w:t>
      </w:r>
      <w:r w:rsidRPr="009414BC">
        <w:rPr>
          <w:rFonts w:asciiTheme="minorHAnsi" w:hAnsiTheme="minorHAnsi"/>
          <w:color w:val="auto"/>
          <w:sz w:val="22"/>
          <w:szCs w:val="24"/>
        </w:rPr>
        <w:t xml:space="preserve">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w:t>
      </w:r>
      <w:r>
        <w:rPr>
          <w:rFonts w:asciiTheme="minorHAnsi" w:hAnsiTheme="minorHAnsi"/>
          <w:color w:val="auto"/>
          <w:sz w:val="22"/>
          <w:szCs w:val="24"/>
        </w:rPr>
        <w:t>R</w:t>
      </w:r>
      <w:r w:rsidRPr="009414BC">
        <w:rPr>
          <w:rFonts w:asciiTheme="minorHAnsi" w:hAnsiTheme="minorHAnsi"/>
          <w:color w:val="auto"/>
          <w:sz w:val="22"/>
          <w:szCs w:val="24"/>
        </w:rPr>
        <w:t>TI/Consorzi/GEIE, le comunicazioni saranno effettuate - con le modalità sopra indicate – alla Capogruppo Capogruppo/Società associata di GEIE/ retista);</w:t>
      </w:r>
    </w:p>
    <w:p w:rsidR="009414BC" w:rsidRPr="009414BC" w:rsidRDefault="009414BC" w:rsidP="009414BC">
      <w:pPr>
        <w:pStyle w:val="Corpodeltesto1"/>
        <w:numPr>
          <w:ilvl w:val="0"/>
          <w:numId w:val="11"/>
        </w:numPr>
        <w:spacing w:before="60" w:after="60" w:line="276" w:lineRule="auto"/>
        <w:ind w:right="96"/>
        <w:jc w:val="both"/>
        <w:rPr>
          <w:rFonts w:asciiTheme="minorHAnsi" w:hAnsiTheme="minorHAnsi"/>
          <w:color w:val="auto"/>
          <w:sz w:val="22"/>
          <w:szCs w:val="24"/>
        </w:rPr>
      </w:pPr>
      <w:r w:rsidRPr="009414BC">
        <w:rPr>
          <w:rFonts w:asciiTheme="minorHAnsi" w:hAnsiTheme="minorHAnsi"/>
          <w:color w:val="auto"/>
          <w:sz w:val="22"/>
          <w:szCs w:val="24"/>
        </w:rPr>
        <w:t>dichiarando di accettare che tutte le predette comunic</w:t>
      </w:r>
      <w:r>
        <w:rPr>
          <w:rFonts w:asciiTheme="minorHAnsi" w:hAnsiTheme="minorHAnsi"/>
          <w:color w:val="auto"/>
          <w:sz w:val="22"/>
          <w:szCs w:val="24"/>
        </w:rPr>
        <w:t>azioni hanno valore di notifica.</w:t>
      </w:r>
    </w:p>
    <w:p w:rsidR="009414BC" w:rsidRPr="009414BC" w:rsidRDefault="009414BC" w:rsidP="009414BC">
      <w:pPr>
        <w:pStyle w:val="Corpodeltesto1"/>
        <w:tabs>
          <w:tab w:val="left" w:pos="240"/>
        </w:tabs>
        <w:spacing w:line="240" w:lineRule="auto"/>
        <w:ind w:right="96"/>
        <w:jc w:val="both"/>
        <w:rPr>
          <w:rFonts w:asciiTheme="minorHAnsi" w:hAnsiTheme="minorHAnsi"/>
          <w:color w:val="auto"/>
          <w:sz w:val="22"/>
          <w:szCs w:val="24"/>
        </w:rPr>
      </w:pPr>
    </w:p>
    <w:p w:rsidR="004010C2"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IN QUALITÀ DI</w:t>
      </w:r>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p w:rsidR="00EC654C" w:rsidRPr="00C32D3B" w:rsidRDefault="00EC654C" w:rsidP="00C32D3B">
      <w:pPr>
        <w:spacing w:after="240" w:line="480" w:lineRule="atLeast"/>
        <w:ind w:right="119"/>
        <w:jc w:val="center"/>
        <w:rPr>
          <w:rFonts w:asciiTheme="minorHAnsi" w:hAnsiTheme="minorHAnsi"/>
          <w:color w:val="auto"/>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w:t>
            </w:r>
            <w:r>
              <w:rPr>
                <w:rFonts w:asciiTheme="minorHAnsi" w:hAnsiTheme="minorHAnsi"/>
                <w:sz w:val="22"/>
                <w:szCs w:val="22"/>
              </w:rPr>
              <w:t>mmerciale, società cooperativa,</w:t>
            </w:r>
            <w:r w:rsidRPr="00C32D3B">
              <w:rPr>
                <w:rFonts w:asciiTheme="minorHAnsi" w:hAnsiTheme="minorHAnsi"/>
                <w:sz w:val="22"/>
                <w:szCs w:val="22"/>
              </w:rPr>
              <w:t xml:space="preserve"> etc</w:t>
            </w:r>
            <w:r>
              <w:rPr>
                <w:rFonts w:asciiTheme="minorHAnsi" w:hAnsiTheme="minorHAnsi"/>
                <w:sz w:val="22"/>
                <w:szCs w:val="22"/>
              </w:rPr>
              <w:t>.</w:t>
            </w:r>
            <w:r w:rsidRPr="00C32D3B">
              <w:rPr>
                <w:rFonts w:asciiTheme="minorHAnsi" w:hAnsiTheme="minorHAnsi"/>
                <w:sz w:val="22"/>
                <w:szCs w:val="22"/>
              </w:rPr>
              <w:t>).</w:t>
            </w: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E222E4" w:rsidRDefault="00A95D91" w:rsidP="00A95D91">
            <w:pPr>
              <w:pStyle w:val="sche3"/>
              <w:tabs>
                <w:tab w:val="left" w:pos="9214"/>
              </w:tabs>
              <w:spacing w:after="120"/>
              <w:rPr>
                <w:rFonts w:asciiTheme="minorHAnsi" w:hAnsiTheme="minorHAnsi"/>
                <w:sz w:val="22"/>
                <w:szCs w:val="22"/>
                <w:lang w:val="it-IT"/>
              </w:rPr>
            </w:pPr>
            <w:r w:rsidRPr="00E222E4">
              <w:rPr>
                <w:rFonts w:asciiTheme="minorHAnsi" w:hAnsiTheme="minorHAnsi"/>
                <w:b/>
                <w:sz w:val="22"/>
                <w:szCs w:val="22"/>
                <w:lang w:val="it-IT"/>
              </w:rPr>
              <w:t>Mandatario</w:t>
            </w:r>
            <w:r w:rsidRPr="00E222E4">
              <w:rPr>
                <w:rFonts w:asciiTheme="minorHAnsi" w:hAnsiTheme="minorHAnsi"/>
                <w:sz w:val="22"/>
                <w:szCs w:val="22"/>
                <w:lang w:val="it-IT"/>
              </w:rPr>
              <w:t xml:space="preserve"> di un RTI (art. 45, co. 2, lett. d), del D.Lgs. 50/2016) – come di seguito specificato.</w:t>
            </w:r>
          </w:p>
          <w:p w:rsidR="00A95D91" w:rsidRPr="00E222E4" w:rsidRDefault="00A95D91" w:rsidP="00A95D91">
            <w:pPr>
              <w:pStyle w:val="sche3"/>
              <w:tabs>
                <w:tab w:val="left" w:pos="9214"/>
              </w:tabs>
              <w:spacing w:after="120"/>
              <w:rPr>
                <w:rFonts w:asciiTheme="minorHAnsi" w:hAnsiTheme="minorHAnsi"/>
                <w:sz w:val="22"/>
                <w:szCs w:val="22"/>
                <w:lang w:val="it-IT"/>
              </w:rPr>
            </w:pPr>
          </w:p>
          <w:p w:rsidR="00A95D91" w:rsidRPr="00D50A60" w:rsidRDefault="00A95D91" w:rsidP="00A95D91">
            <w:pPr>
              <w:pStyle w:val="sche3"/>
              <w:tabs>
                <w:tab w:val="left" w:pos="9214"/>
              </w:tabs>
              <w:rPr>
                <w:rFonts w:asciiTheme="minorHAnsi" w:hAnsiTheme="minorHAnsi"/>
                <w:b/>
                <w:sz w:val="22"/>
                <w:szCs w:val="22"/>
                <w:lang w:val="it-IT"/>
              </w:rPr>
            </w:pPr>
            <w:r w:rsidRPr="00E222E4">
              <w:rPr>
                <w:rFonts w:asciiTheme="minorHAnsi" w:hAnsiTheme="minorHAnsi"/>
                <w:b/>
                <w:sz w:val="22"/>
                <w:szCs w:val="22"/>
              </w:rPr>
              <w:fldChar w:fldCharType="begin">
                <w:ffData>
                  <w:name w:val="Controllo47"/>
                  <w:enabled/>
                  <w:calcOnExit w:val="0"/>
                  <w:checkBox>
                    <w:sizeAuto/>
                    <w:default w:val="0"/>
                  </w:checkBox>
                </w:ffData>
              </w:fldChar>
            </w:r>
            <w:r w:rsidRPr="00D50A60">
              <w:rPr>
                <w:rFonts w:asciiTheme="minorHAnsi" w:hAnsiTheme="minorHAnsi"/>
                <w:b/>
                <w:sz w:val="22"/>
                <w:szCs w:val="22"/>
                <w:lang w:val="it-IT"/>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E222E4">
              <w:rPr>
                <w:rFonts w:asciiTheme="minorHAnsi" w:hAnsiTheme="minorHAnsi"/>
                <w:b/>
                <w:sz w:val="22"/>
                <w:szCs w:val="22"/>
              </w:rPr>
              <w:fldChar w:fldCharType="end"/>
            </w:r>
            <w:r w:rsidRPr="00D50A60">
              <w:rPr>
                <w:rFonts w:asciiTheme="minorHAnsi" w:hAnsiTheme="minorHAnsi"/>
                <w:b/>
                <w:sz w:val="22"/>
                <w:szCs w:val="22"/>
                <w:lang w:val="it-IT"/>
              </w:rPr>
              <w:t xml:space="preserve"> </w:t>
            </w:r>
            <w:r w:rsidRPr="00D50A60">
              <w:rPr>
                <w:rFonts w:asciiTheme="minorHAnsi" w:hAnsiTheme="minorHAnsi"/>
                <w:sz w:val="22"/>
                <w:szCs w:val="22"/>
                <w:lang w:val="it-IT"/>
              </w:rPr>
              <w:t xml:space="preserve">Tipo Orizzontale/Misto            </w:t>
            </w:r>
            <w:r w:rsidRPr="00E222E4">
              <w:rPr>
                <w:rFonts w:asciiTheme="minorHAnsi" w:hAnsiTheme="minorHAnsi"/>
                <w:b/>
                <w:sz w:val="22"/>
                <w:szCs w:val="22"/>
              </w:rPr>
              <w:fldChar w:fldCharType="begin">
                <w:ffData>
                  <w:name w:val="Controllo47"/>
                  <w:enabled/>
                  <w:calcOnExit w:val="0"/>
                  <w:checkBox>
                    <w:sizeAuto/>
                    <w:default w:val="0"/>
                  </w:checkBox>
                </w:ffData>
              </w:fldChar>
            </w:r>
            <w:r w:rsidRPr="00D50A60">
              <w:rPr>
                <w:rFonts w:asciiTheme="minorHAnsi" w:hAnsiTheme="minorHAnsi"/>
                <w:b/>
                <w:sz w:val="22"/>
                <w:szCs w:val="22"/>
                <w:lang w:val="it-IT"/>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E222E4">
              <w:rPr>
                <w:rFonts w:asciiTheme="minorHAnsi" w:hAnsiTheme="minorHAnsi"/>
                <w:b/>
                <w:sz w:val="22"/>
                <w:szCs w:val="22"/>
              </w:rPr>
              <w:fldChar w:fldCharType="end"/>
            </w:r>
            <w:r w:rsidRPr="00D50A60">
              <w:rPr>
                <w:rFonts w:asciiTheme="minorHAnsi" w:hAnsiTheme="minorHAnsi"/>
                <w:b/>
                <w:sz w:val="22"/>
                <w:szCs w:val="22"/>
                <w:lang w:val="it-IT"/>
              </w:rPr>
              <w:t xml:space="preserve"> </w:t>
            </w:r>
            <w:r w:rsidRPr="00D50A60">
              <w:rPr>
                <w:rFonts w:asciiTheme="minorHAnsi" w:hAnsiTheme="minorHAnsi"/>
                <w:sz w:val="22"/>
                <w:szCs w:val="22"/>
                <w:lang w:val="it-IT"/>
              </w:rPr>
              <w:t xml:space="preserve">Tipo Verticale   </w:t>
            </w:r>
          </w:p>
          <w:p w:rsidR="00A95D91" w:rsidRPr="00E222E4" w:rsidRDefault="00A95D91" w:rsidP="00A95D91">
            <w:pPr>
              <w:pStyle w:val="sche3"/>
              <w:tabs>
                <w:tab w:val="left" w:pos="9214"/>
              </w:tabs>
              <w:spacing w:after="120"/>
              <w:rPr>
                <w:rFonts w:asciiTheme="minorHAnsi" w:hAnsiTheme="minorHAnsi"/>
                <w:sz w:val="22"/>
                <w:szCs w:val="22"/>
                <w:lang w:val="it-IT"/>
              </w:rPr>
            </w:pPr>
          </w:p>
          <w:p w:rsidR="00A95D91" w:rsidRPr="00E222E4" w:rsidRDefault="00A95D91" w:rsidP="00A95D91">
            <w:pPr>
              <w:pStyle w:val="sche3"/>
              <w:tabs>
                <w:tab w:val="left" w:pos="9214"/>
              </w:tabs>
              <w:rPr>
                <w:rFonts w:asciiTheme="minorHAnsi" w:hAnsiTheme="minorHAnsi"/>
                <w:sz w:val="22"/>
                <w:szCs w:val="22"/>
                <w:lang w:val="it-IT"/>
              </w:rPr>
            </w:pPr>
            <w:r w:rsidRPr="00E222E4">
              <w:rPr>
                <w:rFonts w:asciiTheme="minorHAnsi" w:hAnsiTheme="minorHAnsi"/>
                <w:b/>
                <w:sz w:val="22"/>
                <w:szCs w:val="22"/>
              </w:rPr>
              <w:fldChar w:fldCharType="begin">
                <w:ffData>
                  <w:name w:val="Controllo47"/>
                  <w:enabled/>
                  <w:calcOnExit w:val="0"/>
                  <w:checkBox>
                    <w:sizeAuto/>
                    <w:default w:val="0"/>
                  </w:checkBox>
                </w:ffData>
              </w:fldChar>
            </w:r>
            <w:r w:rsidRPr="00D50A60">
              <w:rPr>
                <w:rFonts w:asciiTheme="minorHAnsi" w:hAnsiTheme="minorHAnsi"/>
                <w:b/>
                <w:sz w:val="22"/>
                <w:szCs w:val="22"/>
                <w:lang w:val="it-IT"/>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E222E4">
              <w:rPr>
                <w:rFonts w:asciiTheme="minorHAnsi" w:hAnsiTheme="minorHAnsi"/>
                <w:b/>
                <w:sz w:val="22"/>
                <w:szCs w:val="22"/>
              </w:rPr>
              <w:fldChar w:fldCharType="end"/>
            </w:r>
            <w:r w:rsidRPr="00D50A60">
              <w:rPr>
                <w:rFonts w:asciiTheme="minorHAnsi" w:hAnsiTheme="minorHAnsi"/>
                <w:b/>
                <w:sz w:val="22"/>
                <w:szCs w:val="22"/>
                <w:lang w:val="it-IT"/>
              </w:rPr>
              <w:t xml:space="preserve"> </w:t>
            </w:r>
            <w:r w:rsidRPr="00E222E4">
              <w:rPr>
                <w:rFonts w:asciiTheme="minorHAnsi" w:hAnsiTheme="minorHAnsi"/>
                <w:sz w:val="22"/>
                <w:szCs w:val="22"/>
                <w:lang w:val="it-IT"/>
              </w:rPr>
              <w:t xml:space="preserve">costituendo </w:t>
            </w:r>
            <w:r>
              <w:rPr>
                <w:rFonts w:asciiTheme="minorHAnsi" w:hAnsiTheme="minorHAnsi"/>
                <w:sz w:val="22"/>
                <w:szCs w:val="22"/>
                <w:lang w:val="it-IT"/>
              </w:rPr>
              <w:t xml:space="preserve">                        </w:t>
            </w:r>
            <w:r w:rsidRPr="00E222E4">
              <w:rPr>
                <w:rFonts w:asciiTheme="minorHAnsi" w:hAnsiTheme="minorHAnsi"/>
                <w:sz w:val="22"/>
                <w:szCs w:val="22"/>
                <w:lang w:val="it-IT"/>
              </w:rPr>
              <w:t xml:space="preserve">       </w:t>
            </w:r>
            <w:r w:rsidRPr="00E222E4">
              <w:rPr>
                <w:rFonts w:asciiTheme="minorHAnsi" w:hAnsiTheme="minorHAnsi"/>
                <w:b/>
                <w:sz w:val="22"/>
                <w:szCs w:val="22"/>
              </w:rPr>
              <w:fldChar w:fldCharType="begin">
                <w:ffData>
                  <w:name w:val="Controllo47"/>
                  <w:enabled/>
                  <w:calcOnExit w:val="0"/>
                  <w:checkBox>
                    <w:sizeAuto/>
                    <w:default w:val="0"/>
                  </w:checkBox>
                </w:ffData>
              </w:fldChar>
            </w:r>
            <w:r w:rsidRPr="00D50A60">
              <w:rPr>
                <w:rFonts w:asciiTheme="minorHAnsi" w:hAnsiTheme="minorHAnsi"/>
                <w:b/>
                <w:sz w:val="22"/>
                <w:szCs w:val="22"/>
                <w:lang w:val="it-IT"/>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E222E4">
              <w:rPr>
                <w:rFonts w:asciiTheme="minorHAnsi" w:hAnsiTheme="minorHAnsi"/>
                <w:b/>
                <w:sz w:val="22"/>
                <w:szCs w:val="22"/>
              </w:rPr>
              <w:fldChar w:fldCharType="end"/>
            </w:r>
            <w:r w:rsidRPr="00E222E4">
              <w:rPr>
                <w:rFonts w:asciiTheme="minorHAnsi" w:hAnsiTheme="minorHAnsi"/>
                <w:sz w:val="22"/>
                <w:szCs w:val="22"/>
                <w:lang w:val="it-IT"/>
              </w:rPr>
              <w:t xml:space="preserve"> costituito</w:t>
            </w:r>
          </w:p>
          <w:p w:rsidR="00A95D91" w:rsidRPr="00E222E4" w:rsidRDefault="00A95D91" w:rsidP="00A95D91">
            <w:pPr>
              <w:pStyle w:val="sche3"/>
              <w:tabs>
                <w:tab w:val="left" w:pos="9214"/>
              </w:tabs>
              <w:rPr>
                <w:rFonts w:asciiTheme="minorHAnsi" w:hAnsiTheme="minorHAnsi"/>
                <w:sz w:val="22"/>
                <w:szCs w:val="22"/>
                <w:lang w:val="it-IT"/>
              </w:rPr>
            </w:pP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lastRenderedPageBreak/>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A95D91" w:rsidRPr="00C32D3B" w:rsidRDefault="00A95D91" w:rsidP="00A95D91">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r w:rsidRPr="00C32D3B">
              <w:rPr>
                <w:rFonts w:asciiTheme="minorHAnsi" w:hAnsiTheme="minorHAnsi"/>
                <w:b/>
                <w:sz w:val="22"/>
                <w:szCs w:val="22"/>
              </w:rPr>
              <w:t xml:space="preserve"> </w:t>
            </w:r>
            <w:r w:rsidRPr="00C32D3B">
              <w:rPr>
                <w:rFonts w:asciiTheme="minorHAnsi" w:hAnsiTheme="minorHAnsi"/>
                <w:sz w:val="22"/>
                <w:szCs w:val="22"/>
                <w:lang w:val="it-IT"/>
              </w:rPr>
              <w:t xml:space="preserve">costituendo     </w:t>
            </w:r>
            <w:r>
              <w:rPr>
                <w:rFonts w:asciiTheme="minorHAnsi" w:hAnsiTheme="minorHAnsi"/>
                <w:sz w:val="22"/>
                <w:szCs w:val="22"/>
                <w:lang w:val="it-IT"/>
              </w:rPr>
              <w:t xml:space="preserve">                         </w:t>
            </w:r>
            <w:r w:rsidRPr="00C32D3B">
              <w:rPr>
                <w:rFonts w:asciiTheme="minorHAnsi" w:hAnsiTheme="minorHAnsi"/>
                <w:sz w:val="22"/>
                <w:szCs w:val="22"/>
                <w:lang w:val="it-IT"/>
              </w:rPr>
              <w:t xml:space="preserve">   </w:t>
            </w: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r w:rsidRPr="00C32D3B">
              <w:rPr>
                <w:rFonts w:asciiTheme="minorHAnsi" w:hAnsiTheme="minorHAnsi"/>
                <w:sz w:val="22"/>
                <w:szCs w:val="22"/>
                <w:lang w:val="it-IT"/>
              </w:rPr>
              <w:t xml:space="preserve"> costituito</w:t>
            </w:r>
          </w:p>
        </w:tc>
      </w:tr>
      <w:tr w:rsidR="00A95D91" w:rsidRPr="00C32D3B" w:rsidTr="00A95D91">
        <w:trPr>
          <w:cantSplit/>
          <w:trHeight w:val="539"/>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A95D91" w:rsidRPr="00D50A60"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A95D91" w:rsidRPr="00C32D3B" w:rsidTr="00A95D91">
        <w:trPr>
          <w:cantSplit/>
          <w:trHeight w:val="567"/>
        </w:trPr>
        <w:tc>
          <w:tcPr>
            <w:tcW w:w="532" w:type="dxa"/>
            <w:vAlign w:val="center"/>
          </w:tcPr>
          <w:p w:rsidR="00A95D91" w:rsidRPr="00C32D3B" w:rsidRDefault="00A95D91" w:rsidP="00A95D91">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322" w:type="dxa"/>
            <w:vAlign w:val="center"/>
          </w:tcPr>
          <w:p w:rsidR="00A95D91" w:rsidRPr="00C32D3B" w:rsidRDefault="00A95D91" w:rsidP="00A95D91">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A95D91" w:rsidRPr="00C32D3B" w:rsidRDefault="00A95D91" w:rsidP="00A95D91">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Pr="00C32D3B">
              <w:rPr>
                <w:rFonts w:asciiTheme="minorHAnsi" w:hAnsiTheme="minorHAnsi"/>
                <w:b/>
                <w:sz w:val="22"/>
                <w:szCs w:val="22"/>
              </w:rPr>
              <w:instrText xml:space="preserve"> FORMCHECKBOX </w:instrText>
            </w:r>
            <w:r w:rsidR="00415545">
              <w:rPr>
                <w:rFonts w:asciiTheme="minorHAnsi" w:hAnsiTheme="minorHAnsi"/>
                <w:b/>
                <w:sz w:val="22"/>
                <w:szCs w:val="22"/>
              </w:rPr>
            </w:r>
            <w:r w:rsidR="00415545">
              <w:rPr>
                <w:rFonts w:asciiTheme="minorHAnsi" w:hAnsiTheme="minorHAnsi"/>
                <w:b/>
                <w:sz w:val="22"/>
                <w:szCs w:val="22"/>
              </w:rPr>
              <w:fldChar w:fldCharType="separate"/>
            </w:r>
            <w:r w:rsidRPr="00C32D3B">
              <w:rPr>
                <w:rFonts w:asciiTheme="minorHAnsi" w:hAnsiTheme="minorHAnsi"/>
                <w:b/>
                <w:sz w:val="22"/>
                <w:szCs w:val="22"/>
              </w:rPr>
              <w:fldChar w:fldCharType="end"/>
            </w:r>
            <w:r w:rsidRPr="00C32D3B">
              <w:rPr>
                <w:rFonts w:asciiTheme="minorHAnsi" w:hAnsiTheme="minorHAnsi"/>
                <w:b/>
                <w:sz w:val="22"/>
                <w:szCs w:val="22"/>
              </w:rPr>
              <w:t xml:space="preserve"> </w:t>
            </w:r>
            <w:r w:rsidRPr="00C32D3B">
              <w:rPr>
                <w:rFonts w:asciiTheme="minorHAnsi" w:hAnsiTheme="minorHAnsi"/>
                <w:sz w:val="22"/>
                <w:szCs w:val="22"/>
              </w:rPr>
              <w:t>dotata di un organo comune con potere di rappresentanza e di soggettività giuridica;</w:t>
            </w:r>
          </w:p>
          <w:p w:rsidR="00A95D91" w:rsidRPr="00C32D3B" w:rsidRDefault="00A95D91" w:rsidP="00A95D91">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Pr="00C32D3B">
              <w:rPr>
                <w:rFonts w:asciiTheme="minorHAnsi" w:hAnsiTheme="minorHAnsi"/>
                <w:sz w:val="22"/>
                <w:szCs w:val="22"/>
              </w:rPr>
              <w:instrText xml:space="preserve"> FORMCHECKBOX </w:instrText>
            </w:r>
            <w:r w:rsidR="00415545">
              <w:rPr>
                <w:rFonts w:asciiTheme="minorHAnsi" w:hAnsiTheme="minorHAnsi"/>
                <w:sz w:val="22"/>
                <w:szCs w:val="22"/>
              </w:rPr>
            </w:r>
            <w:r w:rsidR="00415545">
              <w:rPr>
                <w:rFonts w:asciiTheme="minorHAnsi" w:hAnsiTheme="minorHAnsi"/>
                <w:sz w:val="22"/>
                <w:szCs w:val="22"/>
              </w:rPr>
              <w:fldChar w:fldCharType="separate"/>
            </w:r>
            <w:r w:rsidRPr="00C32D3B">
              <w:rPr>
                <w:rFonts w:asciiTheme="minorHAnsi" w:hAnsiTheme="minorHAnsi"/>
                <w:sz w:val="22"/>
                <w:szCs w:val="22"/>
              </w:rPr>
              <w:fldChar w:fldCharType="end"/>
            </w:r>
            <w:r w:rsidRPr="00C32D3B">
              <w:rPr>
                <w:rFonts w:asciiTheme="minorHAnsi" w:hAnsiTheme="minorHAnsi"/>
                <w:sz w:val="22"/>
                <w:szCs w:val="22"/>
              </w:rPr>
              <w:t xml:space="preserve"> dotata di un organo comune con potere di rappresentanza ma priva di soggettività giuridica; </w:t>
            </w:r>
          </w:p>
          <w:p w:rsidR="00A95D91" w:rsidRPr="00C32D3B" w:rsidRDefault="00A95D91" w:rsidP="00A95D91">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Pr="00C32D3B">
              <w:rPr>
                <w:rFonts w:asciiTheme="minorHAnsi" w:hAnsiTheme="minorHAnsi"/>
                <w:sz w:val="22"/>
                <w:szCs w:val="22"/>
              </w:rPr>
              <w:instrText xml:space="preserve"> FORMCHECKBOX </w:instrText>
            </w:r>
            <w:r w:rsidR="00415545">
              <w:rPr>
                <w:rFonts w:asciiTheme="minorHAnsi" w:hAnsiTheme="minorHAnsi"/>
                <w:sz w:val="22"/>
                <w:szCs w:val="22"/>
              </w:rPr>
            </w:r>
            <w:r w:rsidR="00415545">
              <w:rPr>
                <w:rFonts w:asciiTheme="minorHAnsi" w:hAnsiTheme="minorHAnsi"/>
                <w:sz w:val="22"/>
                <w:szCs w:val="22"/>
              </w:rPr>
              <w:fldChar w:fldCharType="separate"/>
            </w:r>
            <w:r w:rsidRPr="00C32D3B">
              <w:rPr>
                <w:rFonts w:asciiTheme="minorHAnsi" w:hAnsiTheme="minorHAnsi"/>
                <w:sz w:val="22"/>
                <w:szCs w:val="22"/>
              </w:rPr>
              <w:fldChar w:fldCharType="end"/>
            </w:r>
            <w:r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bl>
    <w:p w:rsidR="001D6157" w:rsidRDefault="001D6157" w:rsidP="00C173A0">
      <w:pPr>
        <w:jc w:val="center"/>
        <w:rPr>
          <w:b/>
          <w:color w:val="auto"/>
          <w:szCs w:val="22"/>
        </w:rPr>
      </w:pPr>
    </w:p>
    <w:p w:rsidR="00EA07A2" w:rsidRDefault="00EA07A2" w:rsidP="00C173A0">
      <w:pPr>
        <w:jc w:val="center"/>
        <w:rPr>
          <w:b/>
          <w:color w:val="auto"/>
          <w:szCs w:val="22"/>
        </w:rPr>
      </w:pPr>
    </w:p>
    <w:p w:rsidR="00EA07A2" w:rsidRDefault="00EA07A2" w:rsidP="00C173A0">
      <w:pPr>
        <w:jc w:val="center"/>
        <w:rPr>
          <w:b/>
          <w:color w:val="auto"/>
          <w:szCs w:val="22"/>
        </w:rPr>
      </w:pPr>
    </w:p>
    <w:p w:rsidR="004E3679" w:rsidRDefault="004E3679" w:rsidP="00C173A0">
      <w:pPr>
        <w:jc w:val="center"/>
        <w:rPr>
          <w:rFonts w:ascii="Garamond" w:hAnsi="Garamond"/>
          <w:b/>
          <w:color w:val="auto"/>
          <w:szCs w:val="22"/>
        </w:rPr>
      </w:pPr>
    </w:p>
    <w:p w:rsidR="008C4284" w:rsidRDefault="008C4284" w:rsidP="00C173A0">
      <w:pPr>
        <w:jc w:val="center"/>
        <w:rPr>
          <w:rFonts w:ascii="Garamond" w:hAnsi="Garamond"/>
          <w:b/>
          <w:color w:val="auto"/>
          <w:szCs w:val="22"/>
        </w:rPr>
      </w:pP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B94E8B" w:rsidP="003337E4">
            <w:pPr>
              <w:rPr>
                <w:rFonts w:asciiTheme="minorHAnsi" w:hAnsiTheme="minorHAnsi"/>
              </w:rPr>
            </w:pPr>
            <w:r>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D6157" w:rsidRDefault="001D6157" w:rsidP="00C173A0">
      <w:pPr>
        <w:jc w:val="center"/>
        <w:rPr>
          <w:rFonts w:ascii="Garamond" w:hAnsi="Garamond"/>
          <w:b/>
          <w:color w:val="auto"/>
          <w:sz w:val="22"/>
          <w:szCs w:val="22"/>
        </w:rPr>
      </w:pPr>
    </w:p>
    <w:p w:rsidR="008C4284" w:rsidRDefault="008C4284" w:rsidP="00C173A0">
      <w:pPr>
        <w:jc w:val="center"/>
        <w:rPr>
          <w:rFonts w:ascii="Garamond" w:hAnsi="Garamond"/>
          <w:b/>
          <w:color w:val="auto"/>
          <w:sz w:val="22"/>
          <w:szCs w:val="22"/>
        </w:rPr>
      </w:pPr>
    </w:p>
    <w:p w:rsidR="001D6157" w:rsidRDefault="001D6157" w:rsidP="00C173A0">
      <w:pPr>
        <w:jc w:val="center"/>
        <w:rPr>
          <w:rFonts w:ascii="Garamond" w:hAnsi="Garamond"/>
          <w:b/>
          <w:color w:val="auto"/>
          <w:sz w:val="22"/>
          <w:szCs w:val="22"/>
        </w:rPr>
      </w:pPr>
    </w:p>
    <w:p w:rsidR="00D5467F" w:rsidRDefault="00D5467F" w:rsidP="00C173A0">
      <w:pPr>
        <w:jc w:val="center"/>
        <w:rPr>
          <w:rFonts w:ascii="Garamond" w:hAnsi="Garamond"/>
          <w:b/>
          <w:color w:val="auto"/>
          <w:sz w:val="22"/>
          <w:szCs w:val="22"/>
        </w:rPr>
      </w:pPr>
    </w:p>
    <w:p w:rsidR="00D5467F" w:rsidRDefault="00D5467F" w:rsidP="00C173A0">
      <w:pPr>
        <w:jc w:val="center"/>
        <w:rPr>
          <w:rFonts w:ascii="Garamond" w:hAnsi="Garamond"/>
          <w:b/>
          <w:color w:val="auto"/>
          <w:sz w:val="22"/>
          <w:szCs w:val="22"/>
        </w:rPr>
      </w:pPr>
    </w:p>
    <w:p w:rsidR="00D5467F" w:rsidRDefault="00D5467F" w:rsidP="00C173A0">
      <w:pPr>
        <w:jc w:val="center"/>
        <w:rPr>
          <w:rFonts w:ascii="Garamond" w:hAnsi="Garamond"/>
          <w:b/>
          <w:color w:val="auto"/>
          <w:sz w:val="22"/>
          <w:szCs w:val="22"/>
        </w:rPr>
      </w:pPr>
    </w:p>
    <w:p w:rsidR="00D5467F" w:rsidRDefault="00D5467F" w:rsidP="00C173A0">
      <w:pPr>
        <w:jc w:val="center"/>
        <w:rPr>
          <w:rFonts w:ascii="Garamond" w:hAnsi="Garamond"/>
          <w:b/>
          <w:color w:val="auto"/>
          <w:sz w:val="22"/>
          <w:szCs w:val="22"/>
        </w:rPr>
      </w:pPr>
    </w:p>
    <w:p w:rsidR="008C4284" w:rsidRDefault="008C4284" w:rsidP="00C173A0">
      <w:pPr>
        <w:jc w:val="center"/>
        <w:rPr>
          <w:rFonts w:ascii="Garamond" w:hAnsi="Garamond"/>
          <w:b/>
          <w:color w:val="auto"/>
          <w:sz w:val="22"/>
          <w:szCs w:val="22"/>
        </w:rPr>
      </w:pPr>
    </w:p>
    <w:p w:rsidR="00EA07A2" w:rsidRPr="00356454" w:rsidRDefault="00EA07A2"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Theme="minorHAnsi" w:hAnsiTheme="minorHAnsi" w:cstheme="minorHAnsi"/>
          <w:color w:val="auto"/>
          <w:sz w:val="22"/>
        </w:rPr>
      </w:pPr>
    </w:p>
    <w:p w:rsidR="00EA07A2" w:rsidRDefault="00EA07A2" w:rsidP="00C173A0">
      <w:pPr>
        <w:pStyle w:val="Corpodeltesto21"/>
        <w:spacing w:line="240" w:lineRule="auto"/>
        <w:rPr>
          <w:rFonts w:asciiTheme="minorHAnsi" w:hAnsiTheme="minorHAnsi" w:cstheme="minorHAnsi"/>
          <w:color w:val="auto"/>
          <w:sz w:val="22"/>
        </w:rPr>
      </w:pPr>
    </w:p>
    <w:p w:rsidR="008C4284" w:rsidRDefault="008C4284" w:rsidP="00C173A0">
      <w:pPr>
        <w:pStyle w:val="Corpodeltesto21"/>
        <w:spacing w:line="240" w:lineRule="auto"/>
        <w:rPr>
          <w:rFonts w:asciiTheme="minorHAnsi" w:hAnsiTheme="minorHAnsi" w:cstheme="minorHAnsi"/>
          <w:color w:val="auto"/>
          <w:sz w:val="22"/>
        </w:rPr>
      </w:pPr>
    </w:p>
    <w:p w:rsidR="00EA07A2" w:rsidRPr="00E53461" w:rsidRDefault="00EA07A2" w:rsidP="00C173A0">
      <w:pPr>
        <w:pStyle w:val="Corpodeltesto21"/>
        <w:spacing w:line="240" w:lineRule="auto"/>
        <w:rPr>
          <w:rFonts w:asciiTheme="minorHAnsi" w:hAnsiTheme="minorHAnsi" w:cstheme="minorHAnsi"/>
          <w:color w:val="auto"/>
          <w:sz w:val="22"/>
        </w:rPr>
      </w:pPr>
    </w:p>
    <w:p w:rsidR="00C173A0" w:rsidRPr="00E53461" w:rsidRDefault="00C173A0" w:rsidP="00C173A0">
      <w:pPr>
        <w:jc w:val="center"/>
        <w:rPr>
          <w:rFonts w:asciiTheme="minorHAnsi" w:hAnsiTheme="minorHAnsi"/>
          <w:i/>
          <w:color w:val="auto"/>
          <w:sz w:val="22"/>
          <w:szCs w:val="22"/>
        </w:rPr>
      </w:pPr>
      <w:r w:rsidRPr="00E53461">
        <w:rPr>
          <w:rFonts w:asciiTheme="minorHAnsi" w:hAnsiTheme="minorHAnsi"/>
          <w:b/>
          <w:color w:val="auto"/>
          <w:sz w:val="22"/>
          <w:szCs w:val="22"/>
        </w:rPr>
        <w:t>&gt;&gt;&gt;&gt;&gt; ----------------- PARTE PRIMA ----------------- &lt;&lt;&lt;&lt;</w:t>
      </w:r>
    </w:p>
    <w:p w:rsidR="00C173A0" w:rsidRPr="00E53461" w:rsidRDefault="00C173A0" w:rsidP="00C173A0">
      <w:pPr>
        <w:pStyle w:val="Titolo3"/>
        <w:spacing w:line="240" w:lineRule="auto"/>
        <w:rPr>
          <w:rFonts w:asciiTheme="minorHAnsi" w:hAnsiTheme="minorHAnsi"/>
          <w:b w:val="0"/>
          <w:i/>
          <w:color w:val="auto"/>
          <w:sz w:val="22"/>
          <w:szCs w:val="22"/>
        </w:rPr>
      </w:pPr>
      <w:r w:rsidRPr="00E53461">
        <w:rPr>
          <w:rFonts w:asciiTheme="minorHAnsi" w:hAnsiTheme="minorHAnsi"/>
          <w:b w:val="0"/>
          <w:i/>
          <w:color w:val="auto"/>
          <w:sz w:val="22"/>
          <w:szCs w:val="22"/>
        </w:rPr>
        <w:t>(obbligatoria per tutti gli operatori ad integrazione delle dichiarazioni del DGUE)</w:t>
      </w:r>
    </w:p>
    <w:p w:rsidR="009B439A" w:rsidRDefault="009B439A" w:rsidP="004E3679">
      <w:pPr>
        <w:pStyle w:val="Corpodeltesto21"/>
        <w:spacing w:line="240" w:lineRule="auto"/>
        <w:rPr>
          <w:rFonts w:asciiTheme="minorHAnsi" w:hAnsiTheme="minorHAnsi" w:cstheme="minorHAnsi"/>
          <w:color w:val="auto"/>
          <w:sz w:val="22"/>
        </w:rPr>
      </w:pPr>
    </w:p>
    <w:p w:rsidR="00EA07A2" w:rsidRDefault="00EA07A2" w:rsidP="004E3679">
      <w:pPr>
        <w:pStyle w:val="Corpodeltesto21"/>
        <w:spacing w:line="240" w:lineRule="auto"/>
        <w:rPr>
          <w:rFonts w:asciiTheme="minorHAnsi" w:hAnsiTheme="minorHAnsi" w:cstheme="minorHAnsi"/>
          <w:color w:val="auto"/>
          <w:sz w:val="22"/>
        </w:rPr>
      </w:pPr>
    </w:p>
    <w:p w:rsidR="008C4284" w:rsidRDefault="008C4284" w:rsidP="008C4284">
      <w:pPr>
        <w:pStyle w:val="Paragrafoelenco1"/>
        <w:ind w:left="0"/>
        <w:jc w:val="both"/>
        <w:rPr>
          <w:rFonts w:asciiTheme="minorHAnsi" w:hAnsiTheme="minorHAnsi"/>
          <w:color w:val="auto"/>
          <w:sz w:val="22"/>
        </w:rPr>
      </w:pPr>
    </w:p>
    <w:p w:rsidR="00EC654C" w:rsidRDefault="00EC654C" w:rsidP="008C4284">
      <w:pPr>
        <w:pStyle w:val="Paragrafoelenco1"/>
        <w:ind w:left="0"/>
        <w:jc w:val="both"/>
        <w:rPr>
          <w:rFonts w:asciiTheme="minorHAnsi" w:hAnsiTheme="minorHAnsi"/>
          <w:color w:val="auto"/>
          <w:sz w:val="22"/>
        </w:rPr>
      </w:pPr>
    </w:p>
    <w:p w:rsidR="00D5467F" w:rsidRDefault="00D5467F" w:rsidP="008C4284">
      <w:pPr>
        <w:pStyle w:val="Paragrafoelenco1"/>
        <w:ind w:left="0"/>
        <w:jc w:val="both"/>
        <w:rPr>
          <w:rFonts w:asciiTheme="minorHAnsi" w:hAnsiTheme="minorHAnsi"/>
          <w:color w:val="auto"/>
          <w:sz w:val="22"/>
        </w:rPr>
      </w:pPr>
    </w:p>
    <w:p w:rsidR="00D5467F" w:rsidRPr="00A83AFF" w:rsidRDefault="00D5467F" w:rsidP="008C4284">
      <w:pPr>
        <w:pStyle w:val="Paragrafoelenco1"/>
        <w:ind w:left="0"/>
        <w:jc w:val="both"/>
        <w:rPr>
          <w:rFonts w:asciiTheme="minorHAnsi" w:hAnsiTheme="minorHAnsi"/>
          <w:color w:val="auto"/>
          <w:sz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lastRenderedPageBreak/>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8C4284" w:rsidRPr="009C207E" w:rsidRDefault="008C4284" w:rsidP="009C207E">
      <w:pPr>
        <w:pStyle w:val="Paragrafoelenco1"/>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9C207E"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414BC" w:rsidRDefault="009414BC" w:rsidP="00820BE9">
      <w:pPr>
        <w:pStyle w:val="Paragrafoelenco1"/>
        <w:spacing w:before="60" w:after="60" w:line="276" w:lineRule="auto"/>
        <w:ind w:left="0"/>
        <w:jc w:val="both"/>
        <w:rPr>
          <w:rFonts w:asciiTheme="minorHAnsi" w:hAnsiTheme="minorHAnsi" w:cstheme="minorHAnsi"/>
          <w:color w:val="auto"/>
          <w:sz w:val="22"/>
          <w:szCs w:val="22"/>
        </w:rPr>
      </w:pPr>
    </w:p>
    <w:p w:rsidR="009E3D10" w:rsidRDefault="009E3D10" w:rsidP="00820BE9">
      <w:pPr>
        <w:pStyle w:val="Paragrafoelenco1"/>
        <w:spacing w:before="60" w:after="60" w:line="276" w:lineRule="auto"/>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E83287"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E83287"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sidR="00415545">
              <w:rPr>
                <w:rFonts w:asciiTheme="minorHAnsi" w:hAnsiTheme="minorHAnsi" w:cstheme="minorHAnsi"/>
                <w:b/>
                <w:color w:val="auto"/>
                <w:sz w:val="22"/>
                <w:szCs w:val="22"/>
              </w:rPr>
            </w:r>
            <w:r w:rsidR="00415545">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Default="009C207E" w:rsidP="009C207E">
      <w:pPr>
        <w:tabs>
          <w:tab w:val="left" w:pos="284"/>
        </w:tabs>
        <w:ind w:left="644" w:hanging="644"/>
        <w:rPr>
          <w:rFonts w:asciiTheme="minorHAnsi" w:hAnsiTheme="minorHAnsi" w:cstheme="minorHAnsi"/>
          <w:color w:val="auto"/>
          <w:sz w:val="22"/>
          <w:szCs w:val="22"/>
        </w:rPr>
      </w:pPr>
    </w:p>
    <w:p w:rsidR="008A48A6" w:rsidRDefault="008A48A6" w:rsidP="009C207E">
      <w:pPr>
        <w:tabs>
          <w:tab w:val="left" w:pos="284"/>
        </w:tabs>
        <w:ind w:left="644" w:hanging="644"/>
        <w:rPr>
          <w:rFonts w:asciiTheme="minorHAnsi" w:hAnsiTheme="minorHAnsi" w:cstheme="minorHAnsi"/>
          <w:color w:val="auto"/>
          <w:sz w:val="22"/>
          <w:szCs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ind w:left="644" w:hanging="644"/>
        <w:rPr>
          <w:rFonts w:asciiTheme="minorHAnsi" w:hAnsiTheme="minorHAnsi"/>
          <w:color w:val="auto"/>
          <w:sz w:val="22"/>
          <w:szCs w:val="24"/>
        </w:rPr>
      </w:pPr>
    </w:p>
    <w:p w:rsidR="009C207E" w:rsidRPr="00A83AFF" w:rsidRDefault="009C207E" w:rsidP="001520DD">
      <w:pPr>
        <w:tabs>
          <w:tab w:val="left" w:pos="284"/>
        </w:tabs>
        <w:ind w:left="644" w:hanging="644"/>
        <w:rPr>
          <w:rFonts w:asciiTheme="minorHAnsi" w:hAnsiTheme="minorHAnsi"/>
          <w:color w:val="auto"/>
          <w:sz w:val="22"/>
          <w:szCs w:val="24"/>
        </w:rPr>
      </w:pPr>
    </w:p>
    <w:p w:rsidR="001520DD" w:rsidRPr="00A83AFF" w:rsidRDefault="009C207E"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4E3679" w:rsidRDefault="004E3679" w:rsidP="001520DD">
      <w:pPr>
        <w:pStyle w:val="Paragrafoelenco1"/>
        <w:tabs>
          <w:tab w:val="left" w:pos="284"/>
        </w:tabs>
        <w:ind w:left="644" w:hanging="644"/>
        <w:jc w:val="both"/>
        <w:rPr>
          <w:rFonts w:asciiTheme="minorHAnsi" w:hAnsiTheme="minorHAnsi"/>
          <w:color w:val="auto"/>
          <w:sz w:val="22"/>
        </w:rPr>
      </w:pPr>
    </w:p>
    <w:p w:rsidR="009414BC" w:rsidRDefault="009414BC" w:rsidP="001520DD">
      <w:pPr>
        <w:pStyle w:val="Paragrafoelenco1"/>
        <w:tabs>
          <w:tab w:val="left" w:pos="284"/>
        </w:tabs>
        <w:ind w:left="644" w:hanging="644"/>
        <w:jc w:val="both"/>
        <w:rPr>
          <w:rFonts w:asciiTheme="minorHAnsi" w:hAnsiTheme="minorHAnsi"/>
          <w:color w:val="auto"/>
          <w:sz w:val="22"/>
        </w:rPr>
      </w:pPr>
    </w:p>
    <w:p w:rsidR="001520DD" w:rsidRPr="00A83AFF" w:rsidRDefault="009C207E"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1520DD" w:rsidRDefault="001520DD" w:rsidP="001520DD">
      <w:pPr>
        <w:tabs>
          <w:tab w:val="left" w:pos="120"/>
        </w:tabs>
        <w:jc w:val="both"/>
        <w:rPr>
          <w:rFonts w:asciiTheme="minorHAnsi" w:hAnsiTheme="minorHAnsi"/>
          <w:color w:val="auto"/>
          <w:szCs w:val="24"/>
        </w:rPr>
      </w:pPr>
    </w:p>
    <w:p w:rsidR="0011097D" w:rsidRPr="00A83AFF" w:rsidRDefault="0011097D"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2A7621">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E83287"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415545">
              <w:rPr>
                <w:rFonts w:asciiTheme="minorHAnsi" w:hAnsiTheme="minorHAnsi"/>
                <w:b/>
                <w:color w:val="auto"/>
                <w:sz w:val="22"/>
                <w:szCs w:val="24"/>
              </w:rPr>
            </w:r>
            <w:r w:rsidR="00415545">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E83287"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sidR="00415545">
              <w:rPr>
                <w:rFonts w:asciiTheme="minorHAnsi" w:hAnsiTheme="minorHAnsi"/>
                <w:b/>
                <w:color w:val="auto"/>
                <w:sz w:val="22"/>
                <w:szCs w:val="24"/>
              </w:rPr>
            </w:r>
            <w:r w:rsidR="00415545">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BB6F62">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BB6F62">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9C207E" w:rsidRPr="00A83AFF" w:rsidRDefault="009C207E" w:rsidP="00F3609F">
      <w:pPr>
        <w:pStyle w:val="Paragrafoelenco1"/>
        <w:ind w:left="0"/>
        <w:jc w:val="both"/>
        <w:rPr>
          <w:rFonts w:asciiTheme="minorHAnsi" w:hAnsiTheme="minorHAnsi"/>
          <w:color w:val="auto"/>
        </w:rPr>
      </w:pPr>
    </w:p>
    <w:p w:rsidR="009B439A" w:rsidRPr="00A83AFF" w:rsidRDefault="009B439A" w:rsidP="00A25E79">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color w:val="auto"/>
          <w:sz w:val="22"/>
          <w:szCs w:val="22"/>
        </w:rPr>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B94E8B">
        <w:rPr>
          <w:rFonts w:asciiTheme="minorHAnsi" w:hAnsiTheme="minorHAnsi"/>
          <w:i/>
          <w:color w:val="auto"/>
          <w:sz w:val="22"/>
          <w:szCs w:val="22"/>
        </w:rPr>
        <w:t>p</w:t>
      </w:r>
      <w:r w:rsidRPr="00B94E8B">
        <w:rPr>
          <w:rFonts w:asciiTheme="minorHAnsi" w:hAnsiTheme="minorHAnsi"/>
          <w:i/>
          <w:color w:val="auto"/>
          <w:sz w:val="22"/>
          <w:szCs w:val="22"/>
        </w:rPr>
        <w:t>er l’individuazione dei soggetti da dichiarare cfr. atti dell’ANAC tra cui il Comunicato del Presidente ANAC dell’ 08/11/2017</w:t>
      </w:r>
      <w:r w:rsidR="00B94E8B" w:rsidRPr="00B94E8B">
        <w:rPr>
          <w:rFonts w:asciiTheme="minorHAnsi" w:hAnsiTheme="minorHAnsi"/>
          <w:i/>
          <w:color w:val="auto"/>
          <w:sz w:val="22"/>
          <w:szCs w:val="22"/>
        </w:rPr>
        <w:t>;</w:t>
      </w:r>
      <w:r w:rsidR="00B94E8B">
        <w:rPr>
          <w:rFonts w:asciiTheme="minorHAnsi" w:hAnsiTheme="minorHAnsi"/>
          <w:i/>
          <w:color w:val="auto"/>
          <w:sz w:val="22"/>
          <w:szCs w:val="22"/>
          <w:u w:val="single"/>
        </w:rPr>
        <w:t xml:space="preserve"> eliminare o lasciare in bianco le parti che non interessano</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E3D10" w:rsidRDefault="009E3D10" w:rsidP="00622727">
      <w:pPr>
        <w:rPr>
          <w:rFonts w:asciiTheme="minorHAnsi" w:hAnsiTheme="minorHAnsi"/>
          <w:sz w:val="22"/>
          <w:szCs w:val="22"/>
        </w:rPr>
      </w:pPr>
    </w:p>
    <w:p w:rsidR="009E3D10" w:rsidRPr="00A83AFF" w:rsidRDefault="009E3D10" w:rsidP="00622727">
      <w:pPr>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9407BC" w:rsidRDefault="009407BC" w:rsidP="00B94E8B">
      <w:pPr>
        <w:jc w:val="both"/>
        <w:rPr>
          <w:rFonts w:asciiTheme="minorHAnsi" w:hAnsiTheme="minorHAnsi"/>
          <w:sz w:val="22"/>
          <w:szCs w:val="22"/>
        </w:rPr>
      </w:pPr>
    </w:p>
    <w:p w:rsidR="009407BC" w:rsidRDefault="009407BC" w:rsidP="00B94E8B">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Default="004010C2" w:rsidP="00622727">
      <w:pPr>
        <w:jc w:val="both"/>
        <w:rPr>
          <w:rFonts w:asciiTheme="minorHAnsi" w:hAnsiTheme="minorHAnsi"/>
          <w:sz w:val="22"/>
          <w:szCs w:val="22"/>
        </w:rPr>
      </w:pPr>
    </w:p>
    <w:p w:rsidR="0005245D" w:rsidRPr="00A83AFF" w:rsidRDefault="0005245D"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Default="00902134" w:rsidP="009B439A">
      <w:pPr>
        <w:jc w:val="both"/>
        <w:rPr>
          <w:rFonts w:asciiTheme="minorHAnsi" w:hAnsiTheme="minorHAnsi"/>
          <w:sz w:val="22"/>
          <w:szCs w:val="22"/>
        </w:rPr>
      </w:pPr>
    </w:p>
    <w:p w:rsidR="00506708" w:rsidRPr="00A83AFF" w:rsidRDefault="00506708" w:rsidP="009B439A">
      <w:pPr>
        <w:jc w:val="both"/>
        <w:rPr>
          <w:rFonts w:asciiTheme="minorHAnsi" w:hAnsiTheme="minorHAnsi"/>
          <w:sz w:val="22"/>
          <w:szCs w:val="22"/>
        </w:rPr>
      </w:pPr>
    </w:p>
    <w:p w:rsidR="00BA38D1" w:rsidRPr="00763445" w:rsidRDefault="00BA38D1" w:rsidP="00EA07A2">
      <w:pPr>
        <w:numPr>
          <w:ilvl w:val="0"/>
          <w:numId w:val="14"/>
        </w:numPr>
        <w:tabs>
          <w:tab w:val="clear" w:pos="1566"/>
        </w:tabs>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C207E" w:rsidRPr="00A83AFF" w:rsidRDefault="009C207E" w:rsidP="00622727">
      <w:pPr>
        <w:jc w:val="both"/>
        <w:rPr>
          <w:rFonts w:asciiTheme="minorHAnsi" w:hAnsiTheme="minorHAnsi"/>
          <w:sz w:val="22"/>
          <w:szCs w:val="22"/>
        </w:rPr>
      </w:pPr>
    </w:p>
    <w:tbl>
      <w:tblPr>
        <w:tblW w:w="5000" w:type="pct"/>
        <w:jc w:val="center"/>
        <w:tblLook w:val="04A0" w:firstRow="1" w:lastRow="0" w:firstColumn="1" w:lastColumn="0" w:noHBand="0" w:noVBand="1"/>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B94E8B" w:rsidRDefault="009B439A" w:rsidP="00EA07A2">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 xml:space="preserve">che i soggetti cessati dalla carica nell’anno antecedente </w:t>
      </w:r>
      <w:r w:rsidR="0005245D" w:rsidRPr="0005245D">
        <w:rPr>
          <w:rFonts w:asciiTheme="minorHAnsi" w:hAnsiTheme="minorHAnsi" w:cs="Calibri"/>
          <w:b/>
          <w:sz w:val="22"/>
          <w:szCs w:val="22"/>
        </w:rPr>
        <w:t>la data di lancio della presente RDO</w:t>
      </w:r>
      <w:r w:rsidR="0005245D">
        <w:rPr>
          <w:rFonts w:asciiTheme="minorHAnsi" w:hAnsiTheme="minorHAnsi"/>
          <w:sz w:val="22"/>
          <w:szCs w:val="22"/>
        </w:rPr>
        <w:t xml:space="preserve"> </w:t>
      </w:r>
      <w:r w:rsidRPr="00A83AFF">
        <w:rPr>
          <w:rFonts w:asciiTheme="minorHAnsi" w:hAnsiTheme="minorHAnsi"/>
          <w:sz w:val="22"/>
          <w:szCs w:val="22"/>
        </w:rPr>
        <w:t>sono:</w:t>
      </w:r>
    </w:p>
    <w:p w:rsidR="009B439A" w:rsidRPr="00A83AFF" w:rsidRDefault="009B439A" w:rsidP="0005245D">
      <w:pPr>
        <w:spacing w:before="60" w:after="60" w:line="276" w:lineRule="auto"/>
        <w:jc w:val="both"/>
        <w:rPr>
          <w:rFonts w:asciiTheme="minorHAnsi" w:hAnsiTheme="minorHAnsi"/>
          <w:sz w:val="22"/>
          <w:szCs w:val="22"/>
        </w:rPr>
      </w:pPr>
    </w:p>
    <w:tbl>
      <w:tblPr>
        <w:tblW w:w="5000" w:type="pct"/>
        <w:tblLook w:val="04A0" w:firstRow="1" w:lastRow="0" w:firstColumn="1" w:lastColumn="0" w:noHBand="0" w:noVBand="1"/>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Default="00227056"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EA07A2">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FE19C3" w:rsidRPr="00A83AFF" w:rsidRDefault="00FE19C3" w:rsidP="00FE19C3">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FE19C3" w:rsidRPr="00A83AFF" w:rsidRDefault="00FE19C3" w:rsidP="00FE19C3">
      <w:pPr>
        <w:pStyle w:val="Paragrafoelenco1"/>
        <w:numPr>
          <w:ilvl w:val="0"/>
          <w:numId w:val="7"/>
        </w:numPr>
        <w:spacing w:before="60" w:after="60" w:line="276" w:lineRule="auto"/>
        <w:contextualSpacing w:val="0"/>
        <w:jc w:val="both"/>
        <w:rPr>
          <w:rFonts w:asciiTheme="minorHAnsi" w:hAnsiTheme="minorHAnsi" w:cs="Calibri"/>
          <w:color w:val="auto"/>
          <w:sz w:val="22"/>
          <w:szCs w:val="24"/>
        </w:rPr>
      </w:pPr>
      <w:r w:rsidRPr="00A83AFF">
        <w:rPr>
          <w:rFonts w:asciiTheme="minorHAnsi" w:hAnsiTheme="minorHAnsi" w:cs="Calibri"/>
          <w:color w:val="auto"/>
          <w:sz w:val="22"/>
          <w:szCs w:val="24"/>
        </w:rPr>
        <w:t xml:space="preserve">delle condizioni contrattuali e degli oneri compresi quelli eventuali relativi in materia di sicurezza, di assicurazione, di condizioni di lavoro e di previdenza e assistenza in vigore nel luogo dove devono essere svolti </w:t>
      </w:r>
      <w:r>
        <w:rPr>
          <w:rFonts w:asciiTheme="minorHAnsi" w:hAnsiTheme="minorHAnsi" w:cs="Calibri"/>
          <w:color w:val="auto"/>
          <w:sz w:val="22"/>
          <w:szCs w:val="24"/>
        </w:rPr>
        <w:t>fornitura/lavori</w:t>
      </w:r>
      <w:r w:rsidRPr="00A83AFF">
        <w:rPr>
          <w:rFonts w:asciiTheme="minorHAnsi" w:hAnsiTheme="minorHAnsi" w:cs="Calibri"/>
          <w:color w:val="auto"/>
          <w:sz w:val="22"/>
          <w:szCs w:val="24"/>
        </w:rPr>
        <w:t>;</w:t>
      </w:r>
    </w:p>
    <w:p w:rsidR="00FE19C3" w:rsidRPr="00A83AFF" w:rsidRDefault="00FE19C3" w:rsidP="00FE19C3">
      <w:pPr>
        <w:pStyle w:val="Paragrafoelenco1"/>
        <w:numPr>
          <w:ilvl w:val="0"/>
          <w:numId w:val="7"/>
        </w:numPr>
        <w:spacing w:before="60" w:after="60" w:line="276" w:lineRule="auto"/>
        <w:contextualSpacing w:val="0"/>
        <w:jc w:val="both"/>
        <w:rPr>
          <w:rFonts w:asciiTheme="minorHAnsi" w:hAnsiTheme="minorHAnsi"/>
          <w:b/>
          <w:color w:val="auto"/>
          <w:sz w:val="22"/>
          <w:szCs w:val="24"/>
        </w:rPr>
      </w:pPr>
      <w:r w:rsidRPr="00A83AFF">
        <w:rPr>
          <w:rFonts w:asciiTheme="minorHAnsi" w:hAnsiTheme="minorHAnsi" w:cs="Calibri"/>
          <w:color w:val="auto"/>
          <w:sz w:val="22"/>
          <w:szCs w:val="24"/>
        </w:rPr>
        <w:t xml:space="preserve">di tutte le circostanze generali, particolari e locali, nessuna esclusa ed eccettuata che possono avere influito o influire sia sulla prestazione </w:t>
      </w:r>
      <w:r w:rsidR="009407BC">
        <w:rPr>
          <w:rFonts w:asciiTheme="minorHAnsi" w:hAnsiTheme="minorHAnsi" w:cs="Calibri"/>
          <w:color w:val="auto"/>
          <w:sz w:val="22"/>
          <w:szCs w:val="24"/>
        </w:rPr>
        <w:t xml:space="preserve">della </w:t>
      </w:r>
      <w:r>
        <w:rPr>
          <w:rFonts w:asciiTheme="minorHAnsi" w:hAnsiTheme="minorHAnsi" w:cs="Calibri"/>
          <w:color w:val="auto"/>
          <w:sz w:val="22"/>
          <w:szCs w:val="24"/>
        </w:rPr>
        <w:t>fornitura/lavori</w:t>
      </w:r>
      <w:r w:rsidRPr="00A83AFF">
        <w:rPr>
          <w:rFonts w:asciiTheme="minorHAnsi" w:hAnsiTheme="minorHAnsi" w:cs="Calibri"/>
          <w:color w:val="auto"/>
          <w:sz w:val="22"/>
          <w:szCs w:val="24"/>
        </w:rPr>
        <w:t>, sia sulla determinazione della propria offerta;</w:t>
      </w:r>
    </w:p>
    <w:p w:rsidR="00FE19C3" w:rsidRDefault="00FE19C3" w:rsidP="00A95D91">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C173A0" w:rsidRPr="00EC654C"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lastRenderedPageBreak/>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EC654C" w:rsidRDefault="00EC654C" w:rsidP="00EC654C">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EC654C" w:rsidRPr="0019407D" w:rsidRDefault="00EC654C" w:rsidP="00EC654C">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F928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9E3D10"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E3D10" w:rsidRPr="00306DF9" w:rsidRDefault="009E3D10" w:rsidP="009E3D10">
      <w:pPr>
        <w:pStyle w:val="Paragrafoelenco1"/>
        <w:tabs>
          <w:tab w:val="left" w:pos="120"/>
        </w:tabs>
        <w:spacing w:before="60" w:after="60" w:line="276" w:lineRule="auto"/>
        <w:ind w:left="0"/>
        <w:contextualSpacing w:val="0"/>
        <w:jc w:val="both"/>
        <w:rPr>
          <w:rFonts w:asciiTheme="minorHAnsi" w:hAnsiTheme="minorHAnsi"/>
          <w:color w:val="auto"/>
          <w:sz w:val="22"/>
        </w:rPr>
      </w:pPr>
    </w:p>
    <w:p w:rsidR="009F11AA" w:rsidRPr="00A83AF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EA07A2">
      <w:pPr>
        <w:pStyle w:val="Paragrafoelenco1"/>
        <w:tabs>
          <w:tab w:val="left" w:pos="120"/>
        </w:tabs>
        <w:spacing w:before="60" w:after="60" w:line="276" w:lineRule="auto"/>
        <w:ind w:left="284"/>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Default="00F30BBC" w:rsidP="00AB6131">
      <w:pPr>
        <w:tabs>
          <w:tab w:val="left" w:pos="284"/>
        </w:tabs>
        <w:spacing w:before="60" w:after="60" w:line="276" w:lineRule="auto"/>
        <w:jc w:val="both"/>
        <w:rPr>
          <w:rFonts w:asciiTheme="minorHAnsi" w:hAnsiTheme="minorHAnsi"/>
          <w:color w:val="auto"/>
          <w:sz w:val="22"/>
          <w:szCs w:val="22"/>
        </w:rPr>
      </w:pPr>
    </w:p>
    <w:p w:rsidR="008A48A6" w:rsidRPr="00A83AFF" w:rsidRDefault="008A48A6" w:rsidP="00AB6131">
      <w:pPr>
        <w:pStyle w:val="Paragrafoelenco1"/>
        <w:spacing w:before="60" w:after="60" w:line="276" w:lineRule="auto"/>
        <w:ind w:left="0"/>
        <w:contextualSpacing w:val="0"/>
        <w:jc w:val="both"/>
        <w:rPr>
          <w:rFonts w:asciiTheme="minorHAnsi" w:hAnsiTheme="minorHAnsi"/>
          <w:color w:val="auto"/>
          <w:sz w:val="22"/>
          <w:szCs w:val="22"/>
        </w:rPr>
      </w:pPr>
    </w:p>
    <w:p w:rsidR="00902134" w:rsidRPr="00EC654C" w:rsidRDefault="00EC654C" w:rsidP="00AB6131">
      <w:pPr>
        <w:pStyle w:val="Paragrafoelenco1"/>
        <w:numPr>
          <w:ilvl w:val="0"/>
          <w:numId w:val="2"/>
        </w:numPr>
        <w:spacing w:before="60" w:after="60" w:line="276" w:lineRule="auto"/>
        <w:ind w:left="426" w:hanging="426"/>
        <w:contextualSpacing w:val="0"/>
        <w:jc w:val="both"/>
        <w:rPr>
          <w:rFonts w:asciiTheme="minorHAnsi" w:hAnsiTheme="minorHAnsi"/>
          <w:b/>
          <w:i/>
          <w:color w:val="auto"/>
          <w:sz w:val="22"/>
          <w:szCs w:val="22"/>
        </w:rPr>
      </w:pPr>
      <w:r w:rsidRPr="00EC654C">
        <w:rPr>
          <w:rFonts w:asciiTheme="minorHAnsi" w:hAnsiTheme="minorHAnsi"/>
          <w:b/>
          <w:i/>
          <w:color w:val="auto"/>
          <w:sz w:val="22"/>
          <w:szCs w:val="22"/>
        </w:rPr>
        <w:t>(barrare)</w:t>
      </w:r>
    </w:p>
    <w:p w:rsidR="00C173A0" w:rsidRPr="00A83AFF"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E83287" w:rsidP="00AB6131">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sidR="00415545">
        <w:rPr>
          <w:rFonts w:asciiTheme="minorHAnsi" w:hAnsiTheme="minorHAnsi"/>
          <w:sz w:val="22"/>
          <w:szCs w:val="22"/>
        </w:rPr>
      </w:r>
      <w:r w:rsidR="00415545">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AB6131">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AB6131">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B94E8B" w:rsidRPr="00B94E8B" w:rsidRDefault="00E83287" w:rsidP="00B94E8B">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sidR="00415545">
        <w:rPr>
          <w:rFonts w:asciiTheme="minorHAnsi" w:hAnsiTheme="minorHAnsi"/>
          <w:color w:val="auto"/>
          <w:sz w:val="22"/>
          <w:szCs w:val="22"/>
        </w:rPr>
      </w:r>
      <w:r w:rsidR="00415545">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B94E8B" w:rsidRPr="00B94E8B">
        <w:rPr>
          <w:rFonts w:asciiTheme="minorHAnsi" w:hAnsiTheme="minorHAnsi"/>
          <w:color w:val="auto"/>
          <w:sz w:val="22"/>
          <w:szCs w:val="22"/>
        </w:rPr>
        <w:t>di non autorizzare, qualora un partecipante alla gara eserciti la facoltà di “accesso agli atti”, la stazione appaltante a rilasciare copia delle spiegazioni che saranno eventualmente richieste in sede di verifica delle offerte anomale, in quanto coperte da segreto tecnico/commerciale per le seguenti ragioni …..................................</w:t>
      </w:r>
      <w:r w:rsidR="00B94E8B">
        <w:rPr>
          <w:rFonts w:asciiTheme="minorHAnsi" w:hAnsiTheme="minorHAnsi"/>
          <w:color w:val="auto"/>
          <w:sz w:val="22"/>
          <w:szCs w:val="22"/>
        </w:rPr>
        <w:t>;</w:t>
      </w:r>
      <w:r w:rsidR="00B94E8B" w:rsidRPr="00763445">
        <w:rPr>
          <w:rStyle w:val="Rimandonotaapidipagina"/>
          <w:rFonts w:asciiTheme="minorHAnsi" w:hAnsiTheme="minorHAnsi"/>
          <w:color w:val="auto"/>
          <w:sz w:val="22"/>
          <w:szCs w:val="22"/>
        </w:rPr>
        <w:footnoteReference w:id="4"/>
      </w:r>
    </w:p>
    <w:p w:rsidR="009568CB" w:rsidRDefault="009568CB" w:rsidP="00B94E8B">
      <w:pPr>
        <w:spacing w:before="60" w:after="60" w:line="276" w:lineRule="auto"/>
        <w:ind w:left="567" w:hanging="567"/>
        <w:jc w:val="both"/>
        <w:rPr>
          <w:rFonts w:asciiTheme="minorHAnsi" w:hAnsiTheme="minorHAnsi"/>
          <w:color w:val="auto"/>
          <w:sz w:val="22"/>
          <w:szCs w:val="22"/>
        </w:rPr>
      </w:pPr>
    </w:p>
    <w:p w:rsidR="00B94E8B" w:rsidRPr="00763445" w:rsidRDefault="00B94E8B" w:rsidP="00B94E8B">
      <w:pPr>
        <w:spacing w:before="60" w:after="60" w:line="276" w:lineRule="auto"/>
        <w:ind w:left="567" w:hanging="567"/>
        <w:jc w:val="both"/>
        <w:rPr>
          <w:rFonts w:asciiTheme="minorHAnsi" w:hAnsiTheme="minorHAnsi"/>
          <w:color w:val="auto"/>
          <w:sz w:val="22"/>
          <w:szCs w:val="22"/>
        </w:rPr>
      </w:pPr>
    </w:p>
    <w:p w:rsidR="00BC662F" w:rsidRPr="00763445"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necessario, nei confronti delle </w:t>
      </w:r>
      <w:r w:rsidR="00BC662F" w:rsidRPr="00BC662F">
        <w:rPr>
          <w:rFonts w:asciiTheme="minorHAnsi" w:hAnsiTheme="minorHAnsi"/>
          <w:color w:val="auto"/>
          <w:sz w:val="22"/>
          <w:szCs w:val="22"/>
        </w:rPr>
        <w:lastRenderedPageBreak/>
        <w:t>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EC654C">
      <w:pPr>
        <w:pStyle w:val="Paragrafoelenco1"/>
        <w:spacing w:before="60" w:after="60" w:line="276" w:lineRule="auto"/>
        <w:ind w:left="0"/>
        <w:contextualSpacing w:val="0"/>
        <w:jc w:val="both"/>
        <w:rPr>
          <w:rFonts w:asciiTheme="minorHAnsi" w:hAnsiTheme="minorHAnsi"/>
          <w:color w:val="auto"/>
          <w:sz w:val="22"/>
          <w:szCs w:val="22"/>
        </w:rPr>
      </w:pPr>
    </w:p>
    <w:p w:rsidR="00B94E8B" w:rsidRPr="00763445" w:rsidRDefault="00B94E8B" w:rsidP="00EC654C">
      <w:pPr>
        <w:pStyle w:val="Paragrafoelenco1"/>
        <w:spacing w:before="60" w:after="60" w:line="276" w:lineRule="auto"/>
        <w:ind w:left="0"/>
        <w:contextualSpacing w:val="0"/>
        <w:jc w:val="both"/>
        <w:rPr>
          <w:rFonts w:asciiTheme="minorHAnsi" w:hAnsiTheme="minorHAnsi"/>
          <w:color w:val="auto"/>
          <w:sz w:val="22"/>
          <w:szCs w:val="22"/>
        </w:rPr>
      </w:pPr>
    </w:p>
    <w:p w:rsidR="00EF78D3"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AB6131" w:rsidRPr="00763445" w:rsidRDefault="00AB6131" w:rsidP="00EA07A2">
      <w:pPr>
        <w:pStyle w:val="Paragrafoelenco1"/>
        <w:spacing w:before="60" w:after="60" w:line="276" w:lineRule="auto"/>
        <w:ind w:left="0"/>
        <w:contextualSpacing w:val="0"/>
        <w:jc w:val="both"/>
        <w:rPr>
          <w:color w:val="auto"/>
        </w:rPr>
      </w:pPr>
    </w:p>
    <w:p w:rsidR="00EF78D3" w:rsidRPr="00763445" w:rsidRDefault="00EF78D3" w:rsidP="00EA07A2">
      <w:pPr>
        <w:pStyle w:val="Paragrafoelenco1"/>
        <w:spacing w:before="60" w:after="60" w:line="276" w:lineRule="auto"/>
        <w:ind w:left="426"/>
        <w:contextualSpacing w:val="0"/>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A07A2" w:rsidRDefault="00EA07A2"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A07A2">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A07A2" w:rsidRDefault="00EA07A2"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A07A2">
      <w:pPr>
        <w:pStyle w:val="Paragrafoelenco1"/>
        <w:numPr>
          <w:ilvl w:val="0"/>
          <w:numId w:val="22"/>
        </w:numPr>
        <w:spacing w:before="60" w:after="60" w:line="276" w:lineRule="auto"/>
        <w:contextualSpacing w:val="0"/>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EF78D3" w:rsidRDefault="00EF78D3" w:rsidP="00EA07A2">
      <w:pPr>
        <w:pStyle w:val="Paragrafoelenco1"/>
        <w:spacing w:before="60" w:after="60" w:line="276" w:lineRule="auto"/>
        <w:ind w:left="0"/>
        <w:contextualSpacing w:val="0"/>
        <w:jc w:val="both"/>
        <w:rPr>
          <w:rFonts w:asciiTheme="minorHAnsi" w:hAnsiTheme="minorHAnsi"/>
          <w:color w:val="auto"/>
          <w:sz w:val="22"/>
          <w:szCs w:val="22"/>
        </w:rPr>
      </w:pPr>
    </w:p>
    <w:p w:rsidR="008C4284" w:rsidRPr="00763445" w:rsidRDefault="008C4284" w:rsidP="00EA07A2">
      <w:pPr>
        <w:pStyle w:val="Paragrafoelenco1"/>
        <w:spacing w:before="60" w:after="60" w:line="276" w:lineRule="auto"/>
        <w:ind w:left="0"/>
        <w:contextualSpacing w:val="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9414BC" w:rsidRPr="00763445" w:rsidRDefault="009414BC"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provvedimento di autorizzazione a partecipare alle gare rilasciato dal Tribunale di_____________________ sono i seguenti: _____________________;</w:t>
      </w:r>
    </w:p>
    <w:p w:rsidR="00EF78D3" w:rsidRPr="00763445" w:rsidRDefault="00EF78D3" w:rsidP="00EF78D3">
      <w:pPr>
        <w:rPr>
          <w:rFonts w:asciiTheme="minorHAnsi" w:hAnsiTheme="minorHAnsi"/>
          <w:color w:val="auto"/>
          <w:sz w:val="22"/>
          <w:szCs w:val="22"/>
        </w:rPr>
      </w:pP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506708" w:rsidRDefault="00506708" w:rsidP="00AB6131">
      <w:pPr>
        <w:pStyle w:val="Paragrafoelenco1"/>
        <w:spacing w:line="360" w:lineRule="auto"/>
        <w:ind w:left="0"/>
        <w:jc w:val="both"/>
        <w:rPr>
          <w:rFonts w:asciiTheme="minorHAnsi" w:hAnsiTheme="minorHAnsi"/>
          <w:color w:val="auto"/>
          <w:sz w:val="22"/>
          <w:szCs w:val="22"/>
        </w:rPr>
      </w:pPr>
    </w:p>
    <w:p w:rsidR="00CA0FE4" w:rsidRPr="00763445" w:rsidRDefault="00CA0FE4" w:rsidP="00EF78D3">
      <w:pPr>
        <w:pStyle w:val="Paragrafoelenco1"/>
        <w:tabs>
          <w:tab w:val="left" w:pos="284"/>
        </w:tabs>
        <w:ind w:left="0"/>
        <w:rPr>
          <w:rFonts w:asciiTheme="minorHAnsi" w:hAnsiTheme="minorHAnsi"/>
          <w:color w:val="auto"/>
          <w:sz w:val="22"/>
          <w:szCs w:val="22"/>
        </w:rPr>
      </w:pPr>
    </w:p>
    <w:p w:rsidR="00622727" w:rsidRPr="009C207E"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t>[</w:t>
      </w:r>
      <w:r w:rsidRPr="00763445">
        <w:rPr>
          <w:rFonts w:asciiTheme="minorHAnsi" w:hAnsiTheme="minorHAnsi"/>
          <w:b/>
          <w:bCs/>
          <w:i/>
          <w:color w:val="auto"/>
          <w:sz w:val="22"/>
          <w:szCs w:val="22"/>
        </w:rPr>
        <w:t xml:space="preserve">nel caso di allegazione all’offerta </w:t>
      </w:r>
      <w:r w:rsidR="00EA07A2">
        <w:rPr>
          <w:rFonts w:asciiTheme="minorHAnsi" w:hAnsiTheme="minorHAnsi"/>
          <w:b/>
          <w:bCs/>
          <w:i/>
          <w:color w:val="auto"/>
          <w:sz w:val="22"/>
          <w:szCs w:val="22"/>
        </w:rPr>
        <w:t xml:space="preserve">telematica </w:t>
      </w:r>
      <w:r w:rsidRPr="00763445">
        <w:rPr>
          <w:rFonts w:asciiTheme="minorHAnsi" w:hAnsiTheme="minorHAnsi"/>
          <w:b/>
          <w:bCs/>
          <w:i/>
          <w:color w:val="auto"/>
          <w:sz w:val="22"/>
          <w:szCs w:val="22"/>
        </w:rPr>
        <w:t>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9C207E">
      <w:pPr>
        <w:pStyle w:val="Paragrafoelenco1"/>
        <w:spacing w:before="60" w:after="60" w:line="276" w:lineRule="auto"/>
        <w:ind w:left="0"/>
        <w:jc w:val="both"/>
        <w:rPr>
          <w:rFonts w:asciiTheme="minorHAnsi" w:hAnsiTheme="minorHAnsi"/>
          <w:sz w:val="22"/>
          <w:szCs w:val="22"/>
        </w:rPr>
      </w:pPr>
    </w:p>
    <w:p w:rsidR="00622727" w:rsidRPr="00A83AFF" w:rsidRDefault="00622727" w:rsidP="009C207E">
      <w:pPr>
        <w:pStyle w:val="Paragrafoelenco1"/>
        <w:spacing w:before="60" w:after="60" w:line="276" w:lineRule="auto"/>
        <w:ind w:left="425"/>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B94E8B" w:rsidRDefault="00B94E8B" w:rsidP="00FD0680">
      <w:pPr>
        <w:pStyle w:val="Paragrafoelenco1"/>
        <w:spacing w:line="360" w:lineRule="auto"/>
        <w:ind w:left="0"/>
        <w:jc w:val="both"/>
        <w:rPr>
          <w:rFonts w:asciiTheme="minorHAnsi" w:hAnsiTheme="minorHAnsi"/>
          <w:color w:val="auto"/>
          <w:sz w:val="22"/>
          <w:szCs w:val="22"/>
        </w:rPr>
      </w:pPr>
    </w:p>
    <w:p w:rsidR="003B2A0F" w:rsidRDefault="003B2A0F" w:rsidP="00FD0680">
      <w:pPr>
        <w:pStyle w:val="Paragrafoelenco1"/>
        <w:spacing w:line="360" w:lineRule="auto"/>
        <w:ind w:left="0"/>
        <w:jc w:val="both"/>
        <w:rPr>
          <w:rFonts w:asciiTheme="minorHAnsi" w:hAnsiTheme="minorHAnsi"/>
          <w:color w:val="auto"/>
          <w:sz w:val="22"/>
          <w:szCs w:val="22"/>
        </w:rPr>
      </w:pPr>
    </w:p>
    <w:p w:rsidR="006D3440" w:rsidRPr="003B2A0F" w:rsidRDefault="006D3440" w:rsidP="006D3440">
      <w:pPr>
        <w:pStyle w:val="Paragrafoelenco1"/>
        <w:numPr>
          <w:ilvl w:val="0"/>
          <w:numId w:val="2"/>
        </w:numPr>
        <w:tabs>
          <w:tab w:val="left" w:pos="-114"/>
        </w:tabs>
        <w:spacing w:before="60" w:after="60" w:line="276" w:lineRule="auto"/>
        <w:ind w:left="425" w:hanging="425"/>
        <w:jc w:val="both"/>
        <w:rPr>
          <w:rStyle w:val="Corpodeltesto7"/>
          <w:bCs w:val="0"/>
          <w:iCs w:val="0"/>
          <w:sz w:val="22"/>
          <w:szCs w:val="22"/>
        </w:rPr>
      </w:pPr>
      <w:r w:rsidRPr="003B2A0F">
        <w:rPr>
          <w:rStyle w:val="Corpodeltesto7"/>
          <w:bCs w:val="0"/>
          <w:iCs w:val="0"/>
          <w:sz w:val="22"/>
          <w:szCs w:val="22"/>
        </w:rPr>
        <w:lastRenderedPageBreak/>
        <w:t xml:space="preserve">[per gli operatori economici che </w:t>
      </w:r>
      <w:r w:rsidRPr="003B2A0F">
        <w:rPr>
          <w:rFonts w:asciiTheme="minorHAnsi" w:hAnsiTheme="minorHAnsi" w:cstheme="minorHAnsi"/>
          <w:b/>
          <w:i/>
          <w:sz w:val="22"/>
        </w:rPr>
        <w:t>eseguono la prestazione secondaria relativa ai lavori di posa in opera</w:t>
      </w:r>
      <w:r w:rsidRPr="003B2A0F">
        <w:rPr>
          <w:rStyle w:val="Corpodeltesto7"/>
          <w:bCs w:val="0"/>
          <w:iCs w:val="0"/>
          <w:sz w:val="22"/>
          <w:szCs w:val="22"/>
        </w:rPr>
        <w:t>]</w:t>
      </w:r>
    </w:p>
    <w:p w:rsidR="006D3440" w:rsidRDefault="006D3440" w:rsidP="006D3440">
      <w:pPr>
        <w:pStyle w:val="Paragrafoelenco1"/>
        <w:ind w:left="0"/>
        <w:jc w:val="both"/>
        <w:rPr>
          <w:rFonts w:ascii="Calibri" w:hAnsi="Calibri"/>
          <w:bCs/>
          <w:sz w:val="22"/>
          <w:szCs w:val="22"/>
        </w:rPr>
      </w:pPr>
    </w:p>
    <w:p w:rsidR="0011097D" w:rsidRDefault="0011097D" w:rsidP="006D3440">
      <w:pPr>
        <w:pStyle w:val="Paragrafoelenco1"/>
        <w:ind w:left="0"/>
        <w:jc w:val="both"/>
        <w:rPr>
          <w:rFonts w:ascii="Calibri" w:hAnsi="Calibri"/>
          <w:bCs/>
          <w:sz w:val="22"/>
          <w:szCs w:val="22"/>
        </w:rPr>
      </w:pPr>
    </w:p>
    <w:p w:rsidR="006D3440" w:rsidRDefault="006D3440" w:rsidP="006D3440">
      <w:pPr>
        <w:pStyle w:val="Paragrafoelenco1"/>
        <w:ind w:left="0"/>
        <w:jc w:val="both"/>
        <w:rPr>
          <w:rFonts w:ascii="Calibri" w:hAnsi="Calibri"/>
          <w:bCs/>
          <w:sz w:val="22"/>
          <w:szCs w:val="22"/>
        </w:rPr>
      </w:pPr>
      <w:r>
        <w:rPr>
          <w:rFonts w:ascii="Calibri" w:hAnsi="Calibri"/>
          <w:bCs/>
          <w:sz w:val="22"/>
          <w:szCs w:val="22"/>
        </w:rPr>
        <w:t>(</w:t>
      </w:r>
      <w:r w:rsidRPr="006D3440">
        <w:rPr>
          <w:rFonts w:ascii="Calibri" w:hAnsi="Calibri"/>
          <w:b/>
          <w:bCs/>
          <w:i/>
          <w:sz w:val="22"/>
          <w:szCs w:val="22"/>
        </w:rPr>
        <w:t>barrare e compilare qualora l’operatore economico sia</w:t>
      </w:r>
      <w:r>
        <w:rPr>
          <w:rFonts w:ascii="Calibri" w:hAnsi="Calibri"/>
          <w:bCs/>
          <w:sz w:val="22"/>
          <w:szCs w:val="22"/>
        </w:rPr>
        <w:t xml:space="preserve"> </w:t>
      </w:r>
      <w:r w:rsidRPr="009B67FE">
        <w:rPr>
          <w:rStyle w:val="Corpodeltesto7"/>
          <w:bCs w:val="0"/>
          <w:iCs w:val="0"/>
          <w:sz w:val="22"/>
          <w:szCs w:val="22"/>
        </w:rPr>
        <w:t>in possesso dell'attestazione SOA in</w:t>
      </w:r>
      <w:r w:rsidRPr="009B67FE">
        <w:rPr>
          <w:rFonts w:ascii="Calibri" w:hAnsi="Calibri"/>
          <w:sz w:val="22"/>
          <w:szCs w:val="22"/>
        </w:rPr>
        <w:t xml:space="preserve"> </w:t>
      </w:r>
      <w:r w:rsidRPr="009B67FE">
        <w:rPr>
          <w:rStyle w:val="Corpodeltesto7"/>
          <w:bCs w:val="0"/>
          <w:iCs w:val="0"/>
          <w:sz w:val="22"/>
          <w:szCs w:val="22"/>
        </w:rPr>
        <w:t>categoria O</w:t>
      </w:r>
      <w:r>
        <w:rPr>
          <w:rStyle w:val="Corpodeltesto7"/>
          <w:bCs w:val="0"/>
          <w:iCs w:val="0"/>
          <w:sz w:val="22"/>
          <w:szCs w:val="22"/>
        </w:rPr>
        <w:t>S5)</w:t>
      </w:r>
    </w:p>
    <w:p w:rsidR="006D3440" w:rsidRPr="00C22671" w:rsidRDefault="006D3440" w:rsidP="006D3440">
      <w:pPr>
        <w:pStyle w:val="Paragrafoelenco1"/>
        <w:ind w:left="0"/>
        <w:jc w:val="both"/>
        <w:rPr>
          <w:rFonts w:ascii="Calibri" w:hAnsi="Calibri"/>
          <w:bCs/>
          <w:sz w:val="22"/>
          <w:szCs w:val="22"/>
        </w:rPr>
      </w:pPr>
    </w:p>
    <w:p w:rsidR="006D3440" w:rsidRPr="00C22671" w:rsidRDefault="006D3440" w:rsidP="006D3440">
      <w:pPr>
        <w:pStyle w:val="Corpodeltesto22"/>
        <w:shd w:val="clear" w:color="auto" w:fill="auto"/>
        <w:spacing w:line="360" w:lineRule="auto"/>
        <w:ind w:firstLine="0"/>
        <w:jc w:val="both"/>
        <w:rPr>
          <w:rFonts w:cs="Times New Roman"/>
          <w:color w:val="000000"/>
          <w:sz w:val="22"/>
          <w:szCs w:val="22"/>
          <w:lang w:eastAsia="it-IT" w:bidi="it-IT"/>
        </w:rPr>
      </w:pPr>
      <w:r>
        <w:fldChar w:fldCharType="begin">
          <w:ffData>
            <w:name w:val=""/>
            <w:enabled/>
            <w:calcOnExit w:val="0"/>
            <w:checkBox>
              <w:sizeAuto/>
              <w:default w:val="0"/>
            </w:checkBox>
          </w:ffData>
        </w:fldChar>
      </w:r>
      <w:r>
        <w:instrText xml:space="preserve"> FORMCHECKBOX </w:instrText>
      </w:r>
      <w:r w:rsidR="00415545">
        <w:fldChar w:fldCharType="separate"/>
      </w:r>
      <w:r>
        <w:fldChar w:fldCharType="end"/>
      </w:r>
      <w:r w:rsidRPr="00C22671">
        <w:tab/>
      </w:r>
      <w:r w:rsidRPr="00C22671">
        <w:rPr>
          <w:rFonts w:cs="Times New Roman"/>
          <w:color w:val="000000"/>
          <w:sz w:val="22"/>
          <w:szCs w:val="22"/>
          <w:lang w:eastAsia="it-IT" w:bidi="it-IT"/>
        </w:rPr>
        <w:t>di essere in possesso di attestazione di qualificazione in corso di validità, emessa il ___________________ e valida fino a tutto il _____________ per categorie e classifiche corrispondenti all</w:t>
      </w:r>
      <w:r w:rsidR="003B2A0F">
        <w:rPr>
          <w:rFonts w:cs="Times New Roman"/>
          <w:color w:val="000000"/>
          <w:sz w:val="22"/>
          <w:szCs w:val="22"/>
          <w:lang w:eastAsia="it-IT" w:bidi="it-IT"/>
        </w:rPr>
        <w:t>a</w:t>
      </w:r>
      <w:r w:rsidRPr="00C22671">
        <w:rPr>
          <w:rFonts w:cs="Times New Roman"/>
          <w:color w:val="000000"/>
          <w:sz w:val="22"/>
          <w:szCs w:val="22"/>
          <w:lang w:eastAsia="it-IT" w:bidi="it-IT"/>
        </w:rPr>
        <w:t xml:space="preserve"> categori</w:t>
      </w:r>
      <w:r w:rsidR="003B2A0F">
        <w:rPr>
          <w:rFonts w:cs="Times New Roman"/>
          <w:color w:val="000000"/>
          <w:sz w:val="22"/>
          <w:szCs w:val="22"/>
          <w:lang w:eastAsia="it-IT" w:bidi="it-IT"/>
        </w:rPr>
        <w:t>a</w:t>
      </w:r>
      <w:r w:rsidRPr="00C22671">
        <w:rPr>
          <w:rFonts w:cs="Times New Roman"/>
          <w:color w:val="000000"/>
          <w:sz w:val="22"/>
          <w:szCs w:val="22"/>
          <w:lang w:eastAsia="it-IT" w:bidi="it-IT"/>
        </w:rPr>
        <w:t xml:space="preserve"> richiest</w:t>
      </w:r>
      <w:r w:rsidR="003B2A0F">
        <w:rPr>
          <w:rFonts w:cs="Times New Roman"/>
          <w:color w:val="000000"/>
          <w:sz w:val="22"/>
          <w:szCs w:val="22"/>
          <w:lang w:eastAsia="it-IT" w:bidi="it-IT"/>
        </w:rPr>
        <w:t>a</w:t>
      </w:r>
      <w:r w:rsidRPr="00C22671">
        <w:rPr>
          <w:rFonts w:cs="Times New Roman"/>
          <w:color w:val="000000"/>
          <w:sz w:val="22"/>
          <w:szCs w:val="22"/>
          <w:lang w:eastAsia="it-IT" w:bidi="it-IT"/>
        </w:rPr>
        <w:t>, rilasciata da una SOA regolarmente autorizzata:</w:t>
      </w:r>
    </w:p>
    <w:p w:rsidR="006D3440" w:rsidRPr="00C22671" w:rsidRDefault="006D3440" w:rsidP="00EC654C">
      <w:pPr>
        <w:pStyle w:val="Paragrafoelenco1"/>
        <w:spacing w:before="60" w:after="60" w:line="276" w:lineRule="auto"/>
        <w:ind w:left="0"/>
        <w:jc w:val="both"/>
        <w:rPr>
          <w:rFonts w:ascii="Calibri" w:hAnsi="Calibri"/>
          <w:bCs/>
          <w:sz w:val="22"/>
          <w:szCs w:val="22"/>
        </w:rPr>
      </w:pPr>
    </w:p>
    <w:tbl>
      <w:tblPr>
        <w:tblW w:w="5000" w:type="pct"/>
        <w:jc w:val="center"/>
        <w:tblCellMar>
          <w:left w:w="70" w:type="dxa"/>
          <w:right w:w="70" w:type="dxa"/>
        </w:tblCellMar>
        <w:tblLook w:val="0000" w:firstRow="0" w:lastRow="0" w:firstColumn="0" w:lastColumn="0" w:noHBand="0" w:noVBand="0"/>
      </w:tblPr>
      <w:tblGrid>
        <w:gridCol w:w="4867"/>
        <w:gridCol w:w="4911"/>
      </w:tblGrid>
      <w:tr w:rsidR="006D3440" w:rsidRPr="00C22671" w:rsidTr="006D3440">
        <w:trPr>
          <w:jc w:val="center"/>
        </w:trPr>
        <w:tc>
          <w:tcPr>
            <w:tcW w:w="2489" w:type="pct"/>
            <w:tcBorders>
              <w:top w:val="single" w:sz="4" w:space="0" w:color="000000"/>
              <w:left w:val="single" w:sz="4" w:space="0" w:color="000000"/>
              <w:bottom w:val="single" w:sz="4" w:space="0" w:color="000000"/>
            </w:tcBorders>
            <w:shd w:val="clear" w:color="auto" w:fill="auto"/>
          </w:tcPr>
          <w:p w:rsidR="006D3440" w:rsidRPr="00C22671" w:rsidRDefault="006D3440" w:rsidP="009D668F">
            <w:pPr>
              <w:jc w:val="center"/>
              <w:rPr>
                <w:rFonts w:ascii="Calibri" w:hAnsi="Calibri"/>
              </w:rPr>
            </w:pPr>
            <w:r w:rsidRPr="00C22671">
              <w:rPr>
                <w:rFonts w:ascii="Calibri" w:eastAsia="Arial Unicode MS" w:hAnsi="Calibri"/>
                <w:b/>
                <w:bCs/>
                <w:sz w:val="22"/>
                <w:szCs w:val="22"/>
              </w:rPr>
              <w:t>CATEGORIA</w:t>
            </w:r>
          </w:p>
        </w:tc>
        <w:tc>
          <w:tcPr>
            <w:tcW w:w="2511" w:type="pct"/>
            <w:tcBorders>
              <w:top w:val="single" w:sz="4" w:space="0" w:color="000000"/>
              <w:left w:val="single" w:sz="4" w:space="0" w:color="000000"/>
              <w:bottom w:val="single" w:sz="4" w:space="0" w:color="000000"/>
              <w:right w:val="single" w:sz="4" w:space="0" w:color="000000"/>
            </w:tcBorders>
            <w:shd w:val="clear" w:color="auto" w:fill="auto"/>
          </w:tcPr>
          <w:p w:rsidR="006D3440" w:rsidRPr="00C22671" w:rsidRDefault="006D3440" w:rsidP="009D668F">
            <w:pPr>
              <w:jc w:val="center"/>
              <w:rPr>
                <w:rFonts w:ascii="Calibri" w:hAnsi="Calibri"/>
              </w:rPr>
            </w:pPr>
            <w:r w:rsidRPr="00C22671">
              <w:rPr>
                <w:rFonts w:ascii="Calibri" w:hAnsi="Calibri"/>
                <w:b/>
                <w:bCs/>
                <w:sz w:val="22"/>
                <w:szCs w:val="22"/>
              </w:rPr>
              <w:t>CLASSIFICA</w:t>
            </w:r>
          </w:p>
        </w:tc>
      </w:tr>
      <w:tr w:rsidR="006D3440" w:rsidRPr="00C22671" w:rsidTr="006D3440">
        <w:trPr>
          <w:jc w:val="center"/>
        </w:trPr>
        <w:tc>
          <w:tcPr>
            <w:tcW w:w="2489" w:type="pct"/>
            <w:tcBorders>
              <w:top w:val="single" w:sz="4" w:space="0" w:color="000000"/>
              <w:left w:val="single" w:sz="4" w:space="0" w:color="000000"/>
              <w:bottom w:val="single" w:sz="4" w:space="0" w:color="000000"/>
            </w:tcBorders>
            <w:shd w:val="clear" w:color="auto" w:fill="auto"/>
          </w:tcPr>
          <w:p w:rsidR="006D3440" w:rsidRPr="00C22671" w:rsidRDefault="006D3440" w:rsidP="009D668F">
            <w:pPr>
              <w:snapToGrid w:val="0"/>
              <w:jc w:val="both"/>
              <w:rPr>
                <w:rFonts w:ascii="Calibri" w:hAnsi="Calibri"/>
                <w:szCs w:val="22"/>
                <w:highlight w:val="yellow"/>
              </w:rPr>
            </w:pPr>
          </w:p>
        </w:tc>
        <w:tc>
          <w:tcPr>
            <w:tcW w:w="2511" w:type="pct"/>
            <w:tcBorders>
              <w:top w:val="single" w:sz="4" w:space="0" w:color="000000"/>
              <w:left w:val="single" w:sz="4" w:space="0" w:color="000000"/>
              <w:bottom w:val="single" w:sz="4" w:space="0" w:color="000000"/>
              <w:right w:val="single" w:sz="4" w:space="0" w:color="000000"/>
            </w:tcBorders>
            <w:shd w:val="clear" w:color="auto" w:fill="auto"/>
          </w:tcPr>
          <w:p w:rsidR="006D3440" w:rsidRPr="00C22671" w:rsidRDefault="006D3440" w:rsidP="009D668F">
            <w:pPr>
              <w:snapToGrid w:val="0"/>
              <w:jc w:val="both"/>
              <w:rPr>
                <w:rFonts w:ascii="Calibri" w:hAnsi="Calibri"/>
                <w:szCs w:val="22"/>
                <w:highlight w:val="yellow"/>
              </w:rPr>
            </w:pPr>
          </w:p>
        </w:tc>
      </w:tr>
    </w:tbl>
    <w:p w:rsidR="006D3440" w:rsidRDefault="006D3440" w:rsidP="006D3440">
      <w:pPr>
        <w:pStyle w:val="Paragrafoelenco1"/>
        <w:ind w:left="0"/>
        <w:jc w:val="both"/>
        <w:rPr>
          <w:rFonts w:ascii="Calibri" w:hAnsi="Calibri"/>
          <w:sz w:val="22"/>
          <w:szCs w:val="22"/>
        </w:rPr>
      </w:pPr>
    </w:p>
    <w:p w:rsidR="006D3440" w:rsidRDefault="006D3440" w:rsidP="006D3440">
      <w:pPr>
        <w:pStyle w:val="Paragrafoelenco1"/>
        <w:ind w:left="0"/>
        <w:jc w:val="both"/>
        <w:rPr>
          <w:rFonts w:ascii="Calibri" w:hAnsi="Calibri"/>
          <w:sz w:val="22"/>
          <w:szCs w:val="22"/>
        </w:rPr>
      </w:pPr>
    </w:p>
    <w:p w:rsidR="00EC654C" w:rsidRDefault="00EC654C" w:rsidP="006D3440">
      <w:pPr>
        <w:pStyle w:val="Paragrafoelenco1"/>
        <w:ind w:left="0"/>
        <w:jc w:val="both"/>
        <w:rPr>
          <w:rFonts w:ascii="Calibri" w:hAnsi="Calibri"/>
          <w:sz w:val="22"/>
          <w:szCs w:val="22"/>
        </w:rPr>
      </w:pPr>
    </w:p>
    <w:p w:rsidR="006D3440" w:rsidRPr="00E036E5" w:rsidRDefault="006D3440" w:rsidP="006D3440">
      <w:pPr>
        <w:pStyle w:val="Paragrafoelenco1"/>
        <w:ind w:left="0"/>
        <w:rPr>
          <w:rFonts w:ascii="Calibri" w:hAnsi="Calibri"/>
          <w:b/>
          <w:sz w:val="22"/>
          <w:szCs w:val="22"/>
        </w:rPr>
      </w:pPr>
      <w:r w:rsidRPr="00E036E5">
        <w:rPr>
          <w:rFonts w:ascii="Calibri" w:hAnsi="Calibri"/>
          <w:b/>
          <w:sz w:val="22"/>
          <w:szCs w:val="22"/>
        </w:rPr>
        <w:t>Ovvero</w:t>
      </w:r>
    </w:p>
    <w:p w:rsidR="006D3440" w:rsidRDefault="006D3440" w:rsidP="006D3440">
      <w:pPr>
        <w:pStyle w:val="Paragrafoelenco1"/>
        <w:tabs>
          <w:tab w:val="left" w:pos="-114"/>
        </w:tabs>
        <w:spacing w:before="60" w:after="60" w:line="276" w:lineRule="auto"/>
        <w:ind w:left="0"/>
        <w:jc w:val="both"/>
        <w:rPr>
          <w:rStyle w:val="Corpodeltesto7"/>
          <w:bCs w:val="0"/>
          <w:iCs w:val="0"/>
          <w:sz w:val="22"/>
          <w:szCs w:val="22"/>
        </w:rPr>
      </w:pPr>
    </w:p>
    <w:p w:rsidR="00EC654C" w:rsidRDefault="00EC654C" w:rsidP="006D3440">
      <w:pPr>
        <w:pStyle w:val="Paragrafoelenco1"/>
        <w:tabs>
          <w:tab w:val="left" w:pos="-114"/>
        </w:tabs>
        <w:spacing w:before="60" w:after="60" w:line="276" w:lineRule="auto"/>
        <w:ind w:left="0"/>
        <w:jc w:val="both"/>
        <w:rPr>
          <w:rStyle w:val="Corpodeltesto7"/>
          <w:bCs w:val="0"/>
          <w:iCs w:val="0"/>
          <w:sz w:val="22"/>
          <w:szCs w:val="22"/>
        </w:rPr>
      </w:pPr>
    </w:p>
    <w:p w:rsidR="006D3440" w:rsidRDefault="006D3440" w:rsidP="006D3440">
      <w:pPr>
        <w:pStyle w:val="Paragrafoelenco1"/>
        <w:ind w:left="0"/>
        <w:jc w:val="both"/>
        <w:rPr>
          <w:rFonts w:ascii="Calibri" w:hAnsi="Calibri"/>
          <w:bCs/>
          <w:sz w:val="22"/>
          <w:szCs w:val="22"/>
        </w:rPr>
      </w:pPr>
      <w:r>
        <w:rPr>
          <w:rFonts w:ascii="Calibri" w:hAnsi="Calibri"/>
          <w:bCs/>
          <w:sz w:val="22"/>
          <w:szCs w:val="22"/>
        </w:rPr>
        <w:t>(</w:t>
      </w:r>
      <w:r w:rsidRPr="006D3440">
        <w:rPr>
          <w:rFonts w:ascii="Calibri" w:hAnsi="Calibri"/>
          <w:b/>
          <w:bCs/>
          <w:i/>
          <w:sz w:val="22"/>
          <w:szCs w:val="22"/>
        </w:rPr>
        <w:t xml:space="preserve">barrare e compilare qualora l’operatore economico </w:t>
      </w:r>
      <w:r>
        <w:rPr>
          <w:rFonts w:ascii="Calibri" w:hAnsi="Calibri"/>
          <w:b/>
          <w:bCs/>
          <w:i/>
          <w:sz w:val="22"/>
          <w:szCs w:val="22"/>
        </w:rPr>
        <w:t xml:space="preserve">non </w:t>
      </w:r>
      <w:r w:rsidRPr="006D3440">
        <w:rPr>
          <w:rFonts w:ascii="Calibri" w:hAnsi="Calibri"/>
          <w:b/>
          <w:bCs/>
          <w:i/>
          <w:sz w:val="22"/>
          <w:szCs w:val="22"/>
        </w:rPr>
        <w:t>sia</w:t>
      </w:r>
      <w:r>
        <w:rPr>
          <w:rFonts w:ascii="Calibri" w:hAnsi="Calibri"/>
          <w:bCs/>
          <w:sz w:val="22"/>
          <w:szCs w:val="22"/>
        </w:rPr>
        <w:t xml:space="preserve"> </w:t>
      </w:r>
      <w:r w:rsidRPr="009B67FE">
        <w:rPr>
          <w:rStyle w:val="Corpodeltesto7"/>
          <w:bCs w:val="0"/>
          <w:iCs w:val="0"/>
          <w:sz w:val="22"/>
          <w:szCs w:val="22"/>
        </w:rPr>
        <w:t>in possesso dell'attestazione SOA in</w:t>
      </w:r>
      <w:r w:rsidRPr="009B67FE">
        <w:rPr>
          <w:rFonts w:ascii="Calibri" w:hAnsi="Calibri"/>
          <w:sz w:val="22"/>
          <w:szCs w:val="22"/>
        </w:rPr>
        <w:t xml:space="preserve"> </w:t>
      </w:r>
      <w:r w:rsidRPr="009B67FE">
        <w:rPr>
          <w:rStyle w:val="Corpodeltesto7"/>
          <w:bCs w:val="0"/>
          <w:iCs w:val="0"/>
          <w:sz w:val="22"/>
          <w:szCs w:val="22"/>
        </w:rPr>
        <w:t>categoria O</w:t>
      </w:r>
      <w:r>
        <w:rPr>
          <w:rStyle w:val="Corpodeltesto7"/>
          <w:bCs w:val="0"/>
          <w:iCs w:val="0"/>
          <w:sz w:val="22"/>
          <w:szCs w:val="22"/>
        </w:rPr>
        <w:t>S5)</w:t>
      </w:r>
    </w:p>
    <w:p w:rsidR="006D3440" w:rsidRDefault="006D3440" w:rsidP="006D3440">
      <w:pPr>
        <w:pStyle w:val="Paragrafoelenco1"/>
        <w:ind w:left="0"/>
        <w:jc w:val="both"/>
        <w:rPr>
          <w:rFonts w:ascii="Calibri" w:hAnsi="Calibri"/>
          <w:bCs/>
          <w:sz w:val="22"/>
          <w:szCs w:val="22"/>
        </w:rPr>
      </w:pPr>
    </w:p>
    <w:p w:rsidR="006D3440" w:rsidRPr="00C22671" w:rsidRDefault="006D3440" w:rsidP="006D3440">
      <w:pPr>
        <w:pStyle w:val="Paragrafoelenco1"/>
        <w:ind w:left="0"/>
        <w:jc w:val="both"/>
        <w:rPr>
          <w:rFonts w:ascii="Calibri" w:hAnsi="Calibri"/>
          <w:bCs/>
          <w:sz w:val="22"/>
          <w:szCs w:val="22"/>
        </w:rPr>
      </w:pPr>
    </w:p>
    <w:p w:rsidR="006D3440" w:rsidRDefault="006D3440" w:rsidP="006D3440">
      <w:pPr>
        <w:pStyle w:val="Paragrafoelenco1"/>
        <w:spacing w:line="360" w:lineRule="auto"/>
        <w:ind w:left="709" w:hanging="709"/>
        <w:jc w:val="both"/>
        <w:rPr>
          <w:rFonts w:ascii="Calibri" w:hAnsi="Calibri" w:cs="Calibri"/>
          <w:color w:val="000000"/>
          <w:sz w:val="22"/>
          <w:szCs w:val="22"/>
        </w:rPr>
      </w:pPr>
      <w:r>
        <w:fldChar w:fldCharType="begin">
          <w:ffData>
            <w:name w:val=""/>
            <w:enabled/>
            <w:calcOnExit w:val="0"/>
            <w:checkBox>
              <w:sizeAuto/>
              <w:default w:val="0"/>
            </w:checkBox>
          </w:ffData>
        </w:fldChar>
      </w:r>
      <w:r>
        <w:instrText xml:space="preserve"> FORMCHECKBOX </w:instrText>
      </w:r>
      <w:r w:rsidR="00415545">
        <w:fldChar w:fldCharType="separate"/>
      </w:r>
      <w:r>
        <w:fldChar w:fldCharType="end"/>
      </w:r>
      <w:r w:rsidRPr="00C22671">
        <w:tab/>
      </w:r>
      <w:r w:rsidRPr="009F341F">
        <w:rPr>
          <w:rFonts w:ascii="Calibri" w:hAnsi="Calibri" w:cs="Calibri"/>
          <w:color w:val="000000"/>
          <w:sz w:val="22"/>
          <w:szCs w:val="22"/>
          <w:lang w:bidi="it-IT"/>
        </w:rPr>
        <w:t xml:space="preserve">di essere in possesso </w:t>
      </w:r>
      <w:r w:rsidRPr="009F341F">
        <w:rPr>
          <w:rFonts w:ascii="Calibri" w:hAnsi="Calibri" w:cs="Calibri"/>
          <w:color w:val="000000"/>
          <w:sz w:val="22"/>
          <w:szCs w:val="22"/>
        </w:rPr>
        <w:t xml:space="preserve">dei requisiti di cui all’art. 90, </w:t>
      </w:r>
      <w:r w:rsidRPr="009F341F">
        <w:rPr>
          <w:rFonts w:ascii="Calibri" w:hAnsi="Calibri" w:cs="Calibri"/>
          <w:sz w:val="22"/>
          <w:szCs w:val="22"/>
        </w:rPr>
        <w:t xml:space="preserve">lett. a), b), c) del d.P.R. n. 207/10, avendo tra l’altro eseguito in forma diretta, nel quinquennio antecedente la data di spedizione dell’invito, lavori </w:t>
      </w:r>
      <w:r w:rsidRPr="009F341F">
        <w:rPr>
          <w:rFonts w:ascii="Calibri" w:hAnsi="Calibri" w:cs="Calibri"/>
          <w:color w:val="000000"/>
          <w:sz w:val="22"/>
          <w:szCs w:val="22"/>
        </w:rPr>
        <w:t>riconducibili alla categoria O</w:t>
      </w:r>
      <w:r>
        <w:rPr>
          <w:rFonts w:ascii="Calibri" w:hAnsi="Calibri" w:cs="Calibri"/>
          <w:color w:val="000000"/>
          <w:sz w:val="22"/>
          <w:szCs w:val="22"/>
        </w:rPr>
        <w:t>S5</w:t>
      </w:r>
      <w:r w:rsidRPr="009F341F">
        <w:rPr>
          <w:rFonts w:ascii="Calibri" w:hAnsi="Calibri" w:cs="Calibri"/>
          <w:color w:val="000000"/>
          <w:sz w:val="22"/>
          <w:szCs w:val="22"/>
        </w:rPr>
        <w:t xml:space="preserve"> per importi non inferiori a € </w:t>
      </w:r>
      <w:r w:rsidRPr="00901B98">
        <w:rPr>
          <w:rFonts w:asciiTheme="minorHAnsi" w:hAnsiTheme="minorHAnsi" w:cstheme="minorHAnsi"/>
          <w:sz w:val="22"/>
          <w:szCs w:val="22"/>
        </w:rPr>
        <w:t>9.260,41</w:t>
      </w:r>
      <w:r w:rsidR="00263A51">
        <w:rPr>
          <w:rFonts w:ascii="Calibri" w:hAnsi="Calibri" w:cs="Calibri"/>
          <w:color w:val="000000"/>
          <w:sz w:val="22"/>
          <w:szCs w:val="22"/>
        </w:rPr>
        <w:t>.</w:t>
      </w:r>
    </w:p>
    <w:p w:rsidR="00A95D91" w:rsidRDefault="00A95D91" w:rsidP="00A95D91">
      <w:pPr>
        <w:pStyle w:val="Paragrafoelenco1"/>
        <w:spacing w:before="60" w:after="60" w:line="276" w:lineRule="auto"/>
        <w:ind w:left="0"/>
        <w:jc w:val="both"/>
        <w:rPr>
          <w:rFonts w:asciiTheme="minorHAnsi" w:hAnsiTheme="minorHAnsi"/>
          <w:b/>
          <w:color w:val="auto"/>
          <w:sz w:val="22"/>
          <w:szCs w:val="22"/>
        </w:rPr>
      </w:pPr>
    </w:p>
    <w:p w:rsidR="00B94E8B" w:rsidRDefault="00B94E8B"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5" w:name="OLE_LINK11"/>
      <w:bookmarkStart w:id="16" w:name="OLE_LINK10"/>
      <w:bookmarkEnd w:id="15"/>
      <w:bookmarkEnd w:id="16"/>
      <w:r w:rsidRPr="00A83AFF">
        <w:rPr>
          <w:rFonts w:asciiTheme="minorHAnsi" w:hAnsiTheme="minorHAnsi"/>
          <w:b/>
          <w:color w:val="auto"/>
          <w:sz w:val="22"/>
          <w:szCs w:val="22"/>
        </w:rPr>
        <w:t>(i paragrafi non utilizzati possono essere eliminati)</w:t>
      </w:r>
    </w:p>
    <w:p w:rsidR="00CA0FE4" w:rsidRDefault="00CA0FE4" w:rsidP="004904E6">
      <w:pPr>
        <w:pStyle w:val="Paragrafoelenco1"/>
        <w:tabs>
          <w:tab w:val="left" w:pos="284"/>
        </w:tabs>
        <w:ind w:left="0"/>
        <w:rPr>
          <w:rFonts w:asciiTheme="minorHAnsi" w:hAnsiTheme="minorHAnsi"/>
          <w:bCs/>
          <w:color w:val="auto"/>
          <w:sz w:val="22"/>
          <w:szCs w:val="22"/>
        </w:rPr>
      </w:pPr>
    </w:p>
    <w:p w:rsidR="008A48A6" w:rsidRPr="00C32D3B" w:rsidRDefault="008A48A6"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A25E79">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783782">
      <w:pPr>
        <w:pStyle w:val="Paragrafoelenco1"/>
        <w:tabs>
          <w:tab w:val="left" w:pos="284"/>
        </w:tabs>
        <w:ind w:left="0"/>
        <w:rPr>
          <w:rFonts w:asciiTheme="minorHAnsi" w:hAnsiTheme="minorHAnsi"/>
          <w:bCs/>
          <w:color w:val="auto"/>
          <w:sz w:val="22"/>
          <w:szCs w:val="22"/>
        </w:rPr>
      </w:pPr>
    </w:p>
    <w:p w:rsidR="00A95D91" w:rsidRDefault="00A95D91" w:rsidP="00A95D91">
      <w:pPr>
        <w:pStyle w:val="Corpotesto"/>
        <w:widowControl w:val="0"/>
        <w:spacing w:before="60" w:after="60" w:line="276" w:lineRule="auto"/>
        <w:jc w:val="both"/>
        <w:rPr>
          <w:rFonts w:asciiTheme="minorHAnsi" w:hAnsiTheme="minorHAnsi"/>
          <w:b/>
          <w:color w:val="auto"/>
          <w:sz w:val="22"/>
          <w:szCs w:val="22"/>
        </w:rPr>
      </w:pPr>
    </w:p>
    <w:p w:rsidR="00A95D91" w:rsidRPr="00887F98" w:rsidRDefault="00A95D91" w:rsidP="00A95D91">
      <w:pPr>
        <w:pStyle w:val="Corpotesto"/>
        <w:widowControl w:val="0"/>
        <w:numPr>
          <w:ilvl w:val="0"/>
          <w:numId w:val="3"/>
        </w:numPr>
        <w:spacing w:line="360" w:lineRule="auto"/>
        <w:jc w:val="both"/>
        <w:rPr>
          <w:rFonts w:asciiTheme="minorHAnsi" w:hAnsiTheme="minorHAnsi" w:cstheme="minorHAnsi"/>
          <w:sz w:val="22"/>
          <w:szCs w:val="24"/>
        </w:rPr>
      </w:pPr>
      <w:r w:rsidRPr="00887F98">
        <w:rPr>
          <w:rFonts w:asciiTheme="minorHAnsi" w:hAnsiTheme="minorHAnsi" w:cstheme="minorHAnsi"/>
          <w:sz w:val="22"/>
        </w:rPr>
        <w:t xml:space="preserve">che la composizione del raggruppamento temporaneo/consorzio ordinario, con indicazione della denominazione degli operatori che lo compongono, del ruolo assunto </w:t>
      </w:r>
      <w:r w:rsidRPr="00887F98">
        <w:rPr>
          <w:rFonts w:asciiTheme="minorHAnsi" w:hAnsiTheme="minorHAnsi" w:cstheme="minorHAnsi"/>
          <w:i/>
          <w:sz w:val="22"/>
        </w:rPr>
        <w:t>(mandataria</w:t>
      </w:r>
      <w:r>
        <w:rPr>
          <w:rFonts w:asciiTheme="minorHAnsi" w:hAnsiTheme="minorHAnsi" w:cstheme="minorHAnsi"/>
          <w:i/>
          <w:sz w:val="22"/>
        </w:rPr>
        <w:t xml:space="preserve"> R.T.</w:t>
      </w:r>
      <w:r w:rsidRPr="00887F98">
        <w:rPr>
          <w:rFonts w:asciiTheme="minorHAnsi" w:hAnsiTheme="minorHAnsi" w:cstheme="minorHAnsi"/>
          <w:i/>
          <w:sz w:val="22"/>
        </w:rPr>
        <w:t>/mandanti o capogruppo/consorziate),</w:t>
      </w:r>
      <w:r w:rsidRPr="006B142F">
        <w:rPr>
          <w:rFonts w:asciiTheme="minorHAnsi" w:hAnsiTheme="minorHAnsi" w:cstheme="minorHAnsi"/>
          <w:sz w:val="22"/>
        </w:rPr>
        <w:t>del</w:t>
      </w:r>
      <w:r>
        <w:rPr>
          <w:rFonts w:asciiTheme="minorHAnsi" w:hAnsiTheme="minorHAnsi" w:cstheme="minorHAnsi"/>
          <w:sz w:val="22"/>
        </w:rPr>
        <w:t xml:space="preserve">la quota percentuale </w:t>
      </w:r>
      <w:r>
        <w:rPr>
          <w:rFonts w:asciiTheme="minorHAnsi" w:hAnsiTheme="minorHAnsi" w:cstheme="minorHAnsi"/>
          <w:sz w:val="22"/>
          <w:szCs w:val="24"/>
        </w:rPr>
        <w:t xml:space="preserve">di ciascuna prestazione oggetto di affidamento </w:t>
      </w:r>
      <w:r>
        <w:rPr>
          <w:rFonts w:asciiTheme="minorHAnsi" w:hAnsiTheme="minorHAnsi" w:cstheme="minorHAnsi"/>
          <w:sz w:val="22"/>
        </w:rPr>
        <w:t xml:space="preserve">svolta </w:t>
      </w:r>
      <w:r>
        <w:rPr>
          <w:rFonts w:asciiTheme="minorHAnsi" w:hAnsiTheme="minorHAnsi" w:cstheme="minorHAnsi"/>
          <w:sz w:val="22"/>
          <w:szCs w:val="24"/>
        </w:rPr>
        <w:t xml:space="preserve">da ciascun </w:t>
      </w:r>
      <w:r w:rsidRPr="00887F98">
        <w:rPr>
          <w:rFonts w:asciiTheme="minorHAnsi" w:hAnsiTheme="minorHAnsi" w:cstheme="minorHAnsi"/>
          <w:sz w:val="22"/>
          <w:szCs w:val="24"/>
        </w:rPr>
        <w:t>operator</w:t>
      </w:r>
      <w:r>
        <w:rPr>
          <w:rFonts w:asciiTheme="minorHAnsi" w:hAnsiTheme="minorHAnsi" w:cstheme="minorHAnsi"/>
          <w:sz w:val="22"/>
          <w:szCs w:val="24"/>
        </w:rPr>
        <w:t>e</w:t>
      </w:r>
      <w:r w:rsidRPr="00887F98">
        <w:rPr>
          <w:rFonts w:asciiTheme="minorHAnsi" w:hAnsiTheme="minorHAnsi" w:cstheme="minorHAnsi"/>
          <w:sz w:val="22"/>
          <w:szCs w:val="24"/>
        </w:rPr>
        <w:t xml:space="preserve"> economic</w:t>
      </w:r>
      <w:r>
        <w:rPr>
          <w:rFonts w:asciiTheme="minorHAnsi" w:hAnsiTheme="minorHAnsi" w:cstheme="minorHAnsi"/>
          <w:sz w:val="22"/>
          <w:szCs w:val="24"/>
        </w:rPr>
        <w:t>o</w:t>
      </w:r>
      <w:r w:rsidRPr="00887F98">
        <w:rPr>
          <w:rFonts w:asciiTheme="minorHAnsi" w:hAnsiTheme="minorHAnsi" w:cstheme="minorHAnsi"/>
          <w:sz w:val="22"/>
          <w:szCs w:val="24"/>
        </w:rPr>
        <w:t>, è la seguente:</w:t>
      </w:r>
    </w:p>
    <w:p w:rsidR="00A95D91" w:rsidRDefault="00A95D91" w:rsidP="00A95D91">
      <w:pPr>
        <w:pStyle w:val="Corpotesto"/>
        <w:widowControl w:val="0"/>
        <w:tabs>
          <w:tab w:val="left" w:pos="8885"/>
        </w:tabs>
        <w:spacing w:before="60" w:after="60" w:line="276" w:lineRule="auto"/>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280"/>
        <w:gridCol w:w="3094"/>
        <w:gridCol w:w="3480"/>
      </w:tblGrid>
      <w:tr w:rsidR="00A95D91" w:rsidRPr="00152498" w:rsidTr="00A95D91">
        <w:trPr>
          <w:cantSplit/>
          <w:trHeight w:val="58"/>
        </w:trPr>
        <w:tc>
          <w:tcPr>
            <w:tcW w:w="1664" w:type="pct"/>
            <w:shd w:val="clear" w:color="auto" w:fill="F2F2F2" w:themeFill="background1" w:themeFillShade="F2"/>
          </w:tcPr>
          <w:p w:rsidR="00A95D91" w:rsidRDefault="00A95D91" w:rsidP="00A95D91">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A95D91" w:rsidRPr="00152498" w:rsidRDefault="00A95D91" w:rsidP="00A95D91">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tc>
        <w:tc>
          <w:tcPr>
            <w:tcW w:w="1570" w:type="pct"/>
            <w:shd w:val="clear" w:color="auto" w:fill="F2F2F2" w:themeFill="background1" w:themeFillShade="F2"/>
          </w:tcPr>
          <w:p w:rsidR="00A95D91" w:rsidRDefault="00A95D91" w:rsidP="00A95D91">
            <w:pPr>
              <w:keepNext/>
              <w:spacing w:line="360" w:lineRule="auto"/>
              <w:jc w:val="center"/>
              <w:rPr>
                <w:rFonts w:asciiTheme="minorHAnsi" w:hAnsiTheme="minorHAnsi"/>
                <w:b/>
                <w:szCs w:val="22"/>
              </w:rPr>
            </w:pPr>
            <w:r w:rsidRPr="00A95D91">
              <w:rPr>
                <w:rFonts w:asciiTheme="minorHAnsi" w:hAnsiTheme="minorHAnsi" w:cstheme="minorHAnsi"/>
                <w:b/>
                <w:sz w:val="22"/>
                <w:szCs w:val="24"/>
              </w:rPr>
              <w:t xml:space="preserve">Fornitura </w:t>
            </w:r>
            <w:r>
              <w:rPr>
                <w:rFonts w:asciiTheme="minorHAnsi" w:hAnsiTheme="minorHAnsi" w:cstheme="minorHAnsi"/>
                <w:b/>
                <w:sz w:val="22"/>
                <w:szCs w:val="24"/>
              </w:rPr>
              <w:t>di b</w:t>
            </w:r>
            <w:r w:rsidRPr="00A95D91">
              <w:rPr>
                <w:rFonts w:asciiTheme="minorHAnsi" w:hAnsiTheme="minorHAnsi"/>
                <w:b/>
                <w:sz w:val="22"/>
                <w:szCs w:val="22"/>
              </w:rPr>
              <w:t>eni per la realizzazione di sistemi di videosorveglianza</w:t>
            </w:r>
          </w:p>
          <w:p w:rsidR="00D5467F" w:rsidRPr="00A95D91" w:rsidRDefault="00D5467F" w:rsidP="00A95D91">
            <w:pPr>
              <w:keepNext/>
              <w:spacing w:line="360" w:lineRule="auto"/>
              <w:jc w:val="center"/>
              <w:rPr>
                <w:rFonts w:asciiTheme="minorHAnsi" w:hAnsiTheme="minorHAnsi" w:cstheme="minorHAnsi"/>
                <w:b/>
                <w:szCs w:val="24"/>
              </w:rPr>
            </w:pPr>
          </w:p>
          <w:p w:rsidR="00A95D91" w:rsidRPr="00152498" w:rsidRDefault="00A95D91" w:rsidP="00A95D91">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66" w:type="pct"/>
            <w:shd w:val="clear" w:color="auto" w:fill="F2F2F2" w:themeFill="background1" w:themeFillShade="F2"/>
          </w:tcPr>
          <w:p w:rsidR="00A95D91" w:rsidRDefault="00A95D91" w:rsidP="00A95D91">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Lavori </w:t>
            </w:r>
          </w:p>
          <w:p w:rsidR="00A95D91" w:rsidRDefault="00A95D91" w:rsidP="00A95D91">
            <w:pPr>
              <w:keepNext/>
              <w:spacing w:line="360" w:lineRule="auto"/>
              <w:jc w:val="center"/>
              <w:rPr>
                <w:rFonts w:asciiTheme="minorHAnsi" w:hAnsiTheme="minorHAnsi" w:cstheme="minorHAnsi"/>
                <w:b/>
                <w:szCs w:val="24"/>
              </w:rPr>
            </w:pPr>
            <w:r>
              <w:rPr>
                <w:rFonts w:asciiTheme="minorHAnsi" w:hAnsiTheme="minorHAnsi" w:cstheme="minorHAnsi"/>
                <w:b/>
                <w:sz w:val="22"/>
                <w:szCs w:val="24"/>
              </w:rPr>
              <w:t>di posa in opera</w:t>
            </w:r>
          </w:p>
          <w:p w:rsidR="00A95D91" w:rsidRDefault="00A95D91" w:rsidP="00A95D91">
            <w:pPr>
              <w:keepNext/>
              <w:spacing w:line="360" w:lineRule="auto"/>
              <w:jc w:val="center"/>
              <w:rPr>
                <w:rFonts w:asciiTheme="minorHAnsi" w:hAnsiTheme="minorHAnsi" w:cstheme="minorHAnsi"/>
                <w:b/>
                <w:szCs w:val="24"/>
              </w:rPr>
            </w:pPr>
          </w:p>
          <w:p w:rsidR="00D5467F" w:rsidRDefault="00D5467F" w:rsidP="00A95D91">
            <w:pPr>
              <w:keepNext/>
              <w:spacing w:line="360" w:lineRule="auto"/>
              <w:jc w:val="center"/>
              <w:rPr>
                <w:rFonts w:asciiTheme="minorHAnsi" w:hAnsiTheme="minorHAnsi" w:cstheme="minorHAnsi"/>
                <w:b/>
                <w:szCs w:val="24"/>
              </w:rPr>
            </w:pPr>
          </w:p>
          <w:p w:rsidR="00A95D91" w:rsidRPr="00152498" w:rsidRDefault="00A95D91" w:rsidP="00A95D91">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A95D91" w:rsidRPr="00152498" w:rsidTr="00A95D91">
        <w:trPr>
          <w:cantSplit/>
          <w:trHeight w:val="409"/>
        </w:trPr>
        <w:tc>
          <w:tcPr>
            <w:tcW w:w="1664" w:type="pct"/>
            <w:shd w:val="clear" w:color="auto" w:fill="FFFFFF"/>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Mandatario del R.T.</w:t>
            </w:r>
          </w:p>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570" w:type="pct"/>
            <w:shd w:val="clear" w:color="auto" w:fill="FFFFFF"/>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583529892"/>
                <w:placeholder>
                  <w:docPart w:val="47247D3B6AF14C6D9E2C958F458A19BE"/>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338816532"/>
                <w:placeholder>
                  <w:docPart w:val="96D14FD6D19A4BAFA81555A8147DD7D3"/>
                </w:placeholder>
                <w:text/>
              </w:sdtPr>
              <w:sdtEndPr/>
              <w:sdtContent>
                <w:r w:rsidRPr="00152498">
                  <w:rPr>
                    <w:rFonts w:asciiTheme="minorHAnsi" w:hAnsiTheme="minorHAnsi" w:cstheme="minorHAnsi"/>
                    <w:sz w:val="22"/>
                    <w:szCs w:val="24"/>
                  </w:rPr>
                  <w:t>…</w:t>
                </w:r>
              </w:sdtContent>
            </w:sdt>
          </w:p>
        </w:tc>
      </w:tr>
      <w:tr w:rsidR="00A95D91" w:rsidRPr="00152498" w:rsidTr="00A95D91">
        <w:trPr>
          <w:cantSplit/>
          <w:trHeight w:val="409"/>
        </w:trPr>
        <w:tc>
          <w:tcPr>
            <w:tcW w:w="1664" w:type="pct"/>
            <w:shd w:val="clear" w:color="auto" w:fill="FFFFFF"/>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Mandante </w:t>
            </w:r>
          </w:p>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570" w:type="pct"/>
            <w:shd w:val="clear" w:color="auto" w:fill="FFFFFF"/>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68634773"/>
                <w:placeholder>
                  <w:docPart w:val="EC4E83039A5E4372A2C2A0D7DE0D06E3"/>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917893086"/>
                <w:placeholder>
                  <w:docPart w:val="A62E8C46005D4A19A02D287B6864135C"/>
                </w:placeholder>
                <w:text/>
              </w:sdtPr>
              <w:sdtEndPr/>
              <w:sdtContent>
                <w:r w:rsidRPr="00152498">
                  <w:rPr>
                    <w:rFonts w:asciiTheme="minorHAnsi" w:hAnsiTheme="minorHAnsi" w:cstheme="minorHAnsi"/>
                    <w:sz w:val="22"/>
                    <w:szCs w:val="24"/>
                  </w:rPr>
                  <w:t>…</w:t>
                </w:r>
              </w:sdtContent>
            </w:sdt>
          </w:p>
        </w:tc>
      </w:tr>
      <w:tr w:rsidR="00A95D91" w:rsidRPr="00152498" w:rsidTr="00A95D91">
        <w:trPr>
          <w:cantSplit/>
          <w:trHeight w:val="409"/>
        </w:trPr>
        <w:tc>
          <w:tcPr>
            <w:tcW w:w="1664" w:type="pct"/>
            <w:shd w:val="clear" w:color="auto" w:fill="FFFFFF"/>
            <w:vAlign w:val="center"/>
          </w:tcPr>
          <w:p w:rsidR="00A95D91" w:rsidRPr="00152498" w:rsidRDefault="00A95D91" w:rsidP="00A95D91">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570" w:type="pct"/>
            <w:shd w:val="clear" w:color="auto" w:fill="FFFFFF"/>
            <w:vAlign w:val="center"/>
          </w:tcPr>
          <w:p w:rsidR="00A95D91" w:rsidRPr="00152498" w:rsidRDefault="00A95D91" w:rsidP="00A95D91">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464235784"/>
                <w:placeholder>
                  <w:docPart w:val="D730565335BA4959B3B53AD7E630AD6E"/>
                </w:placeholder>
                <w:text/>
              </w:sdtPr>
              <w:sdtEndPr/>
              <w:sdtContent>
                <w:r w:rsidRPr="00152498">
                  <w:rPr>
                    <w:rFonts w:asciiTheme="minorHAnsi" w:hAnsiTheme="minorHAnsi" w:cstheme="minorHAnsi"/>
                    <w:sz w:val="22"/>
                    <w:szCs w:val="24"/>
                  </w:rPr>
                  <w:t>100</w:t>
                </w:r>
              </w:sdtContent>
            </w:sdt>
          </w:p>
        </w:tc>
        <w:tc>
          <w:tcPr>
            <w:tcW w:w="1766" w:type="pct"/>
            <w:shd w:val="clear" w:color="auto" w:fill="auto"/>
            <w:vAlign w:val="center"/>
          </w:tcPr>
          <w:p w:rsidR="00A95D91" w:rsidRPr="00152498" w:rsidRDefault="00A95D91" w:rsidP="00A95D91">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6357151"/>
                <w:placeholder>
                  <w:docPart w:val="00C4E59946F74750B8B3C3A398302E5B"/>
                </w:placeholder>
                <w:text/>
              </w:sdtPr>
              <w:sdtEndPr/>
              <w:sdtContent>
                <w:r w:rsidRPr="00152498">
                  <w:rPr>
                    <w:rFonts w:asciiTheme="minorHAnsi" w:hAnsiTheme="minorHAnsi" w:cstheme="minorHAnsi"/>
                    <w:sz w:val="22"/>
                    <w:szCs w:val="24"/>
                  </w:rPr>
                  <w:t>100</w:t>
                </w:r>
              </w:sdtContent>
            </w:sdt>
          </w:p>
        </w:tc>
      </w:tr>
    </w:tbl>
    <w:p w:rsidR="00A95D91" w:rsidRDefault="00A95D91" w:rsidP="00A95D91">
      <w:pPr>
        <w:pStyle w:val="Corpotesto"/>
        <w:widowControl w:val="0"/>
        <w:tabs>
          <w:tab w:val="left" w:pos="8885"/>
        </w:tabs>
        <w:spacing w:before="60" w:after="60" w:line="276" w:lineRule="auto"/>
        <w:jc w:val="both"/>
        <w:rPr>
          <w:rFonts w:asciiTheme="minorHAnsi" w:hAnsiTheme="minorHAnsi"/>
          <w:color w:val="auto"/>
          <w:sz w:val="22"/>
          <w:szCs w:val="22"/>
        </w:rPr>
      </w:pPr>
    </w:p>
    <w:p w:rsidR="00A95D91" w:rsidRDefault="00A95D91" w:rsidP="00A95D91">
      <w:pPr>
        <w:pStyle w:val="Corpotesto"/>
        <w:widowControl w:val="0"/>
        <w:tabs>
          <w:tab w:val="left" w:pos="8885"/>
        </w:tabs>
        <w:spacing w:before="60" w:after="60" w:line="276" w:lineRule="auto"/>
        <w:jc w:val="both"/>
        <w:rPr>
          <w:rFonts w:asciiTheme="minorHAnsi" w:hAnsiTheme="minorHAnsi"/>
          <w:color w:val="auto"/>
          <w:sz w:val="22"/>
          <w:szCs w:val="22"/>
        </w:rPr>
      </w:pPr>
    </w:p>
    <w:p w:rsidR="00D5467F" w:rsidRDefault="00D5467F" w:rsidP="00D5467F">
      <w:pPr>
        <w:pStyle w:val="Corpo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Pr>
          <w:rFonts w:asciiTheme="minorHAnsi" w:hAnsiTheme="minorHAnsi"/>
          <w:i/>
          <w:color w:val="auto"/>
          <w:sz w:val="22"/>
          <w:szCs w:val="22"/>
        </w:rPr>
        <w:t xml:space="preserve"> 1</w:t>
      </w:r>
      <w:r w:rsidRPr="00584758">
        <w:rPr>
          <w:rFonts w:asciiTheme="minorHAnsi" w:hAnsiTheme="minorHAnsi"/>
          <w:i/>
          <w:color w:val="auto"/>
          <w:sz w:val="22"/>
          <w:szCs w:val="22"/>
        </w:rPr>
        <w:t xml:space="preserve">: </w:t>
      </w:r>
      <w:r>
        <w:rPr>
          <w:rFonts w:asciiTheme="minorHAnsi" w:hAnsiTheme="minorHAnsi"/>
          <w:i/>
          <w:color w:val="auto"/>
          <w:sz w:val="22"/>
          <w:szCs w:val="22"/>
        </w:rPr>
        <w:t xml:space="preserve">Per ciascuna prestazione oggetto di affidamento (aggiornando eventualmente la tabella di cui sopra) i concorrenti devono indicare </w:t>
      </w:r>
      <w:r w:rsidRPr="00584758">
        <w:rPr>
          <w:rFonts w:asciiTheme="minorHAnsi" w:hAnsiTheme="minorHAnsi"/>
          <w:i/>
          <w:color w:val="auto"/>
          <w:sz w:val="22"/>
          <w:szCs w:val="22"/>
        </w:rPr>
        <w:t xml:space="preserve">ai sensi dell'art. 48, co. 4 del Codice, le quote percentuali che saranno eseguite </w:t>
      </w:r>
      <w:r>
        <w:rPr>
          <w:rFonts w:asciiTheme="minorHAnsi" w:hAnsiTheme="minorHAnsi"/>
          <w:i/>
          <w:color w:val="auto"/>
          <w:sz w:val="22"/>
          <w:szCs w:val="22"/>
        </w:rPr>
        <w:t xml:space="preserve">da ciascun </w:t>
      </w:r>
      <w:r w:rsidRPr="00584758">
        <w:rPr>
          <w:rFonts w:asciiTheme="minorHAnsi" w:hAnsiTheme="minorHAnsi"/>
          <w:i/>
          <w:color w:val="auto"/>
          <w:sz w:val="22"/>
          <w:szCs w:val="22"/>
        </w:rPr>
        <w:t>operator</w:t>
      </w:r>
      <w:r>
        <w:rPr>
          <w:rFonts w:asciiTheme="minorHAnsi" w:hAnsiTheme="minorHAnsi"/>
          <w:i/>
          <w:color w:val="auto"/>
          <w:sz w:val="22"/>
          <w:szCs w:val="22"/>
        </w:rPr>
        <w:t>e</w:t>
      </w:r>
      <w:r w:rsidRPr="00584758">
        <w:rPr>
          <w:rFonts w:asciiTheme="minorHAnsi" w:hAnsiTheme="minorHAnsi"/>
          <w:i/>
          <w:color w:val="auto"/>
          <w:sz w:val="22"/>
          <w:szCs w:val="22"/>
        </w:rPr>
        <w:t xml:space="preserve"> riunit</w:t>
      </w:r>
      <w:r>
        <w:rPr>
          <w:rFonts w:asciiTheme="minorHAnsi" w:hAnsiTheme="minorHAnsi"/>
          <w:i/>
          <w:color w:val="auto"/>
          <w:sz w:val="22"/>
          <w:szCs w:val="22"/>
        </w:rPr>
        <w:t>o</w:t>
      </w:r>
      <w:r w:rsidRPr="00584758">
        <w:rPr>
          <w:rFonts w:asciiTheme="minorHAnsi" w:hAnsiTheme="minorHAnsi"/>
          <w:i/>
          <w:color w:val="auto"/>
          <w:sz w:val="22"/>
          <w:szCs w:val="22"/>
        </w:rPr>
        <w:t>/consorziat</w:t>
      </w:r>
      <w:r>
        <w:rPr>
          <w:rFonts w:asciiTheme="minorHAnsi" w:hAnsiTheme="minorHAnsi"/>
          <w:i/>
          <w:color w:val="auto"/>
          <w:sz w:val="22"/>
          <w:szCs w:val="22"/>
        </w:rPr>
        <w:t>o</w:t>
      </w:r>
      <w:r w:rsidRPr="00584758">
        <w:rPr>
          <w:rFonts w:asciiTheme="minorHAnsi" w:hAnsiTheme="minorHAnsi"/>
          <w:i/>
          <w:color w:val="auto"/>
          <w:sz w:val="22"/>
          <w:szCs w:val="22"/>
        </w:rPr>
        <w:t>.</w:t>
      </w:r>
    </w:p>
    <w:p w:rsidR="00D5467F" w:rsidRDefault="00D5467F" w:rsidP="00D5467F">
      <w:pPr>
        <w:pStyle w:val="Corpotesto"/>
        <w:widowControl w:val="0"/>
        <w:spacing w:before="60" w:after="60" w:line="276" w:lineRule="auto"/>
        <w:ind w:left="3"/>
        <w:jc w:val="both"/>
        <w:rPr>
          <w:rFonts w:asciiTheme="minorHAnsi" w:hAnsiTheme="minorHAnsi"/>
          <w:color w:val="auto"/>
          <w:sz w:val="22"/>
          <w:szCs w:val="22"/>
        </w:rPr>
      </w:pPr>
    </w:p>
    <w:p w:rsidR="00D5467F" w:rsidRPr="00A014B9" w:rsidRDefault="00D5467F" w:rsidP="00D5467F">
      <w:pPr>
        <w:pStyle w:val="Corpotesto"/>
        <w:widowControl w:val="0"/>
        <w:spacing w:before="60" w:after="60" w:line="276" w:lineRule="auto"/>
        <w:ind w:left="6"/>
        <w:jc w:val="both"/>
        <w:rPr>
          <w:rFonts w:asciiTheme="minorHAnsi" w:hAnsiTheme="minorHAnsi"/>
          <w:i/>
          <w:color w:val="auto"/>
          <w:sz w:val="22"/>
          <w:szCs w:val="22"/>
        </w:rPr>
      </w:pPr>
      <w:r w:rsidRPr="00A014B9">
        <w:rPr>
          <w:rFonts w:asciiTheme="minorHAnsi" w:hAnsiTheme="minorHAnsi"/>
          <w:i/>
          <w:color w:val="auto"/>
          <w:sz w:val="22"/>
          <w:szCs w:val="22"/>
        </w:rPr>
        <w:t>N.B. 2: Vedere le indicazioni presenti al punto 7.4 del disciplinare di gara per quanto concerne la disciplina dei i raggruppamenti temporanei.</w:t>
      </w:r>
    </w:p>
    <w:p w:rsidR="00D5467F" w:rsidRDefault="00D5467F" w:rsidP="00D5467F">
      <w:pPr>
        <w:pStyle w:val="Corpotesto"/>
        <w:widowControl w:val="0"/>
        <w:spacing w:before="60" w:after="60" w:line="276" w:lineRule="auto"/>
        <w:ind w:left="3"/>
        <w:jc w:val="both"/>
        <w:rPr>
          <w:rFonts w:asciiTheme="minorHAnsi" w:hAnsiTheme="minorHAnsi"/>
          <w:color w:val="auto"/>
          <w:sz w:val="22"/>
          <w:szCs w:val="22"/>
        </w:rPr>
      </w:pPr>
    </w:p>
    <w:p w:rsidR="00A95D91" w:rsidRPr="00B46324" w:rsidRDefault="00A95D91" w:rsidP="00A95D91">
      <w:pPr>
        <w:pStyle w:val="Corpotesto"/>
        <w:widowControl w:val="0"/>
        <w:spacing w:before="60" w:after="60" w:line="276" w:lineRule="auto"/>
        <w:ind w:left="3"/>
        <w:jc w:val="both"/>
        <w:rPr>
          <w:rFonts w:asciiTheme="minorHAnsi" w:hAnsiTheme="minorHAnsi"/>
          <w:color w:val="auto"/>
          <w:sz w:val="22"/>
          <w:szCs w:val="22"/>
        </w:rPr>
      </w:pPr>
    </w:p>
    <w:p w:rsidR="00A95D91" w:rsidRPr="00BA541B" w:rsidRDefault="00A95D91" w:rsidP="00A95D91">
      <w:pPr>
        <w:pStyle w:val="Corpo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w:t>
      </w:r>
      <w:r w:rsidRPr="00A83AFF">
        <w:rPr>
          <w:rFonts w:asciiTheme="minorHAnsi" w:hAnsiTheme="minorHAnsi"/>
          <w:i/>
          <w:color w:val="auto"/>
          <w:sz w:val="22"/>
          <w:szCs w:val="22"/>
          <w:u w:val="single"/>
        </w:rPr>
        <w:t xml:space="preserve">dichiarazione in caso di RTI o consorzio ordinario </w:t>
      </w:r>
      <w:r w:rsidRPr="00A83AFF">
        <w:rPr>
          <w:rFonts w:asciiTheme="minorHAnsi" w:hAnsiTheme="minorHAnsi"/>
          <w:b/>
          <w:i/>
          <w:color w:val="auto"/>
          <w:sz w:val="22"/>
          <w:szCs w:val="22"/>
          <w:u w:val="single"/>
        </w:rPr>
        <w:t>da costituirsi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Pr>
          <w:rFonts w:asciiTheme="minorHAnsi" w:hAnsiTheme="minorHAnsi"/>
          <w:color w:val="auto"/>
          <w:sz w:val="22"/>
          <w:szCs w:val="22"/>
        </w:rPr>
        <w:t xml:space="preserve">o funzioni di capogruppo all’operatore economico </w:t>
      </w:r>
      <w:r w:rsidRPr="00A83AFF">
        <w:rPr>
          <w:rFonts w:asciiTheme="minorHAnsi" w:hAnsiTheme="minorHAnsi"/>
          <w:color w:val="auto"/>
          <w:sz w:val="22"/>
          <w:szCs w:val="22"/>
        </w:rPr>
        <w:t>qualificat</w:t>
      </w:r>
      <w:r>
        <w:rPr>
          <w:rFonts w:asciiTheme="minorHAnsi" w:hAnsiTheme="minorHAnsi"/>
          <w:color w:val="auto"/>
          <w:sz w:val="22"/>
          <w:szCs w:val="22"/>
        </w:rPr>
        <w:t>o</w:t>
      </w:r>
      <w:r w:rsidRPr="00A83AFF">
        <w:rPr>
          <w:rFonts w:asciiTheme="minorHAnsi" w:hAnsiTheme="minorHAnsi"/>
          <w:color w:val="auto"/>
          <w:sz w:val="22"/>
          <w:szCs w:val="22"/>
        </w:rPr>
        <w:t xml:space="preserve"> </w:t>
      </w:r>
      <w:r>
        <w:rPr>
          <w:rFonts w:asciiTheme="minorHAnsi" w:hAnsiTheme="minorHAnsi"/>
          <w:color w:val="auto"/>
          <w:sz w:val="22"/>
          <w:szCs w:val="22"/>
        </w:rPr>
        <w:t xml:space="preserve">nella suindicata tabella </w:t>
      </w:r>
      <w:r w:rsidRPr="00A83AFF">
        <w:rPr>
          <w:rFonts w:asciiTheme="minorHAnsi" w:hAnsiTheme="minorHAnsi"/>
          <w:color w:val="auto"/>
          <w:sz w:val="22"/>
          <w:szCs w:val="22"/>
        </w:rPr>
        <w:t>mandatari</w:t>
      </w:r>
      <w:r>
        <w:rPr>
          <w:rFonts w:asciiTheme="minorHAnsi" w:hAnsiTheme="minorHAnsi"/>
          <w:color w:val="auto"/>
          <w:sz w:val="22"/>
          <w:szCs w:val="22"/>
        </w:rPr>
        <w:t>o del R.T.</w:t>
      </w:r>
      <w:r w:rsidRPr="00A83AFF">
        <w:rPr>
          <w:rFonts w:asciiTheme="minorHAnsi" w:hAnsiTheme="minorHAnsi"/>
          <w:color w:val="auto"/>
          <w:sz w:val="22"/>
          <w:szCs w:val="22"/>
        </w:rPr>
        <w:t xml:space="preserve">, </w:t>
      </w:r>
      <w:r>
        <w:rPr>
          <w:rFonts w:asciiTheme="minorHAnsi" w:hAnsiTheme="minorHAnsi"/>
          <w:color w:val="auto"/>
          <w:sz w:val="22"/>
          <w:szCs w:val="22"/>
        </w:rPr>
        <w:t xml:space="preserve">il </w:t>
      </w:r>
      <w:r w:rsidRPr="00A83AFF">
        <w:rPr>
          <w:rFonts w:asciiTheme="minorHAnsi" w:hAnsiTheme="minorHAnsi"/>
          <w:color w:val="auto"/>
          <w:sz w:val="22"/>
          <w:szCs w:val="22"/>
        </w:rPr>
        <w:t>quale stipulerà il contratto in nome e per conto delle mandanti/consorziate.</w:t>
      </w:r>
    </w:p>
    <w:p w:rsidR="00A95D91" w:rsidRDefault="00A95D91" w:rsidP="00A95D91">
      <w:pPr>
        <w:pStyle w:val="Corpotesto"/>
        <w:widowControl w:val="0"/>
        <w:spacing w:before="60" w:after="60" w:line="276" w:lineRule="auto"/>
        <w:ind w:left="6"/>
        <w:jc w:val="both"/>
        <w:rPr>
          <w:rFonts w:asciiTheme="minorHAnsi" w:hAnsiTheme="minorHAnsi"/>
          <w:b/>
          <w:color w:val="auto"/>
          <w:sz w:val="22"/>
          <w:szCs w:val="22"/>
        </w:rPr>
      </w:pPr>
    </w:p>
    <w:p w:rsidR="00D5467F" w:rsidRPr="00D5467F" w:rsidRDefault="00D5467F" w:rsidP="00A95D91">
      <w:pPr>
        <w:pStyle w:val="Corpotesto"/>
        <w:widowControl w:val="0"/>
        <w:spacing w:before="60" w:after="60" w:line="276" w:lineRule="auto"/>
        <w:ind w:left="6"/>
        <w:jc w:val="both"/>
        <w:rPr>
          <w:rFonts w:asciiTheme="minorHAnsi" w:hAnsiTheme="minorHAnsi"/>
          <w:b/>
          <w:color w:val="auto"/>
          <w:sz w:val="22"/>
          <w:szCs w:val="22"/>
        </w:rPr>
      </w:pPr>
    </w:p>
    <w:p w:rsidR="00A95D91" w:rsidRDefault="00A95D91" w:rsidP="00A95D91">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RTI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A95D91" w:rsidRDefault="00A95D91" w:rsidP="00A95D91">
      <w:pPr>
        <w:spacing w:before="60" w:after="60" w:line="276" w:lineRule="auto"/>
        <w:rPr>
          <w:rFonts w:asciiTheme="minorHAnsi" w:hAnsiTheme="minorHAnsi"/>
          <w:color w:val="auto"/>
          <w:sz w:val="22"/>
          <w:szCs w:val="22"/>
        </w:rPr>
      </w:pPr>
    </w:p>
    <w:p w:rsidR="00A95D91" w:rsidRPr="00B46324" w:rsidRDefault="00A95D91" w:rsidP="00A95D91">
      <w:pPr>
        <w:spacing w:before="60" w:after="60" w:line="276" w:lineRule="auto"/>
        <w:rPr>
          <w:rFonts w:asciiTheme="minorHAnsi" w:hAnsiTheme="minorHAnsi"/>
          <w:color w:val="auto"/>
          <w:sz w:val="22"/>
          <w:szCs w:val="22"/>
        </w:rPr>
      </w:pPr>
    </w:p>
    <w:p w:rsidR="00A95D91" w:rsidRDefault="00A95D91" w:rsidP="00A95D91">
      <w:pPr>
        <w:pStyle w:val="Corpo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Pr>
          <w:rFonts w:asciiTheme="minorHAnsi" w:hAnsiTheme="minorHAnsi"/>
          <w:color w:val="auto"/>
          <w:sz w:val="22"/>
          <w:szCs w:val="22"/>
        </w:rPr>
        <w:t>si allegano in copia autentica.</w:t>
      </w:r>
    </w:p>
    <w:p w:rsidR="00A95D91" w:rsidRDefault="00A95D91" w:rsidP="00783782">
      <w:pPr>
        <w:pStyle w:val="Paragrafoelenco1"/>
        <w:tabs>
          <w:tab w:val="left" w:pos="284"/>
        </w:tabs>
        <w:ind w:left="0"/>
        <w:rPr>
          <w:rFonts w:asciiTheme="minorHAnsi" w:hAnsiTheme="minorHAnsi"/>
          <w:bCs/>
          <w:color w:val="auto"/>
          <w:sz w:val="22"/>
          <w:szCs w:val="22"/>
        </w:rPr>
      </w:pPr>
    </w:p>
    <w:p w:rsidR="00D5467F" w:rsidRPr="00A83AFF" w:rsidRDefault="00D5467F" w:rsidP="009936C0">
      <w:pPr>
        <w:pStyle w:val="Corpotesto"/>
        <w:widowControl w:val="0"/>
        <w:spacing w:before="60" w:after="60" w:line="276" w:lineRule="auto"/>
        <w:jc w:val="both"/>
        <w:rPr>
          <w:rFonts w:asciiTheme="minorHAnsi" w:hAnsiTheme="minorHAnsi"/>
          <w:color w:val="auto"/>
          <w:sz w:val="22"/>
          <w:szCs w:val="22"/>
        </w:rPr>
      </w:pPr>
    </w:p>
    <w:p w:rsidR="009936C0" w:rsidRPr="00EA1723" w:rsidRDefault="009936C0" w:rsidP="009936C0">
      <w:pPr>
        <w:shd w:val="clear" w:color="auto" w:fill="DFDFDF"/>
        <w:spacing w:before="60" w:after="60" w:line="276" w:lineRule="auto"/>
        <w:ind w:firstLine="284"/>
        <w:jc w:val="both"/>
        <w:rPr>
          <w:rFonts w:asciiTheme="minorHAnsi" w:hAnsiTheme="minorHAnsi"/>
          <w:b/>
          <w:i/>
          <w:color w:val="auto"/>
          <w:szCs w:val="22"/>
        </w:rPr>
      </w:pPr>
      <w:r w:rsidRPr="00EA1723">
        <w:rPr>
          <w:rFonts w:asciiTheme="minorHAnsi" w:hAnsiTheme="minorHAnsi"/>
          <w:b/>
          <w:i/>
          <w:color w:val="auto"/>
          <w:szCs w:val="22"/>
        </w:rPr>
        <w:t>(In caso di consorzi di cui all'articolo 45, comma 2, lettere b) e c) del Codice (</w:t>
      </w:r>
      <w:r w:rsidRPr="00EA1723">
        <w:rPr>
          <w:rFonts w:asciiTheme="minorHAnsi" w:hAnsiTheme="minorHAnsi"/>
          <w:b/>
          <w:i/>
          <w:caps/>
          <w:color w:val="auto"/>
          <w:szCs w:val="22"/>
        </w:rPr>
        <w:t>**)</w:t>
      </w:r>
    </w:p>
    <w:p w:rsidR="009936C0" w:rsidRPr="00EA1723" w:rsidRDefault="009936C0" w:rsidP="009936C0">
      <w:pPr>
        <w:spacing w:before="60" w:after="60" w:line="276" w:lineRule="auto"/>
        <w:jc w:val="both"/>
        <w:rPr>
          <w:rFonts w:asciiTheme="minorHAnsi" w:hAnsiTheme="minorHAnsi"/>
          <w:b/>
          <w:color w:val="auto"/>
          <w:sz w:val="20"/>
          <w:szCs w:val="22"/>
        </w:rPr>
      </w:pP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Allegato 1.</w:t>
      </w:r>
    </w:p>
    <w:p w:rsidR="009936C0" w:rsidRDefault="009936C0" w:rsidP="009936C0">
      <w:pPr>
        <w:spacing w:before="60" w:after="60" w:line="276" w:lineRule="auto"/>
        <w:jc w:val="both"/>
        <w:rPr>
          <w:rFonts w:asciiTheme="minorHAnsi" w:hAnsiTheme="minorHAnsi"/>
          <w:b/>
          <w:color w:val="auto"/>
          <w:sz w:val="22"/>
          <w:szCs w:val="22"/>
        </w:rPr>
      </w:pPr>
    </w:p>
    <w:p w:rsidR="009936C0" w:rsidRPr="00A83AFF" w:rsidRDefault="009936C0" w:rsidP="009936C0">
      <w:pPr>
        <w:spacing w:before="60" w:after="60" w:line="276" w:lineRule="auto"/>
        <w:jc w:val="both"/>
        <w:rPr>
          <w:rFonts w:asciiTheme="minorHAnsi" w:hAnsiTheme="minorHAnsi"/>
          <w:b/>
          <w:color w:val="auto"/>
          <w:sz w:val="22"/>
          <w:szCs w:val="22"/>
        </w:rPr>
      </w:pPr>
    </w:p>
    <w:p w:rsidR="009936C0" w:rsidRPr="00A83AFF" w:rsidRDefault="009936C0" w:rsidP="009936C0">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Dichiarazioni Consorzio di cui all'articolo 45, comma 2, lettere b) e c)</w:t>
      </w:r>
    </w:p>
    <w:p w:rsidR="009936C0" w:rsidRPr="00A83AFF" w:rsidRDefault="009936C0" w:rsidP="009936C0">
      <w:pPr>
        <w:pStyle w:val="Corpodeltesto21"/>
        <w:spacing w:before="60" w:after="60" w:line="276" w:lineRule="auto"/>
        <w:rPr>
          <w:rFonts w:asciiTheme="minorHAnsi" w:hAnsiTheme="minorHAnsi"/>
          <w:bCs/>
          <w:color w:val="auto"/>
          <w:sz w:val="22"/>
          <w:szCs w:val="22"/>
          <w:u w:val="single"/>
        </w:rPr>
      </w:pPr>
    </w:p>
    <w:p w:rsidR="009936C0" w:rsidRDefault="009936C0" w:rsidP="009936C0">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9936C0" w:rsidRPr="0046117B" w:rsidRDefault="009936C0" w:rsidP="009936C0">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9936C0" w:rsidRPr="00E9560D" w:rsidRDefault="009936C0" w:rsidP="00EE0F9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9936C0" w:rsidRPr="00E9560D" w:rsidRDefault="009936C0" w:rsidP="00EE0F9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9936C0" w:rsidRPr="00E9560D" w:rsidRDefault="009936C0" w:rsidP="00EE0F96">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r w:rsidR="009936C0" w:rsidRPr="00A83AFF" w:rsidTr="00EE0F96">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936C0" w:rsidRPr="00A83AFF" w:rsidRDefault="009936C0" w:rsidP="00EE0F96">
            <w:pPr>
              <w:snapToGrid w:val="0"/>
              <w:spacing w:before="60" w:after="60" w:line="276" w:lineRule="auto"/>
              <w:ind w:right="119"/>
              <w:jc w:val="both"/>
              <w:rPr>
                <w:rFonts w:asciiTheme="minorHAnsi" w:hAnsiTheme="minorHAnsi"/>
                <w:szCs w:val="22"/>
              </w:rPr>
            </w:pPr>
          </w:p>
        </w:tc>
      </w:tr>
    </w:tbl>
    <w:p w:rsidR="009936C0" w:rsidRDefault="009936C0" w:rsidP="009936C0">
      <w:pPr>
        <w:tabs>
          <w:tab w:val="left" w:pos="993"/>
        </w:tabs>
        <w:spacing w:before="60" w:after="60" w:line="276" w:lineRule="auto"/>
        <w:ind w:right="51"/>
        <w:jc w:val="both"/>
        <w:rPr>
          <w:rFonts w:asciiTheme="minorHAnsi" w:hAnsiTheme="minorHAnsi"/>
          <w:color w:val="auto"/>
          <w:sz w:val="22"/>
          <w:szCs w:val="22"/>
        </w:rPr>
      </w:pPr>
      <w:bookmarkStart w:id="17" w:name="OLE_LINK5"/>
      <w:bookmarkStart w:id="18" w:name="OLE_LINK4"/>
      <w:bookmarkEnd w:id="17"/>
      <w:bookmarkEnd w:id="18"/>
    </w:p>
    <w:p w:rsidR="009936C0" w:rsidRPr="00A83AFF" w:rsidRDefault="009936C0" w:rsidP="009936C0">
      <w:pPr>
        <w:tabs>
          <w:tab w:val="left" w:pos="993"/>
        </w:tabs>
        <w:spacing w:before="60" w:after="60" w:line="276" w:lineRule="auto"/>
        <w:ind w:right="51"/>
        <w:jc w:val="both"/>
        <w:rPr>
          <w:rFonts w:asciiTheme="minorHAnsi" w:hAnsiTheme="minorHAnsi"/>
          <w:color w:val="auto"/>
          <w:sz w:val="22"/>
          <w:szCs w:val="22"/>
        </w:rPr>
      </w:pPr>
    </w:p>
    <w:p w:rsidR="009936C0" w:rsidRPr="00EA1723" w:rsidRDefault="009936C0" w:rsidP="009936C0">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t xml:space="preserve">In caso di aggregazioni </w:t>
      </w:r>
      <w:r>
        <w:rPr>
          <w:rFonts w:asciiTheme="minorHAnsi" w:hAnsiTheme="minorHAnsi"/>
          <w:b/>
          <w:i/>
          <w:color w:val="auto"/>
          <w:szCs w:val="22"/>
        </w:rPr>
        <w:t xml:space="preserve">di rete </w:t>
      </w:r>
      <w:r w:rsidRPr="00EA1723">
        <w:rPr>
          <w:rFonts w:asciiTheme="minorHAnsi" w:hAnsiTheme="minorHAnsi"/>
          <w:b/>
          <w:i/>
          <w:color w:val="auto"/>
          <w:szCs w:val="22"/>
        </w:rPr>
        <w:t>di cui all'articolo 45, co</w:t>
      </w:r>
      <w:r>
        <w:rPr>
          <w:rFonts w:asciiTheme="minorHAnsi" w:hAnsiTheme="minorHAnsi"/>
          <w:b/>
          <w:i/>
          <w:color w:val="auto"/>
          <w:szCs w:val="22"/>
        </w:rPr>
        <w:t>.</w:t>
      </w:r>
      <w:r w:rsidRPr="00EA1723">
        <w:rPr>
          <w:rFonts w:asciiTheme="minorHAnsi" w:hAnsiTheme="minorHAnsi"/>
          <w:b/>
          <w:i/>
          <w:color w:val="auto"/>
          <w:szCs w:val="22"/>
        </w:rPr>
        <w:t xml:space="preserve"> 2, lett</w:t>
      </w:r>
      <w:r>
        <w:rPr>
          <w:rFonts w:asciiTheme="minorHAnsi" w:hAnsiTheme="minorHAnsi"/>
          <w:b/>
          <w:i/>
          <w:color w:val="auto"/>
          <w:szCs w:val="22"/>
        </w:rPr>
        <w:t>.</w:t>
      </w:r>
      <w:r w:rsidRPr="00EA1723">
        <w:rPr>
          <w:rFonts w:asciiTheme="minorHAnsi" w:hAnsiTheme="minorHAnsi"/>
          <w:b/>
          <w:i/>
          <w:color w:val="auto"/>
          <w:szCs w:val="22"/>
        </w:rPr>
        <w:t xml:space="preserve"> f) del Codice</w:t>
      </w:r>
      <w:r w:rsidRPr="00EA1723">
        <w:rPr>
          <w:rFonts w:asciiTheme="minorHAnsi" w:hAnsiTheme="minorHAnsi"/>
          <w:i/>
          <w:color w:val="auto"/>
          <w:szCs w:val="22"/>
        </w:rPr>
        <w:t xml:space="preserve"> </w:t>
      </w:r>
      <w:r w:rsidRPr="00EA1723">
        <w:rPr>
          <w:rFonts w:asciiTheme="minorHAnsi" w:hAnsiTheme="minorHAnsi"/>
          <w:b/>
          <w:i/>
          <w:color w:val="auto"/>
          <w:szCs w:val="22"/>
        </w:rPr>
        <w:t>(***)</w:t>
      </w:r>
    </w:p>
    <w:p w:rsidR="009936C0" w:rsidRPr="00A83AFF" w:rsidRDefault="009936C0" w:rsidP="009936C0">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in caso di aggregazioni di rete l’organo comune, la mandataria e ognun</w:t>
      </w:r>
      <w:r>
        <w:rPr>
          <w:rFonts w:asciiTheme="minorHAnsi" w:hAnsiTheme="minorHAnsi"/>
          <w:b/>
          <w:color w:val="auto"/>
          <w:sz w:val="20"/>
          <w:szCs w:val="22"/>
        </w:rPr>
        <w:t>o</w:t>
      </w:r>
      <w:r w:rsidRPr="00A83AFF">
        <w:rPr>
          <w:rFonts w:asciiTheme="minorHAnsi" w:hAnsiTheme="minorHAnsi"/>
          <w:b/>
          <w:color w:val="auto"/>
          <w:sz w:val="20"/>
          <w:szCs w:val="22"/>
        </w:rPr>
        <w:t xml:space="preserve"> </w:t>
      </w:r>
      <w:r>
        <w:rPr>
          <w:rFonts w:asciiTheme="minorHAnsi" w:hAnsiTheme="minorHAnsi"/>
          <w:b/>
          <w:color w:val="auto"/>
          <w:sz w:val="20"/>
          <w:szCs w:val="22"/>
        </w:rPr>
        <w:t xml:space="preserve">degli operatori economici </w:t>
      </w:r>
      <w:r w:rsidRPr="00A83AFF">
        <w:rPr>
          <w:rFonts w:asciiTheme="minorHAnsi" w:hAnsiTheme="minorHAnsi"/>
          <w:b/>
          <w:color w:val="auto"/>
          <w:sz w:val="20"/>
          <w:szCs w:val="22"/>
        </w:rPr>
        <w:t>aderenti al contratto di rete che partecipano alla gara dovrà compilare e firmare digitalmente il presente Allegato 1.</w:t>
      </w:r>
    </w:p>
    <w:p w:rsidR="009936C0" w:rsidRDefault="009936C0" w:rsidP="009936C0">
      <w:pPr>
        <w:widowControl w:val="0"/>
        <w:spacing w:before="60" w:after="60" w:line="276" w:lineRule="auto"/>
        <w:jc w:val="both"/>
        <w:rPr>
          <w:rFonts w:asciiTheme="minorHAnsi" w:hAnsiTheme="minorHAnsi"/>
          <w:color w:val="auto"/>
          <w:sz w:val="22"/>
          <w:szCs w:val="22"/>
        </w:rPr>
      </w:pPr>
    </w:p>
    <w:p w:rsidR="00D5467F" w:rsidRDefault="00D5467F" w:rsidP="009936C0">
      <w:pPr>
        <w:widowControl w:val="0"/>
        <w:spacing w:before="60" w:after="60" w:line="276" w:lineRule="auto"/>
        <w:jc w:val="both"/>
        <w:rPr>
          <w:rFonts w:asciiTheme="minorHAnsi" w:hAnsiTheme="minorHAnsi"/>
          <w:color w:val="auto"/>
          <w:sz w:val="22"/>
          <w:szCs w:val="22"/>
        </w:rPr>
      </w:pPr>
    </w:p>
    <w:p w:rsidR="009936C0" w:rsidRDefault="009936C0" w:rsidP="009936C0">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rete: se la rete è dotata di un organo comune con potere di rappresentanza e soggettività giuridica</w:t>
      </w:r>
    </w:p>
    <w:p w:rsidR="009936C0" w:rsidRDefault="009936C0" w:rsidP="009936C0">
      <w:pPr>
        <w:widowControl w:val="0"/>
        <w:spacing w:before="60" w:after="60" w:line="276" w:lineRule="auto"/>
        <w:jc w:val="both"/>
        <w:rPr>
          <w:rFonts w:asciiTheme="minorHAnsi" w:hAnsiTheme="minorHAnsi"/>
          <w:b/>
          <w:color w:val="auto"/>
          <w:sz w:val="22"/>
          <w:szCs w:val="22"/>
        </w:rPr>
      </w:pPr>
    </w:p>
    <w:p w:rsidR="009936C0" w:rsidRPr="00A83AFF" w:rsidRDefault="009936C0" w:rsidP="009936C0">
      <w:pPr>
        <w:widowControl w:val="0"/>
        <w:spacing w:before="60" w:after="60" w:line="276" w:lineRule="auto"/>
        <w:jc w:val="both"/>
        <w:rPr>
          <w:rFonts w:asciiTheme="minorHAnsi" w:hAnsiTheme="minorHAnsi"/>
          <w:b/>
          <w:color w:val="auto"/>
          <w:sz w:val="22"/>
          <w:szCs w:val="22"/>
        </w:rPr>
      </w:pPr>
    </w:p>
    <w:p w:rsidR="009936C0" w:rsidRPr="00C64A56" w:rsidRDefault="009936C0" w:rsidP="009936C0">
      <w:pPr>
        <w:pStyle w:val="Paragrafoelenco"/>
        <w:numPr>
          <w:ilvl w:val="0"/>
          <w:numId w:val="8"/>
        </w:numPr>
        <w:spacing w:before="60" w:after="60" w:line="276" w:lineRule="auto"/>
        <w:ind w:left="357" w:right="119" w:hanging="357"/>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Pr>
          <w:rFonts w:asciiTheme="minorHAnsi" w:hAnsiTheme="minorHAnsi"/>
          <w:color w:val="auto"/>
          <w:sz w:val="22"/>
          <w:szCs w:val="22"/>
        </w:rPr>
        <w:t xml:space="preserve">operatori economici </w:t>
      </w:r>
      <w:r w:rsidRPr="00A83AFF">
        <w:rPr>
          <w:rFonts w:asciiTheme="minorHAnsi" w:hAnsiTheme="minorHAnsi"/>
          <w:color w:val="auto"/>
          <w:sz w:val="22"/>
          <w:szCs w:val="22"/>
        </w:rPr>
        <w:t xml:space="preserve">e che </w:t>
      </w:r>
      <w:r>
        <w:rPr>
          <w:rFonts w:asciiTheme="minorHAnsi" w:hAnsiTheme="minorHAnsi"/>
          <w:color w:val="auto"/>
          <w:sz w:val="22"/>
          <w:szCs w:val="22"/>
        </w:rPr>
        <w:t xml:space="preserve">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9936C0" w:rsidRPr="00C64A56" w:rsidRDefault="009936C0" w:rsidP="009936C0">
      <w:pPr>
        <w:spacing w:before="60" w:after="60" w:line="276" w:lineRule="auto"/>
        <w:ind w:right="119"/>
        <w:jc w:val="both"/>
        <w:rPr>
          <w:rFonts w:asciiTheme="minorHAnsi" w:hAnsiTheme="minorHAnsi"/>
          <w:color w:val="auto"/>
          <w:sz w:val="22"/>
          <w:szCs w:val="22"/>
        </w:rPr>
      </w:pPr>
    </w:p>
    <w:p w:rsidR="009936C0" w:rsidRDefault="009936C0" w:rsidP="009936C0">
      <w:pPr>
        <w:pStyle w:val="Paragrafoelenco"/>
        <w:spacing w:before="60" w:after="60" w:line="276" w:lineRule="auto"/>
        <w:ind w:left="0" w:right="119"/>
        <w:contextualSpacing w:val="0"/>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280"/>
        <w:gridCol w:w="3094"/>
        <w:gridCol w:w="3480"/>
      </w:tblGrid>
      <w:tr w:rsidR="009936C0" w:rsidRPr="00152498" w:rsidTr="00EE0F96">
        <w:trPr>
          <w:cantSplit/>
          <w:trHeight w:val="58"/>
        </w:trPr>
        <w:tc>
          <w:tcPr>
            <w:tcW w:w="1664" w:type="pct"/>
            <w:shd w:val="clear" w:color="auto" w:fill="F2F2F2" w:themeFill="background1" w:themeFillShade="F2"/>
          </w:tcPr>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operatore retista</w:t>
            </w:r>
          </w:p>
        </w:tc>
        <w:tc>
          <w:tcPr>
            <w:tcW w:w="1570" w:type="pct"/>
            <w:shd w:val="clear" w:color="auto" w:fill="F2F2F2" w:themeFill="background1" w:themeFillShade="F2"/>
          </w:tcPr>
          <w:p w:rsidR="009936C0" w:rsidRDefault="009936C0" w:rsidP="00EE0F96">
            <w:pPr>
              <w:keepNext/>
              <w:spacing w:line="360" w:lineRule="auto"/>
              <w:jc w:val="center"/>
              <w:rPr>
                <w:rFonts w:asciiTheme="minorHAnsi" w:hAnsiTheme="minorHAnsi"/>
                <w:b/>
                <w:szCs w:val="22"/>
              </w:rPr>
            </w:pPr>
            <w:r w:rsidRPr="00A95D91">
              <w:rPr>
                <w:rFonts w:asciiTheme="minorHAnsi" w:hAnsiTheme="minorHAnsi" w:cstheme="minorHAnsi"/>
                <w:b/>
                <w:sz w:val="22"/>
                <w:szCs w:val="24"/>
              </w:rPr>
              <w:t xml:space="preserve">Fornitura </w:t>
            </w:r>
            <w:r>
              <w:rPr>
                <w:rFonts w:asciiTheme="minorHAnsi" w:hAnsiTheme="minorHAnsi" w:cstheme="minorHAnsi"/>
                <w:b/>
                <w:sz w:val="22"/>
                <w:szCs w:val="24"/>
              </w:rPr>
              <w:t>di b</w:t>
            </w:r>
            <w:r w:rsidRPr="00A95D91">
              <w:rPr>
                <w:rFonts w:asciiTheme="minorHAnsi" w:hAnsiTheme="minorHAnsi"/>
                <w:b/>
                <w:sz w:val="22"/>
                <w:szCs w:val="22"/>
              </w:rPr>
              <w:t>eni per la realizzazione di sistemi di videosorveglianza</w:t>
            </w:r>
          </w:p>
          <w:p w:rsidR="00D5467F" w:rsidRPr="00A95D91" w:rsidRDefault="00D5467F"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66" w:type="pct"/>
            <w:shd w:val="clear" w:color="auto" w:fill="F2F2F2" w:themeFill="background1" w:themeFillShade="F2"/>
          </w:tcPr>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Lavori </w:t>
            </w:r>
          </w:p>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di posa in opera</w:t>
            </w:r>
          </w:p>
          <w:p w:rsidR="009936C0" w:rsidRDefault="009936C0" w:rsidP="00EE0F96">
            <w:pPr>
              <w:keepNext/>
              <w:spacing w:line="360" w:lineRule="auto"/>
              <w:jc w:val="center"/>
              <w:rPr>
                <w:rFonts w:asciiTheme="minorHAnsi" w:hAnsiTheme="minorHAnsi" w:cstheme="minorHAnsi"/>
                <w:b/>
                <w:szCs w:val="24"/>
              </w:rPr>
            </w:pPr>
          </w:p>
          <w:p w:rsidR="00D5467F" w:rsidRDefault="00D5467F"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9936C0" w:rsidRPr="00152498" w:rsidTr="00EE0F96">
        <w:trPr>
          <w:cantSplit/>
          <w:trHeight w:val="409"/>
        </w:trPr>
        <w:tc>
          <w:tcPr>
            <w:tcW w:w="1664" w:type="pct"/>
            <w:shd w:val="clear" w:color="auto" w:fill="FFFFFF"/>
            <w:vAlign w:val="center"/>
          </w:tcPr>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617639049"/>
                <w:placeholder>
                  <w:docPart w:val="FB7AD1AF933F47F5941D10F1DFB2ABAB"/>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683005387"/>
                <w:placeholder>
                  <w:docPart w:val="04BE4CBBDBCA4DC8AF1EBE7DA0081219"/>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643035371"/>
                <w:placeholder>
                  <w:docPart w:val="30D9ABE1BE37476699246E25A7EB8D28"/>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017498129"/>
                <w:placeholder>
                  <w:docPart w:val="8D6877E8D92D413585C1491E79970471"/>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132396169"/>
                <w:placeholder>
                  <w:docPart w:val="915E550F48194081B10D43411C68F4A7"/>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031939644"/>
                <w:placeholder>
                  <w:docPart w:val="1A218A3CFFB341878F2781C3E1A1959A"/>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767898132"/>
                <w:placeholder>
                  <w:docPart w:val="20D2BBA79ED240FE84C1B16A11FD306E"/>
                </w:placeholder>
                <w:text/>
              </w:sdtPr>
              <w:sdtEndPr/>
              <w:sdtContent>
                <w:r w:rsidRPr="00152498">
                  <w:rPr>
                    <w:rFonts w:asciiTheme="minorHAnsi" w:hAnsiTheme="minorHAnsi" w:cstheme="minorHAnsi"/>
                    <w:sz w:val="22"/>
                    <w:szCs w:val="24"/>
                  </w:rPr>
                  <w:t>100</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845442446"/>
                <w:placeholder>
                  <w:docPart w:val="F7681724B3D74BCD82352FA4A45AA2D7"/>
                </w:placeholder>
                <w:text/>
              </w:sdtPr>
              <w:sdtEndPr/>
              <w:sdtContent>
                <w:r w:rsidRPr="00152498">
                  <w:rPr>
                    <w:rFonts w:asciiTheme="minorHAnsi" w:hAnsiTheme="minorHAnsi" w:cstheme="minorHAnsi"/>
                    <w:sz w:val="22"/>
                    <w:szCs w:val="24"/>
                  </w:rPr>
                  <w:t>100</w:t>
                </w:r>
              </w:sdtContent>
            </w:sdt>
          </w:p>
        </w:tc>
      </w:tr>
    </w:tbl>
    <w:p w:rsidR="009936C0" w:rsidRDefault="009936C0" w:rsidP="009936C0">
      <w:pPr>
        <w:pStyle w:val="Paragrafoelenco"/>
        <w:spacing w:before="60" w:after="60" w:line="276" w:lineRule="auto"/>
        <w:ind w:left="0" w:right="119"/>
        <w:contextualSpacing w:val="0"/>
        <w:jc w:val="both"/>
        <w:rPr>
          <w:rFonts w:asciiTheme="minorHAnsi" w:hAnsiTheme="minorHAnsi"/>
          <w:color w:val="auto"/>
          <w:sz w:val="22"/>
          <w:szCs w:val="22"/>
        </w:rPr>
      </w:pPr>
    </w:p>
    <w:p w:rsidR="0011097D" w:rsidRPr="00A83AFF" w:rsidRDefault="0011097D" w:rsidP="009936C0">
      <w:pPr>
        <w:pStyle w:val="Paragrafoelenco"/>
        <w:spacing w:before="60" w:after="60" w:line="276" w:lineRule="auto"/>
        <w:ind w:left="0" w:right="119"/>
        <w:contextualSpacing w:val="0"/>
        <w:jc w:val="both"/>
        <w:rPr>
          <w:rFonts w:asciiTheme="minorHAnsi" w:hAnsiTheme="minorHAnsi"/>
          <w:color w:val="auto"/>
          <w:sz w:val="22"/>
          <w:szCs w:val="22"/>
        </w:rPr>
      </w:pPr>
    </w:p>
    <w:p w:rsidR="009936C0" w:rsidRPr="00A83AFF" w:rsidRDefault="009936C0" w:rsidP="009936C0">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rete: se la rete è dotata di un organo comune con potere di rappresentanza ma è priva di soggettività giuridica</w:t>
      </w:r>
    </w:p>
    <w:p w:rsidR="009936C0" w:rsidRPr="0046117B" w:rsidRDefault="009936C0" w:rsidP="009936C0">
      <w:pPr>
        <w:widowControl w:val="0"/>
        <w:spacing w:before="60" w:after="60" w:line="276" w:lineRule="auto"/>
        <w:jc w:val="both"/>
        <w:rPr>
          <w:rFonts w:asciiTheme="minorHAnsi" w:hAnsiTheme="minorHAnsi"/>
          <w:color w:val="auto"/>
          <w:sz w:val="22"/>
          <w:szCs w:val="22"/>
        </w:rPr>
      </w:pPr>
    </w:p>
    <w:p w:rsidR="009936C0" w:rsidRPr="004B78D7" w:rsidRDefault="009936C0" w:rsidP="009936C0">
      <w:pPr>
        <w:pStyle w:val="Paragrafoelenco"/>
        <w:numPr>
          <w:ilvl w:val="0"/>
          <w:numId w:val="10"/>
        </w:numPr>
        <w:spacing w:before="60" w:after="60" w:line="276" w:lineRule="auto"/>
        <w:ind w:left="357" w:right="119" w:hanging="357"/>
        <w:contextualSpacing w:val="0"/>
        <w:jc w:val="both"/>
        <w:rPr>
          <w:rFonts w:asciiTheme="minorHAnsi" w:hAnsiTheme="minorHAnsi"/>
          <w:color w:val="auto"/>
          <w:sz w:val="22"/>
          <w:szCs w:val="22"/>
        </w:rPr>
      </w:pPr>
      <w:r w:rsidRPr="00037543">
        <w:rPr>
          <w:rFonts w:asciiTheme="minorHAnsi" w:hAnsiTheme="minorHAnsi"/>
          <w:color w:val="auto"/>
          <w:sz w:val="22"/>
          <w:szCs w:val="22"/>
        </w:rPr>
        <w:t xml:space="preserve">che 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p w:rsidR="009936C0" w:rsidRDefault="009936C0" w:rsidP="009936C0">
      <w:pPr>
        <w:spacing w:before="60" w:after="60" w:line="276" w:lineRule="auto"/>
        <w:ind w:right="119"/>
        <w:jc w:val="both"/>
        <w:rPr>
          <w:rFonts w:asciiTheme="minorHAnsi" w:hAnsiTheme="minorHAnsi"/>
          <w:color w:val="auto"/>
          <w:sz w:val="22"/>
          <w:szCs w:val="22"/>
        </w:rPr>
      </w:pPr>
    </w:p>
    <w:p w:rsidR="009936C0" w:rsidRPr="004B78D7" w:rsidRDefault="009936C0" w:rsidP="009936C0">
      <w:pPr>
        <w:spacing w:before="60" w:after="60" w:line="276" w:lineRule="auto"/>
        <w:ind w:right="119"/>
        <w:jc w:val="both"/>
        <w:rPr>
          <w:rFonts w:asciiTheme="minorHAnsi" w:hAnsiTheme="minorHAnsi"/>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280"/>
        <w:gridCol w:w="3094"/>
        <w:gridCol w:w="3480"/>
      </w:tblGrid>
      <w:tr w:rsidR="009936C0" w:rsidRPr="00152498" w:rsidTr="00EE0F96">
        <w:trPr>
          <w:cantSplit/>
          <w:trHeight w:val="58"/>
        </w:trPr>
        <w:tc>
          <w:tcPr>
            <w:tcW w:w="1664" w:type="pct"/>
            <w:shd w:val="clear" w:color="auto" w:fill="F2F2F2" w:themeFill="background1" w:themeFillShade="F2"/>
          </w:tcPr>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operatore retista</w:t>
            </w:r>
          </w:p>
        </w:tc>
        <w:tc>
          <w:tcPr>
            <w:tcW w:w="1570" w:type="pct"/>
            <w:shd w:val="clear" w:color="auto" w:fill="F2F2F2" w:themeFill="background1" w:themeFillShade="F2"/>
          </w:tcPr>
          <w:p w:rsidR="009936C0" w:rsidRPr="00A95D91" w:rsidRDefault="009936C0" w:rsidP="00EE0F96">
            <w:pPr>
              <w:keepNext/>
              <w:spacing w:line="360" w:lineRule="auto"/>
              <w:jc w:val="center"/>
              <w:rPr>
                <w:rFonts w:asciiTheme="minorHAnsi" w:hAnsiTheme="minorHAnsi" w:cstheme="minorHAnsi"/>
                <w:b/>
                <w:szCs w:val="24"/>
              </w:rPr>
            </w:pPr>
            <w:r w:rsidRPr="00A95D91">
              <w:rPr>
                <w:rFonts w:asciiTheme="minorHAnsi" w:hAnsiTheme="minorHAnsi" w:cstheme="minorHAnsi"/>
                <w:b/>
                <w:sz w:val="22"/>
                <w:szCs w:val="24"/>
              </w:rPr>
              <w:t xml:space="preserve">Fornitura </w:t>
            </w:r>
            <w:r>
              <w:rPr>
                <w:rFonts w:asciiTheme="minorHAnsi" w:hAnsiTheme="minorHAnsi" w:cstheme="minorHAnsi"/>
                <w:b/>
                <w:sz w:val="22"/>
                <w:szCs w:val="24"/>
              </w:rPr>
              <w:t>di b</w:t>
            </w:r>
            <w:r w:rsidRPr="00A95D91">
              <w:rPr>
                <w:rFonts w:asciiTheme="minorHAnsi" w:hAnsiTheme="minorHAnsi"/>
                <w:b/>
                <w:sz w:val="22"/>
                <w:szCs w:val="22"/>
              </w:rPr>
              <w:t>eni per la realizzazione di sistemi di videosorveglianza</w:t>
            </w: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66" w:type="pct"/>
            <w:shd w:val="clear" w:color="auto" w:fill="F2F2F2" w:themeFill="background1" w:themeFillShade="F2"/>
          </w:tcPr>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Lavori </w:t>
            </w:r>
          </w:p>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di posa in opera</w:t>
            </w:r>
          </w:p>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9936C0" w:rsidRPr="00152498" w:rsidTr="00EE0F96">
        <w:trPr>
          <w:cantSplit/>
          <w:trHeight w:val="409"/>
        </w:trPr>
        <w:tc>
          <w:tcPr>
            <w:tcW w:w="1664" w:type="pct"/>
            <w:shd w:val="clear" w:color="auto" w:fill="FFFFFF"/>
            <w:vAlign w:val="center"/>
          </w:tcPr>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120367885"/>
                <w:placeholder>
                  <w:docPart w:val="37314E4AD11F416F9866C856DAB8D25A"/>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121133917"/>
                <w:placeholder>
                  <w:docPart w:val="E2E3E1E8E7864DA0AF11F257FE0814CE"/>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 xml:space="preserve"> […………………]</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773769799"/>
                <w:placeholder>
                  <w:docPart w:val="CD299E94BBFA4F5999677A2B335C8BC7"/>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38031425"/>
                <w:placeholder>
                  <w:docPart w:val="8C96FB65572448A992494630F1C84BB2"/>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511513662"/>
                <w:placeholder>
                  <w:docPart w:val="B14C4525C80B426CAD769E5E5C7B932C"/>
                </w:placeholder>
                <w:text/>
              </w:sdtPr>
              <w:sdtEndPr/>
              <w:sdtContent>
                <w:r w:rsidRPr="00152498">
                  <w:rPr>
                    <w:rFonts w:asciiTheme="minorHAnsi" w:hAnsiTheme="minorHAnsi" w:cstheme="minorHAnsi"/>
                    <w:sz w:val="22"/>
                    <w:szCs w:val="24"/>
                  </w:rPr>
                  <w:t>100</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879053466"/>
                <w:placeholder>
                  <w:docPart w:val="9CC23E29393B4FD8A4E9C1B4298AEC07"/>
                </w:placeholder>
                <w:text/>
              </w:sdtPr>
              <w:sdtEndPr/>
              <w:sdtContent>
                <w:r w:rsidRPr="00152498">
                  <w:rPr>
                    <w:rFonts w:asciiTheme="minorHAnsi" w:hAnsiTheme="minorHAnsi" w:cstheme="minorHAnsi"/>
                    <w:sz w:val="22"/>
                    <w:szCs w:val="24"/>
                  </w:rPr>
                  <w:t>100</w:t>
                </w:r>
              </w:sdtContent>
            </w:sdt>
          </w:p>
        </w:tc>
      </w:tr>
    </w:tbl>
    <w:p w:rsidR="009936C0" w:rsidRDefault="009936C0" w:rsidP="009936C0">
      <w:pPr>
        <w:widowControl w:val="0"/>
        <w:spacing w:before="60" w:after="60" w:line="276" w:lineRule="auto"/>
        <w:jc w:val="both"/>
        <w:rPr>
          <w:rFonts w:asciiTheme="minorHAnsi" w:hAnsiTheme="minorHAnsi"/>
          <w:color w:val="auto"/>
          <w:sz w:val="22"/>
          <w:szCs w:val="22"/>
        </w:rPr>
      </w:pPr>
    </w:p>
    <w:p w:rsidR="009936C0" w:rsidRDefault="009936C0" w:rsidP="009936C0">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 xml:space="preserve">Per le aggregazioni di rete: se la rete è dotata di un organo comune privo del potere di rappresentanza o se la rete è sprovvista di organo comune, ovvero, se l’organo comune è privo dei </w:t>
      </w:r>
      <w:r w:rsidRPr="00A83AFF">
        <w:rPr>
          <w:rFonts w:asciiTheme="minorHAnsi" w:hAnsiTheme="minorHAnsi"/>
          <w:b/>
          <w:color w:val="auto"/>
          <w:sz w:val="22"/>
          <w:szCs w:val="22"/>
        </w:rPr>
        <w:lastRenderedPageBreak/>
        <w:t>requisiti di qualificazione richiesti, partecipa nelle forme del RTI costituendo</w:t>
      </w:r>
      <w:r w:rsidRPr="00A83AFF">
        <w:rPr>
          <w:rFonts w:asciiTheme="minorHAnsi" w:hAnsiTheme="minorHAnsi"/>
          <w:color w:val="auto"/>
          <w:sz w:val="22"/>
          <w:szCs w:val="22"/>
        </w:rPr>
        <w:t>:</w:t>
      </w:r>
    </w:p>
    <w:p w:rsidR="009936C0" w:rsidRPr="00A83AFF" w:rsidRDefault="009936C0" w:rsidP="009936C0">
      <w:pPr>
        <w:widowControl w:val="0"/>
        <w:spacing w:before="60" w:after="60" w:line="276" w:lineRule="auto"/>
        <w:ind w:left="426"/>
        <w:jc w:val="both"/>
        <w:rPr>
          <w:rFonts w:asciiTheme="minorHAnsi" w:hAnsiTheme="minorHAnsi"/>
          <w:color w:val="auto"/>
          <w:sz w:val="22"/>
          <w:szCs w:val="22"/>
        </w:rPr>
      </w:pPr>
    </w:p>
    <w:p w:rsidR="009936C0" w:rsidRPr="00A83AFF" w:rsidRDefault="009936C0" w:rsidP="009936C0">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9936C0" w:rsidRPr="00A83AFF" w:rsidRDefault="009936C0" w:rsidP="009936C0">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9936C0" w:rsidRPr="00037543" w:rsidRDefault="009936C0" w:rsidP="009936C0">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037543">
        <w:rPr>
          <w:rFonts w:asciiTheme="minorHAnsi" w:hAnsiTheme="minorHAnsi"/>
          <w:color w:val="auto"/>
          <w:sz w:val="22"/>
          <w:szCs w:val="22"/>
        </w:rPr>
        <w:t xml:space="preserve">che la </w:t>
      </w:r>
      <w:r w:rsidRPr="00037543">
        <w:rPr>
          <w:rFonts w:asciiTheme="minorHAnsi" w:hAnsiTheme="minorHAnsi" w:cstheme="minorHAnsi"/>
          <w:sz w:val="22"/>
        </w:rPr>
        <w:t xml:space="preserve">quota percentuale </w:t>
      </w:r>
      <w:r w:rsidRPr="00037543">
        <w:rPr>
          <w:rFonts w:asciiTheme="minorHAnsi" w:hAnsiTheme="minorHAnsi" w:cstheme="minorHAnsi"/>
          <w:sz w:val="22"/>
          <w:szCs w:val="24"/>
        </w:rPr>
        <w:t xml:space="preserve">di ciascuna prestazione oggetto di affidamento </w:t>
      </w:r>
      <w:r w:rsidRPr="00037543">
        <w:rPr>
          <w:rFonts w:asciiTheme="minorHAnsi" w:hAnsiTheme="minorHAnsi" w:cstheme="minorHAnsi"/>
          <w:sz w:val="22"/>
        </w:rPr>
        <w:t xml:space="preserve">svolta </w:t>
      </w:r>
      <w:r w:rsidRPr="00037543">
        <w:rPr>
          <w:rFonts w:asciiTheme="minorHAnsi" w:hAnsiTheme="minorHAnsi" w:cstheme="minorHAnsi"/>
          <w:sz w:val="22"/>
          <w:szCs w:val="24"/>
        </w:rPr>
        <w:t>da ciascun operatore economico aggregato in rete, è la seguente: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280"/>
        <w:gridCol w:w="3094"/>
        <w:gridCol w:w="3480"/>
      </w:tblGrid>
      <w:tr w:rsidR="009936C0" w:rsidRPr="00152498" w:rsidTr="00EE0F96">
        <w:trPr>
          <w:cantSplit/>
          <w:trHeight w:val="58"/>
        </w:trPr>
        <w:tc>
          <w:tcPr>
            <w:tcW w:w="1664" w:type="pct"/>
            <w:shd w:val="clear" w:color="auto" w:fill="F2F2F2" w:themeFill="background1" w:themeFillShade="F2"/>
          </w:tcPr>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Denominazione</w:t>
            </w: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Sociale</w:t>
            </w:r>
          </w:p>
        </w:tc>
        <w:tc>
          <w:tcPr>
            <w:tcW w:w="1570" w:type="pct"/>
            <w:shd w:val="clear" w:color="auto" w:fill="F2F2F2" w:themeFill="background1" w:themeFillShade="F2"/>
          </w:tcPr>
          <w:p w:rsidR="009936C0" w:rsidRPr="00A95D91" w:rsidRDefault="009936C0" w:rsidP="00EE0F96">
            <w:pPr>
              <w:keepNext/>
              <w:spacing w:line="360" w:lineRule="auto"/>
              <w:jc w:val="center"/>
              <w:rPr>
                <w:rFonts w:asciiTheme="minorHAnsi" w:hAnsiTheme="minorHAnsi" w:cstheme="minorHAnsi"/>
                <w:b/>
                <w:szCs w:val="24"/>
              </w:rPr>
            </w:pPr>
            <w:r w:rsidRPr="00A95D91">
              <w:rPr>
                <w:rFonts w:asciiTheme="minorHAnsi" w:hAnsiTheme="minorHAnsi" w:cstheme="minorHAnsi"/>
                <w:b/>
                <w:sz w:val="22"/>
                <w:szCs w:val="24"/>
              </w:rPr>
              <w:t xml:space="preserve">Fornitura </w:t>
            </w:r>
            <w:r>
              <w:rPr>
                <w:rFonts w:asciiTheme="minorHAnsi" w:hAnsiTheme="minorHAnsi" w:cstheme="minorHAnsi"/>
                <w:b/>
                <w:sz w:val="22"/>
                <w:szCs w:val="24"/>
              </w:rPr>
              <w:t>di b</w:t>
            </w:r>
            <w:r w:rsidRPr="00A95D91">
              <w:rPr>
                <w:rFonts w:asciiTheme="minorHAnsi" w:hAnsiTheme="minorHAnsi"/>
                <w:b/>
                <w:sz w:val="22"/>
                <w:szCs w:val="22"/>
              </w:rPr>
              <w:t>eni per la realizzazione di sistemi di videosorveglianza</w:t>
            </w: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Prestazione principale</w:t>
            </w:r>
            <w:r>
              <w:rPr>
                <w:rFonts w:asciiTheme="minorHAnsi" w:hAnsiTheme="minorHAnsi" w:cstheme="minorHAnsi"/>
                <w:b/>
                <w:sz w:val="20"/>
                <w:szCs w:val="24"/>
              </w:rPr>
              <w:t>)</w:t>
            </w:r>
          </w:p>
        </w:tc>
        <w:tc>
          <w:tcPr>
            <w:tcW w:w="1766" w:type="pct"/>
            <w:shd w:val="clear" w:color="auto" w:fill="F2F2F2" w:themeFill="background1" w:themeFillShade="F2"/>
          </w:tcPr>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 xml:space="preserve">Lavori </w:t>
            </w:r>
          </w:p>
          <w:p w:rsidR="009936C0"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2"/>
                <w:szCs w:val="24"/>
              </w:rPr>
              <w:t>di posa in opera</w:t>
            </w:r>
          </w:p>
          <w:p w:rsidR="009936C0" w:rsidRDefault="009936C0" w:rsidP="00EE0F96">
            <w:pPr>
              <w:keepNext/>
              <w:spacing w:line="360" w:lineRule="auto"/>
              <w:jc w:val="center"/>
              <w:rPr>
                <w:rFonts w:asciiTheme="minorHAnsi" w:hAnsiTheme="minorHAnsi" w:cstheme="minorHAnsi"/>
                <w:b/>
                <w:szCs w:val="24"/>
              </w:rPr>
            </w:pPr>
          </w:p>
          <w:p w:rsidR="009936C0" w:rsidRPr="00152498" w:rsidRDefault="009936C0" w:rsidP="00EE0F96">
            <w:pPr>
              <w:keepNext/>
              <w:spacing w:line="360" w:lineRule="auto"/>
              <w:jc w:val="center"/>
              <w:rPr>
                <w:rFonts w:asciiTheme="minorHAnsi" w:hAnsiTheme="minorHAnsi" w:cstheme="minorHAnsi"/>
                <w:b/>
                <w:szCs w:val="24"/>
              </w:rPr>
            </w:pPr>
            <w:r>
              <w:rPr>
                <w:rFonts w:asciiTheme="minorHAnsi" w:hAnsiTheme="minorHAnsi" w:cstheme="minorHAnsi"/>
                <w:b/>
                <w:sz w:val="20"/>
                <w:szCs w:val="24"/>
              </w:rPr>
              <w:t>(</w:t>
            </w:r>
            <w:r w:rsidRPr="00250867">
              <w:rPr>
                <w:rFonts w:asciiTheme="minorHAnsi" w:hAnsiTheme="minorHAnsi" w:cstheme="minorHAnsi"/>
                <w:b/>
                <w:sz w:val="20"/>
                <w:szCs w:val="24"/>
              </w:rPr>
              <w:t xml:space="preserve">Prestazione </w:t>
            </w:r>
            <w:r>
              <w:rPr>
                <w:rFonts w:asciiTheme="minorHAnsi" w:hAnsiTheme="minorHAnsi" w:cstheme="minorHAnsi"/>
                <w:b/>
                <w:sz w:val="20"/>
                <w:szCs w:val="24"/>
              </w:rPr>
              <w:t>secondaria)</w:t>
            </w:r>
          </w:p>
        </w:tc>
      </w:tr>
      <w:tr w:rsidR="009936C0" w:rsidRPr="00152498" w:rsidTr="00EE0F96">
        <w:trPr>
          <w:cantSplit/>
          <w:trHeight w:val="409"/>
        </w:trPr>
        <w:tc>
          <w:tcPr>
            <w:tcW w:w="1664"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Mandatario del R.T.</w:t>
            </w: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714026121"/>
                <w:placeholder>
                  <w:docPart w:val="F5DAB660394F4FF3855D1FC30DED3D64"/>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754865424"/>
                <w:placeholder>
                  <w:docPart w:val="19844DAC0B3C406280D6C4E2445BC7A5"/>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Mandante 1</w:t>
            </w:r>
          </w:p>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213206023"/>
                <w:placeholder>
                  <w:docPart w:val="EFC563A418594D5CA0FE61109FA513FD"/>
                </w:placeholder>
                <w:text/>
              </w:sdtPr>
              <w:sdtEndPr/>
              <w:sdtContent>
                <w:r w:rsidRPr="00152498">
                  <w:rPr>
                    <w:rFonts w:asciiTheme="minorHAnsi" w:hAnsiTheme="minorHAnsi" w:cstheme="minorHAnsi"/>
                    <w:sz w:val="22"/>
                    <w:szCs w:val="24"/>
                  </w:rPr>
                  <w:t>…</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w:t>
            </w: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70534111"/>
                <w:placeholder>
                  <w:docPart w:val="0EA35CBDEDE14088909CADDD73ED3881"/>
                </w:placeholder>
                <w:text/>
              </w:sdtPr>
              <w:sdtEndPr/>
              <w:sdtContent>
                <w:r w:rsidRPr="00152498">
                  <w:rPr>
                    <w:rFonts w:asciiTheme="minorHAnsi" w:hAnsiTheme="minorHAnsi" w:cstheme="minorHAnsi"/>
                    <w:sz w:val="22"/>
                    <w:szCs w:val="24"/>
                  </w:rPr>
                  <w:t>…</w:t>
                </w:r>
              </w:sdtContent>
            </w:sdt>
          </w:p>
        </w:tc>
      </w:tr>
      <w:tr w:rsidR="009936C0" w:rsidRPr="00152498" w:rsidTr="00EE0F96">
        <w:trPr>
          <w:cantSplit/>
          <w:trHeight w:val="409"/>
        </w:trPr>
        <w:tc>
          <w:tcPr>
            <w:tcW w:w="1664"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b/>
                <w:szCs w:val="24"/>
              </w:rPr>
            </w:pPr>
            <w:r w:rsidRPr="00152498">
              <w:rPr>
                <w:rFonts w:asciiTheme="minorHAnsi" w:hAnsiTheme="minorHAnsi" w:cstheme="minorHAnsi"/>
                <w:b/>
                <w:sz w:val="22"/>
                <w:szCs w:val="24"/>
              </w:rPr>
              <w:t>TOTALE</w:t>
            </w:r>
          </w:p>
        </w:tc>
        <w:tc>
          <w:tcPr>
            <w:tcW w:w="1570" w:type="pct"/>
            <w:shd w:val="clear" w:color="auto" w:fill="FFFFFF"/>
            <w:vAlign w:val="center"/>
          </w:tcPr>
          <w:p w:rsidR="009936C0" w:rsidRPr="00152498" w:rsidRDefault="009936C0" w:rsidP="00EE0F96">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976287938"/>
                <w:placeholder>
                  <w:docPart w:val="582B6D0924DA4C8CBB69675FDCCF1D8E"/>
                </w:placeholder>
                <w:text/>
              </w:sdtPr>
              <w:sdtEndPr/>
              <w:sdtContent>
                <w:r w:rsidRPr="00152498">
                  <w:rPr>
                    <w:rFonts w:asciiTheme="minorHAnsi" w:hAnsiTheme="minorHAnsi" w:cstheme="minorHAnsi"/>
                    <w:sz w:val="22"/>
                    <w:szCs w:val="24"/>
                  </w:rPr>
                  <w:t>100</w:t>
                </w:r>
              </w:sdtContent>
            </w:sdt>
          </w:p>
        </w:tc>
        <w:tc>
          <w:tcPr>
            <w:tcW w:w="1766" w:type="pct"/>
            <w:shd w:val="clear" w:color="auto" w:fill="auto"/>
            <w:vAlign w:val="center"/>
          </w:tcPr>
          <w:p w:rsidR="009936C0" w:rsidRPr="00152498" w:rsidRDefault="009936C0" w:rsidP="00EE0F96">
            <w:pPr>
              <w:keepNext/>
              <w:spacing w:line="360" w:lineRule="auto"/>
              <w:jc w:val="center"/>
              <w:rPr>
                <w:rFonts w:asciiTheme="minorHAnsi" w:hAnsiTheme="minorHAnsi" w:cstheme="minorHAnsi"/>
                <w:szCs w:val="24"/>
              </w:rPr>
            </w:pPr>
            <w:r w:rsidRPr="00152498">
              <w:rPr>
                <w:rFonts w:asciiTheme="minorHAnsi" w:hAnsiTheme="minorHAnsi" w:cstheme="minorHAnsi"/>
                <w:sz w:val="22"/>
                <w:szCs w:val="24"/>
              </w:rPr>
              <w:t xml:space="preserve">% </w:t>
            </w:r>
            <w:sdt>
              <w:sdtPr>
                <w:rPr>
                  <w:rFonts w:asciiTheme="minorHAnsi" w:hAnsiTheme="minorHAnsi" w:cstheme="minorHAnsi"/>
                  <w:sz w:val="22"/>
                  <w:szCs w:val="24"/>
                </w:rPr>
                <w:id w:val="-1271544005"/>
                <w:placeholder>
                  <w:docPart w:val="670F59F3BDBD4EC4984120CB667DB9CC"/>
                </w:placeholder>
                <w:text/>
              </w:sdtPr>
              <w:sdtEndPr/>
              <w:sdtContent>
                <w:r w:rsidRPr="00152498">
                  <w:rPr>
                    <w:rFonts w:asciiTheme="minorHAnsi" w:hAnsiTheme="minorHAnsi" w:cstheme="minorHAnsi"/>
                    <w:sz w:val="22"/>
                    <w:szCs w:val="24"/>
                  </w:rPr>
                  <w:t>100</w:t>
                </w:r>
              </w:sdtContent>
            </w:sdt>
          </w:p>
        </w:tc>
      </w:tr>
    </w:tbl>
    <w:p w:rsidR="009936C0" w:rsidRDefault="009936C0" w:rsidP="009936C0">
      <w:pPr>
        <w:spacing w:before="60" w:after="60" w:line="276" w:lineRule="auto"/>
        <w:rPr>
          <w:rFonts w:asciiTheme="minorHAnsi" w:hAnsiTheme="minorHAnsi"/>
          <w:color w:val="auto"/>
          <w:sz w:val="22"/>
          <w:szCs w:val="22"/>
        </w:rPr>
      </w:pPr>
    </w:p>
    <w:p w:rsidR="00EC654C" w:rsidRDefault="00EC654C" w:rsidP="009936C0">
      <w:pPr>
        <w:spacing w:before="60" w:after="60" w:line="276" w:lineRule="auto"/>
        <w:rPr>
          <w:rFonts w:asciiTheme="minorHAnsi" w:hAnsiTheme="minorHAnsi"/>
          <w:color w:val="auto"/>
          <w:sz w:val="22"/>
          <w:szCs w:val="22"/>
        </w:rPr>
      </w:pPr>
    </w:p>
    <w:p w:rsidR="00D5467F" w:rsidRPr="00EA1723" w:rsidRDefault="00D5467F" w:rsidP="009936C0">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9936C0" w:rsidRPr="00A83AFF" w:rsidTr="00EE0F96">
        <w:tc>
          <w:tcPr>
            <w:tcW w:w="2093" w:type="dxa"/>
            <w:tcBorders>
              <w:top w:val="single" w:sz="4" w:space="0" w:color="00000A"/>
              <w:left w:val="single" w:sz="4" w:space="0" w:color="00000A"/>
              <w:bottom w:val="single" w:sz="4" w:space="0" w:color="00000A"/>
            </w:tcBorders>
            <w:shd w:val="clear" w:color="auto" w:fill="FFFF00"/>
          </w:tcPr>
          <w:p w:rsidR="009936C0" w:rsidRPr="00A83AFF" w:rsidRDefault="009936C0" w:rsidP="00EE0F96">
            <w:pPr>
              <w:snapToGrid w:val="0"/>
              <w:spacing w:before="60" w:after="60" w:line="276" w:lineRule="auto"/>
              <w:rPr>
                <w:rFonts w:asciiTheme="minorHAnsi" w:hAnsiTheme="minorHAnsi"/>
                <w:b/>
                <w:color w:val="auto"/>
                <w:szCs w:val="22"/>
              </w:rPr>
            </w:pPr>
          </w:p>
          <w:p w:rsidR="009936C0" w:rsidRPr="00A83AFF" w:rsidRDefault="009936C0" w:rsidP="00EE0F96">
            <w:pPr>
              <w:spacing w:before="60" w:after="60" w:line="276" w:lineRule="auto"/>
              <w:rPr>
                <w:rFonts w:asciiTheme="minorHAnsi" w:hAnsiTheme="minorHAnsi"/>
                <w:szCs w:val="22"/>
              </w:rPr>
            </w:pPr>
            <w:r w:rsidRPr="00A83AFF">
              <w:rPr>
                <w:rFonts w:asciiTheme="minorHAnsi" w:hAnsiTheme="minorHAnsi"/>
                <w:b/>
                <w:color w:val="auto"/>
                <w:sz w:val="22"/>
                <w:szCs w:val="22"/>
              </w:rPr>
              <w:t xml:space="preserve">SEZIONE </w:t>
            </w:r>
            <w:r>
              <w:rPr>
                <w:rFonts w:asciiTheme="minorHAnsi" w:hAnsiTheme="minorHAnsi"/>
                <w:b/>
                <w:color w:val="auto"/>
                <w:sz w:val="22"/>
                <w:szCs w:val="22"/>
              </w:rPr>
              <w:t>B</w:t>
            </w:r>
          </w:p>
          <w:p w:rsidR="009936C0" w:rsidRPr="00A83AFF" w:rsidRDefault="009936C0" w:rsidP="00EE0F96">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9936C0" w:rsidRPr="00A83AFF" w:rsidRDefault="009936C0" w:rsidP="00EE0F96">
            <w:pPr>
              <w:snapToGrid w:val="0"/>
              <w:spacing w:before="60" w:after="60" w:line="276" w:lineRule="auto"/>
              <w:jc w:val="center"/>
              <w:rPr>
                <w:rFonts w:asciiTheme="minorHAnsi" w:hAnsiTheme="minorHAnsi"/>
                <w:b/>
                <w:color w:val="auto"/>
                <w:szCs w:val="22"/>
              </w:rPr>
            </w:pPr>
          </w:p>
          <w:p w:rsidR="009936C0" w:rsidRPr="00A83AFF" w:rsidRDefault="009936C0" w:rsidP="00EE0F96">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9936C0" w:rsidRDefault="009936C0" w:rsidP="009936C0">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EC654C" w:rsidRPr="00A83AFF" w:rsidRDefault="00EC654C" w:rsidP="009936C0">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9936C0" w:rsidRPr="00A83AFF" w:rsidRDefault="009936C0" w:rsidP="009936C0">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5"/>
      </w:r>
    </w:p>
    <w:p w:rsidR="009936C0" w:rsidRPr="00A83AFF" w:rsidRDefault="009936C0" w:rsidP="009936C0">
      <w:pPr>
        <w:pStyle w:val="Corpodeltesto21"/>
        <w:tabs>
          <w:tab w:val="left" w:pos="426"/>
        </w:tabs>
        <w:spacing w:before="60" w:after="60" w:line="276" w:lineRule="auto"/>
        <w:rPr>
          <w:rFonts w:asciiTheme="minorHAnsi" w:hAnsiTheme="minorHAnsi"/>
          <w:iCs/>
          <w:color w:val="auto"/>
          <w:sz w:val="22"/>
          <w:szCs w:val="22"/>
        </w:rPr>
      </w:pPr>
    </w:p>
    <w:p w:rsidR="009936C0" w:rsidRPr="00A83AFF" w:rsidRDefault="009936C0" w:rsidP="009936C0">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 firmato digitalmente;</w:t>
      </w:r>
    </w:p>
    <w:p w:rsidR="009936C0" w:rsidRPr="00A83AFF" w:rsidRDefault="009936C0" w:rsidP="009936C0">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9936C0" w:rsidRPr="00A83AFF" w:rsidRDefault="009936C0" w:rsidP="009936C0">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Dichiarazioni rese e firmate digitalmente dall’impresa ausiliaria (Allegato 2);</w:t>
      </w:r>
    </w:p>
    <w:p w:rsidR="009936C0" w:rsidRPr="00A83AFF" w:rsidRDefault="009936C0" w:rsidP="009936C0">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dall’impresa ausiliaria;</w:t>
      </w:r>
    </w:p>
    <w:p w:rsidR="009936C0" w:rsidRDefault="009936C0" w:rsidP="009936C0">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19" w:name="__DdeLink__44430_149139293"/>
      <w:r w:rsidRPr="00A83AFF">
        <w:rPr>
          <w:rFonts w:asciiTheme="minorHAnsi" w:hAnsiTheme="minorHAnsi"/>
          <w:iCs/>
          <w:color w:val="auto"/>
          <w:sz w:val="22"/>
          <w:szCs w:val="22"/>
        </w:rPr>
        <w:t>Copia della procura</w:t>
      </w:r>
      <w:r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solo caso</w:t>
      </w:r>
      <w:bookmarkEnd w:id="19"/>
      <w:r w:rsidRPr="00A83AFF">
        <w:rPr>
          <w:rFonts w:asciiTheme="minorHAnsi" w:hAnsiTheme="minorHAnsi"/>
          <w:iCs/>
          <w:color w:val="auto"/>
          <w:sz w:val="22"/>
          <w:szCs w:val="22"/>
        </w:rPr>
        <w:t xml:space="preserve"> in cui dalla visura camerale del concorrente non risulti l’indicazione espressa dei poteri rappresentativi conferiti con la procura;</w:t>
      </w:r>
    </w:p>
    <w:p w:rsidR="009936C0" w:rsidRPr="00D5467F" w:rsidRDefault="009936C0" w:rsidP="009936C0">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lastRenderedPageBreak/>
        <w:t>(eventuale altra documentazione prevista in caso di RTI, consorzi e imprese retiste) _____________________________</w:t>
      </w:r>
      <w:r w:rsidR="00D5467F">
        <w:rPr>
          <w:rFonts w:asciiTheme="minorHAnsi" w:hAnsiTheme="minorHAnsi"/>
          <w:iCs/>
          <w:color w:val="auto"/>
          <w:sz w:val="22"/>
          <w:szCs w:val="22"/>
        </w:rPr>
        <w:t>;</w:t>
      </w:r>
    </w:p>
    <w:p w:rsidR="00D5467F" w:rsidRPr="00A83AFF" w:rsidRDefault="00D5467F" w:rsidP="00D5467F">
      <w:pPr>
        <w:pStyle w:val="Corpodeltesto21"/>
        <w:tabs>
          <w:tab w:val="left" w:pos="426"/>
        </w:tabs>
        <w:spacing w:before="60" w:after="60" w:line="276" w:lineRule="auto"/>
        <w:ind w:left="294"/>
        <w:rPr>
          <w:rFonts w:asciiTheme="minorHAnsi" w:hAnsiTheme="minorHAnsi"/>
          <w:color w:val="auto"/>
          <w:sz w:val="22"/>
          <w:szCs w:val="22"/>
        </w:rPr>
      </w:pPr>
    </w:p>
    <w:p w:rsidR="009936C0" w:rsidRDefault="009936C0" w:rsidP="009936C0">
      <w:pPr>
        <w:tabs>
          <w:tab w:val="left" w:pos="426"/>
        </w:tabs>
        <w:spacing w:before="60" w:after="60" w:line="276" w:lineRule="auto"/>
        <w:ind w:left="426" w:right="51" w:hanging="426"/>
        <w:jc w:val="both"/>
        <w:rPr>
          <w:rFonts w:asciiTheme="minorHAnsi" w:hAnsiTheme="minorHAnsi"/>
          <w:sz w:val="22"/>
          <w:szCs w:val="22"/>
        </w:rPr>
      </w:pPr>
    </w:p>
    <w:p w:rsidR="009936C0" w:rsidRPr="00A83AFF" w:rsidRDefault="009936C0" w:rsidP="009936C0">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9936C0" w:rsidRDefault="009936C0" w:rsidP="009936C0">
      <w:pPr>
        <w:spacing w:before="60" w:after="60" w:line="276" w:lineRule="auto"/>
        <w:jc w:val="both"/>
        <w:rPr>
          <w:rFonts w:asciiTheme="minorHAnsi" w:hAnsiTheme="minorHAnsi"/>
          <w:b/>
          <w:sz w:val="20"/>
        </w:rPr>
      </w:pPr>
    </w:p>
    <w:p w:rsidR="009936C0" w:rsidRDefault="009936C0" w:rsidP="009936C0">
      <w:pPr>
        <w:spacing w:before="60" w:after="60" w:line="276" w:lineRule="auto"/>
        <w:jc w:val="both"/>
        <w:rPr>
          <w:rFonts w:asciiTheme="minorHAnsi" w:hAnsiTheme="minorHAnsi"/>
          <w:b/>
          <w:sz w:val="20"/>
        </w:rPr>
      </w:pPr>
    </w:p>
    <w:p w:rsidR="009936C0" w:rsidRPr="00FB5EE5" w:rsidRDefault="009936C0" w:rsidP="00D5467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w:t>
      </w:r>
      <w:bookmarkStart w:id="20" w:name="_GoBack"/>
      <w:bookmarkEnd w:id="20"/>
      <w:r w:rsidRPr="00783782">
        <w:rPr>
          <w:rFonts w:asciiTheme="minorHAnsi" w:hAnsiTheme="minorHAnsi"/>
          <w:b/>
          <w:bCs/>
          <w:iCs/>
          <w:sz w:val="20"/>
        </w:rPr>
        <w:t xml:space="preserve">previsto dal </w:t>
      </w:r>
      <w:r>
        <w:rPr>
          <w:rFonts w:asciiTheme="minorHAnsi" w:hAnsiTheme="minorHAnsi"/>
          <w:b/>
          <w:bCs/>
          <w:iCs/>
          <w:sz w:val="20"/>
        </w:rPr>
        <w:t>disciplinare di gara</w:t>
      </w:r>
      <w:r>
        <w:rPr>
          <w:rFonts w:asciiTheme="minorHAnsi" w:hAnsiTheme="minorHAnsi"/>
          <w:sz w:val="20"/>
        </w:rPr>
        <w:t>.</w:t>
      </w:r>
    </w:p>
    <w:sectPr w:rsidR="009936C0" w:rsidRPr="00FB5EE5"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45" w:rsidRDefault="00415545" w:rsidP="00C173A0">
      <w:r>
        <w:separator/>
      </w:r>
    </w:p>
  </w:endnote>
  <w:endnote w:type="continuationSeparator" w:id="0">
    <w:p w:rsidR="00415545" w:rsidRDefault="00415545"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9D668F" w:rsidRPr="003B294A" w:rsidRDefault="009D668F">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EC654C">
          <w:rPr>
            <w:rFonts w:asciiTheme="minorHAnsi" w:hAnsiTheme="minorHAnsi"/>
            <w:noProof/>
            <w:sz w:val="20"/>
          </w:rPr>
          <w:t>16</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9D668F"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9D668F" w:rsidRPr="003203FA" w:rsidRDefault="009D668F"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9D668F" w:rsidRPr="0011097D" w:rsidRDefault="009D668F" w:rsidP="005D419F">
          <w:pPr>
            <w:jc w:val="both"/>
            <w:rPr>
              <w:rFonts w:asciiTheme="minorHAnsi" w:hAnsiTheme="minorHAnsi" w:cs="CG Times (W1)"/>
              <w:color w:val="000000"/>
              <w:sz w:val="14"/>
              <w:szCs w:val="16"/>
            </w:rPr>
          </w:pPr>
          <w:r w:rsidRPr="0011097D">
            <w:rPr>
              <w:rFonts w:asciiTheme="minorHAnsi" w:hAnsiTheme="minorHAnsi" w:cs="CG Times (W1)"/>
              <w:bCs/>
              <w:iCs/>
              <w:color w:val="000000"/>
              <w:sz w:val="14"/>
              <w:szCs w:val="16"/>
            </w:rPr>
            <w:t>Procedura telematica negoziata per la fornitura comprensiva di posa in opera di apparati relativi all’integrazione dell’impianto di videosorveglianza della città di Ascoli Piceno e realizzazione del sistema di lettura targhe nell’ambito del S.N.C.T.T.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D668F" w:rsidRPr="00E32E79" w:rsidRDefault="009D668F"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9D668F" w:rsidRDefault="009D668F"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45" w:rsidRDefault="00415545" w:rsidP="00C173A0">
      <w:r>
        <w:separator/>
      </w:r>
    </w:p>
  </w:footnote>
  <w:footnote w:type="continuationSeparator" w:id="0">
    <w:p w:rsidR="00415545" w:rsidRDefault="00415545" w:rsidP="00C173A0">
      <w:r>
        <w:continuationSeparator/>
      </w:r>
    </w:p>
  </w:footnote>
  <w:footnote w:id="1">
    <w:p w:rsidR="009D668F" w:rsidRPr="00C32D3B" w:rsidRDefault="009D668F"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9D668F" w:rsidRPr="00C32D3B" w:rsidRDefault="009D668F" w:rsidP="00A95D91">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9D668F" w:rsidRPr="00C32D3B" w:rsidRDefault="009D668F" w:rsidP="00A95D91">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9D668F" w:rsidRPr="00E40A6F" w:rsidRDefault="009D668F"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5">
    <w:p w:rsidR="009D668F" w:rsidRPr="00E40A6F" w:rsidRDefault="009D668F" w:rsidP="009936C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530" w:hanging="360"/>
      </w:pPr>
      <w:rPr>
        <w:rFonts w:ascii="Calibri" w:eastAsia="SimSun" w:hAnsi="Calibri" w:cs="Arial"/>
        <w:b/>
        <w:sz w:val="22"/>
      </w:rPr>
    </w:lvl>
    <w:lvl w:ilvl="1">
      <w:start w:val="1"/>
      <w:numFmt w:val="lowerLetter"/>
      <w:lvlText w:val="%2)"/>
      <w:lvlJc w:val="left"/>
      <w:pPr>
        <w:tabs>
          <w:tab w:val="num" w:pos="0"/>
        </w:tabs>
        <w:ind w:left="1326" w:hanging="360"/>
      </w:pPr>
      <w:rPr>
        <w:rFonts w:cs="Times New Roman"/>
      </w:rPr>
    </w:lvl>
    <w:lvl w:ilvl="2">
      <w:start w:val="1"/>
      <w:numFmt w:val="lowerRoman"/>
      <w:lvlText w:val="%3."/>
      <w:lvlJc w:val="right"/>
      <w:pPr>
        <w:tabs>
          <w:tab w:val="num" w:pos="0"/>
        </w:tabs>
        <w:ind w:left="2046" w:hanging="180"/>
      </w:pPr>
      <w:rPr>
        <w:rFonts w:cs="Times New Roman"/>
      </w:rPr>
    </w:lvl>
    <w:lvl w:ilvl="3">
      <w:start w:val="1"/>
      <w:numFmt w:val="decimal"/>
      <w:lvlText w:val="%4."/>
      <w:lvlJc w:val="left"/>
      <w:pPr>
        <w:tabs>
          <w:tab w:val="num" w:pos="0"/>
        </w:tabs>
        <w:ind w:left="2766" w:hanging="360"/>
      </w:pPr>
      <w:rPr>
        <w:rFonts w:cs="Times New Roman"/>
      </w:rPr>
    </w:lvl>
    <w:lvl w:ilvl="4">
      <w:start w:val="1"/>
      <w:numFmt w:val="lowerLetter"/>
      <w:lvlText w:val="%5."/>
      <w:lvlJc w:val="left"/>
      <w:pPr>
        <w:tabs>
          <w:tab w:val="num" w:pos="0"/>
        </w:tabs>
        <w:ind w:left="3486" w:hanging="360"/>
      </w:pPr>
      <w:rPr>
        <w:rFonts w:cs="Times New Roman"/>
      </w:rPr>
    </w:lvl>
    <w:lvl w:ilvl="5">
      <w:start w:val="1"/>
      <w:numFmt w:val="lowerRoman"/>
      <w:lvlText w:val="%6."/>
      <w:lvlJc w:val="right"/>
      <w:pPr>
        <w:tabs>
          <w:tab w:val="num" w:pos="0"/>
        </w:tabs>
        <w:ind w:left="4206" w:hanging="180"/>
      </w:pPr>
      <w:rPr>
        <w:rFonts w:cs="Times New Roman"/>
      </w:rPr>
    </w:lvl>
    <w:lvl w:ilvl="6">
      <w:start w:val="1"/>
      <w:numFmt w:val="decimal"/>
      <w:lvlText w:val="%7."/>
      <w:lvlJc w:val="left"/>
      <w:pPr>
        <w:tabs>
          <w:tab w:val="num" w:pos="0"/>
        </w:tabs>
        <w:ind w:left="4926" w:hanging="360"/>
      </w:pPr>
      <w:rPr>
        <w:rFonts w:cs="Times New Roman"/>
      </w:rPr>
    </w:lvl>
    <w:lvl w:ilvl="7">
      <w:start w:val="1"/>
      <w:numFmt w:val="lowerLetter"/>
      <w:lvlText w:val="%8."/>
      <w:lvlJc w:val="left"/>
      <w:pPr>
        <w:tabs>
          <w:tab w:val="num" w:pos="0"/>
        </w:tabs>
        <w:ind w:left="5646" w:hanging="360"/>
      </w:pPr>
      <w:rPr>
        <w:rFonts w:cs="Times New Roman"/>
      </w:rPr>
    </w:lvl>
    <w:lvl w:ilvl="8">
      <w:start w:val="1"/>
      <w:numFmt w:val="lowerRoman"/>
      <w:lvlText w:val="%9."/>
      <w:lvlJc w:val="right"/>
      <w:pPr>
        <w:tabs>
          <w:tab w:val="num" w:pos="0"/>
        </w:tabs>
        <w:ind w:left="6366" w:hanging="180"/>
      </w:pPr>
      <w:rPr>
        <w:rFonts w:cs="Times New Roman"/>
      </w:rPr>
    </w:lvl>
  </w:abstractNum>
  <w:abstractNum w:abstractNumId="2"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3"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5"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6"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7"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0A704AE"/>
    <w:multiLevelType w:val="hybridMultilevel"/>
    <w:tmpl w:val="9070A37E"/>
    <w:lvl w:ilvl="0" w:tplc="8B26CC4A">
      <w:start w:val="1"/>
      <w:numFmt w:val="lowerLetter"/>
      <w:lvlText w:val="%1)"/>
      <w:lvlJc w:val="left"/>
      <w:pPr>
        <w:ind w:left="720" w:hanging="360"/>
      </w:pPr>
      <w:rPr>
        <w:rFonts w:asciiTheme="minorHAnsi" w:hAnsiTheme="minorHAnsi" w:hint="default"/>
      </w:rPr>
    </w:lvl>
    <w:lvl w:ilvl="1" w:tplc="918E93E8">
      <w:numFmt w:val="bullet"/>
      <w:lvlText w:val="-"/>
      <w:lvlJc w:val="left"/>
      <w:pPr>
        <w:ind w:left="1440" w:hanging="36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84D7565"/>
    <w:multiLevelType w:val="hybridMultilevel"/>
    <w:tmpl w:val="D7D230A4"/>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18856753"/>
    <w:multiLevelType w:val="hybridMultilevel"/>
    <w:tmpl w:val="4B765AB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0C65E35"/>
    <w:multiLevelType w:val="hybridMultilevel"/>
    <w:tmpl w:val="B2EEDF44"/>
    <w:lvl w:ilvl="0" w:tplc="010EB388">
      <w:numFmt w:val="bullet"/>
      <w:lvlText w:val="-"/>
      <w:lvlJc w:val="left"/>
      <w:pPr>
        <w:ind w:left="366" w:hanging="360"/>
      </w:pPr>
      <w:rPr>
        <w:rFonts w:ascii="Times New Roman" w:eastAsia="Times New Roman" w:hAnsi="Times New Roman" w:hint="default"/>
        <w:color w:val="auto"/>
      </w:rPr>
    </w:lvl>
    <w:lvl w:ilvl="1" w:tplc="918E93E8">
      <w:numFmt w:val="bullet"/>
      <w:lvlText w:val="-"/>
      <w:lvlJc w:val="left"/>
      <w:pPr>
        <w:ind w:left="1086" w:hanging="360"/>
      </w:pPr>
      <w:rPr>
        <w:rFonts w:ascii="Times New Roman" w:eastAsia="Times New Roman" w:hAnsi="Times New Roman" w:cs="Times New Roman" w:hint="default"/>
      </w:r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27"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8"/>
  </w:num>
  <w:num w:numId="8">
    <w:abstractNumId w:val="21"/>
  </w:num>
  <w:num w:numId="9">
    <w:abstractNumId w:val="22"/>
  </w:num>
  <w:num w:numId="10">
    <w:abstractNumId w:val="28"/>
  </w:num>
  <w:num w:numId="11">
    <w:abstractNumId w:val="25"/>
  </w:num>
  <w:num w:numId="12">
    <w:abstractNumId w:val="7"/>
  </w:num>
  <w:num w:numId="13">
    <w:abstractNumId w:val="19"/>
  </w:num>
  <w:num w:numId="14">
    <w:abstractNumId w:val="15"/>
  </w:num>
  <w:num w:numId="15">
    <w:abstractNumId w:val="20"/>
  </w:num>
  <w:num w:numId="16">
    <w:abstractNumId w:val="24"/>
  </w:num>
  <w:num w:numId="17">
    <w:abstractNumId w:val="9"/>
  </w:num>
  <w:num w:numId="18">
    <w:abstractNumId w:val="11"/>
  </w:num>
  <w:num w:numId="19">
    <w:abstractNumId w:val="27"/>
  </w:num>
  <w:num w:numId="20">
    <w:abstractNumId w:val="18"/>
  </w:num>
  <w:num w:numId="21">
    <w:abstractNumId w:val="14"/>
  </w:num>
  <w:num w:numId="22">
    <w:abstractNumId w:val="23"/>
  </w:num>
  <w:num w:numId="23">
    <w:abstractNumId w:val="13"/>
  </w:num>
  <w:num w:numId="24">
    <w:abstractNumId w:val="12"/>
  </w:num>
  <w:num w:numId="25">
    <w:abstractNumId w:val="10"/>
  </w:num>
  <w:num w:numId="26">
    <w:abstractNumId w:val="17"/>
  </w:num>
  <w:num w:numId="27">
    <w:abstractNumId w:val="26"/>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3A0"/>
    <w:rsid w:val="00003CEE"/>
    <w:rsid w:val="00006790"/>
    <w:rsid w:val="00021D1D"/>
    <w:rsid w:val="000258D8"/>
    <w:rsid w:val="0005245D"/>
    <w:rsid w:val="0005446E"/>
    <w:rsid w:val="00054E10"/>
    <w:rsid w:val="0006288B"/>
    <w:rsid w:val="00063199"/>
    <w:rsid w:val="00070A1B"/>
    <w:rsid w:val="000C69B7"/>
    <w:rsid w:val="000F3966"/>
    <w:rsid w:val="00100269"/>
    <w:rsid w:val="00106303"/>
    <w:rsid w:val="0011057C"/>
    <w:rsid w:val="0011097D"/>
    <w:rsid w:val="001210C6"/>
    <w:rsid w:val="0013541A"/>
    <w:rsid w:val="00136898"/>
    <w:rsid w:val="0014524C"/>
    <w:rsid w:val="001520DD"/>
    <w:rsid w:val="001528D7"/>
    <w:rsid w:val="00155431"/>
    <w:rsid w:val="00171DDE"/>
    <w:rsid w:val="00182921"/>
    <w:rsid w:val="001929BB"/>
    <w:rsid w:val="0019407D"/>
    <w:rsid w:val="001A4674"/>
    <w:rsid w:val="001A6629"/>
    <w:rsid w:val="001B2C89"/>
    <w:rsid w:val="001D0FD9"/>
    <w:rsid w:val="001D1B4A"/>
    <w:rsid w:val="001D6157"/>
    <w:rsid w:val="001D65E3"/>
    <w:rsid w:val="001E78B6"/>
    <w:rsid w:val="001F483B"/>
    <w:rsid w:val="0021344F"/>
    <w:rsid w:val="00227056"/>
    <w:rsid w:val="00263A51"/>
    <w:rsid w:val="00263B83"/>
    <w:rsid w:val="00283D0D"/>
    <w:rsid w:val="002A2877"/>
    <w:rsid w:val="002A7621"/>
    <w:rsid w:val="002B015F"/>
    <w:rsid w:val="002B23B5"/>
    <w:rsid w:val="002B35EB"/>
    <w:rsid w:val="002B5090"/>
    <w:rsid w:val="002D0257"/>
    <w:rsid w:val="002D3E90"/>
    <w:rsid w:val="002D53BE"/>
    <w:rsid w:val="002E0933"/>
    <w:rsid w:val="002E42C8"/>
    <w:rsid w:val="002E5574"/>
    <w:rsid w:val="002E5939"/>
    <w:rsid w:val="00306DF9"/>
    <w:rsid w:val="00312EA5"/>
    <w:rsid w:val="00315748"/>
    <w:rsid w:val="003203FA"/>
    <w:rsid w:val="003303FF"/>
    <w:rsid w:val="003337E4"/>
    <w:rsid w:val="003536DA"/>
    <w:rsid w:val="0035412D"/>
    <w:rsid w:val="00374F64"/>
    <w:rsid w:val="0037721A"/>
    <w:rsid w:val="00381F11"/>
    <w:rsid w:val="00386574"/>
    <w:rsid w:val="003B294A"/>
    <w:rsid w:val="003B2A0F"/>
    <w:rsid w:val="003B50C2"/>
    <w:rsid w:val="003C10DE"/>
    <w:rsid w:val="003E4CB7"/>
    <w:rsid w:val="003E61A0"/>
    <w:rsid w:val="004004E0"/>
    <w:rsid w:val="004010C2"/>
    <w:rsid w:val="00415545"/>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2489E"/>
    <w:rsid w:val="00553A09"/>
    <w:rsid w:val="005541C0"/>
    <w:rsid w:val="0055743A"/>
    <w:rsid w:val="0056296C"/>
    <w:rsid w:val="00577C3C"/>
    <w:rsid w:val="00581835"/>
    <w:rsid w:val="00584758"/>
    <w:rsid w:val="005A5431"/>
    <w:rsid w:val="005C075A"/>
    <w:rsid w:val="005D419F"/>
    <w:rsid w:val="005D7604"/>
    <w:rsid w:val="005F6169"/>
    <w:rsid w:val="00602A9E"/>
    <w:rsid w:val="006036A6"/>
    <w:rsid w:val="006128B4"/>
    <w:rsid w:val="00622727"/>
    <w:rsid w:val="00623D9B"/>
    <w:rsid w:val="00637F3E"/>
    <w:rsid w:val="00661351"/>
    <w:rsid w:val="0068720C"/>
    <w:rsid w:val="006912A4"/>
    <w:rsid w:val="00694202"/>
    <w:rsid w:val="00697C36"/>
    <w:rsid w:val="006A38FA"/>
    <w:rsid w:val="006A435F"/>
    <w:rsid w:val="006A5316"/>
    <w:rsid w:val="006C08BF"/>
    <w:rsid w:val="006C17B2"/>
    <w:rsid w:val="006D3440"/>
    <w:rsid w:val="006D4DA0"/>
    <w:rsid w:val="006D6FBB"/>
    <w:rsid w:val="006F1A7D"/>
    <w:rsid w:val="006F3E46"/>
    <w:rsid w:val="007012CF"/>
    <w:rsid w:val="0073680D"/>
    <w:rsid w:val="00763445"/>
    <w:rsid w:val="00770D7B"/>
    <w:rsid w:val="00776318"/>
    <w:rsid w:val="00783782"/>
    <w:rsid w:val="00796921"/>
    <w:rsid w:val="007B0F27"/>
    <w:rsid w:val="007F71FA"/>
    <w:rsid w:val="00800F5B"/>
    <w:rsid w:val="00801E24"/>
    <w:rsid w:val="00807E09"/>
    <w:rsid w:val="00816427"/>
    <w:rsid w:val="00820BE9"/>
    <w:rsid w:val="00847B94"/>
    <w:rsid w:val="00852490"/>
    <w:rsid w:val="00867FFD"/>
    <w:rsid w:val="00885EE4"/>
    <w:rsid w:val="008A48A6"/>
    <w:rsid w:val="008A57DB"/>
    <w:rsid w:val="008B7B85"/>
    <w:rsid w:val="008C4284"/>
    <w:rsid w:val="008D15E0"/>
    <w:rsid w:val="008D6D87"/>
    <w:rsid w:val="008D7111"/>
    <w:rsid w:val="008E09C6"/>
    <w:rsid w:val="008E1512"/>
    <w:rsid w:val="008E667B"/>
    <w:rsid w:val="008F4C55"/>
    <w:rsid w:val="00902134"/>
    <w:rsid w:val="00902825"/>
    <w:rsid w:val="0091106C"/>
    <w:rsid w:val="00936E1C"/>
    <w:rsid w:val="009407BC"/>
    <w:rsid w:val="009414BC"/>
    <w:rsid w:val="009440AD"/>
    <w:rsid w:val="009568CB"/>
    <w:rsid w:val="00961BA2"/>
    <w:rsid w:val="009830B5"/>
    <w:rsid w:val="009918DB"/>
    <w:rsid w:val="009936C0"/>
    <w:rsid w:val="009B439A"/>
    <w:rsid w:val="009B7DB2"/>
    <w:rsid w:val="009C0B90"/>
    <w:rsid w:val="009C207E"/>
    <w:rsid w:val="009C35CC"/>
    <w:rsid w:val="009D668F"/>
    <w:rsid w:val="009E3D10"/>
    <w:rsid w:val="009E7A2C"/>
    <w:rsid w:val="009F11AA"/>
    <w:rsid w:val="00A24114"/>
    <w:rsid w:val="00A25E79"/>
    <w:rsid w:val="00A3315F"/>
    <w:rsid w:val="00A41CFF"/>
    <w:rsid w:val="00A61073"/>
    <w:rsid w:val="00A6479D"/>
    <w:rsid w:val="00A75CD2"/>
    <w:rsid w:val="00A83AFF"/>
    <w:rsid w:val="00A86D5C"/>
    <w:rsid w:val="00A95D91"/>
    <w:rsid w:val="00AB6131"/>
    <w:rsid w:val="00AC16F7"/>
    <w:rsid w:val="00AD4A45"/>
    <w:rsid w:val="00B05F83"/>
    <w:rsid w:val="00B1042A"/>
    <w:rsid w:val="00B1080C"/>
    <w:rsid w:val="00B233DE"/>
    <w:rsid w:val="00B3558B"/>
    <w:rsid w:val="00B37F73"/>
    <w:rsid w:val="00B46324"/>
    <w:rsid w:val="00B46A47"/>
    <w:rsid w:val="00B643F5"/>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65D31"/>
    <w:rsid w:val="00C978DB"/>
    <w:rsid w:val="00CA0FE4"/>
    <w:rsid w:val="00CA1426"/>
    <w:rsid w:val="00CC0AD4"/>
    <w:rsid w:val="00CC39C2"/>
    <w:rsid w:val="00CC5FDC"/>
    <w:rsid w:val="00CE5CBF"/>
    <w:rsid w:val="00CE642D"/>
    <w:rsid w:val="00CE781A"/>
    <w:rsid w:val="00D07E1E"/>
    <w:rsid w:val="00D34F4B"/>
    <w:rsid w:val="00D51692"/>
    <w:rsid w:val="00D5467F"/>
    <w:rsid w:val="00D7085C"/>
    <w:rsid w:val="00D77BCA"/>
    <w:rsid w:val="00DB389B"/>
    <w:rsid w:val="00DE32D5"/>
    <w:rsid w:val="00DE40AA"/>
    <w:rsid w:val="00DF04B8"/>
    <w:rsid w:val="00DF3F53"/>
    <w:rsid w:val="00DF728F"/>
    <w:rsid w:val="00E2448E"/>
    <w:rsid w:val="00E24618"/>
    <w:rsid w:val="00E32E79"/>
    <w:rsid w:val="00E40A6F"/>
    <w:rsid w:val="00E42028"/>
    <w:rsid w:val="00E42533"/>
    <w:rsid w:val="00E45EE5"/>
    <w:rsid w:val="00E53461"/>
    <w:rsid w:val="00E83287"/>
    <w:rsid w:val="00E9560D"/>
    <w:rsid w:val="00EA07A2"/>
    <w:rsid w:val="00EA1723"/>
    <w:rsid w:val="00EA2855"/>
    <w:rsid w:val="00EA48E7"/>
    <w:rsid w:val="00EB65F0"/>
    <w:rsid w:val="00EC654C"/>
    <w:rsid w:val="00ED0E23"/>
    <w:rsid w:val="00EE0F96"/>
    <w:rsid w:val="00EF2420"/>
    <w:rsid w:val="00EF6D6C"/>
    <w:rsid w:val="00EF78D3"/>
    <w:rsid w:val="00F0462F"/>
    <w:rsid w:val="00F065B5"/>
    <w:rsid w:val="00F0668D"/>
    <w:rsid w:val="00F10DAA"/>
    <w:rsid w:val="00F1179E"/>
    <w:rsid w:val="00F30BBC"/>
    <w:rsid w:val="00F3609F"/>
    <w:rsid w:val="00F3735B"/>
    <w:rsid w:val="00F5653C"/>
    <w:rsid w:val="00F71177"/>
    <w:rsid w:val="00F75F0C"/>
    <w:rsid w:val="00F928E2"/>
    <w:rsid w:val="00F978D7"/>
    <w:rsid w:val="00FB2054"/>
    <w:rsid w:val="00FC1943"/>
    <w:rsid w:val="00FC2722"/>
    <w:rsid w:val="00FC3B29"/>
    <w:rsid w:val="00FD0680"/>
    <w:rsid w:val="00FD22E6"/>
    <w:rsid w:val="00FE19C3"/>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D1EDF0-D125-4A8B-9F52-6EE977145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link w:val="CorpodeltestoCarattere"/>
    <w:uiPriority w:val="99"/>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character" w:customStyle="1" w:styleId="CorpodeltestoCarattere">
    <w:name w:val="Corpo del testo Carattere"/>
    <w:link w:val="Corpodeltesto1"/>
    <w:uiPriority w:val="99"/>
    <w:locked/>
    <w:rsid w:val="009414BC"/>
    <w:rPr>
      <w:rFonts w:ascii="Times New Roman" w:eastAsia="Times New Roman" w:hAnsi="Times New Roman" w:cs="Times New Roman"/>
      <w:color w:val="00000A"/>
      <w:kern w:val="1"/>
      <w:sz w:val="24"/>
      <w:szCs w:val="20"/>
      <w:lang w:eastAsia="it-IT"/>
    </w:rPr>
  </w:style>
  <w:style w:type="character" w:customStyle="1" w:styleId="Corpodeltesto7">
    <w:name w:val="Corpo del testo (7)"/>
    <w:rsid w:val="006D3440"/>
    <w:rPr>
      <w:rFonts w:ascii="Calibri" w:eastAsia="Calibri" w:hAnsi="Calibri" w:cs="Calibri"/>
      <w:b/>
      <w:bCs/>
      <w:i/>
      <w:iCs/>
      <w:smallCaps w:val="0"/>
      <w:strike w:val="0"/>
      <w:color w:val="000000"/>
      <w:spacing w:val="0"/>
      <w:w w:val="100"/>
      <w:position w:val="0"/>
      <w:sz w:val="20"/>
      <w:szCs w:val="20"/>
      <w:u w:val="none"/>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7247D3B6AF14C6D9E2C958F458A19BE"/>
        <w:category>
          <w:name w:val="Generale"/>
          <w:gallery w:val="placeholder"/>
        </w:category>
        <w:types>
          <w:type w:val="bbPlcHdr"/>
        </w:types>
        <w:behaviors>
          <w:behavior w:val="content"/>
        </w:behaviors>
        <w:guid w:val="{4931672D-C6BE-4553-B28A-C77274EFCC69}"/>
      </w:docPartPr>
      <w:docPartBody>
        <w:p w:rsidR="008D4545" w:rsidRDefault="008D4545" w:rsidP="008D4545">
          <w:pPr>
            <w:pStyle w:val="47247D3B6AF14C6D9E2C958F458A19BE"/>
          </w:pPr>
          <w:r w:rsidRPr="00DD514B">
            <w:rPr>
              <w:rStyle w:val="Testosegnaposto"/>
            </w:rPr>
            <w:t>Fare clic qui per immettere testo.</w:t>
          </w:r>
        </w:p>
      </w:docPartBody>
    </w:docPart>
    <w:docPart>
      <w:docPartPr>
        <w:name w:val="96D14FD6D19A4BAFA81555A8147DD7D3"/>
        <w:category>
          <w:name w:val="Generale"/>
          <w:gallery w:val="placeholder"/>
        </w:category>
        <w:types>
          <w:type w:val="bbPlcHdr"/>
        </w:types>
        <w:behaviors>
          <w:behavior w:val="content"/>
        </w:behaviors>
        <w:guid w:val="{815A2930-D16F-45FB-975A-EFE01877EDBE}"/>
      </w:docPartPr>
      <w:docPartBody>
        <w:p w:rsidR="008D4545" w:rsidRDefault="008D4545" w:rsidP="008D4545">
          <w:pPr>
            <w:pStyle w:val="96D14FD6D19A4BAFA81555A8147DD7D3"/>
          </w:pPr>
          <w:r w:rsidRPr="00DD514B">
            <w:rPr>
              <w:rStyle w:val="Testosegnaposto"/>
            </w:rPr>
            <w:t>Fare clic qui per immettere testo.</w:t>
          </w:r>
        </w:p>
      </w:docPartBody>
    </w:docPart>
    <w:docPart>
      <w:docPartPr>
        <w:name w:val="EC4E83039A5E4372A2C2A0D7DE0D06E3"/>
        <w:category>
          <w:name w:val="Generale"/>
          <w:gallery w:val="placeholder"/>
        </w:category>
        <w:types>
          <w:type w:val="bbPlcHdr"/>
        </w:types>
        <w:behaviors>
          <w:behavior w:val="content"/>
        </w:behaviors>
        <w:guid w:val="{C1172D83-8F7C-484D-A318-9960AA5A0351}"/>
      </w:docPartPr>
      <w:docPartBody>
        <w:p w:rsidR="008D4545" w:rsidRDefault="008D4545" w:rsidP="008D4545">
          <w:pPr>
            <w:pStyle w:val="EC4E83039A5E4372A2C2A0D7DE0D06E3"/>
          </w:pPr>
          <w:r w:rsidRPr="00DD514B">
            <w:rPr>
              <w:rStyle w:val="Testosegnaposto"/>
            </w:rPr>
            <w:t>Fare clic qui per immettere testo.</w:t>
          </w:r>
        </w:p>
      </w:docPartBody>
    </w:docPart>
    <w:docPart>
      <w:docPartPr>
        <w:name w:val="A62E8C46005D4A19A02D287B6864135C"/>
        <w:category>
          <w:name w:val="Generale"/>
          <w:gallery w:val="placeholder"/>
        </w:category>
        <w:types>
          <w:type w:val="bbPlcHdr"/>
        </w:types>
        <w:behaviors>
          <w:behavior w:val="content"/>
        </w:behaviors>
        <w:guid w:val="{2024D2AB-D910-4215-9394-5DE45D25EC1C}"/>
      </w:docPartPr>
      <w:docPartBody>
        <w:p w:rsidR="008D4545" w:rsidRDefault="008D4545" w:rsidP="008D4545">
          <w:pPr>
            <w:pStyle w:val="A62E8C46005D4A19A02D287B6864135C"/>
          </w:pPr>
          <w:r w:rsidRPr="00DD514B">
            <w:rPr>
              <w:rStyle w:val="Testosegnaposto"/>
            </w:rPr>
            <w:t>Fare clic qui per immettere testo.</w:t>
          </w:r>
        </w:p>
      </w:docPartBody>
    </w:docPart>
    <w:docPart>
      <w:docPartPr>
        <w:name w:val="D730565335BA4959B3B53AD7E630AD6E"/>
        <w:category>
          <w:name w:val="Generale"/>
          <w:gallery w:val="placeholder"/>
        </w:category>
        <w:types>
          <w:type w:val="bbPlcHdr"/>
        </w:types>
        <w:behaviors>
          <w:behavior w:val="content"/>
        </w:behaviors>
        <w:guid w:val="{8B9B719A-0F48-4529-B380-3A6F16DDD7C9}"/>
      </w:docPartPr>
      <w:docPartBody>
        <w:p w:rsidR="008D4545" w:rsidRDefault="008D4545" w:rsidP="008D4545">
          <w:pPr>
            <w:pStyle w:val="D730565335BA4959B3B53AD7E630AD6E"/>
          </w:pPr>
          <w:r w:rsidRPr="00DD514B">
            <w:rPr>
              <w:rStyle w:val="Testosegnaposto"/>
            </w:rPr>
            <w:t>Fare clic qui per immettere testo.</w:t>
          </w:r>
        </w:p>
      </w:docPartBody>
    </w:docPart>
    <w:docPart>
      <w:docPartPr>
        <w:name w:val="00C4E59946F74750B8B3C3A398302E5B"/>
        <w:category>
          <w:name w:val="Generale"/>
          <w:gallery w:val="placeholder"/>
        </w:category>
        <w:types>
          <w:type w:val="bbPlcHdr"/>
        </w:types>
        <w:behaviors>
          <w:behavior w:val="content"/>
        </w:behaviors>
        <w:guid w:val="{551B3F2E-ACE2-489B-9640-E48E154B7A3B}"/>
      </w:docPartPr>
      <w:docPartBody>
        <w:p w:rsidR="008D4545" w:rsidRDefault="008D4545" w:rsidP="008D4545">
          <w:pPr>
            <w:pStyle w:val="00C4E59946F74750B8B3C3A398302E5B"/>
          </w:pPr>
          <w:r w:rsidRPr="00DD514B">
            <w:rPr>
              <w:rStyle w:val="Testosegnaposto"/>
            </w:rPr>
            <w:t>Fare clic qui per immettere testo.</w:t>
          </w:r>
        </w:p>
      </w:docPartBody>
    </w:docPart>
    <w:docPart>
      <w:docPartPr>
        <w:name w:val="FB7AD1AF933F47F5941D10F1DFB2ABAB"/>
        <w:category>
          <w:name w:val="Generale"/>
          <w:gallery w:val="placeholder"/>
        </w:category>
        <w:types>
          <w:type w:val="bbPlcHdr"/>
        </w:types>
        <w:behaviors>
          <w:behavior w:val="content"/>
        </w:behaviors>
        <w:guid w:val="{73377E31-E274-48D0-83B8-9025C1443309}"/>
      </w:docPartPr>
      <w:docPartBody>
        <w:p w:rsidR="002D7924" w:rsidRDefault="008D4545" w:rsidP="008D4545">
          <w:pPr>
            <w:pStyle w:val="FB7AD1AF933F47F5941D10F1DFB2ABAB"/>
          </w:pPr>
          <w:r w:rsidRPr="00DD514B">
            <w:rPr>
              <w:rStyle w:val="Testosegnaposto"/>
            </w:rPr>
            <w:t>Fare clic qui per immettere testo.</w:t>
          </w:r>
        </w:p>
      </w:docPartBody>
    </w:docPart>
    <w:docPart>
      <w:docPartPr>
        <w:name w:val="04BE4CBBDBCA4DC8AF1EBE7DA0081219"/>
        <w:category>
          <w:name w:val="Generale"/>
          <w:gallery w:val="placeholder"/>
        </w:category>
        <w:types>
          <w:type w:val="bbPlcHdr"/>
        </w:types>
        <w:behaviors>
          <w:behavior w:val="content"/>
        </w:behaviors>
        <w:guid w:val="{A1367020-BE36-412F-8B80-EBC1B00634BA}"/>
      </w:docPartPr>
      <w:docPartBody>
        <w:p w:rsidR="002D7924" w:rsidRDefault="008D4545" w:rsidP="008D4545">
          <w:pPr>
            <w:pStyle w:val="04BE4CBBDBCA4DC8AF1EBE7DA0081219"/>
          </w:pPr>
          <w:r w:rsidRPr="00DD514B">
            <w:rPr>
              <w:rStyle w:val="Testosegnaposto"/>
            </w:rPr>
            <w:t>Fare clic qui per immettere testo.</w:t>
          </w:r>
        </w:p>
      </w:docPartBody>
    </w:docPart>
    <w:docPart>
      <w:docPartPr>
        <w:name w:val="30D9ABE1BE37476699246E25A7EB8D28"/>
        <w:category>
          <w:name w:val="Generale"/>
          <w:gallery w:val="placeholder"/>
        </w:category>
        <w:types>
          <w:type w:val="bbPlcHdr"/>
        </w:types>
        <w:behaviors>
          <w:behavior w:val="content"/>
        </w:behaviors>
        <w:guid w:val="{AD9B7B5D-7B6F-4D6A-86E9-F77EEE0EBED5}"/>
      </w:docPartPr>
      <w:docPartBody>
        <w:p w:rsidR="002D7924" w:rsidRDefault="008D4545" w:rsidP="008D4545">
          <w:pPr>
            <w:pStyle w:val="30D9ABE1BE37476699246E25A7EB8D28"/>
          </w:pPr>
          <w:r w:rsidRPr="00DD514B">
            <w:rPr>
              <w:rStyle w:val="Testosegnaposto"/>
            </w:rPr>
            <w:t>Fare clic qui per immettere testo.</w:t>
          </w:r>
        </w:p>
      </w:docPartBody>
    </w:docPart>
    <w:docPart>
      <w:docPartPr>
        <w:name w:val="8D6877E8D92D413585C1491E79970471"/>
        <w:category>
          <w:name w:val="Generale"/>
          <w:gallery w:val="placeholder"/>
        </w:category>
        <w:types>
          <w:type w:val="bbPlcHdr"/>
        </w:types>
        <w:behaviors>
          <w:behavior w:val="content"/>
        </w:behaviors>
        <w:guid w:val="{A8D97985-95E8-4AC0-B87E-A23C52135147}"/>
      </w:docPartPr>
      <w:docPartBody>
        <w:p w:rsidR="002D7924" w:rsidRDefault="008D4545" w:rsidP="008D4545">
          <w:pPr>
            <w:pStyle w:val="8D6877E8D92D413585C1491E79970471"/>
          </w:pPr>
          <w:r w:rsidRPr="00DD514B">
            <w:rPr>
              <w:rStyle w:val="Testosegnaposto"/>
            </w:rPr>
            <w:t>Fare clic qui per immettere testo.</w:t>
          </w:r>
        </w:p>
      </w:docPartBody>
    </w:docPart>
    <w:docPart>
      <w:docPartPr>
        <w:name w:val="915E550F48194081B10D43411C68F4A7"/>
        <w:category>
          <w:name w:val="Generale"/>
          <w:gallery w:val="placeholder"/>
        </w:category>
        <w:types>
          <w:type w:val="bbPlcHdr"/>
        </w:types>
        <w:behaviors>
          <w:behavior w:val="content"/>
        </w:behaviors>
        <w:guid w:val="{68F54131-408B-46BD-916B-C8661E62EF2A}"/>
      </w:docPartPr>
      <w:docPartBody>
        <w:p w:rsidR="002D7924" w:rsidRDefault="008D4545" w:rsidP="008D4545">
          <w:pPr>
            <w:pStyle w:val="915E550F48194081B10D43411C68F4A7"/>
          </w:pPr>
          <w:r w:rsidRPr="00DD514B">
            <w:rPr>
              <w:rStyle w:val="Testosegnaposto"/>
            </w:rPr>
            <w:t>Fare clic qui per immettere testo.</w:t>
          </w:r>
        </w:p>
      </w:docPartBody>
    </w:docPart>
    <w:docPart>
      <w:docPartPr>
        <w:name w:val="1A218A3CFFB341878F2781C3E1A1959A"/>
        <w:category>
          <w:name w:val="Generale"/>
          <w:gallery w:val="placeholder"/>
        </w:category>
        <w:types>
          <w:type w:val="bbPlcHdr"/>
        </w:types>
        <w:behaviors>
          <w:behavior w:val="content"/>
        </w:behaviors>
        <w:guid w:val="{FC96101A-E1B9-4174-B78B-84B5BD37B9AE}"/>
      </w:docPartPr>
      <w:docPartBody>
        <w:p w:rsidR="002D7924" w:rsidRDefault="008D4545" w:rsidP="008D4545">
          <w:pPr>
            <w:pStyle w:val="1A218A3CFFB341878F2781C3E1A1959A"/>
          </w:pPr>
          <w:r w:rsidRPr="00DD514B">
            <w:rPr>
              <w:rStyle w:val="Testosegnaposto"/>
            </w:rPr>
            <w:t>Fare clic qui per immettere testo.</w:t>
          </w:r>
        </w:p>
      </w:docPartBody>
    </w:docPart>
    <w:docPart>
      <w:docPartPr>
        <w:name w:val="20D2BBA79ED240FE84C1B16A11FD306E"/>
        <w:category>
          <w:name w:val="Generale"/>
          <w:gallery w:val="placeholder"/>
        </w:category>
        <w:types>
          <w:type w:val="bbPlcHdr"/>
        </w:types>
        <w:behaviors>
          <w:behavior w:val="content"/>
        </w:behaviors>
        <w:guid w:val="{18739126-A76B-41D0-98F1-BC70F18DF9AE}"/>
      </w:docPartPr>
      <w:docPartBody>
        <w:p w:rsidR="002D7924" w:rsidRDefault="008D4545" w:rsidP="008D4545">
          <w:pPr>
            <w:pStyle w:val="20D2BBA79ED240FE84C1B16A11FD306E"/>
          </w:pPr>
          <w:r w:rsidRPr="00DD514B">
            <w:rPr>
              <w:rStyle w:val="Testosegnaposto"/>
            </w:rPr>
            <w:t>Fare clic qui per immettere testo.</w:t>
          </w:r>
        </w:p>
      </w:docPartBody>
    </w:docPart>
    <w:docPart>
      <w:docPartPr>
        <w:name w:val="F7681724B3D74BCD82352FA4A45AA2D7"/>
        <w:category>
          <w:name w:val="Generale"/>
          <w:gallery w:val="placeholder"/>
        </w:category>
        <w:types>
          <w:type w:val="bbPlcHdr"/>
        </w:types>
        <w:behaviors>
          <w:behavior w:val="content"/>
        </w:behaviors>
        <w:guid w:val="{5C2A1F96-1BBD-4EB0-BFF7-921427373806}"/>
      </w:docPartPr>
      <w:docPartBody>
        <w:p w:rsidR="002D7924" w:rsidRDefault="008D4545" w:rsidP="008D4545">
          <w:pPr>
            <w:pStyle w:val="F7681724B3D74BCD82352FA4A45AA2D7"/>
          </w:pPr>
          <w:r w:rsidRPr="00DD514B">
            <w:rPr>
              <w:rStyle w:val="Testosegnaposto"/>
            </w:rPr>
            <w:t>Fare clic qui per immettere testo.</w:t>
          </w:r>
        </w:p>
      </w:docPartBody>
    </w:docPart>
    <w:docPart>
      <w:docPartPr>
        <w:name w:val="37314E4AD11F416F9866C856DAB8D25A"/>
        <w:category>
          <w:name w:val="Generale"/>
          <w:gallery w:val="placeholder"/>
        </w:category>
        <w:types>
          <w:type w:val="bbPlcHdr"/>
        </w:types>
        <w:behaviors>
          <w:behavior w:val="content"/>
        </w:behaviors>
        <w:guid w:val="{6BF234D3-0CC2-4E31-9BE8-53AFB8BC9542}"/>
      </w:docPartPr>
      <w:docPartBody>
        <w:p w:rsidR="002D7924" w:rsidRDefault="008D4545" w:rsidP="008D4545">
          <w:pPr>
            <w:pStyle w:val="37314E4AD11F416F9866C856DAB8D25A"/>
          </w:pPr>
          <w:r w:rsidRPr="00DD514B">
            <w:rPr>
              <w:rStyle w:val="Testosegnaposto"/>
            </w:rPr>
            <w:t>Fare clic qui per immettere testo.</w:t>
          </w:r>
        </w:p>
      </w:docPartBody>
    </w:docPart>
    <w:docPart>
      <w:docPartPr>
        <w:name w:val="E2E3E1E8E7864DA0AF11F257FE0814CE"/>
        <w:category>
          <w:name w:val="Generale"/>
          <w:gallery w:val="placeholder"/>
        </w:category>
        <w:types>
          <w:type w:val="bbPlcHdr"/>
        </w:types>
        <w:behaviors>
          <w:behavior w:val="content"/>
        </w:behaviors>
        <w:guid w:val="{BAD85B13-D1A2-4D03-B7A6-1C2E53EE9E16}"/>
      </w:docPartPr>
      <w:docPartBody>
        <w:p w:rsidR="002D7924" w:rsidRDefault="008D4545" w:rsidP="008D4545">
          <w:pPr>
            <w:pStyle w:val="E2E3E1E8E7864DA0AF11F257FE0814CE"/>
          </w:pPr>
          <w:r w:rsidRPr="00DD514B">
            <w:rPr>
              <w:rStyle w:val="Testosegnaposto"/>
            </w:rPr>
            <w:t>Fare clic qui per immettere testo.</w:t>
          </w:r>
        </w:p>
      </w:docPartBody>
    </w:docPart>
    <w:docPart>
      <w:docPartPr>
        <w:name w:val="CD299E94BBFA4F5999677A2B335C8BC7"/>
        <w:category>
          <w:name w:val="Generale"/>
          <w:gallery w:val="placeholder"/>
        </w:category>
        <w:types>
          <w:type w:val="bbPlcHdr"/>
        </w:types>
        <w:behaviors>
          <w:behavior w:val="content"/>
        </w:behaviors>
        <w:guid w:val="{A7D55F21-FAFD-4D7E-89EB-E863A715AC9B}"/>
      </w:docPartPr>
      <w:docPartBody>
        <w:p w:rsidR="002D7924" w:rsidRDefault="008D4545" w:rsidP="008D4545">
          <w:pPr>
            <w:pStyle w:val="CD299E94BBFA4F5999677A2B335C8BC7"/>
          </w:pPr>
          <w:r w:rsidRPr="00DD514B">
            <w:rPr>
              <w:rStyle w:val="Testosegnaposto"/>
            </w:rPr>
            <w:t>Fare clic qui per immettere testo.</w:t>
          </w:r>
        </w:p>
      </w:docPartBody>
    </w:docPart>
    <w:docPart>
      <w:docPartPr>
        <w:name w:val="8C96FB65572448A992494630F1C84BB2"/>
        <w:category>
          <w:name w:val="Generale"/>
          <w:gallery w:val="placeholder"/>
        </w:category>
        <w:types>
          <w:type w:val="bbPlcHdr"/>
        </w:types>
        <w:behaviors>
          <w:behavior w:val="content"/>
        </w:behaviors>
        <w:guid w:val="{BE371743-C987-4113-B09C-96CE2D099C95}"/>
      </w:docPartPr>
      <w:docPartBody>
        <w:p w:rsidR="002D7924" w:rsidRDefault="008D4545" w:rsidP="008D4545">
          <w:pPr>
            <w:pStyle w:val="8C96FB65572448A992494630F1C84BB2"/>
          </w:pPr>
          <w:r w:rsidRPr="00DD514B">
            <w:rPr>
              <w:rStyle w:val="Testosegnaposto"/>
            </w:rPr>
            <w:t>Fare clic qui per immettere testo.</w:t>
          </w:r>
        </w:p>
      </w:docPartBody>
    </w:docPart>
    <w:docPart>
      <w:docPartPr>
        <w:name w:val="B14C4525C80B426CAD769E5E5C7B932C"/>
        <w:category>
          <w:name w:val="Generale"/>
          <w:gallery w:val="placeholder"/>
        </w:category>
        <w:types>
          <w:type w:val="bbPlcHdr"/>
        </w:types>
        <w:behaviors>
          <w:behavior w:val="content"/>
        </w:behaviors>
        <w:guid w:val="{23A46F27-A886-4656-B5E5-9BAAD9E743B9}"/>
      </w:docPartPr>
      <w:docPartBody>
        <w:p w:rsidR="002D7924" w:rsidRDefault="008D4545" w:rsidP="008D4545">
          <w:pPr>
            <w:pStyle w:val="B14C4525C80B426CAD769E5E5C7B932C"/>
          </w:pPr>
          <w:r w:rsidRPr="00DD514B">
            <w:rPr>
              <w:rStyle w:val="Testosegnaposto"/>
            </w:rPr>
            <w:t>Fare clic qui per immettere testo.</w:t>
          </w:r>
        </w:p>
      </w:docPartBody>
    </w:docPart>
    <w:docPart>
      <w:docPartPr>
        <w:name w:val="9CC23E29393B4FD8A4E9C1B4298AEC07"/>
        <w:category>
          <w:name w:val="Generale"/>
          <w:gallery w:val="placeholder"/>
        </w:category>
        <w:types>
          <w:type w:val="bbPlcHdr"/>
        </w:types>
        <w:behaviors>
          <w:behavior w:val="content"/>
        </w:behaviors>
        <w:guid w:val="{CC9E1CA3-FCC8-49E6-A6C3-E255060C99C9}"/>
      </w:docPartPr>
      <w:docPartBody>
        <w:p w:rsidR="002D7924" w:rsidRDefault="008D4545" w:rsidP="008D4545">
          <w:pPr>
            <w:pStyle w:val="9CC23E29393B4FD8A4E9C1B4298AEC07"/>
          </w:pPr>
          <w:r w:rsidRPr="00DD514B">
            <w:rPr>
              <w:rStyle w:val="Testosegnaposto"/>
            </w:rPr>
            <w:t>Fare clic qui per immettere testo.</w:t>
          </w:r>
        </w:p>
      </w:docPartBody>
    </w:docPart>
    <w:docPart>
      <w:docPartPr>
        <w:name w:val="F5DAB660394F4FF3855D1FC30DED3D64"/>
        <w:category>
          <w:name w:val="Generale"/>
          <w:gallery w:val="placeholder"/>
        </w:category>
        <w:types>
          <w:type w:val="bbPlcHdr"/>
        </w:types>
        <w:behaviors>
          <w:behavior w:val="content"/>
        </w:behaviors>
        <w:guid w:val="{D3B2F706-3FC0-45E0-BBED-FF03FD61FB91}"/>
      </w:docPartPr>
      <w:docPartBody>
        <w:p w:rsidR="002D7924" w:rsidRDefault="008D4545" w:rsidP="008D4545">
          <w:pPr>
            <w:pStyle w:val="F5DAB660394F4FF3855D1FC30DED3D64"/>
          </w:pPr>
          <w:r w:rsidRPr="00DD514B">
            <w:rPr>
              <w:rStyle w:val="Testosegnaposto"/>
            </w:rPr>
            <w:t>Fare clic qui per immettere testo.</w:t>
          </w:r>
        </w:p>
      </w:docPartBody>
    </w:docPart>
    <w:docPart>
      <w:docPartPr>
        <w:name w:val="19844DAC0B3C406280D6C4E2445BC7A5"/>
        <w:category>
          <w:name w:val="Generale"/>
          <w:gallery w:val="placeholder"/>
        </w:category>
        <w:types>
          <w:type w:val="bbPlcHdr"/>
        </w:types>
        <w:behaviors>
          <w:behavior w:val="content"/>
        </w:behaviors>
        <w:guid w:val="{188A0C8E-724C-4700-8F51-13ADF1CF3B31}"/>
      </w:docPartPr>
      <w:docPartBody>
        <w:p w:rsidR="002D7924" w:rsidRDefault="008D4545" w:rsidP="008D4545">
          <w:pPr>
            <w:pStyle w:val="19844DAC0B3C406280D6C4E2445BC7A5"/>
          </w:pPr>
          <w:r w:rsidRPr="00DD514B">
            <w:rPr>
              <w:rStyle w:val="Testosegnaposto"/>
            </w:rPr>
            <w:t>Fare clic qui per immettere testo.</w:t>
          </w:r>
        </w:p>
      </w:docPartBody>
    </w:docPart>
    <w:docPart>
      <w:docPartPr>
        <w:name w:val="EFC563A418594D5CA0FE61109FA513FD"/>
        <w:category>
          <w:name w:val="Generale"/>
          <w:gallery w:val="placeholder"/>
        </w:category>
        <w:types>
          <w:type w:val="bbPlcHdr"/>
        </w:types>
        <w:behaviors>
          <w:behavior w:val="content"/>
        </w:behaviors>
        <w:guid w:val="{0B246A97-B6F4-4D78-89A8-0CA48877FF03}"/>
      </w:docPartPr>
      <w:docPartBody>
        <w:p w:rsidR="002D7924" w:rsidRDefault="008D4545" w:rsidP="008D4545">
          <w:pPr>
            <w:pStyle w:val="EFC563A418594D5CA0FE61109FA513FD"/>
          </w:pPr>
          <w:r w:rsidRPr="00DD514B">
            <w:rPr>
              <w:rStyle w:val="Testosegnaposto"/>
            </w:rPr>
            <w:t>Fare clic qui per immettere testo.</w:t>
          </w:r>
        </w:p>
      </w:docPartBody>
    </w:docPart>
    <w:docPart>
      <w:docPartPr>
        <w:name w:val="0EA35CBDEDE14088909CADDD73ED3881"/>
        <w:category>
          <w:name w:val="Generale"/>
          <w:gallery w:val="placeholder"/>
        </w:category>
        <w:types>
          <w:type w:val="bbPlcHdr"/>
        </w:types>
        <w:behaviors>
          <w:behavior w:val="content"/>
        </w:behaviors>
        <w:guid w:val="{9471648D-F54F-4F3E-BF1D-0151F2759F1C}"/>
      </w:docPartPr>
      <w:docPartBody>
        <w:p w:rsidR="002D7924" w:rsidRDefault="008D4545" w:rsidP="008D4545">
          <w:pPr>
            <w:pStyle w:val="0EA35CBDEDE14088909CADDD73ED3881"/>
          </w:pPr>
          <w:r w:rsidRPr="00DD514B">
            <w:rPr>
              <w:rStyle w:val="Testosegnaposto"/>
            </w:rPr>
            <w:t>Fare clic qui per immettere testo.</w:t>
          </w:r>
        </w:p>
      </w:docPartBody>
    </w:docPart>
    <w:docPart>
      <w:docPartPr>
        <w:name w:val="582B6D0924DA4C8CBB69675FDCCF1D8E"/>
        <w:category>
          <w:name w:val="Generale"/>
          <w:gallery w:val="placeholder"/>
        </w:category>
        <w:types>
          <w:type w:val="bbPlcHdr"/>
        </w:types>
        <w:behaviors>
          <w:behavior w:val="content"/>
        </w:behaviors>
        <w:guid w:val="{AD6B220B-8795-4DAC-944A-0C4FDF6F9D1B}"/>
      </w:docPartPr>
      <w:docPartBody>
        <w:p w:rsidR="002D7924" w:rsidRDefault="008D4545" w:rsidP="008D4545">
          <w:pPr>
            <w:pStyle w:val="582B6D0924DA4C8CBB69675FDCCF1D8E"/>
          </w:pPr>
          <w:r w:rsidRPr="00DD514B">
            <w:rPr>
              <w:rStyle w:val="Testosegnaposto"/>
            </w:rPr>
            <w:t>Fare clic qui per immettere testo.</w:t>
          </w:r>
        </w:p>
      </w:docPartBody>
    </w:docPart>
    <w:docPart>
      <w:docPartPr>
        <w:name w:val="670F59F3BDBD4EC4984120CB667DB9CC"/>
        <w:category>
          <w:name w:val="Generale"/>
          <w:gallery w:val="placeholder"/>
        </w:category>
        <w:types>
          <w:type w:val="bbPlcHdr"/>
        </w:types>
        <w:behaviors>
          <w:behavior w:val="content"/>
        </w:behaviors>
        <w:guid w:val="{4BEB4CC3-BDFC-495F-A423-08A1497ABC10}"/>
      </w:docPartPr>
      <w:docPartBody>
        <w:p w:rsidR="002D7924" w:rsidRDefault="008D4545" w:rsidP="008D4545">
          <w:pPr>
            <w:pStyle w:val="670F59F3BDBD4EC4984120CB667DB9CC"/>
          </w:pPr>
          <w:r w:rsidRPr="00DD514B">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45"/>
    <w:rsid w:val="002D7924"/>
    <w:rsid w:val="004A3E03"/>
    <w:rsid w:val="00644CF1"/>
    <w:rsid w:val="008D4545"/>
    <w:rsid w:val="00BC2940"/>
    <w:rsid w:val="00C11201"/>
    <w:rsid w:val="00D919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D4545"/>
    <w:rPr>
      <w:color w:val="808080"/>
    </w:rPr>
  </w:style>
  <w:style w:type="paragraph" w:customStyle="1" w:styleId="8DAA9038C4C64644B83B5C2534A561C3">
    <w:name w:val="8DAA9038C4C64644B83B5C2534A561C3"/>
    <w:rsid w:val="008D4545"/>
  </w:style>
  <w:style w:type="paragraph" w:customStyle="1" w:styleId="26BB4B191B4547C3A8C2913E22BF8095">
    <w:name w:val="26BB4B191B4547C3A8C2913E22BF8095"/>
    <w:rsid w:val="008D4545"/>
  </w:style>
  <w:style w:type="paragraph" w:customStyle="1" w:styleId="E383230B488247C8991C029A4C87B7AB">
    <w:name w:val="E383230B488247C8991C029A4C87B7AB"/>
    <w:rsid w:val="008D4545"/>
  </w:style>
  <w:style w:type="paragraph" w:customStyle="1" w:styleId="3F4900E617E54E4C958B70A036247918">
    <w:name w:val="3F4900E617E54E4C958B70A036247918"/>
    <w:rsid w:val="008D4545"/>
  </w:style>
  <w:style w:type="paragraph" w:customStyle="1" w:styleId="B54A738658B04FD1B4A689DE3D58ABF9">
    <w:name w:val="B54A738658B04FD1B4A689DE3D58ABF9"/>
    <w:rsid w:val="008D4545"/>
  </w:style>
  <w:style w:type="paragraph" w:customStyle="1" w:styleId="6B594EC0998C4B0782981520D730091E">
    <w:name w:val="6B594EC0998C4B0782981520D730091E"/>
    <w:rsid w:val="008D4545"/>
  </w:style>
  <w:style w:type="paragraph" w:customStyle="1" w:styleId="1C417705842F4AA79382C02C8AEAA827">
    <w:name w:val="1C417705842F4AA79382C02C8AEAA827"/>
    <w:rsid w:val="008D4545"/>
  </w:style>
  <w:style w:type="paragraph" w:customStyle="1" w:styleId="CBBB4FA1FEB54FC197B9E7DFA5100D0A">
    <w:name w:val="CBBB4FA1FEB54FC197B9E7DFA5100D0A"/>
    <w:rsid w:val="008D4545"/>
  </w:style>
  <w:style w:type="paragraph" w:customStyle="1" w:styleId="3AC628BEF7904947A46261EA7494F15C">
    <w:name w:val="3AC628BEF7904947A46261EA7494F15C"/>
    <w:rsid w:val="008D4545"/>
  </w:style>
  <w:style w:type="paragraph" w:customStyle="1" w:styleId="1933A2F8E7BC4C4E8086970D515CE967">
    <w:name w:val="1933A2F8E7BC4C4E8086970D515CE967"/>
    <w:rsid w:val="008D4545"/>
  </w:style>
  <w:style w:type="paragraph" w:customStyle="1" w:styleId="DABF6C41CD304DE39D090F1A810544BC">
    <w:name w:val="DABF6C41CD304DE39D090F1A810544BC"/>
    <w:rsid w:val="008D4545"/>
  </w:style>
  <w:style w:type="paragraph" w:customStyle="1" w:styleId="1824583647D740199D612BB2A6594412">
    <w:name w:val="1824583647D740199D612BB2A6594412"/>
    <w:rsid w:val="008D4545"/>
  </w:style>
  <w:style w:type="paragraph" w:customStyle="1" w:styleId="47247D3B6AF14C6D9E2C958F458A19BE">
    <w:name w:val="47247D3B6AF14C6D9E2C958F458A19BE"/>
    <w:rsid w:val="008D4545"/>
  </w:style>
  <w:style w:type="paragraph" w:customStyle="1" w:styleId="96D14FD6D19A4BAFA81555A8147DD7D3">
    <w:name w:val="96D14FD6D19A4BAFA81555A8147DD7D3"/>
    <w:rsid w:val="008D4545"/>
  </w:style>
  <w:style w:type="paragraph" w:customStyle="1" w:styleId="EC4E83039A5E4372A2C2A0D7DE0D06E3">
    <w:name w:val="EC4E83039A5E4372A2C2A0D7DE0D06E3"/>
    <w:rsid w:val="008D4545"/>
  </w:style>
  <w:style w:type="paragraph" w:customStyle="1" w:styleId="A62E8C46005D4A19A02D287B6864135C">
    <w:name w:val="A62E8C46005D4A19A02D287B6864135C"/>
    <w:rsid w:val="008D4545"/>
  </w:style>
  <w:style w:type="paragraph" w:customStyle="1" w:styleId="FDA73118E8774C6BA2C6D6B43332A89D">
    <w:name w:val="FDA73118E8774C6BA2C6D6B43332A89D"/>
    <w:rsid w:val="008D4545"/>
  </w:style>
  <w:style w:type="paragraph" w:customStyle="1" w:styleId="6CB8F7A8095C4DB2AA419E2AF4B033E6">
    <w:name w:val="6CB8F7A8095C4DB2AA419E2AF4B033E6"/>
    <w:rsid w:val="008D4545"/>
  </w:style>
  <w:style w:type="paragraph" w:customStyle="1" w:styleId="D730565335BA4959B3B53AD7E630AD6E">
    <w:name w:val="D730565335BA4959B3B53AD7E630AD6E"/>
    <w:rsid w:val="008D4545"/>
  </w:style>
  <w:style w:type="paragraph" w:customStyle="1" w:styleId="00C4E59946F74750B8B3C3A398302E5B">
    <w:name w:val="00C4E59946F74750B8B3C3A398302E5B"/>
    <w:rsid w:val="008D4545"/>
  </w:style>
  <w:style w:type="paragraph" w:customStyle="1" w:styleId="E9CE1704A21F4FE482A6CEB948FF3EA7">
    <w:name w:val="E9CE1704A21F4FE482A6CEB948FF3EA7"/>
    <w:rsid w:val="008D4545"/>
  </w:style>
  <w:style w:type="paragraph" w:customStyle="1" w:styleId="9B9444620CC7452091842D6745F3D141">
    <w:name w:val="9B9444620CC7452091842D6745F3D141"/>
    <w:rsid w:val="008D4545"/>
  </w:style>
  <w:style w:type="paragraph" w:customStyle="1" w:styleId="025779CE9D1B4EADB0F2A83CD364ED83">
    <w:name w:val="025779CE9D1B4EADB0F2A83CD364ED83"/>
    <w:rsid w:val="008D4545"/>
  </w:style>
  <w:style w:type="paragraph" w:customStyle="1" w:styleId="E9AC49C5FD034463A9E18822B8E403AA">
    <w:name w:val="E9AC49C5FD034463A9E18822B8E403AA"/>
    <w:rsid w:val="008D4545"/>
  </w:style>
  <w:style w:type="paragraph" w:customStyle="1" w:styleId="61505EE56EB84584A40A0D1B45F95238">
    <w:name w:val="61505EE56EB84584A40A0D1B45F95238"/>
    <w:rsid w:val="008D4545"/>
  </w:style>
  <w:style w:type="paragraph" w:customStyle="1" w:styleId="8D8D3890E4814FE28640BEAB6C9DE7C9">
    <w:name w:val="8D8D3890E4814FE28640BEAB6C9DE7C9"/>
    <w:rsid w:val="008D4545"/>
  </w:style>
  <w:style w:type="paragraph" w:customStyle="1" w:styleId="7517E2F7004C4D5987EB2E14016CAE93">
    <w:name w:val="7517E2F7004C4D5987EB2E14016CAE93"/>
    <w:rsid w:val="008D4545"/>
  </w:style>
  <w:style w:type="paragraph" w:customStyle="1" w:styleId="F5F8C7EF76F94ADBA2DB990B87AE560F">
    <w:name w:val="F5F8C7EF76F94ADBA2DB990B87AE560F"/>
    <w:rsid w:val="008D4545"/>
  </w:style>
  <w:style w:type="paragraph" w:customStyle="1" w:styleId="AE3280311752497DB5B53C6C37C93B54">
    <w:name w:val="AE3280311752497DB5B53C6C37C93B54"/>
    <w:rsid w:val="008D4545"/>
  </w:style>
  <w:style w:type="paragraph" w:customStyle="1" w:styleId="49B18A6AA073463CA11E4A9ED7878654">
    <w:name w:val="49B18A6AA073463CA11E4A9ED7878654"/>
    <w:rsid w:val="008D4545"/>
  </w:style>
  <w:style w:type="paragraph" w:customStyle="1" w:styleId="8317E1C8F8F64FC5BCA34AC8F36D9D2E">
    <w:name w:val="8317E1C8F8F64FC5BCA34AC8F36D9D2E"/>
    <w:rsid w:val="008D4545"/>
  </w:style>
  <w:style w:type="paragraph" w:customStyle="1" w:styleId="0F3FF50FCE8A49CAA4C7B933605AC1FD">
    <w:name w:val="0F3FF50FCE8A49CAA4C7B933605AC1FD"/>
    <w:rsid w:val="008D4545"/>
  </w:style>
  <w:style w:type="paragraph" w:customStyle="1" w:styleId="EACD7B3D122947888F37BD2F1DBD5942">
    <w:name w:val="EACD7B3D122947888F37BD2F1DBD5942"/>
    <w:rsid w:val="008D4545"/>
  </w:style>
  <w:style w:type="paragraph" w:customStyle="1" w:styleId="B30EE486FFE647A7BAEB940531D8147E">
    <w:name w:val="B30EE486FFE647A7BAEB940531D8147E"/>
    <w:rsid w:val="008D4545"/>
  </w:style>
  <w:style w:type="paragraph" w:customStyle="1" w:styleId="5AEC4E737C3F419593C8E3E708F3F353">
    <w:name w:val="5AEC4E737C3F419593C8E3E708F3F353"/>
    <w:rsid w:val="008D4545"/>
  </w:style>
  <w:style w:type="paragraph" w:customStyle="1" w:styleId="1FA7A5A406B144A095ADD9CEB1223C37">
    <w:name w:val="1FA7A5A406B144A095ADD9CEB1223C37"/>
    <w:rsid w:val="008D4545"/>
  </w:style>
  <w:style w:type="paragraph" w:customStyle="1" w:styleId="24650B25F8EB428D92E98FC26B750451">
    <w:name w:val="24650B25F8EB428D92E98FC26B750451"/>
    <w:rsid w:val="008D4545"/>
  </w:style>
  <w:style w:type="paragraph" w:customStyle="1" w:styleId="B6789C5E6379485C8D6320127F064881">
    <w:name w:val="B6789C5E6379485C8D6320127F064881"/>
    <w:rsid w:val="008D4545"/>
  </w:style>
  <w:style w:type="paragraph" w:customStyle="1" w:styleId="98D649AA0B584B73BFCA32CDB08C780A">
    <w:name w:val="98D649AA0B584B73BFCA32CDB08C780A"/>
    <w:rsid w:val="008D4545"/>
  </w:style>
  <w:style w:type="paragraph" w:customStyle="1" w:styleId="EE22B87F300E4221B030E6DF41091174">
    <w:name w:val="EE22B87F300E4221B030E6DF41091174"/>
    <w:rsid w:val="008D4545"/>
  </w:style>
  <w:style w:type="paragraph" w:customStyle="1" w:styleId="B4D7D308880F42E8ACC181739BAFA30D">
    <w:name w:val="B4D7D308880F42E8ACC181739BAFA30D"/>
    <w:rsid w:val="008D4545"/>
  </w:style>
  <w:style w:type="paragraph" w:customStyle="1" w:styleId="1EF6DCC717354C059BD387FC719A6712">
    <w:name w:val="1EF6DCC717354C059BD387FC719A6712"/>
    <w:rsid w:val="008D4545"/>
  </w:style>
  <w:style w:type="paragraph" w:customStyle="1" w:styleId="E1F1621050DD406192E5C3303D570709">
    <w:name w:val="E1F1621050DD406192E5C3303D570709"/>
    <w:rsid w:val="008D4545"/>
  </w:style>
  <w:style w:type="paragraph" w:customStyle="1" w:styleId="7230CAC2B33C44F0903F199F7F62842A">
    <w:name w:val="7230CAC2B33C44F0903F199F7F62842A"/>
    <w:rsid w:val="008D4545"/>
  </w:style>
  <w:style w:type="paragraph" w:customStyle="1" w:styleId="9EFCA5F2F5F24147BEE811465C959619">
    <w:name w:val="9EFCA5F2F5F24147BEE811465C959619"/>
    <w:rsid w:val="008D4545"/>
  </w:style>
  <w:style w:type="paragraph" w:customStyle="1" w:styleId="40538D811E1E48C4A43C4E032915F466">
    <w:name w:val="40538D811E1E48C4A43C4E032915F466"/>
    <w:rsid w:val="008D4545"/>
  </w:style>
  <w:style w:type="paragraph" w:customStyle="1" w:styleId="9916D797F973482884E2F1CE5604153B">
    <w:name w:val="9916D797F973482884E2F1CE5604153B"/>
    <w:rsid w:val="008D4545"/>
  </w:style>
  <w:style w:type="paragraph" w:customStyle="1" w:styleId="09FF232D2B444DBC89D5499A0A167DF4">
    <w:name w:val="09FF232D2B444DBC89D5499A0A167DF4"/>
    <w:rsid w:val="008D4545"/>
  </w:style>
  <w:style w:type="paragraph" w:customStyle="1" w:styleId="C65B53880CA9421CA87683C423C29D04">
    <w:name w:val="C65B53880CA9421CA87683C423C29D04"/>
    <w:rsid w:val="008D4545"/>
  </w:style>
  <w:style w:type="paragraph" w:customStyle="1" w:styleId="DA64AB28F9074702ACF58FFD382ED119">
    <w:name w:val="DA64AB28F9074702ACF58FFD382ED119"/>
    <w:rsid w:val="008D4545"/>
  </w:style>
  <w:style w:type="paragraph" w:customStyle="1" w:styleId="D5B07E331CE74A49A82EA7186599E81A">
    <w:name w:val="D5B07E331CE74A49A82EA7186599E81A"/>
    <w:rsid w:val="008D4545"/>
  </w:style>
  <w:style w:type="paragraph" w:customStyle="1" w:styleId="1E7D9991191E47A4A77553B3637B0E65">
    <w:name w:val="1E7D9991191E47A4A77553B3637B0E65"/>
    <w:rsid w:val="008D4545"/>
  </w:style>
  <w:style w:type="paragraph" w:customStyle="1" w:styleId="FF648CF49850432DAD785F5154DF0965">
    <w:name w:val="FF648CF49850432DAD785F5154DF0965"/>
    <w:rsid w:val="008D4545"/>
  </w:style>
  <w:style w:type="paragraph" w:customStyle="1" w:styleId="70633EB8F8BE45F08F1962B55C243CED">
    <w:name w:val="70633EB8F8BE45F08F1962B55C243CED"/>
    <w:rsid w:val="008D4545"/>
  </w:style>
  <w:style w:type="paragraph" w:customStyle="1" w:styleId="16E744D001BA4216AB2F8B497280C1B2">
    <w:name w:val="16E744D001BA4216AB2F8B497280C1B2"/>
    <w:rsid w:val="008D4545"/>
  </w:style>
  <w:style w:type="paragraph" w:customStyle="1" w:styleId="1897F0C64F5742698DC89EA62FAECF20">
    <w:name w:val="1897F0C64F5742698DC89EA62FAECF20"/>
    <w:rsid w:val="008D4545"/>
  </w:style>
  <w:style w:type="paragraph" w:customStyle="1" w:styleId="FB7AD1AF933F47F5941D10F1DFB2ABAB">
    <w:name w:val="FB7AD1AF933F47F5941D10F1DFB2ABAB"/>
    <w:rsid w:val="008D4545"/>
  </w:style>
  <w:style w:type="paragraph" w:customStyle="1" w:styleId="04BE4CBBDBCA4DC8AF1EBE7DA0081219">
    <w:name w:val="04BE4CBBDBCA4DC8AF1EBE7DA0081219"/>
    <w:rsid w:val="008D4545"/>
  </w:style>
  <w:style w:type="paragraph" w:customStyle="1" w:styleId="30D9ABE1BE37476699246E25A7EB8D28">
    <w:name w:val="30D9ABE1BE37476699246E25A7EB8D28"/>
    <w:rsid w:val="008D4545"/>
  </w:style>
  <w:style w:type="paragraph" w:customStyle="1" w:styleId="8D6877E8D92D413585C1491E79970471">
    <w:name w:val="8D6877E8D92D413585C1491E79970471"/>
    <w:rsid w:val="008D4545"/>
  </w:style>
  <w:style w:type="paragraph" w:customStyle="1" w:styleId="915E550F48194081B10D43411C68F4A7">
    <w:name w:val="915E550F48194081B10D43411C68F4A7"/>
    <w:rsid w:val="008D4545"/>
  </w:style>
  <w:style w:type="paragraph" w:customStyle="1" w:styleId="1A218A3CFFB341878F2781C3E1A1959A">
    <w:name w:val="1A218A3CFFB341878F2781C3E1A1959A"/>
    <w:rsid w:val="008D4545"/>
  </w:style>
  <w:style w:type="paragraph" w:customStyle="1" w:styleId="20D2BBA79ED240FE84C1B16A11FD306E">
    <w:name w:val="20D2BBA79ED240FE84C1B16A11FD306E"/>
    <w:rsid w:val="008D4545"/>
  </w:style>
  <w:style w:type="paragraph" w:customStyle="1" w:styleId="F7681724B3D74BCD82352FA4A45AA2D7">
    <w:name w:val="F7681724B3D74BCD82352FA4A45AA2D7"/>
    <w:rsid w:val="008D4545"/>
  </w:style>
  <w:style w:type="paragraph" w:customStyle="1" w:styleId="37314E4AD11F416F9866C856DAB8D25A">
    <w:name w:val="37314E4AD11F416F9866C856DAB8D25A"/>
    <w:rsid w:val="008D4545"/>
  </w:style>
  <w:style w:type="paragraph" w:customStyle="1" w:styleId="E2E3E1E8E7864DA0AF11F257FE0814CE">
    <w:name w:val="E2E3E1E8E7864DA0AF11F257FE0814CE"/>
    <w:rsid w:val="008D4545"/>
  </w:style>
  <w:style w:type="paragraph" w:customStyle="1" w:styleId="CD299E94BBFA4F5999677A2B335C8BC7">
    <w:name w:val="CD299E94BBFA4F5999677A2B335C8BC7"/>
    <w:rsid w:val="008D4545"/>
  </w:style>
  <w:style w:type="paragraph" w:customStyle="1" w:styleId="8C96FB65572448A992494630F1C84BB2">
    <w:name w:val="8C96FB65572448A992494630F1C84BB2"/>
    <w:rsid w:val="008D4545"/>
  </w:style>
  <w:style w:type="paragraph" w:customStyle="1" w:styleId="74AC5C579726452A8E6ACF0F44159966">
    <w:name w:val="74AC5C579726452A8E6ACF0F44159966"/>
    <w:rsid w:val="008D4545"/>
  </w:style>
  <w:style w:type="paragraph" w:customStyle="1" w:styleId="AF214F1DB3F54A7284D9391FA2B1EC6A">
    <w:name w:val="AF214F1DB3F54A7284D9391FA2B1EC6A"/>
    <w:rsid w:val="008D4545"/>
  </w:style>
  <w:style w:type="paragraph" w:customStyle="1" w:styleId="B14C4525C80B426CAD769E5E5C7B932C">
    <w:name w:val="B14C4525C80B426CAD769E5E5C7B932C"/>
    <w:rsid w:val="008D4545"/>
  </w:style>
  <w:style w:type="paragraph" w:customStyle="1" w:styleId="9CC23E29393B4FD8A4E9C1B4298AEC07">
    <w:name w:val="9CC23E29393B4FD8A4E9C1B4298AEC07"/>
    <w:rsid w:val="008D4545"/>
  </w:style>
  <w:style w:type="paragraph" w:customStyle="1" w:styleId="C50F7B51088C49E2AFABECC6A7A0CE2C">
    <w:name w:val="C50F7B51088C49E2AFABECC6A7A0CE2C"/>
    <w:rsid w:val="008D4545"/>
  </w:style>
  <w:style w:type="paragraph" w:customStyle="1" w:styleId="3DE217BA3D364E8F8E3A88FEC91F1193">
    <w:name w:val="3DE217BA3D364E8F8E3A88FEC91F1193"/>
    <w:rsid w:val="008D4545"/>
  </w:style>
  <w:style w:type="paragraph" w:customStyle="1" w:styleId="DA13BA33DFA64F6EACA4E477D631233D">
    <w:name w:val="DA13BA33DFA64F6EACA4E477D631233D"/>
    <w:rsid w:val="008D4545"/>
  </w:style>
  <w:style w:type="paragraph" w:customStyle="1" w:styleId="EDEFEC31692F4E9592AA8076A45F534E">
    <w:name w:val="EDEFEC31692F4E9592AA8076A45F534E"/>
    <w:rsid w:val="008D4545"/>
  </w:style>
  <w:style w:type="paragraph" w:customStyle="1" w:styleId="E1E6CBBF49224A2085FC8120A49EF868">
    <w:name w:val="E1E6CBBF49224A2085FC8120A49EF868"/>
    <w:rsid w:val="008D4545"/>
  </w:style>
  <w:style w:type="paragraph" w:customStyle="1" w:styleId="3B6D959C0B04430697DC90909E30917F">
    <w:name w:val="3B6D959C0B04430697DC90909E30917F"/>
    <w:rsid w:val="008D4545"/>
  </w:style>
  <w:style w:type="paragraph" w:customStyle="1" w:styleId="0EC06BE24BD04CA789C9594C03CC7129">
    <w:name w:val="0EC06BE24BD04CA789C9594C03CC7129"/>
    <w:rsid w:val="008D4545"/>
  </w:style>
  <w:style w:type="paragraph" w:customStyle="1" w:styleId="CD88A951021A4B6DA073082F5CB544C3">
    <w:name w:val="CD88A951021A4B6DA073082F5CB544C3"/>
    <w:rsid w:val="008D4545"/>
  </w:style>
  <w:style w:type="paragraph" w:customStyle="1" w:styleId="F5DAB660394F4FF3855D1FC30DED3D64">
    <w:name w:val="F5DAB660394F4FF3855D1FC30DED3D64"/>
    <w:rsid w:val="008D4545"/>
  </w:style>
  <w:style w:type="paragraph" w:customStyle="1" w:styleId="19844DAC0B3C406280D6C4E2445BC7A5">
    <w:name w:val="19844DAC0B3C406280D6C4E2445BC7A5"/>
    <w:rsid w:val="008D4545"/>
  </w:style>
  <w:style w:type="paragraph" w:customStyle="1" w:styleId="EFC563A418594D5CA0FE61109FA513FD">
    <w:name w:val="EFC563A418594D5CA0FE61109FA513FD"/>
    <w:rsid w:val="008D4545"/>
  </w:style>
  <w:style w:type="paragraph" w:customStyle="1" w:styleId="0EA35CBDEDE14088909CADDD73ED3881">
    <w:name w:val="0EA35CBDEDE14088909CADDD73ED3881"/>
    <w:rsid w:val="008D4545"/>
  </w:style>
  <w:style w:type="paragraph" w:customStyle="1" w:styleId="355DDAEC938E4F3DBCE63ECCD74ED247">
    <w:name w:val="355DDAEC938E4F3DBCE63ECCD74ED247"/>
    <w:rsid w:val="008D4545"/>
  </w:style>
  <w:style w:type="paragraph" w:customStyle="1" w:styleId="D4E980ECD25D47439CC76610C813B650">
    <w:name w:val="D4E980ECD25D47439CC76610C813B650"/>
    <w:rsid w:val="008D4545"/>
  </w:style>
  <w:style w:type="paragraph" w:customStyle="1" w:styleId="582B6D0924DA4C8CBB69675FDCCF1D8E">
    <w:name w:val="582B6D0924DA4C8CBB69675FDCCF1D8E"/>
    <w:rsid w:val="008D4545"/>
  </w:style>
  <w:style w:type="paragraph" w:customStyle="1" w:styleId="670F59F3BDBD4EC4984120CB667DB9CC">
    <w:name w:val="670F59F3BDBD4EC4984120CB667DB9CC"/>
    <w:rsid w:val="008D4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97E543-17FA-4CE5-86FE-3580FE2A8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3570</Words>
  <Characters>20353</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cp:lastModifiedBy>
  <cp:revision>2</cp:revision>
  <dcterms:created xsi:type="dcterms:W3CDTF">2020-10-12T08:52:00Z</dcterms:created>
  <dcterms:modified xsi:type="dcterms:W3CDTF">2020-10-12T08:52:00Z</dcterms:modified>
</cp:coreProperties>
</file>