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C04FF" w:rsidRPr="000751B9" w:rsidRDefault="008C04FF">
      <w:pPr>
        <w:rPr>
          <w:rFonts w:asciiTheme="minorHAnsi" w:hAnsiTheme="minorHAnsi"/>
          <w:b/>
          <w:i/>
          <w:color w:val="auto"/>
          <w:sz w:val="22"/>
          <w:szCs w:val="22"/>
        </w:rPr>
      </w:pPr>
    </w:p>
    <w:p w:rsidR="008C04FF" w:rsidRPr="000751B9" w:rsidRDefault="00302F1D" w:rsidP="007A4DF6">
      <w:pPr>
        <w:rPr>
          <w:rFonts w:asciiTheme="minorHAnsi" w:hAnsiTheme="minorHAnsi"/>
          <w:b/>
          <w:i/>
          <w:color w:val="auto"/>
          <w:sz w:val="22"/>
          <w:szCs w:val="22"/>
        </w:rPr>
      </w:pPr>
      <w:r>
        <w:rPr>
          <w:rFonts w:asciiTheme="minorHAnsi" w:hAnsiTheme="minorHAnsi"/>
          <w:b/>
          <w:i/>
          <w:color w:val="auto"/>
          <w:sz w:val="22"/>
          <w:szCs w:val="22"/>
        </w:rPr>
        <w:t>Allegato 2</w:t>
      </w:r>
    </w:p>
    <w:p w:rsidR="008C04FF" w:rsidRPr="001C135D" w:rsidRDefault="008C04FF">
      <w:pPr>
        <w:jc w:val="center"/>
        <w:rPr>
          <w:rFonts w:ascii="Garamond" w:hAnsi="Garamond"/>
          <w:b/>
          <w:i/>
          <w:color w:val="auto"/>
          <w:sz w:val="22"/>
          <w:szCs w:val="22"/>
        </w:rPr>
      </w:pPr>
    </w:p>
    <w:p w:rsidR="008C04FF" w:rsidRPr="000751B9" w:rsidRDefault="008C04FF">
      <w:pPr>
        <w:jc w:val="center"/>
        <w:rPr>
          <w:rFonts w:asciiTheme="minorHAnsi" w:hAnsiTheme="minorHAnsi"/>
          <w:b/>
          <w:i/>
          <w:color w:val="auto"/>
          <w:sz w:val="22"/>
          <w:szCs w:val="22"/>
        </w:rPr>
      </w:pPr>
    </w:p>
    <w:p w:rsidR="0088616A" w:rsidRPr="000751B9" w:rsidRDefault="0088616A">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r w:rsidRPr="000751B9">
        <w:rPr>
          <w:rFonts w:asciiTheme="minorHAnsi" w:hAnsiTheme="minorHAnsi"/>
          <w:b/>
          <w:i/>
          <w:color w:val="auto"/>
          <w:szCs w:val="22"/>
        </w:rPr>
        <w:t>Modulistica predisposta dalla Stazione Appaltante</w:t>
      </w:r>
    </w:p>
    <w:p w:rsidR="0088616A" w:rsidRPr="000751B9" w:rsidRDefault="0088616A">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8C04FF" w:rsidRPr="000751B9" w:rsidRDefault="008C04FF" w:rsidP="002844F5">
      <w:pPr>
        <w:pStyle w:val="Paragrafoelenco1"/>
        <w:ind w:left="0"/>
        <w:rPr>
          <w:rFonts w:asciiTheme="minorHAnsi" w:hAnsiTheme="minorHAnsi"/>
          <w:b/>
          <w:color w:val="auto"/>
          <w:szCs w:val="22"/>
        </w:rPr>
      </w:pPr>
    </w:p>
    <w:p w:rsidR="008C04FF" w:rsidRPr="000751B9" w:rsidRDefault="007A4DF6">
      <w:pPr>
        <w:rPr>
          <w:rFonts w:asciiTheme="minorHAnsi" w:hAnsiTheme="minorHAnsi"/>
          <w:b/>
          <w:i/>
          <w:color w:val="auto"/>
          <w:szCs w:val="22"/>
        </w:rPr>
      </w:pPr>
      <w:r w:rsidRPr="000751B9">
        <w:rPr>
          <w:rFonts w:asciiTheme="minorHAnsi" w:hAnsiTheme="minorHAnsi"/>
          <w:b/>
          <w:color w:val="auto"/>
          <w:szCs w:val="22"/>
        </w:rPr>
        <w:t xml:space="preserve">Allegato </w:t>
      </w:r>
      <w:r w:rsidR="00D1670F" w:rsidRPr="000751B9">
        <w:rPr>
          <w:rFonts w:asciiTheme="minorHAnsi" w:hAnsiTheme="minorHAnsi"/>
          <w:b/>
          <w:color w:val="auto"/>
          <w:szCs w:val="22"/>
        </w:rPr>
        <w:t>2</w:t>
      </w:r>
      <w:r w:rsidRPr="000751B9">
        <w:rPr>
          <w:rFonts w:asciiTheme="minorHAnsi" w:hAnsiTheme="minorHAnsi"/>
          <w:b/>
          <w:color w:val="auto"/>
          <w:szCs w:val="22"/>
        </w:rPr>
        <w:t xml:space="preserve"> riservato alle imprese ausiliarie</w:t>
      </w:r>
      <w:r w:rsidR="00D1670F" w:rsidRPr="000751B9">
        <w:rPr>
          <w:rFonts w:asciiTheme="minorHAnsi" w:hAnsiTheme="minorHAnsi"/>
          <w:b/>
          <w:color w:val="auto"/>
          <w:szCs w:val="22"/>
        </w:rPr>
        <w:t xml:space="preserve">: “Avvalimento: dichiarazioni integrative </w:t>
      </w:r>
      <w:r w:rsidR="00432A55">
        <w:rPr>
          <w:rFonts w:asciiTheme="minorHAnsi" w:hAnsiTheme="minorHAnsi"/>
          <w:b/>
          <w:color w:val="auto"/>
          <w:szCs w:val="22"/>
        </w:rPr>
        <w:t>operatore econ</w:t>
      </w:r>
      <w:r w:rsidR="00432A55">
        <w:rPr>
          <w:rFonts w:asciiTheme="minorHAnsi" w:hAnsiTheme="minorHAnsi"/>
          <w:b/>
          <w:color w:val="auto"/>
          <w:szCs w:val="22"/>
        </w:rPr>
        <w:t>o</w:t>
      </w:r>
      <w:r w:rsidR="00432A55">
        <w:rPr>
          <w:rFonts w:asciiTheme="minorHAnsi" w:hAnsiTheme="minorHAnsi"/>
          <w:b/>
          <w:color w:val="auto"/>
          <w:szCs w:val="22"/>
        </w:rPr>
        <w:t>mico</w:t>
      </w:r>
      <w:r w:rsidR="00D1670F" w:rsidRPr="000751B9">
        <w:rPr>
          <w:rFonts w:asciiTheme="minorHAnsi" w:hAnsiTheme="minorHAnsi"/>
          <w:b/>
          <w:color w:val="auto"/>
          <w:szCs w:val="22"/>
        </w:rPr>
        <w:t xml:space="preserve"> ausiliari</w:t>
      </w:r>
      <w:r w:rsidR="00432A55">
        <w:rPr>
          <w:rFonts w:asciiTheme="minorHAnsi" w:hAnsiTheme="minorHAnsi"/>
          <w:b/>
          <w:color w:val="auto"/>
          <w:szCs w:val="22"/>
        </w:rPr>
        <w:t>o</w:t>
      </w:r>
      <w:r w:rsidR="00D1670F" w:rsidRPr="000751B9">
        <w:rPr>
          <w:rFonts w:asciiTheme="minorHAnsi" w:hAnsiTheme="minorHAnsi"/>
          <w:b/>
          <w:color w:val="auto"/>
          <w:szCs w:val="22"/>
        </w:rPr>
        <w:t>”</w:t>
      </w:r>
    </w:p>
    <w:p w:rsidR="00E91B24" w:rsidRDefault="00E91B24">
      <w:pPr>
        <w:rPr>
          <w:rFonts w:asciiTheme="minorHAnsi" w:hAnsiTheme="minorHAnsi"/>
          <w:b/>
          <w:i/>
          <w:color w:val="auto"/>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Default="00E91B24" w:rsidP="00E91B24">
      <w:pPr>
        <w:rPr>
          <w:rFonts w:asciiTheme="minorHAnsi" w:hAnsiTheme="minorHAnsi"/>
          <w:szCs w:val="22"/>
        </w:rPr>
      </w:pPr>
    </w:p>
    <w:p w:rsidR="008C04FF" w:rsidRPr="000751B9" w:rsidRDefault="008C04FF">
      <w:pPr>
        <w:pageBreakBefore/>
        <w:rPr>
          <w:rFonts w:asciiTheme="minorHAnsi" w:hAnsiTheme="minorHAnsi"/>
          <w:b/>
          <w:color w:val="auto"/>
          <w:sz w:val="22"/>
          <w:szCs w:val="22"/>
        </w:rPr>
      </w:pPr>
    </w:p>
    <w:p w:rsidR="008C04FF" w:rsidRPr="000751B9" w:rsidRDefault="008C04FF">
      <w:pPr>
        <w:jc w:val="both"/>
        <w:rPr>
          <w:rFonts w:asciiTheme="minorHAnsi" w:hAnsiTheme="minorHAnsi"/>
          <w:b/>
          <w:strike/>
          <w:color w:val="auto"/>
          <w:sz w:val="22"/>
          <w:szCs w:val="22"/>
        </w:rPr>
      </w:pPr>
    </w:p>
    <w:p w:rsidR="008C04FF" w:rsidRPr="000751B9" w:rsidRDefault="008C04FF">
      <w:pPr>
        <w:jc w:val="both"/>
        <w:rPr>
          <w:rFonts w:asciiTheme="minorHAnsi" w:hAnsiTheme="minorHAnsi"/>
          <w:b/>
          <w:strike/>
          <w:color w:val="auto"/>
          <w:sz w:val="22"/>
          <w:szCs w:val="22"/>
        </w:rPr>
      </w:pPr>
    </w:p>
    <w:tbl>
      <w:tblPr>
        <w:tblW w:w="0" w:type="auto"/>
        <w:tblInd w:w="8866" w:type="dxa"/>
        <w:tblLayout w:type="fixed"/>
        <w:tblCellMar>
          <w:left w:w="93" w:type="dxa"/>
        </w:tblCellMar>
        <w:tblLook w:val="0000"/>
      </w:tblPr>
      <w:tblGrid>
        <w:gridCol w:w="2288"/>
      </w:tblGrid>
      <w:tr w:rsidR="008C04FF" w:rsidRPr="000751B9">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8C04FF" w:rsidRPr="000751B9" w:rsidRDefault="007A4DF6">
            <w:pPr>
              <w:rPr>
                <w:rFonts w:asciiTheme="minorHAnsi" w:hAnsiTheme="minorHAnsi"/>
                <w:sz w:val="22"/>
                <w:szCs w:val="22"/>
              </w:rPr>
            </w:pPr>
            <w:r w:rsidRPr="000751B9">
              <w:rPr>
                <w:rFonts w:asciiTheme="minorHAnsi" w:hAnsiTheme="minorHAnsi"/>
                <w:b/>
                <w:i/>
                <w:color w:val="auto"/>
                <w:sz w:val="22"/>
                <w:szCs w:val="22"/>
              </w:rPr>
              <w:t>Allegato 2</w:t>
            </w:r>
            <w:r w:rsidR="00D1670F" w:rsidRPr="000751B9">
              <w:rPr>
                <w:rFonts w:asciiTheme="minorHAnsi" w:hAnsiTheme="minorHAnsi"/>
                <w:b/>
                <w:i/>
                <w:color w:val="auto"/>
                <w:sz w:val="22"/>
                <w:szCs w:val="22"/>
              </w:rPr>
              <w:t xml:space="preserve"> </w:t>
            </w:r>
          </w:p>
        </w:tc>
      </w:tr>
    </w:tbl>
    <w:p w:rsidR="008C04FF" w:rsidRPr="000751B9" w:rsidRDefault="008C04FF">
      <w:pPr>
        <w:pStyle w:val="Corpodeltesto31"/>
        <w:jc w:val="right"/>
        <w:rPr>
          <w:rFonts w:asciiTheme="minorHAnsi" w:hAnsiTheme="minorHAnsi"/>
          <w:b/>
          <w:bCs/>
          <w:color w:val="auto"/>
          <w:sz w:val="22"/>
          <w:szCs w:val="22"/>
        </w:rPr>
      </w:pPr>
    </w:p>
    <w:tbl>
      <w:tblPr>
        <w:tblW w:w="0" w:type="auto"/>
        <w:tblInd w:w="-59" w:type="dxa"/>
        <w:tblLayout w:type="fixed"/>
        <w:tblCellMar>
          <w:left w:w="77" w:type="dxa"/>
        </w:tblCellMar>
        <w:tblLook w:val="0000"/>
      </w:tblPr>
      <w:tblGrid>
        <w:gridCol w:w="9589"/>
      </w:tblGrid>
      <w:tr w:rsidR="008C04FF" w:rsidRPr="000751B9">
        <w:tc>
          <w:tcPr>
            <w:tcW w:w="9589" w:type="dxa"/>
            <w:tcBorders>
              <w:top w:val="dashSmallGap" w:sz="8" w:space="0" w:color="00000A"/>
              <w:left w:val="dashSmallGap" w:sz="8" w:space="0" w:color="00000A"/>
              <w:bottom w:val="dashSmallGap" w:sz="8" w:space="0" w:color="00000A"/>
              <w:right w:val="dashSmallGap" w:sz="8" w:space="0" w:color="00000A"/>
            </w:tcBorders>
            <w:shd w:val="clear" w:color="auto" w:fill="FFFFFF"/>
          </w:tcPr>
          <w:p w:rsidR="008C04FF" w:rsidRPr="000751B9" w:rsidRDefault="008C04FF">
            <w:pPr>
              <w:snapToGrid w:val="0"/>
              <w:jc w:val="both"/>
              <w:rPr>
                <w:rFonts w:asciiTheme="minorHAnsi" w:hAnsiTheme="minorHAnsi"/>
                <w:b/>
                <w:color w:val="auto"/>
                <w:sz w:val="22"/>
                <w:szCs w:val="22"/>
                <w:u w:val="single"/>
              </w:rPr>
            </w:pPr>
          </w:p>
          <w:p w:rsidR="008C04FF" w:rsidRPr="000751B9" w:rsidRDefault="006E530F">
            <w:pPr>
              <w:jc w:val="center"/>
              <w:rPr>
                <w:rFonts w:asciiTheme="minorHAnsi" w:hAnsiTheme="minorHAnsi"/>
                <w:sz w:val="22"/>
                <w:szCs w:val="22"/>
              </w:rPr>
            </w:pPr>
            <w:r w:rsidRPr="000751B9">
              <w:rPr>
                <w:rFonts w:asciiTheme="minorHAnsi" w:hAnsiTheme="minorHAnsi"/>
                <w:b/>
                <w:color w:val="auto"/>
                <w:sz w:val="22"/>
                <w:szCs w:val="22"/>
                <w:u w:val="single"/>
              </w:rPr>
              <w:t>Dichiarazioni</w:t>
            </w:r>
            <w:r w:rsidR="00D1670F" w:rsidRPr="000751B9">
              <w:rPr>
                <w:rFonts w:asciiTheme="minorHAnsi" w:hAnsiTheme="minorHAnsi"/>
                <w:b/>
                <w:color w:val="auto"/>
                <w:sz w:val="22"/>
                <w:szCs w:val="22"/>
                <w:u w:val="single"/>
              </w:rPr>
              <w:t xml:space="preserve"> </w:t>
            </w:r>
            <w:r w:rsidR="000C08B2" w:rsidRPr="000751B9">
              <w:rPr>
                <w:rFonts w:asciiTheme="minorHAnsi" w:hAnsiTheme="minorHAnsi"/>
                <w:b/>
                <w:color w:val="auto"/>
                <w:sz w:val="22"/>
                <w:szCs w:val="22"/>
                <w:u w:val="single"/>
              </w:rPr>
              <w:t>integrativ</w:t>
            </w:r>
            <w:r w:rsidRPr="000751B9">
              <w:rPr>
                <w:rFonts w:asciiTheme="minorHAnsi" w:hAnsiTheme="minorHAnsi"/>
                <w:b/>
                <w:color w:val="auto"/>
                <w:sz w:val="22"/>
                <w:szCs w:val="22"/>
                <w:u w:val="single"/>
              </w:rPr>
              <w:t>e</w:t>
            </w:r>
            <w:r w:rsidR="000C08B2" w:rsidRPr="000751B9">
              <w:rPr>
                <w:rFonts w:asciiTheme="minorHAnsi" w:hAnsiTheme="minorHAnsi"/>
                <w:b/>
                <w:color w:val="auto"/>
                <w:sz w:val="22"/>
                <w:szCs w:val="22"/>
                <w:u w:val="single"/>
              </w:rPr>
              <w:t xml:space="preserve"> </w:t>
            </w:r>
            <w:r w:rsidR="00D1670F" w:rsidRPr="000751B9">
              <w:rPr>
                <w:rFonts w:asciiTheme="minorHAnsi" w:hAnsiTheme="minorHAnsi"/>
                <w:b/>
                <w:color w:val="auto"/>
                <w:sz w:val="22"/>
                <w:szCs w:val="22"/>
                <w:u w:val="single"/>
              </w:rPr>
              <w:t>IMPRESA AUSILIARIA</w:t>
            </w:r>
          </w:p>
          <w:p w:rsidR="008C04FF" w:rsidRPr="000751B9" w:rsidRDefault="008C04FF">
            <w:pPr>
              <w:jc w:val="both"/>
              <w:rPr>
                <w:rFonts w:asciiTheme="minorHAnsi" w:hAnsiTheme="minorHAnsi"/>
                <w:sz w:val="22"/>
                <w:szCs w:val="22"/>
              </w:rPr>
            </w:pPr>
          </w:p>
        </w:tc>
      </w:tr>
    </w:tbl>
    <w:p w:rsidR="008C04FF" w:rsidRPr="000751B9" w:rsidRDefault="008C04FF">
      <w:pPr>
        <w:rPr>
          <w:rFonts w:asciiTheme="minorHAnsi" w:hAnsiTheme="minorHAnsi"/>
          <w:b/>
          <w:color w:val="auto"/>
          <w:sz w:val="22"/>
          <w:szCs w:val="22"/>
        </w:rPr>
      </w:pPr>
    </w:p>
    <w:p w:rsidR="008C04FF" w:rsidRPr="000751B9" w:rsidRDefault="00D1670F">
      <w:pPr>
        <w:ind w:left="6381"/>
        <w:jc w:val="both"/>
        <w:rPr>
          <w:rFonts w:asciiTheme="minorHAnsi" w:hAnsiTheme="minorHAnsi"/>
          <w:color w:val="auto"/>
          <w:sz w:val="22"/>
          <w:szCs w:val="22"/>
        </w:rPr>
      </w:pPr>
      <w:r w:rsidRPr="000751B9">
        <w:rPr>
          <w:rFonts w:asciiTheme="minorHAnsi" w:hAnsiTheme="minorHAnsi"/>
          <w:b/>
          <w:color w:val="auto"/>
          <w:sz w:val="22"/>
          <w:szCs w:val="22"/>
        </w:rPr>
        <w:t>Alla Stazione Appaltante</w:t>
      </w:r>
    </w:p>
    <w:p w:rsidR="008C04FF" w:rsidRPr="000751B9" w:rsidRDefault="008C04FF">
      <w:pPr>
        <w:ind w:right="51"/>
        <w:jc w:val="center"/>
        <w:rPr>
          <w:rFonts w:asciiTheme="minorHAnsi" w:hAnsiTheme="minorHAnsi"/>
          <w:color w:val="auto"/>
          <w:sz w:val="22"/>
          <w:szCs w:val="22"/>
        </w:rPr>
      </w:pPr>
    </w:p>
    <w:p w:rsidR="008C04FF" w:rsidRPr="000751B9" w:rsidRDefault="008C04FF">
      <w:pPr>
        <w:pStyle w:val="Corpodel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tblPr>
      <w:tblGrid>
        <w:gridCol w:w="10112"/>
      </w:tblGrid>
      <w:tr w:rsidR="008C04FF" w:rsidRPr="000751B9">
        <w:tc>
          <w:tcPr>
            <w:tcW w:w="10112" w:type="dxa"/>
            <w:tcBorders>
              <w:top w:val="single" w:sz="4" w:space="0" w:color="00000A"/>
              <w:left w:val="single" w:sz="4" w:space="0" w:color="00000A"/>
              <w:bottom w:val="single" w:sz="4" w:space="0" w:color="00000A"/>
              <w:right w:val="single" w:sz="4" w:space="0" w:color="00000A"/>
            </w:tcBorders>
            <w:shd w:val="clear" w:color="auto" w:fill="D0CECE"/>
          </w:tcPr>
          <w:p w:rsidR="008C04FF" w:rsidRPr="000751B9" w:rsidRDefault="008C04FF">
            <w:pPr>
              <w:pStyle w:val="Corpodeltesto1"/>
              <w:spacing w:line="240" w:lineRule="auto"/>
              <w:ind w:right="96"/>
              <w:jc w:val="both"/>
              <w:rPr>
                <w:rFonts w:asciiTheme="minorHAnsi" w:hAnsiTheme="minorHAnsi"/>
                <w:b/>
                <w:color w:val="auto"/>
                <w:sz w:val="22"/>
                <w:szCs w:val="22"/>
              </w:rPr>
            </w:pPr>
          </w:p>
          <w:p w:rsidR="008C04FF" w:rsidRDefault="002E61A7" w:rsidP="00E91B24">
            <w:pPr>
              <w:pStyle w:val="Corpodeltesto1"/>
              <w:spacing w:line="240" w:lineRule="auto"/>
              <w:ind w:right="96"/>
              <w:jc w:val="both"/>
              <w:rPr>
                <w:rFonts w:asciiTheme="minorHAnsi" w:hAnsiTheme="minorHAnsi"/>
                <w:b/>
                <w:color w:val="auto"/>
                <w:sz w:val="22"/>
                <w:szCs w:val="24"/>
              </w:rPr>
            </w:pPr>
            <w:r w:rsidRPr="002E61A7">
              <w:rPr>
                <w:rFonts w:asciiTheme="minorHAnsi" w:hAnsiTheme="minorHAnsi"/>
                <w:b/>
                <w:color w:val="auto"/>
                <w:sz w:val="22"/>
                <w:szCs w:val="24"/>
              </w:rPr>
              <w:t xml:space="preserve">Oggetto: </w:t>
            </w:r>
            <w:r w:rsidR="00432A55" w:rsidRPr="00432A55">
              <w:rPr>
                <w:rFonts w:asciiTheme="minorHAnsi" w:hAnsiTheme="minorHAnsi"/>
                <w:b/>
                <w:color w:val="auto"/>
                <w:sz w:val="22"/>
                <w:szCs w:val="24"/>
              </w:rPr>
              <w:t>Bando P01/2021 – Procedura telematica aperta per la conclusione di un accordo quadro ai sensi dell’art. 54, co. 3, del D. LGS. 50/2016 avente ad oggetto l’affidamento del servizio di assistenza domiciliare a favore di persone disabili residenti nei comuni dell’Ambito Territoriale Sociale XXII</w:t>
            </w:r>
          </w:p>
          <w:p w:rsidR="00432A55" w:rsidRPr="006C553B" w:rsidRDefault="00432A55" w:rsidP="00E91B24">
            <w:pPr>
              <w:pStyle w:val="Corpodeltesto1"/>
              <w:spacing w:line="240" w:lineRule="auto"/>
              <w:ind w:right="96"/>
              <w:jc w:val="both"/>
              <w:rPr>
                <w:rFonts w:asciiTheme="minorHAnsi" w:hAnsiTheme="minorHAnsi"/>
                <w:b/>
                <w:color w:val="auto"/>
                <w:sz w:val="22"/>
                <w:szCs w:val="24"/>
              </w:rPr>
            </w:pPr>
          </w:p>
        </w:tc>
      </w:tr>
    </w:tbl>
    <w:p w:rsidR="008C04FF" w:rsidRDefault="008C04FF" w:rsidP="0082634A">
      <w:pPr>
        <w:pStyle w:val="Corpodeltesto"/>
        <w:ind w:right="51"/>
        <w:rPr>
          <w:rFonts w:asciiTheme="minorHAnsi" w:hAnsiTheme="minorHAnsi"/>
          <w:b/>
          <w:color w:val="auto"/>
          <w:sz w:val="22"/>
          <w:szCs w:val="22"/>
        </w:rPr>
      </w:pPr>
    </w:p>
    <w:p w:rsidR="0082634A" w:rsidRPr="000751B9" w:rsidRDefault="0082634A" w:rsidP="0082634A">
      <w:pPr>
        <w:pStyle w:val="Corpodeltesto"/>
        <w:ind w:right="51"/>
        <w:rPr>
          <w:rFonts w:asciiTheme="minorHAnsi" w:hAnsiTheme="minorHAnsi"/>
          <w:b/>
          <w:color w:val="auto"/>
          <w:sz w:val="22"/>
          <w:szCs w:val="22"/>
        </w:rPr>
      </w:pPr>
    </w:p>
    <w:tbl>
      <w:tblPr>
        <w:tblW w:w="0" w:type="auto"/>
        <w:tblInd w:w="-30" w:type="dxa"/>
        <w:tblLayout w:type="fixed"/>
        <w:tblCellMar>
          <w:left w:w="93" w:type="dxa"/>
        </w:tblCellMar>
        <w:tblLook w:val="0000"/>
      </w:tblPr>
      <w:tblGrid>
        <w:gridCol w:w="3828"/>
        <w:gridCol w:w="6364"/>
      </w:tblGrid>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E53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B5DAB">
            <w:pPr>
              <w:ind w:right="51"/>
              <w:jc w:val="both"/>
              <w:rPr>
                <w:rFonts w:asciiTheme="minorHAnsi" w:hAnsiTheme="minorHAnsi"/>
                <w:sz w:val="22"/>
                <w:szCs w:val="22"/>
              </w:rPr>
            </w:pPr>
            <w:r w:rsidRPr="000751B9">
              <w:rPr>
                <w:rFonts w:asciiTheme="minorHAnsi" w:hAnsiTheme="minorHAnsi"/>
                <w:color w:val="auto"/>
                <w:sz w:val="22"/>
                <w:szCs w:val="22"/>
              </w:rPr>
              <w:t>(</w:t>
            </w:r>
            <w:r w:rsidRPr="000751B9">
              <w:rPr>
                <w:rFonts w:asciiTheme="minorHAnsi" w:hAnsiTheme="minorHAnsi"/>
                <w:color w:val="auto"/>
                <w:sz w:val="22"/>
                <w:szCs w:val="22"/>
                <w:u w:val="single"/>
              </w:rPr>
              <w:t>se procuratore</w:t>
            </w:r>
            <w:r w:rsidRPr="000751B9">
              <w:rPr>
                <w:rFonts w:asciiTheme="minorHAnsi" w:hAnsiTheme="minorHAnsi"/>
                <w:color w:val="auto"/>
                <w:sz w:val="22"/>
                <w:szCs w:val="22"/>
              </w:rPr>
              <w:t>) estremi procura (not</w:t>
            </w:r>
            <w:r w:rsidRPr="000751B9">
              <w:rPr>
                <w:rFonts w:asciiTheme="minorHAnsi" w:hAnsiTheme="minorHAnsi"/>
                <w:color w:val="auto"/>
                <w:sz w:val="22"/>
                <w:szCs w:val="22"/>
              </w:rPr>
              <w:t>a</w:t>
            </w:r>
            <w:r w:rsidRPr="000751B9">
              <w:rPr>
                <w:rFonts w:asciiTheme="minorHAnsi" w:hAnsiTheme="minorHAnsi"/>
                <w:color w:val="auto"/>
                <w:sz w:val="22"/>
                <w:szCs w:val="22"/>
              </w:rPr>
              <w:t>io, repertorio, raccolta)</w:t>
            </w:r>
            <w:r w:rsidR="006E530F" w:rsidRPr="000751B9">
              <w:rPr>
                <w:rStyle w:val="Rimandonotaapidipagina"/>
                <w:rFonts w:asciiTheme="minorHAnsi" w:hAnsiTheme="minorHAnsi"/>
                <w:color w:val="auto"/>
                <w:sz w:val="22"/>
                <w:szCs w:val="22"/>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snapToGrid w:val="0"/>
              <w:spacing w:line="480" w:lineRule="atLeast"/>
              <w:ind w:right="51"/>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 xml:space="preserve">Sede operativa </w:t>
            </w:r>
          </w:p>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bl>
    <w:p w:rsidR="008C04FF" w:rsidRDefault="008C04FF">
      <w:pPr>
        <w:pStyle w:val="Corpodeltesto1"/>
        <w:tabs>
          <w:tab w:val="left" w:pos="8789"/>
        </w:tabs>
        <w:spacing w:line="240" w:lineRule="auto"/>
        <w:ind w:right="96"/>
        <w:jc w:val="both"/>
        <w:rPr>
          <w:rFonts w:asciiTheme="minorHAnsi" w:hAnsiTheme="minorHAnsi"/>
          <w:color w:val="auto"/>
          <w:sz w:val="22"/>
          <w:szCs w:val="22"/>
        </w:rPr>
      </w:pPr>
    </w:p>
    <w:p w:rsidR="008729E6" w:rsidRDefault="008729E6">
      <w:pPr>
        <w:pStyle w:val="Corpodeltesto1"/>
        <w:tabs>
          <w:tab w:val="left" w:pos="8789"/>
        </w:tabs>
        <w:spacing w:line="240" w:lineRule="auto"/>
        <w:ind w:right="96"/>
        <w:jc w:val="both"/>
        <w:rPr>
          <w:rFonts w:asciiTheme="minorHAnsi" w:hAnsiTheme="minorHAnsi"/>
          <w:color w:val="auto"/>
          <w:sz w:val="22"/>
          <w:szCs w:val="22"/>
        </w:rPr>
      </w:pPr>
    </w:p>
    <w:p w:rsidR="008729E6" w:rsidRDefault="008729E6">
      <w:pPr>
        <w:pStyle w:val="Corpodeltesto1"/>
        <w:tabs>
          <w:tab w:val="left" w:pos="8789"/>
        </w:tabs>
        <w:spacing w:line="240" w:lineRule="auto"/>
        <w:ind w:right="96"/>
        <w:jc w:val="both"/>
        <w:rPr>
          <w:rFonts w:asciiTheme="minorHAnsi" w:hAnsiTheme="minorHAnsi"/>
          <w:color w:val="auto"/>
          <w:sz w:val="22"/>
          <w:szCs w:val="22"/>
        </w:rPr>
      </w:pPr>
    </w:p>
    <w:p w:rsidR="008729E6" w:rsidRPr="000751B9" w:rsidRDefault="008729E6">
      <w:pPr>
        <w:pStyle w:val="Corpodeltesto1"/>
        <w:tabs>
          <w:tab w:val="left" w:pos="8789"/>
        </w:tabs>
        <w:spacing w:line="240" w:lineRule="auto"/>
        <w:ind w:right="96"/>
        <w:jc w:val="both"/>
        <w:rPr>
          <w:rFonts w:asciiTheme="minorHAnsi" w:hAnsiTheme="minorHAnsi"/>
          <w:color w:val="auto"/>
          <w:sz w:val="22"/>
          <w:szCs w:val="22"/>
        </w:rPr>
      </w:pPr>
    </w:p>
    <w:p w:rsidR="00C92AE2" w:rsidRPr="000751B9" w:rsidRDefault="00C92AE2">
      <w:pPr>
        <w:pStyle w:val="Corpodeltesto1"/>
        <w:tabs>
          <w:tab w:val="left" w:pos="8789"/>
        </w:tabs>
        <w:spacing w:line="240" w:lineRule="auto"/>
        <w:ind w:right="96"/>
        <w:jc w:val="both"/>
        <w:rPr>
          <w:rFonts w:asciiTheme="minorHAnsi" w:hAnsiTheme="minorHAnsi"/>
          <w:color w:val="auto"/>
          <w:sz w:val="22"/>
          <w:szCs w:val="22"/>
        </w:rPr>
      </w:pPr>
    </w:p>
    <w:p w:rsidR="008C04FF" w:rsidRPr="000751B9" w:rsidRDefault="00D1670F" w:rsidP="0088616A">
      <w:pPr>
        <w:pStyle w:val="Corpodeltesto1"/>
        <w:numPr>
          <w:ilvl w:val="0"/>
          <w:numId w:val="20"/>
        </w:numPr>
        <w:tabs>
          <w:tab w:val="left" w:pos="240"/>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lastRenderedPageBreak/>
        <w:t>Consapevole delle responsabilità e delle cons</w:t>
      </w:r>
      <w:r w:rsidR="004C5B35">
        <w:rPr>
          <w:rFonts w:asciiTheme="minorHAnsi" w:hAnsiTheme="minorHAnsi"/>
          <w:color w:val="auto"/>
          <w:sz w:val="22"/>
          <w:szCs w:val="22"/>
        </w:rPr>
        <w:t>eguenze civili e penali previste</w:t>
      </w:r>
      <w:r w:rsidRPr="000751B9">
        <w:rPr>
          <w:rFonts w:asciiTheme="minorHAnsi" w:hAnsiTheme="minorHAnsi"/>
          <w:color w:val="auto"/>
          <w:sz w:val="22"/>
          <w:szCs w:val="22"/>
        </w:rPr>
        <w:t xml:space="preserve"> in caso di dichiarazioni me</w:t>
      </w:r>
      <w:r w:rsidRPr="000751B9">
        <w:rPr>
          <w:rFonts w:asciiTheme="minorHAnsi" w:hAnsiTheme="minorHAnsi"/>
          <w:color w:val="auto"/>
          <w:sz w:val="22"/>
          <w:szCs w:val="22"/>
        </w:rPr>
        <w:t>n</w:t>
      </w:r>
      <w:r w:rsidRPr="000751B9">
        <w:rPr>
          <w:rFonts w:asciiTheme="minorHAnsi" w:hAnsiTheme="minorHAnsi"/>
          <w:color w:val="auto"/>
          <w:sz w:val="22"/>
          <w:szCs w:val="22"/>
        </w:rPr>
        <w:t>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w:t>
      </w:r>
      <w:r w:rsidR="00CC5158" w:rsidRPr="000751B9">
        <w:rPr>
          <w:rFonts w:asciiTheme="minorHAnsi" w:hAnsiTheme="minorHAnsi"/>
          <w:color w:val="auto"/>
          <w:sz w:val="22"/>
          <w:szCs w:val="22"/>
        </w:rPr>
        <w:t>i la stessa è stata rilasciata;</w:t>
      </w:r>
    </w:p>
    <w:p w:rsidR="00004235" w:rsidRDefault="00004235" w:rsidP="0082634A">
      <w:pPr>
        <w:tabs>
          <w:tab w:val="left" w:pos="8789"/>
        </w:tabs>
        <w:ind w:right="96"/>
        <w:jc w:val="both"/>
        <w:rPr>
          <w:rFonts w:asciiTheme="minorHAnsi" w:hAnsiTheme="minorHAnsi"/>
          <w:color w:val="auto"/>
          <w:sz w:val="22"/>
          <w:szCs w:val="22"/>
        </w:rPr>
      </w:pPr>
    </w:p>
    <w:p w:rsidR="0082634A" w:rsidRPr="000751B9" w:rsidRDefault="0082634A" w:rsidP="0082634A">
      <w:pPr>
        <w:tabs>
          <w:tab w:val="left" w:pos="8789"/>
        </w:tabs>
        <w:ind w:right="96"/>
        <w:jc w:val="both"/>
        <w:rPr>
          <w:rFonts w:asciiTheme="minorHAnsi" w:hAnsiTheme="minorHAnsi"/>
          <w:color w:val="auto"/>
          <w:sz w:val="22"/>
          <w:szCs w:val="22"/>
        </w:rPr>
      </w:pPr>
    </w:p>
    <w:p w:rsidR="008C04FF" w:rsidRPr="000751B9" w:rsidRDefault="00D1670F">
      <w:pPr>
        <w:spacing w:after="240" w:line="480" w:lineRule="atLeast"/>
        <w:ind w:right="119"/>
        <w:jc w:val="center"/>
        <w:rPr>
          <w:rFonts w:asciiTheme="minorHAnsi" w:hAnsiTheme="minorHAnsi"/>
          <w:sz w:val="22"/>
          <w:szCs w:val="22"/>
        </w:rPr>
      </w:pPr>
      <w:r w:rsidRPr="000751B9">
        <w:rPr>
          <w:rFonts w:asciiTheme="minorHAnsi" w:hAnsiTheme="minorHAnsi"/>
          <w:b/>
          <w:color w:val="auto"/>
          <w:sz w:val="22"/>
          <w:szCs w:val="22"/>
        </w:rPr>
        <w:t xml:space="preserve">IN QUALITÀ </w:t>
      </w:r>
      <w:proofErr w:type="spellStart"/>
      <w:r w:rsidRPr="000751B9">
        <w:rPr>
          <w:rFonts w:asciiTheme="minorHAnsi" w:hAnsiTheme="minorHAnsi"/>
          <w:b/>
          <w:color w:val="auto"/>
          <w:sz w:val="22"/>
          <w:szCs w:val="22"/>
        </w:rPr>
        <w:t>DI</w:t>
      </w:r>
      <w:proofErr w:type="spellEnd"/>
      <w:r w:rsidRPr="000751B9">
        <w:rPr>
          <w:rFonts w:asciiTheme="minorHAnsi" w:hAnsiTheme="minorHAnsi"/>
          <w:color w:val="auto"/>
          <w:sz w:val="22"/>
          <w:szCs w:val="22"/>
        </w:rPr>
        <w:t xml:space="preserve"> </w:t>
      </w:r>
    </w:p>
    <w:p w:rsidR="00A14303" w:rsidRDefault="00A14303" w:rsidP="004F54D3">
      <w:pPr>
        <w:tabs>
          <w:tab w:val="left" w:pos="8789"/>
        </w:tabs>
        <w:ind w:right="96"/>
        <w:jc w:val="both"/>
        <w:rPr>
          <w:rFonts w:asciiTheme="minorHAnsi" w:hAnsiTheme="minorHAnsi"/>
          <w:color w:val="auto"/>
          <w:sz w:val="22"/>
          <w:szCs w:val="22"/>
        </w:rPr>
      </w:pPr>
      <w:bookmarkStart w:id="0" w:name="__Fieldmark__1696_2283232"/>
      <w:bookmarkStart w:id="1" w:name="__Fieldmark__1538_2058556643"/>
      <w:bookmarkStart w:id="2" w:name="__Fieldmark__1321_626140304"/>
      <w:bookmarkStart w:id="3" w:name="__Fieldmark__43711_149139293"/>
      <w:bookmarkEnd w:id="0"/>
      <w:bookmarkEnd w:id="1"/>
      <w:bookmarkEnd w:id="2"/>
      <w:bookmarkEnd w:id="3"/>
    </w:p>
    <w:p w:rsidR="004F54D3" w:rsidRPr="000751B9" w:rsidRDefault="004F54D3" w:rsidP="004F54D3">
      <w:pPr>
        <w:tabs>
          <w:tab w:val="left" w:pos="8789"/>
        </w:tabs>
        <w:ind w:right="96"/>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9639"/>
      </w:tblGrid>
      <w:tr w:rsidR="000751B9" w:rsidRPr="000751B9" w:rsidTr="00D17D21">
        <w:trPr>
          <w:cantSplit/>
          <w:trHeight w:val="567"/>
        </w:trPr>
        <w:tc>
          <w:tcPr>
            <w:tcW w:w="534" w:type="dxa"/>
            <w:vAlign w:val="center"/>
          </w:tcPr>
          <w:p w:rsidR="000751B9" w:rsidRPr="000751B9" w:rsidRDefault="00491B41" w:rsidP="00D17D21">
            <w:pPr>
              <w:pStyle w:val="Corpodeltesto2"/>
              <w:spacing w:line="240" w:lineRule="auto"/>
              <w:rPr>
                <w:rFonts w:asciiTheme="minorHAnsi" w:hAnsiTheme="minorHAnsi"/>
                <w:szCs w:val="22"/>
              </w:rPr>
            </w:pPr>
            <w:r w:rsidRPr="000751B9">
              <w:rPr>
                <w:rFonts w:asciiTheme="minorHAnsi" w:hAnsiTheme="minorHAnsi"/>
                <w:b/>
                <w:sz w:val="22"/>
                <w:szCs w:val="22"/>
              </w:rPr>
              <w:fldChar w:fldCharType="begin">
                <w:ffData>
                  <w:name w:val="Controllo47"/>
                  <w:enabled/>
                  <w:calcOnExit w:val="0"/>
                  <w:checkBox>
                    <w:sizeAuto/>
                    <w:default w:val="0"/>
                  </w:checkBox>
                </w:ffData>
              </w:fldChar>
            </w:r>
            <w:r w:rsidR="000751B9" w:rsidRPr="000751B9">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0751B9">
              <w:rPr>
                <w:rFonts w:asciiTheme="minorHAnsi" w:hAnsiTheme="minorHAnsi"/>
                <w:b/>
                <w:sz w:val="22"/>
                <w:szCs w:val="22"/>
              </w:rPr>
              <w:fldChar w:fldCharType="end"/>
            </w:r>
          </w:p>
        </w:tc>
        <w:tc>
          <w:tcPr>
            <w:tcW w:w="9639" w:type="dxa"/>
            <w:vAlign w:val="center"/>
          </w:tcPr>
          <w:p w:rsidR="000751B9" w:rsidRPr="000751B9" w:rsidRDefault="000751B9" w:rsidP="00D17D21">
            <w:pPr>
              <w:pStyle w:val="Corpodeltesto2"/>
              <w:spacing w:line="240" w:lineRule="auto"/>
              <w:rPr>
                <w:rFonts w:asciiTheme="minorHAnsi" w:hAnsiTheme="minorHAnsi"/>
                <w:szCs w:val="22"/>
              </w:rPr>
            </w:pPr>
            <w:r w:rsidRPr="000751B9">
              <w:rPr>
                <w:rFonts w:asciiTheme="minorHAnsi" w:hAnsiTheme="minorHAnsi"/>
                <w:b/>
                <w:sz w:val="22"/>
                <w:szCs w:val="22"/>
              </w:rPr>
              <w:t xml:space="preserve">Ausiliaria </w:t>
            </w:r>
            <w:r w:rsidRPr="000751B9">
              <w:rPr>
                <w:rFonts w:asciiTheme="minorHAnsi" w:hAnsiTheme="minorHAnsi"/>
                <w:sz w:val="22"/>
                <w:szCs w:val="22"/>
              </w:rPr>
              <w:t>dell’operatore partecipante _________________________________________________</w:t>
            </w:r>
            <w:r w:rsidRPr="000751B9">
              <w:rPr>
                <w:rStyle w:val="Rimandonotaapidipagina"/>
                <w:rFonts w:asciiTheme="minorHAnsi" w:hAnsiTheme="minorHAnsi"/>
                <w:sz w:val="22"/>
                <w:szCs w:val="22"/>
              </w:rPr>
              <w:footnoteReference w:id="1"/>
            </w:r>
          </w:p>
        </w:tc>
      </w:tr>
    </w:tbl>
    <w:p w:rsidR="00A14303" w:rsidRDefault="00A14303" w:rsidP="00104E05">
      <w:pPr>
        <w:tabs>
          <w:tab w:val="left" w:pos="8789"/>
        </w:tabs>
        <w:ind w:right="96"/>
        <w:jc w:val="both"/>
        <w:rPr>
          <w:rFonts w:asciiTheme="minorHAnsi" w:hAnsiTheme="minorHAnsi"/>
          <w:color w:val="auto"/>
          <w:sz w:val="22"/>
          <w:szCs w:val="22"/>
        </w:rPr>
      </w:pPr>
    </w:p>
    <w:p w:rsidR="00432A55" w:rsidRDefault="00432A55" w:rsidP="00104E05">
      <w:pPr>
        <w:tabs>
          <w:tab w:val="left" w:pos="8789"/>
        </w:tabs>
        <w:ind w:right="96"/>
        <w:jc w:val="both"/>
        <w:rPr>
          <w:rFonts w:asciiTheme="minorHAnsi" w:hAnsiTheme="minorHAnsi"/>
          <w:color w:val="auto"/>
          <w:sz w:val="22"/>
          <w:szCs w:val="22"/>
        </w:rPr>
      </w:pPr>
    </w:p>
    <w:p w:rsidR="00B45F82" w:rsidRDefault="00B45F82" w:rsidP="00104E05">
      <w:pPr>
        <w:tabs>
          <w:tab w:val="left" w:pos="8789"/>
        </w:tabs>
        <w:ind w:right="96"/>
        <w:jc w:val="both"/>
        <w:rPr>
          <w:rFonts w:asciiTheme="minorHAnsi" w:hAnsiTheme="minorHAnsi"/>
          <w:color w:val="auto"/>
          <w:sz w:val="22"/>
          <w:szCs w:val="22"/>
        </w:rPr>
      </w:pPr>
    </w:p>
    <w:p w:rsidR="002E61A7" w:rsidRDefault="002E61A7" w:rsidP="00104E05">
      <w:pPr>
        <w:tabs>
          <w:tab w:val="left" w:pos="8789"/>
        </w:tabs>
        <w:ind w:right="96"/>
        <w:jc w:val="both"/>
        <w:rPr>
          <w:rFonts w:asciiTheme="minorHAnsi" w:hAnsiTheme="minorHAnsi"/>
          <w:color w:val="auto"/>
          <w:sz w:val="22"/>
          <w:szCs w:val="22"/>
        </w:rPr>
      </w:pPr>
    </w:p>
    <w:p w:rsidR="008C04FF" w:rsidRPr="000751B9" w:rsidRDefault="00D1670F" w:rsidP="002E61A7">
      <w:pPr>
        <w:pStyle w:val="Titolo3"/>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D I C H I A R A</w:t>
      </w:r>
    </w:p>
    <w:p w:rsidR="00432A55" w:rsidRDefault="00432A55" w:rsidP="002E61A7">
      <w:pPr>
        <w:pStyle w:val="Corpodeltesto"/>
        <w:spacing w:before="60" w:after="60" w:line="276" w:lineRule="auto"/>
        <w:rPr>
          <w:rFonts w:asciiTheme="minorHAnsi" w:hAnsiTheme="minorHAnsi"/>
        </w:rPr>
      </w:pPr>
    </w:p>
    <w:p w:rsidR="00A14303" w:rsidRDefault="00A14303" w:rsidP="00A14303">
      <w:pPr>
        <w:pStyle w:val="Corpodeltesto31"/>
        <w:spacing w:before="60" w:after="60" w:line="276" w:lineRule="auto"/>
        <w:rPr>
          <w:rFonts w:asciiTheme="minorHAnsi" w:hAnsiTheme="minorHAnsi"/>
          <w:color w:val="auto"/>
          <w:sz w:val="22"/>
          <w:szCs w:val="22"/>
          <w:u w:val="none"/>
        </w:rPr>
      </w:pPr>
    </w:p>
    <w:p w:rsidR="00B45F82" w:rsidRPr="000751B9" w:rsidRDefault="00B45F82" w:rsidP="00A14303">
      <w:pPr>
        <w:pStyle w:val="Corpodeltesto31"/>
        <w:spacing w:before="60" w:after="60" w:line="276" w:lineRule="auto"/>
        <w:rPr>
          <w:rFonts w:asciiTheme="minorHAnsi" w:hAnsiTheme="minorHAnsi"/>
          <w:color w:val="auto"/>
          <w:sz w:val="22"/>
          <w:szCs w:val="22"/>
          <w:u w:val="none"/>
        </w:rPr>
      </w:pPr>
    </w:p>
    <w:p w:rsidR="008C04FF" w:rsidRDefault="00D1670F" w:rsidP="002E61A7">
      <w:pPr>
        <w:pStyle w:val="Corpodeltesto31"/>
        <w:numPr>
          <w:ilvl w:val="0"/>
          <w:numId w:val="21"/>
        </w:numPr>
        <w:spacing w:before="60" w:after="60" w:line="276" w:lineRule="auto"/>
        <w:ind w:hanging="357"/>
        <w:rPr>
          <w:rFonts w:asciiTheme="minorHAnsi" w:hAnsiTheme="minorHAnsi"/>
          <w:color w:val="auto"/>
          <w:sz w:val="22"/>
          <w:szCs w:val="22"/>
          <w:u w:val="none"/>
        </w:rPr>
      </w:pPr>
      <w:r w:rsidRPr="000751B9">
        <w:rPr>
          <w:rFonts w:asciiTheme="minorHAnsi" w:hAnsiTheme="minorHAnsi"/>
          <w:color w:val="auto"/>
          <w:sz w:val="22"/>
          <w:szCs w:val="22"/>
          <w:u w:val="none"/>
        </w:rPr>
        <w:t xml:space="preserve">di possedere - ai sensi e per gli effetti dell’art. 89 del Codice </w:t>
      </w:r>
      <w:r w:rsidR="00004235">
        <w:rPr>
          <w:rFonts w:asciiTheme="minorHAnsi" w:hAnsiTheme="minorHAnsi"/>
          <w:color w:val="auto"/>
          <w:sz w:val="22"/>
          <w:szCs w:val="22"/>
          <w:u w:val="none"/>
        </w:rPr>
        <w:t>–</w:t>
      </w:r>
      <w:r w:rsidRPr="00004235">
        <w:rPr>
          <w:rFonts w:asciiTheme="minorHAnsi" w:hAnsiTheme="minorHAnsi"/>
          <w:color w:val="auto"/>
          <w:sz w:val="22"/>
          <w:szCs w:val="22"/>
          <w:u w:val="none"/>
        </w:rPr>
        <w:t xml:space="preserve"> i seguenti requisiti di carattere speciale, così come prescritti dal disciplinare di gara, di cui il concorrente si avvale per </w:t>
      </w:r>
      <w:r w:rsidR="003E7D8C" w:rsidRPr="00004235">
        <w:rPr>
          <w:rFonts w:asciiTheme="minorHAnsi" w:hAnsiTheme="minorHAnsi"/>
          <w:color w:val="auto"/>
          <w:sz w:val="22"/>
          <w:szCs w:val="22"/>
          <w:u w:val="none"/>
        </w:rPr>
        <w:t>poter essere ammesso alla gara:</w:t>
      </w:r>
    </w:p>
    <w:p w:rsidR="00B45F82" w:rsidRPr="00004235" w:rsidRDefault="00B45F82" w:rsidP="00B45F82">
      <w:pPr>
        <w:pStyle w:val="Corpodeltesto31"/>
        <w:spacing w:before="60" w:after="60" w:line="276" w:lineRule="auto"/>
        <w:ind w:left="363"/>
        <w:rPr>
          <w:rFonts w:asciiTheme="minorHAnsi" w:hAnsiTheme="minorHAnsi"/>
          <w:color w:val="auto"/>
          <w:sz w:val="22"/>
          <w:szCs w:val="22"/>
          <w:u w:val="none"/>
        </w:rPr>
      </w:pPr>
    </w:p>
    <w:p w:rsidR="008C04FF" w:rsidRDefault="00D1670F" w:rsidP="002E61A7">
      <w:pPr>
        <w:pStyle w:val="Corpodeltesto31"/>
        <w:numPr>
          <w:ilvl w:val="0"/>
          <w:numId w:val="4"/>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______________________________________________________</w:t>
      </w:r>
      <w:r w:rsidR="00B45F82">
        <w:rPr>
          <w:rFonts w:asciiTheme="minorHAnsi" w:hAnsiTheme="minorHAnsi"/>
          <w:color w:val="auto"/>
          <w:sz w:val="22"/>
          <w:szCs w:val="22"/>
          <w:u w:val="none"/>
        </w:rPr>
        <w:t>_________</w:t>
      </w:r>
      <w:r w:rsidRPr="000751B9">
        <w:rPr>
          <w:rFonts w:asciiTheme="minorHAnsi" w:hAnsiTheme="minorHAnsi"/>
          <w:color w:val="auto"/>
          <w:sz w:val="22"/>
          <w:szCs w:val="22"/>
          <w:u w:val="none"/>
        </w:rPr>
        <w:t>_____________</w:t>
      </w:r>
      <w:r w:rsidR="00004235">
        <w:rPr>
          <w:rFonts w:asciiTheme="minorHAnsi" w:hAnsiTheme="minorHAnsi"/>
          <w:color w:val="auto"/>
          <w:sz w:val="22"/>
          <w:szCs w:val="22"/>
          <w:u w:val="none"/>
        </w:rPr>
        <w:t>;</w:t>
      </w:r>
    </w:p>
    <w:p w:rsidR="00432A55" w:rsidRDefault="00432A55" w:rsidP="00432A55">
      <w:pPr>
        <w:pStyle w:val="Corpodeltesto31"/>
        <w:numPr>
          <w:ilvl w:val="0"/>
          <w:numId w:val="4"/>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_______________________________________________________________</w:t>
      </w:r>
      <w:r w:rsidR="00B45F82">
        <w:rPr>
          <w:rFonts w:asciiTheme="minorHAnsi" w:hAnsiTheme="minorHAnsi"/>
          <w:color w:val="auto"/>
          <w:sz w:val="22"/>
          <w:szCs w:val="22"/>
          <w:u w:val="none"/>
        </w:rPr>
        <w:t>_________</w:t>
      </w:r>
      <w:r w:rsidRPr="000751B9">
        <w:rPr>
          <w:rFonts w:asciiTheme="minorHAnsi" w:hAnsiTheme="minorHAnsi"/>
          <w:color w:val="auto"/>
          <w:sz w:val="22"/>
          <w:szCs w:val="22"/>
          <w:u w:val="none"/>
        </w:rPr>
        <w:t>____</w:t>
      </w:r>
      <w:r>
        <w:rPr>
          <w:rFonts w:asciiTheme="minorHAnsi" w:hAnsiTheme="minorHAnsi"/>
          <w:color w:val="auto"/>
          <w:sz w:val="22"/>
          <w:szCs w:val="22"/>
          <w:u w:val="none"/>
        </w:rPr>
        <w:t>;</w:t>
      </w:r>
    </w:p>
    <w:p w:rsidR="00432A55" w:rsidRDefault="00432A55" w:rsidP="00432A55">
      <w:pPr>
        <w:pStyle w:val="Corpodeltesto31"/>
        <w:numPr>
          <w:ilvl w:val="0"/>
          <w:numId w:val="4"/>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___________________________________________________________________</w:t>
      </w:r>
      <w:r w:rsidR="00B45F82">
        <w:rPr>
          <w:rFonts w:asciiTheme="minorHAnsi" w:hAnsiTheme="minorHAnsi"/>
          <w:color w:val="auto"/>
          <w:sz w:val="22"/>
          <w:szCs w:val="22"/>
          <w:u w:val="none"/>
        </w:rPr>
        <w:t>_________</w:t>
      </w:r>
      <w:r>
        <w:rPr>
          <w:rFonts w:asciiTheme="minorHAnsi" w:hAnsiTheme="minorHAnsi"/>
          <w:color w:val="auto"/>
          <w:sz w:val="22"/>
          <w:szCs w:val="22"/>
          <w:u w:val="none"/>
        </w:rPr>
        <w:t>;</w:t>
      </w:r>
    </w:p>
    <w:p w:rsidR="004F54D3" w:rsidRDefault="004F54D3" w:rsidP="00D31BFE">
      <w:pPr>
        <w:pStyle w:val="Corpodeltesto31"/>
        <w:spacing w:before="60" w:after="60" w:line="276" w:lineRule="auto"/>
        <w:rPr>
          <w:rFonts w:asciiTheme="minorHAnsi" w:hAnsiTheme="minorHAnsi"/>
          <w:color w:val="auto"/>
          <w:sz w:val="22"/>
          <w:szCs w:val="22"/>
          <w:u w:val="none"/>
        </w:rPr>
      </w:pPr>
    </w:p>
    <w:p w:rsidR="008729E6" w:rsidRDefault="008729E6" w:rsidP="00D31BFE">
      <w:pPr>
        <w:pStyle w:val="Corpodeltesto31"/>
        <w:spacing w:before="60" w:after="60" w:line="276" w:lineRule="auto"/>
        <w:rPr>
          <w:rFonts w:asciiTheme="minorHAnsi" w:hAnsiTheme="minorHAnsi"/>
          <w:color w:val="auto"/>
          <w:sz w:val="22"/>
          <w:szCs w:val="22"/>
          <w:u w:val="none"/>
        </w:rPr>
      </w:pPr>
    </w:p>
    <w:p w:rsidR="008C04FF" w:rsidRDefault="00D1670F" w:rsidP="00432A55">
      <w:pPr>
        <w:pStyle w:val="Corpodeltesto31"/>
        <w:spacing w:before="60" w:after="60" w:line="276" w:lineRule="auto"/>
        <w:ind w:left="357"/>
        <w:rPr>
          <w:rFonts w:asciiTheme="minorHAnsi" w:hAnsiTheme="minorHAnsi"/>
          <w:color w:val="auto"/>
          <w:sz w:val="22"/>
          <w:szCs w:val="22"/>
          <w:u w:val="none"/>
        </w:rPr>
      </w:pPr>
      <w:r w:rsidRPr="000751B9">
        <w:rPr>
          <w:rFonts w:asciiTheme="minorHAnsi" w:hAnsiTheme="minorHAnsi"/>
          <w:color w:val="auto"/>
          <w:sz w:val="22"/>
          <w:szCs w:val="22"/>
          <w:u w:val="none"/>
        </w:rPr>
        <w:t xml:space="preserve">e di obbligarsi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w:t>
      </w:r>
      <w:r w:rsidRPr="000751B9">
        <w:rPr>
          <w:rFonts w:asciiTheme="minorHAnsi" w:hAnsiTheme="minorHAnsi"/>
          <w:color w:val="auto"/>
          <w:sz w:val="22"/>
          <w:szCs w:val="22"/>
        </w:rPr>
        <w:t>in maniera incondizionata e irrevocabile</w:t>
      </w:r>
      <w:r w:rsidRPr="000751B9">
        <w:rPr>
          <w:rFonts w:asciiTheme="minorHAnsi" w:hAnsiTheme="minorHAnsi"/>
          <w:color w:val="auto"/>
          <w:sz w:val="22"/>
          <w:szCs w:val="22"/>
          <w:u w:val="none"/>
        </w:rPr>
        <w:t xml:space="preserve">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w:t>
      </w:r>
      <w:r w:rsidR="00F376E8">
        <w:rPr>
          <w:rFonts w:asciiTheme="minorHAnsi" w:hAnsiTheme="minorHAnsi"/>
          <w:color w:val="auto"/>
          <w:sz w:val="22"/>
          <w:szCs w:val="22"/>
          <w:u w:val="none"/>
        </w:rPr>
        <w:t xml:space="preserve">verso il </w:t>
      </w:r>
      <w:r w:rsidR="00B16E71">
        <w:rPr>
          <w:rFonts w:asciiTheme="minorHAnsi" w:hAnsiTheme="minorHAnsi"/>
          <w:color w:val="auto"/>
          <w:sz w:val="22"/>
          <w:szCs w:val="22"/>
          <w:u w:val="none"/>
        </w:rPr>
        <w:t>concorrente</w:t>
      </w:r>
      <w:r w:rsidR="00B077F9">
        <w:rPr>
          <w:rFonts w:asciiTheme="minorHAnsi" w:hAnsiTheme="minorHAnsi"/>
          <w:color w:val="auto"/>
          <w:sz w:val="22"/>
          <w:szCs w:val="22"/>
          <w:u w:val="none"/>
        </w:rPr>
        <w:t>, il Comune di Ascoli Piceno</w:t>
      </w:r>
      <w:r w:rsidR="00B16E71">
        <w:rPr>
          <w:rFonts w:asciiTheme="minorHAnsi" w:hAnsiTheme="minorHAnsi"/>
          <w:color w:val="auto"/>
          <w:sz w:val="22"/>
          <w:szCs w:val="22"/>
          <w:u w:val="none"/>
        </w:rPr>
        <w:t xml:space="preserve"> e le Amministrazioni Contraenti</w:t>
      </w:r>
      <w:r w:rsidRPr="000751B9">
        <w:rPr>
          <w:rFonts w:asciiTheme="minorHAnsi" w:hAnsiTheme="minorHAnsi"/>
          <w:color w:val="auto"/>
          <w:sz w:val="22"/>
          <w:szCs w:val="22"/>
          <w:u w:val="none"/>
        </w:rPr>
        <w:t>, a fornire i propri requisiti di ordine speciale e mettere a disposizione</w:t>
      </w:r>
      <w:r w:rsidR="00B005B5">
        <w:rPr>
          <w:rFonts w:asciiTheme="minorHAnsi" w:hAnsiTheme="minorHAnsi"/>
          <w:color w:val="auto"/>
          <w:sz w:val="22"/>
          <w:szCs w:val="22"/>
          <w:u w:val="none"/>
        </w:rPr>
        <w:t>,</w:t>
      </w:r>
      <w:r w:rsidRPr="000751B9">
        <w:rPr>
          <w:rFonts w:asciiTheme="minorHAnsi" w:hAnsiTheme="minorHAnsi"/>
          <w:color w:val="auto"/>
          <w:sz w:val="22"/>
          <w:szCs w:val="22"/>
          <w:u w:val="none"/>
        </w:rPr>
        <w:t xml:space="preserve"> </w:t>
      </w:r>
      <w:r w:rsidR="00B005B5">
        <w:rPr>
          <w:rFonts w:asciiTheme="minorHAnsi" w:hAnsiTheme="minorHAnsi"/>
          <w:color w:val="auto"/>
          <w:sz w:val="22"/>
          <w:szCs w:val="22"/>
          <w:u w:val="none"/>
        </w:rPr>
        <w:t>p</w:t>
      </w:r>
      <w:r w:rsidR="00B005B5">
        <w:rPr>
          <w:rFonts w:asciiTheme="minorHAnsi" w:hAnsiTheme="minorHAnsi" w:cs="Calibri"/>
          <w:sz w:val="22"/>
          <w:u w:val="none"/>
        </w:rPr>
        <w:t>er tu</w:t>
      </w:r>
      <w:r w:rsidR="00B005B5">
        <w:rPr>
          <w:rFonts w:asciiTheme="minorHAnsi" w:hAnsiTheme="minorHAnsi" w:cs="Calibri"/>
          <w:sz w:val="22"/>
          <w:u w:val="none"/>
        </w:rPr>
        <w:t>t</w:t>
      </w:r>
      <w:r w:rsidR="00B005B5">
        <w:rPr>
          <w:rFonts w:asciiTheme="minorHAnsi" w:hAnsiTheme="minorHAnsi" w:cs="Calibri"/>
          <w:sz w:val="22"/>
          <w:u w:val="none"/>
        </w:rPr>
        <w:t xml:space="preserve">ta la durata dell’ </w:t>
      </w:r>
      <w:r w:rsidR="00B005B5" w:rsidRPr="002C7321">
        <w:rPr>
          <w:rFonts w:asciiTheme="minorHAnsi" w:hAnsiTheme="minorHAnsi" w:cs="Calibri"/>
          <w:sz w:val="22"/>
          <w:u w:val="none"/>
        </w:rPr>
        <w:t>Accordo Quadro e dei singoli contratti esecutivi</w:t>
      </w:r>
      <w:r w:rsidR="00B005B5">
        <w:rPr>
          <w:rFonts w:asciiTheme="minorHAnsi" w:hAnsiTheme="minorHAnsi" w:cs="Calibri"/>
          <w:sz w:val="22"/>
          <w:u w:val="none"/>
        </w:rPr>
        <w:t xml:space="preserve">, </w:t>
      </w:r>
      <w:r w:rsidRPr="000751B9">
        <w:rPr>
          <w:rFonts w:asciiTheme="minorHAnsi" w:hAnsiTheme="minorHAnsi"/>
          <w:color w:val="auto"/>
          <w:sz w:val="22"/>
          <w:szCs w:val="22"/>
          <w:u w:val="none"/>
        </w:rPr>
        <w:t>le risorse necessarie</w:t>
      </w:r>
      <w:r w:rsidR="00B005B5">
        <w:rPr>
          <w:rFonts w:asciiTheme="minorHAnsi" w:hAnsiTheme="minorHAnsi"/>
          <w:color w:val="auto"/>
          <w:sz w:val="22"/>
          <w:szCs w:val="22"/>
          <w:u w:val="none"/>
        </w:rPr>
        <w:t xml:space="preserve"> </w:t>
      </w:r>
      <w:r w:rsidR="00B005B5" w:rsidRPr="000751B9">
        <w:rPr>
          <w:rFonts w:asciiTheme="minorHAnsi" w:hAnsiTheme="minorHAnsi"/>
          <w:color w:val="auto"/>
          <w:sz w:val="22"/>
          <w:szCs w:val="22"/>
          <w:u w:val="none"/>
        </w:rPr>
        <w:t>dei quali è carente il concorrente ausiliato</w:t>
      </w:r>
      <w:r w:rsidRPr="002C7321">
        <w:rPr>
          <w:rFonts w:asciiTheme="minorHAnsi" w:hAnsiTheme="minorHAnsi"/>
          <w:color w:val="auto"/>
          <w:sz w:val="22"/>
          <w:szCs w:val="22"/>
          <w:u w:val="none"/>
        </w:rPr>
        <w:t>, nei</w:t>
      </w:r>
      <w:r w:rsidRPr="000751B9">
        <w:rPr>
          <w:rFonts w:asciiTheme="minorHAnsi" w:hAnsiTheme="minorHAnsi"/>
          <w:color w:val="auto"/>
          <w:sz w:val="22"/>
          <w:szCs w:val="22"/>
          <w:u w:val="none"/>
        </w:rPr>
        <w:t xml:space="preserve"> modi e nei limiti stabiliti dall’art. 89 del D. Lgs. n. 50/2016, </w:t>
      </w:r>
      <w:r w:rsidR="00432A55" w:rsidRPr="00432A55">
        <w:rPr>
          <w:rFonts w:asciiTheme="minorHAnsi" w:hAnsiTheme="minorHAnsi"/>
          <w:color w:val="auto"/>
          <w:sz w:val="22"/>
          <w:szCs w:val="22"/>
          <w:u w:val="none"/>
        </w:rPr>
        <w:t>nonché – qualora i r</w:t>
      </w:r>
      <w:r w:rsidR="00432A55" w:rsidRPr="00432A55">
        <w:rPr>
          <w:rFonts w:asciiTheme="minorHAnsi" w:hAnsiTheme="minorHAnsi"/>
          <w:color w:val="auto"/>
          <w:sz w:val="22"/>
          <w:szCs w:val="22"/>
          <w:u w:val="none"/>
        </w:rPr>
        <w:t>e</w:t>
      </w:r>
      <w:r w:rsidR="00432A55" w:rsidRPr="00432A55">
        <w:rPr>
          <w:rFonts w:asciiTheme="minorHAnsi" w:hAnsiTheme="minorHAnsi"/>
          <w:color w:val="auto"/>
          <w:sz w:val="22"/>
          <w:szCs w:val="22"/>
          <w:u w:val="none"/>
        </w:rPr>
        <w:t>quisiti oggetto di avvalimento riguard</w:t>
      </w:r>
      <w:r w:rsidR="00B45F82">
        <w:rPr>
          <w:rFonts w:asciiTheme="minorHAnsi" w:hAnsiTheme="minorHAnsi"/>
          <w:color w:val="auto"/>
          <w:sz w:val="22"/>
          <w:szCs w:val="22"/>
          <w:u w:val="none"/>
        </w:rPr>
        <w:t>i</w:t>
      </w:r>
      <w:r w:rsidR="00432A55" w:rsidRPr="00432A55">
        <w:rPr>
          <w:rFonts w:asciiTheme="minorHAnsi" w:hAnsiTheme="minorHAnsi"/>
          <w:color w:val="auto"/>
          <w:sz w:val="22"/>
          <w:szCs w:val="22"/>
          <w:u w:val="none"/>
        </w:rPr>
        <w:t>no, ai sensi dell´art. 89 comma 1 D.Lgs. 50/2016 le esperienze profe</w:t>
      </w:r>
      <w:r w:rsidR="00432A55" w:rsidRPr="00432A55">
        <w:rPr>
          <w:rFonts w:asciiTheme="minorHAnsi" w:hAnsiTheme="minorHAnsi"/>
          <w:color w:val="auto"/>
          <w:sz w:val="22"/>
          <w:szCs w:val="22"/>
          <w:u w:val="none"/>
        </w:rPr>
        <w:t>s</w:t>
      </w:r>
      <w:r w:rsidR="00432A55" w:rsidRPr="00432A55">
        <w:rPr>
          <w:rFonts w:asciiTheme="minorHAnsi" w:hAnsiTheme="minorHAnsi"/>
          <w:color w:val="auto"/>
          <w:sz w:val="22"/>
          <w:szCs w:val="22"/>
          <w:u w:val="none"/>
        </w:rPr>
        <w:t>sionali pertinenti, -  di eseguire direttamente le prestazioni per c</w:t>
      </w:r>
      <w:r w:rsidR="00C50328">
        <w:rPr>
          <w:rFonts w:asciiTheme="minorHAnsi" w:hAnsiTheme="minorHAnsi"/>
          <w:color w:val="auto"/>
          <w:sz w:val="22"/>
          <w:szCs w:val="22"/>
          <w:u w:val="none"/>
        </w:rPr>
        <w:t>ui tali capacità sono richieste;</w:t>
      </w:r>
    </w:p>
    <w:p w:rsidR="00432A55" w:rsidRDefault="00432A55" w:rsidP="00432A55">
      <w:pPr>
        <w:pStyle w:val="Corpodeltesto31"/>
        <w:spacing w:before="60" w:after="60" w:line="276" w:lineRule="auto"/>
        <w:rPr>
          <w:rFonts w:asciiTheme="minorHAnsi" w:hAnsiTheme="minorHAnsi"/>
          <w:color w:val="auto"/>
          <w:sz w:val="22"/>
          <w:szCs w:val="22"/>
          <w:u w:val="none"/>
        </w:rPr>
      </w:pPr>
    </w:p>
    <w:p w:rsidR="00062911" w:rsidRDefault="00062911" w:rsidP="00432A55">
      <w:pPr>
        <w:pStyle w:val="Corpodeltesto31"/>
        <w:spacing w:before="60" w:after="60" w:line="276" w:lineRule="auto"/>
        <w:rPr>
          <w:rFonts w:asciiTheme="minorHAnsi" w:hAnsiTheme="minorHAnsi"/>
          <w:color w:val="auto"/>
          <w:sz w:val="22"/>
          <w:szCs w:val="22"/>
          <w:u w:val="none"/>
        </w:rPr>
      </w:pPr>
    </w:p>
    <w:p w:rsidR="00B45F82" w:rsidRPr="00926E89" w:rsidRDefault="00B45F82" w:rsidP="00432A55">
      <w:pPr>
        <w:pStyle w:val="Corpodeltesto31"/>
        <w:spacing w:before="60" w:after="60" w:line="276" w:lineRule="auto"/>
        <w:rPr>
          <w:rFonts w:asciiTheme="minorHAnsi" w:hAnsiTheme="minorHAnsi"/>
          <w:color w:val="auto"/>
          <w:sz w:val="22"/>
          <w:szCs w:val="22"/>
          <w:u w:val="none"/>
        </w:rPr>
      </w:pPr>
    </w:p>
    <w:p w:rsidR="00403D61" w:rsidRDefault="002356BD" w:rsidP="002E61A7">
      <w:pPr>
        <w:pStyle w:val="Corpodeltesto31"/>
        <w:numPr>
          <w:ilvl w:val="0"/>
          <w:numId w:val="21"/>
        </w:numPr>
        <w:spacing w:before="60" w:after="60" w:line="276" w:lineRule="auto"/>
        <w:rPr>
          <w:rFonts w:asciiTheme="minorHAnsi" w:hAnsiTheme="minorHAnsi"/>
          <w:color w:val="auto"/>
          <w:sz w:val="22"/>
          <w:szCs w:val="22"/>
          <w:u w:val="none"/>
        </w:rPr>
      </w:pPr>
      <w:r w:rsidRPr="00104E05">
        <w:rPr>
          <w:rFonts w:asciiTheme="minorHAnsi" w:hAnsiTheme="minorHAnsi"/>
          <w:color w:val="auto"/>
          <w:sz w:val="22"/>
          <w:szCs w:val="22"/>
          <w:u w:val="none"/>
        </w:rPr>
        <w:t>di non partecipare, al</w:t>
      </w:r>
      <w:r w:rsidR="00926E89">
        <w:rPr>
          <w:rFonts w:asciiTheme="minorHAnsi" w:hAnsiTheme="minorHAnsi"/>
          <w:color w:val="auto"/>
          <w:sz w:val="22"/>
          <w:szCs w:val="22"/>
          <w:u w:val="none"/>
        </w:rPr>
        <w:t xml:space="preserve">la </w:t>
      </w:r>
      <w:r w:rsidR="0035546C">
        <w:rPr>
          <w:rFonts w:asciiTheme="minorHAnsi" w:hAnsiTheme="minorHAnsi"/>
          <w:color w:val="auto"/>
          <w:sz w:val="22"/>
          <w:szCs w:val="22"/>
          <w:u w:val="none"/>
        </w:rPr>
        <w:t xml:space="preserve">presente </w:t>
      </w:r>
      <w:r w:rsidRPr="00104E05">
        <w:rPr>
          <w:rFonts w:asciiTheme="minorHAnsi" w:hAnsiTheme="minorHAnsi"/>
          <w:color w:val="auto"/>
          <w:sz w:val="22"/>
          <w:szCs w:val="22"/>
          <w:u w:val="none"/>
        </w:rPr>
        <w:t>gara, né in forma singola, né in forma di raggruppamento o consorzio, né in qualità di ausiliario di altro soggetto concorrente;</w:t>
      </w:r>
    </w:p>
    <w:p w:rsidR="008729E6" w:rsidRDefault="008729E6" w:rsidP="002E61A7">
      <w:pPr>
        <w:pStyle w:val="Corpodeltesto31"/>
        <w:spacing w:before="60" w:after="60" w:line="276" w:lineRule="auto"/>
        <w:rPr>
          <w:rFonts w:asciiTheme="minorHAnsi" w:hAnsiTheme="minorHAnsi"/>
          <w:color w:val="auto"/>
          <w:sz w:val="22"/>
          <w:szCs w:val="22"/>
          <w:u w:val="none"/>
        </w:rPr>
      </w:pPr>
      <w:bookmarkStart w:id="4" w:name="_GoBack"/>
      <w:bookmarkEnd w:id="4"/>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i/>
          <w:color w:val="auto"/>
          <w:sz w:val="22"/>
          <w:szCs w:val="22"/>
        </w:rPr>
        <w:lastRenderedPageBreak/>
        <w:t>(art. 80, comma 5, lett. c-bis</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shd w:val="clear" w:color="auto" w:fill="F5FDFE"/>
        </w:rPr>
        <w:t xml:space="preserve"> </w:t>
      </w:r>
    </w:p>
    <w:p w:rsidR="00A14303" w:rsidRPr="009C207E" w:rsidRDefault="00A14303" w:rsidP="002E61A7">
      <w:pPr>
        <w:pStyle w:val="Paragrafoelenco10"/>
        <w:tabs>
          <w:tab w:val="left" w:pos="284"/>
        </w:tabs>
        <w:spacing w:before="60" w:after="60" w:line="276" w:lineRule="auto"/>
        <w:ind w:left="0"/>
        <w:jc w:val="both"/>
        <w:rPr>
          <w:rFonts w:asciiTheme="minorHAnsi" w:hAnsiTheme="minorHAnsi" w:cstheme="minorHAnsi"/>
          <w:color w:val="auto"/>
          <w:sz w:val="22"/>
          <w:szCs w:val="22"/>
        </w:rPr>
      </w:pPr>
    </w:p>
    <w:tbl>
      <w:tblPr>
        <w:tblStyle w:val="Grigliatabella"/>
        <w:tblW w:w="9814" w:type="dxa"/>
        <w:tblInd w:w="392" w:type="dxa"/>
        <w:tblLayout w:type="fixed"/>
        <w:tblLook w:val="04A0"/>
      </w:tblPr>
      <w:tblGrid>
        <w:gridCol w:w="5340"/>
        <w:gridCol w:w="2198"/>
        <w:gridCol w:w="2276"/>
      </w:tblGrid>
      <w:tr w:rsidR="00004235" w:rsidRPr="009C207E" w:rsidTr="00C26478">
        <w:trPr>
          <w:cantSplit/>
          <w:trHeight w:val="397"/>
        </w:trPr>
        <w:tc>
          <w:tcPr>
            <w:tcW w:w="5340"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c-bis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sidRPr="009C207E">
              <w:rPr>
                <w:rFonts w:asciiTheme="minorHAnsi" w:hAnsiTheme="minorHAnsi" w:cstheme="minorHAnsi"/>
                <w:color w:val="auto"/>
                <w:spacing w:val="-4"/>
                <w:sz w:val="22"/>
                <w:szCs w:val="22"/>
              </w:rPr>
              <w:t xml:space="preserve"> (</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w:t>
            </w:r>
            <w:r w:rsidRPr="009C207E">
              <w:rPr>
                <w:rFonts w:asciiTheme="minorHAnsi" w:hAnsiTheme="minorHAnsi" w:cstheme="minorHAnsi"/>
                <w:color w:val="auto"/>
                <w:sz w:val="22"/>
                <w:szCs w:val="22"/>
              </w:rPr>
              <w:t>e</w:t>
            </w:r>
            <w:r w:rsidRPr="009C207E">
              <w:rPr>
                <w:rFonts w:asciiTheme="minorHAnsi" w:hAnsiTheme="minorHAnsi" w:cstheme="minorHAnsi"/>
                <w:color w:val="auto"/>
                <w:sz w:val="22"/>
                <w:szCs w:val="22"/>
              </w:rPr>
              <w:t>cisionale della stazione appaltante o di ottenere inform</w:t>
            </w:r>
            <w:r w:rsidRPr="009C207E">
              <w:rPr>
                <w:rFonts w:asciiTheme="minorHAnsi" w:hAnsiTheme="minorHAnsi" w:cstheme="minorHAnsi"/>
                <w:color w:val="auto"/>
                <w:sz w:val="22"/>
                <w:szCs w:val="22"/>
              </w:rPr>
              <w:t>a</w:t>
            </w:r>
            <w:r w:rsidRPr="009C207E">
              <w:rPr>
                <w:rFonts w:asciiTheme="minorHAnsi" w:hAnsiTheme="minorHAnsi" w:cstheme="minorHAnsi"/>
                <w:color w:val="auto"/>
                <w:sz w:val="22"/>
                <w:szCs w:val="22"/>
              </w:rPr>
              <w:t>zioni riservate a fini di proprio vantaggio oppure non aver fornito, anche per negligenza, informazioni false o fuo</w:t>
            </w:r>
            <w:r w:rsidRPr="009C207E">
              <w:rPr>
                <w:rFonts w:asciiTheme="minorHAnsi" w:hAnsiTheme="minorHAnsi" w:cstheme="minorHAnsi"/>
                <w:color w:val="auto"/>
                <w:sz w:val="22"/>
                <w:szCs w:val="22"/>
              </w:rPr>
              <w:t>r</w:t>
            </w:r>
            <w:r w:rsidRPr="009C207E">
              <w:rPr>
                <w:rFonts w:asciiTheme="minorHAnsi" w:hAnsiTheme="minorHAnsi" w:cstheme="minorHAnsi"/>
                <w:color w:val="auto"/>
                <w:sz w:val="22"/>
                <w:szCs w:val="22"/>
              </w:rPr>
              <w:t>vianti suscettibili di influenzare le decisioni sull'esclusi</w:t>
            </w:r>
            <w:r w:rsidRPr="009C207E">
              <w:rPr>
                <w:rFonts w:asciiTheme="minorHAnsi" w:hAnsiTheme="minorHAnsi" w:cstheme="minorHAnsi"/>
                <w:color w:val="auto"/>
                <w:sz w:val="22"/>
                <w:szCs w:val="22"/>
              </w:rPr>
              <w:t>o</w:t>
            </w:r>
            <w:r w:rsidRPr="009C207E">
              <w:rPr>
                <w:rFonts w:asciiTheme="minorHAnsi" w:hAnsiTheme="minorHAnsi" w:cstheme="minorHAnsi"/>
                <w:color w:val="auto"/>
                <w:sz w:val="22"/>
                <w:szCs w:val="22"/>
              </w:rPr>
              <w:t xml:space="preserve">ne, la selezione o l'aggiudicazione, ovvero non aver </w:t>
            </w:r>
            <w:r w:rsidRPr="009C207E">
              <w:rPr>
                <w:rFonts w:asciiTheme="minorHAnsi" w:hAnsiTheme="minorHAnsi" w:cstheme="minorHAnsi"/>
                <w:color w:val="auto"/>
                <w:sz w:val="22"/>
                <w:szCs w:val="22"/>
              </w:rPr>
              <w:t>o</w:t>
            </w:r>
            <w:r w:rsidRPr="009C207E">
              <w:rPr>
                <w:rFonts w:asciiTheme="minorHAnsi" w:hAnsiTheme="minorHAnsi" w:cstheme="minorHAnsi"/>
                <w:color w:val="auto"/>
                <w:sz w:val="22"/>
                <w:szCs w:val="22"/>
              </w:rPr>
              <w:t>messo le informazioni dovute ai fini del corretto svolg</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della procedura di selezione)</w:t>
            </w:r>
            <w:r>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004235" w:rsidRPr="009C207E" w:rsidRDefault="00491B4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004235" w:rsidRPr="009C207E" w:rsidRDefault="00491B4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w:t>
            </w:r>
            <w:r w:rsidRPr="009C207E">
              <w:rPr>
                <w:rFonts w:asciiTheme="minorHAnsi" w:hAnsiTheme="minorHAnsi" w:cstheme="minorHAnsi"/>
                <w:b/>
                <w:color w:val="auto"/>
                <w:sz w:val="22"/>
                <w:szCs w:val="22"/>
              </w:rPr>
              <w:t>i</w:t>
            </w:r>
            <w:r w:rsidRPr="009C207E">
              <w:rPr>
                <w:rFonts w:asciiTheme="minorHAnsi" w:hAnsiTheme="minorHAnsi" w:cstheme="minorHAnsi"/>
                <w:b/>
                <w:color w:val="auto"/>
                <w:sz w:val="22"/>
                <w:szCs w:val="22"/>
              </w:rPr>
              <w:t>na?</w:t>
            </w:r>
          </w:p>
        </w:tc>
        <w:tc>
          <w:tcPr>
            <w:tcW w:w="2198" w:type="dxa"/>
            <w:tcBorders>
              <w:top w:val="single" w:sz="4" w:space="0" w:color="auto"/>
              <w:bottom w:val="dotted" w:sz="4" w:space="0" w:color="auto"/>
              <w:right w:val="nil"/>
            </w:tcBorders>
            <w:vAlign w:val="center"/>
          </w:tcPr>
          <w:p w:rsidR="00004235" w:rsidRPr="009C207E" w:rsidRDefault="00491B4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004235" w:rsidRPr="009C207E" w:rsidRDefault="00491B4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004235" w:rsidRPr="009C207E" w:rsidRDefault="00491B4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491B4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004235" w:rsidRPr="009C207E" w:rsidRDefault="00491B4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491B4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004235" w:rsidRPr="009C207E" w:rsidRDefault="00491B4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004235" w:rsidRPr="009C207E" w:rsidRDefault="00491B4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397"/>
        </w:trPr>
        <w:tc>
          <w:tcPr>
            <w:tcW w:w="5340"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nente e, se disponibile elettronicamente, indicare: (ind</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rizzo web, autorità o organismo di emanazione, rifer</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preciso della documentazione):</w:t>
            </w:r>
          </w:p>
        </w:tc>
        <w:tc>
          <w:tcPr>
            <w:tcW w:w="4474"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A14303" w:rsidRDefault="00A14303" w:rsidP="002E61A7">
      <w:pPr>
        <w:pStyle w:val="Paragrafoelenco10"/>
        <w:spacing w:before="60" w:after="60" w:line="276" w:lineRule="auto"/>
        <w:ind w:left="0"/>
        <w:jc w:val="both"/>
        <w:rPr>
          <w:rFonts w:asciiTheme="minorHAnsi" w:hAnsiTheme="minorHAnsi" w:cstheme="minorHAnsi"/>
          <w:color w:val="auto"/>
          <w:sz w:val="22"/>
          <w:szCs w:val="22"/>
        </w:rPr>
      </w:pPr>
    </w:p>
    <w:p w:rsidR="00D04499" w:rsidRDefault="00D04499" w:rsidP="002E61A7">
      <w:pPr>
        <w:pStyle w:val="Paragrafoelenco10"/>
        <w:spacing w:before="60" w:after="60" w:line="276" w:lineRule="auto"/>
        <w:ind w:left="0"/>
        <w:jc w:val="both"/>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6C553B" w:rsidRPr="009C207E" w:rsidRDefault="006C553B"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w:t>
            </w:r>
            <w:r w:rsidRPr="009C207E">
              <w:rPr>
                <w:rFonts w:asciiTheme="minorHAnsi" w:hAnsiTheme="minorHAnsi" w:cstheme="minorHAnsi"/>
                <w:b/>
                <w:color w:val="auto"/>
                <w:spacing w:val="-4"/>
                <w:sz w:val="22"/>
                <w:szCs w:val="22"/>
              </w:rPr>
              <w:t>e</w:t>
            </w:r>
            <w:r w:rsidRPr="009C207E">
              <w:rPr>
                <w:rFonts w:asciiTheme="minorHAnsi" w:hAnsiTheme="minorHAnsi" w:cstheme="minorHAnsi"/>
                <w:b/>
                <w:color w:val="auto"/>
                <w:spacing w:val="-4"/>
                <w:sz w:val="22"/>
                <w:szCs w:val="22"/>
              </w:rPr>
              <w:t>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Codice </w:t>
            </w:r>
            <w:r w:rsidRPr="00A25E79">
              <w:rPr>
                <w:rFonts w:asciiTheme="minorHAnsi" w:hAnsiTheme="minorHAnsi" w:cstheme="minorHAnsi"/>
                <w:b/>
                <w:color w:val="auto"/>
                <w:spacing w:val="-4"/>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w:t>
            </w:r>
            <w:r w:rsidR="00FE10AD" w:rsidRPr="009C207E">
              <w:rPr>
                <w:rFonts w:asciiTheme="minorHAnsi" w:hAnsiTheme="minorHAnsi" w:cstheme="minorHAnsi"/>
                <w:color w:val="auto"/>
                <w:spacing w:val="-4"/>
                <w:sz w:val="22"/>
                <w:szCs w:val="22"/>
              </w:rPr>
              <w:t>v</w:t>
            </w:r>
            <w:r w:rsidR="00FE10AD" w:rsidRPr="009C207E">
              <w:rPr>
                <w:rFonts w:asciiTheme="minorHAnsi" w:hAnsiTheme="minorHAnsi" w:cstheme="minorHAnsi"/>
                <w:color w:val="auto"/>
                <w:spacing w:val="-4"/>
                <w:sz w:val="22"/>
                <w:szCs w:val="22"/>
              </w:rPr>
              <w:t>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004235" w:rsidRPr="009C207E" w:rsidRDefault="00491B4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491B4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lastRenderedPageBreak/>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w:t>
            </w:r>
            <w:r w:rsidRPr="009C207E">
              <w:rPr>
                <w:rFonts w:asciiTheme="minorHAnsi" w:hAnsiTheme="minorHAnsi" w:cstheme="minorHAnsi"/>
                <w:b/>
                <w:color w:val="auto"/>
                <w:sz w:val="22"/>
                <w:szCs w:val="22"/>
              </w:rPr>
              <w:t>i</w:t>
            </w:r>
            <w:r w:rsidRPr="009C207E">
              <w:rPr>
                <w:rFonts w:asciiTheme="minorHAnsi" w:hAnsiTheme="minorHAnsi" w:cstheme="minorHAnsi"/>
                <w:b/>
                <w:color w:val="auto"/>
                <w:sz w:val="22"/>
                <w:szCs w:val="22"/>
              </w:rPr>
              <w:t>plina?</w:t>
            </w:r>
          </w:p>
        </w:tc>
        <w:tc>
          <w:tcPr>
            <w:tcW w:w="2268" w:type="dxa"/>
            <w:tcBorders>
              <w:top w:val="dotted" w:sz="4" w:space="0" w:color="auto"/>
              <w:bottom w:val="dotted" w:sz="4" w:space="0" w:color="auto"/>
              <w:right w:val="nil"/>
            </w:tcBorders>
            <w:vAlign w:val="center"/>
          </w:tcPr>
          <w:p w:rsidR="00004235" w:rsidRPr="009C207E" w:rsidRDefault="00491B4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491B4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491B4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491B4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491B4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491B4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491B4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491B4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nente e, se disponibile elettronicamente, indicare: (ind</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rizzo web, autorità o organismo di emanazione, rifer</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A14303" w:rsidRDefault="00A14303" w:rsidP="002E61A7">
      <w:pPr>
        <w:tabs>
          <w:tab w:val="left" w:pos="284"/>
        </w:tabs>
        <w:spacing w:before="60" w:after="60" w:line="276" w:lineRule="auto"/>
        <w:ind w:left="644" w:hanging="644"/>
        <w:rPr>
          <w:rFonts w:asciiTheme="minorHAnsi" w:hAnsiTheme="minorHAnsi" w:cstheme="minorHAnsi"/>
          <w:color w:val="auto"/>
          <w:sz w:val="22"/>
          <w:szCs w:val="22"/>
        </w:rPr>
      </w:pPr>
    </w:p>
    <w:p w:rsidR="00A14303" w:rsidRPr="009C207E" w:rsidRDefault="00A14303"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c-quater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6C553B" w:rsidRPr="009C207E" w:rsidRDefault="006C553B"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w:t>
            </w:r>
            <w:r w:rsidRPr="009C207E">
              <w:rPr>
                <w:rFonts w:asciiTheme="minorHAnsi" w:hAnsiTheme="minorHAnsi" w:cstheme="minorHAnsi"/>
                <w:b/>
                <w:color w:val="auto"/>
                <w:spacing w:val="-4"/>
                <w:sz w:val="22"/>
                <w:szCs w:val="22"/>
              </w:rPr>
              <w:t>e</w:t>
            </w:r>
            <w:r w:rsidRPr="009C207E">
              <w:rPr>
                <w:rFonts w:asciiTheme="minorHAnsi" w:hAnsiTheme="minorHAnsi" w:cstheme="minorHAnsi"/>
                <w:b/>
                <w:color w:val="auto"/>
                <w:spacing w:val="-4"/>
                <w:sz w:val="22"/>
                <w:szCs w:val="22"/>
              </w:rPr>
              <w:t>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c-quater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w:t>
            </w:r>
            <w:r w:rsidRPr="009C207E">
              <w:rPr>
                <w:rFonts w:asciiTheme="minorHAnsi" w:hAnsiTheme="minorHAnsi" w:cstheme="minorHAnsi"/>
                <w:color w:val="auto"/>
                <w:spacing w:val="-4"/>
                <w:sz w:val="22"/>
                <w:szCs w:val="22"/>
              </w:rPr>
              <w:t>n</w:t>
            </w:r>
            <w:r w:rsidRPr="009C207E">
              <w:rPr>
                <w:rFonts w:asciiTheme="minorHAnsi" w:hAnsiTheme="minorHAnsi" w:cstheme="minorHAnsi"/>
                <w:color w:val="auto"/>
                <w:spacing w:val="-4"/>
                <w:sz w:val="22"/>
                <w:szCs w:val="22"/>
              </w:rPr>
              <w:t>fronti di uno o più subappaltatori, riconosciuto o accertato con sentenza passata in giudicato)</w:t>
            </w:r>
          </w:p>
        </w:tc>
        <w:tc>
          <w:tcPr>
            <w:tcW w:w="2268" w:type="dxa"/>
            <w:vAlign w:val="center"/>
          </w:tcPr>
          <w:p w:rsidR="00004235" w:rsidRPr="009C207E" w:rsidRDefault="00491B4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491B4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w:t>
            </w:r>
            <w:r w:rsidRPr="009C207E">
              <w:rPr>
                <w:rFonts w:asciiTheme="minorHAnsi" w:hAnsiTheme="minorHAnsi" w:cstheme="minorHAnsi"/>
                <w:b/>
                <w:color w:val="auto"/>
                <w:sz w:val="22"/>
                <w:szCs w:val="22"/>
              </w:rPr>
              <w:t>i</w:t>
            </w:r>
            <w:r w:rsidRPr="009C207E">
              <w:rPr>
                <w:rFonts w:asciiTheme="minorHAnsi" w:hAnsiTheme="minorHAnsi" w:cstheme="minorHAnsi"/>
                <w:b/>
                <w:color w:val="auto"/>
                <w:sz w:val="22"/>
                <w:szCs w:val="22"/>
              </w:rPr>
              <w:t>plina?</w:t>
            </w:r>
          </w:p>
        </w:tc>
        <w:tc>
          <w:tcPr>
            <w:tcW w:w="2268" w:type="dxa"/>
            <w:tcBorders>
              <w:top w:val="dotted" w:sz="4" w:space="0" w:color="auto"/>
              <w:bottom w:val="dotted" w:sz="4" w:space="0" w:color="auto"/>
              <w:right w:val="nil"/>
            </w:tcBorders>
            <w:vAlign w:val="center"/>
          </w:tcPr>
          <w:p w:rsidR="00004235" w:rsidRPr="009C207E" w:rsidRDefault="00491B4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491B4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491B4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491B4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491B4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491B4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 xml:space="preserve">L'operatore economico ha adottato misure di carattere tecnico o organizzativo e relativi al personale idonei a </w:t>
            </w:r>
            <w:r w:rsidRPr="009C207E">
              <w:rPr>
                <w:rFonts w:asciiTheme="minorHAnsi" w:hAnsiTheme="minorHAnsi" w:cstheme="minorHAnsi"/>
                <w:color w:val="auto"/>
                <w:sz w:val="22"/>
                <w:szCs w:val="22"/>
              </w:rPr>
              <w:lastRenderedPageBreak/>
              <w:t>prevenire ulteriori illeciti o reati?</w:t>
            </w:r>
          </w:p>
        </w:tc>
        <w:tc>
          <w:tcPr>
            <w:tcW w:w="2268" w:type="dxa"/>
            <w:tcBorders>
              <w:top w:val="dotted" w:sz="4" w:space="0" w:color="auto"/>
              <w:bottom w:val="dotted" w:sz="4" w:space="0" w:color="auto"/>
              <w:right w:val="nil"/>
            </w:tcBorders>
          </w:tcPr>
          <w:p w:rsidR="00004235" w:rsidRPr="009C207E" w:rsidRDefault="00491B4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lastRenderedPageBreak/>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491B4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In caso affermativo elencare la documentazione pert</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nente e, se disponibile elettronicamente, indicare: (ind</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rizzo web, autorità o organismo di emanazione, rifer</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680A90" w:rsidRDefault="00680A90" w:rsidP="002E61A7">
      <w:pPr>
        <w:pStyle w:val="Corpodeltesto31"/>
        <w:spacing w:before="60" w:after="60" w:line="276" w:lineRule="auto"/>
        <w:rPr>
          <w:rFonts w:asciiTheme="minorHAnsi" w:hAnsiTheme="minorHAnsi"/>
          <w:color w:val="auto"/>
          <w:sz w:val="22"/>
          <w:szCs w:val="22"/>
        </w:rPr>
      </w:pPr>
    </w:p>
    <w:p w:rsidR="00A14303" w:rsidRDefault="00A14303" w:rsidP="002E61A7">
      <w:pPr>
        <w:pStyle w:val="Corpodeltesto31"/>
        <w:spacing w:before="60" w:after="60" w:line="276" w:lineRule="auto"/>
        <w:rPr>
          <w:rFonts w:asciiTheme="minorHAnsi" w:hAnsiTheme="minorHAnsi"/>
          <w:color w:val="auto"/>
          <w:sz w:val="22"/>
          <w:szCs w:val="22"/>
        </w:rPr>
      </w:pPr>
    </w:p>
    <w:p w:rsidR="00680A90" w:rsidRPr="00403D61" w:rsidRDefault="00680A90" w:rsidP="002E61A7">
      <w:pPr>
        <w:pStyle w:val="Corpodeltesto31"/>
        <w:numPr>
          <w:ilvl w:val="0"/>
          <w:numId w:val="21"/>
        </w:numPr>
        <w:spacing w:before="60" w:after="60" w:line="276" w:lineRule="auto"/>
        <w:rPr>
          <w:rFonts w:asciiTheme="minorHAnsi" w:hAnsiTheme="minorHAnsi"/>
          <w:color w:val="auto"/>
          <w:sz w:val="22"/>
          <w:szCs w:val="22"/>
        </w:rPr>
      </w:pPr>
      <w:r w:rsidRPr="00E163E9">
        <w:rPr>
          <w:rFonts w:asciiTheme="minorHAnsi" w:hAnsiTheme="minorHAnsi"/>
          <w:color w:val="auto"/>
          <w:sz w:val="22"/>
          <w:szCs w:val="22"/>
          <w:u w:val="none"/>
        </w:rPr>
        <w:t xml:space="preserve"> (</w:t>
      </w:r>
      <w:r w:rsidRPr="00403D61">
        <w:rPr>
          <w:rFonts w:asciiTheme="minorHAnsi" w:hAnsiTheme="minorHAnsi"/>
          <w:i/>
          <w:color w:val="auto"/>
          <w:sz w:val="22"/>
          <w:szCs w:val="22"/>
        </w:rPr>
        <w:t>art. 80, comma 5, lett. f-bis</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e f-ter</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del Codice</w:t>
      </w:r>
      <w:r w:rsidRPr="00E163E9">
        <w:rPr>
          <w:rFonts w:asciiTheme="minorHAnsi" w:hAnsiTheme="minorHAnsi"/>
          <w:color w:val="auto"/>
          <w:sz w:val="22"/>
          <w:szCs w:val="22"/>
          <w:u w:val="none"/>
        </w:rPr>
        <w:t xml:space="preserve">) </w:t>
      </w:r>
    </w:p>
    <w:p w:rsidR="00A14303" w:rsidRPr="000751B9" w:rsidRDefault="00A14303" w:rsidP="002E61A7">
      <w:pPr>
        <w:tabs>
          <w:tab w:val="left" w:pos="284"/>
        </w:tabs>
        <w:spacing w:before="60" w:after="60" w:line="276" w:lineRule="auto"/>
        <w:ind w:left="644" w:hanging="644"/>
        <w:rPr>
          <w:rFonts w:asciiTheme="minorHAnsi" w:hAnsiTheme="minorHAnsi"/>
          <w:color w:val="auto"/>
          <w:sz w:val="22"/>
          <w:szCs w:val="24"/>
        </w:rPr>
      </w:pPr>
    </w:p>
    <w:p w:rsidR="00680A90" w:rsidRDefault="00432A55" w:rsidP="002E61A7">
      <w:pPr>
        <w:pStyle w:val="Paragrafoelenco10"/>
        <w:spacing w:before="60" w:after="60" w:line="276" w:lineRule="auto"/>
        <w:ind w:left="709" w:hanging="425"/>
        <w:jc w:val="both"/>
        <w:rPr>
          <w:rFonts w:asciiTheme="minorHAnsi" w:hAnsiTheme="minorHAnsi"/>
          <w:color w:val="auto"/>
          <w:sz w:val="18"/>
          <w:szCs w:val="18"/>
        </w:rPr>
      </w:pPr>
      <w:r>
        <w:rPr>
          <w:rFonts w:asciiTheme="minorHAnsi" w:hAnsiTheme="minorHAnsi"/>
          <w:b/>
          <w:color w:val="auto"/>
          <w:sz w:val="22"/>
        </w:rPr>
        <w:t>6</w:t>
      </w:r>
      <w:r w:rsidR="00680A90" w:rsidRPr="000751B9">
        <w:rPr>
          <w:rFonts w:asciiTheme="minorHAnsi" w:hAnsiTheme="minorHAnsi"/>
          <w:b/>
          <w:color w:val="auto"/>
          <w:sz w:val="22"/>
        </w:rPr>
        <w:t>.a)</w:t>
      </w:r>
      <w:r w:rsidR="00680A90" w:rsidRPr="000751B9">
        <w:rPr>
          <w:rFonts w:asciiTheme="minorHAnsi" w:hAnsiTheme="minorHAnsi"/>
          <w:color w:val="auto"/>
          <w:sz w:val="22"/>
        </w:rPr>
        <w:tab/>
        <w:t>di non presentare nella procedura di gara in corso e negli affidamenti di subappalti documentazione o d</w:t>
      </w:r>
      <w:r w:rsidR="00680A90" w:rsidRPr="000751B9">
        <w:rPr>
          <w:rFonts w:asciiTheme="minorHAnsi" w:hAnsiTheme="minorHAnsi"/>
          <w:color w:val="auto"/>
          <w:sz w:val="22"/>
        </w:rPr>
        <w:t>i</w:t>
      </w:r>
      <w:r w:rsidR="00680A90" w:rsidRPr="000751B9">
        <w:rPr>
          <w:rFonts w:asciiTheme="minorHAnsi" w:hAnsiTheme="minorHAnsi"/>
          <w:color w:val="auto"/>
          <w:sz w:val="22"/>
        </w:rPr>
        <w:t xml:space="preserve">chiarazioni non veritiere </w:t>
      </w:r>
      <w:r w:rsidR="00680A90" w:rsidRPr="000751B9">
        <w:rPr>
          <w:rFonts w:asciiTheme="minorHAnsi" w:hAnsiTheme="minorHAnsi"/>
          <w:i/>
          <w:color w:val="auto"/>
          <w:sz w:val="22"/>
        </w:rPr>
        <w:t>(</w:t>
      </w:r>
      <w:r w:rsidR="00680A90" w:rsidRPr="00403D61">
        <w:rPr>
          <w:rFonts w:asciiTheme="minorHAnsi" w:hAnsiTheme="minorHAnsi"/>
          <w:i/>
          <w:color w:val="auto"/>
          <w:sz w:val="18"/>
          <w:szCs w:val="18"/>
          <w:u w:val="single"/>
        </w:rPr>
        <w:t>art. 80, comma 5, lett. f-bis</w:t>
      </w:r>
      <w:r w:rsidR="00680A90" w:rsidRPr="00403D61">
        <w:rPr>
          <w:rFonts w:asciiTheme="minorHAnsi" w:hAnsiTheme="minorHAnsi"/>
          <w:color w:val="auto"/>
          <w:sz w:val="18"/>
          <w:szCs w:val="18"/>
          <w:u w:val="single"/>
        </w:rPr>
        <w:t xml:space="preserve"> </w:t>
      </w:r>
      <w:r w:rsidR="00680A90" w:rsidRPr="00403D61">
        <w:rPr>
          <w:rFonts w:asciiTheme="minorHAnsi" w:hAnsiTheme="minorHAnsi"/>
          <w:i/>
          <w:color w:val="auto"/>
          <w:sz w:val="18"/>
          <w:szCs w:val="18"/>
          <w:u w:val="single"/>
        </w:rPr>
        <w:t>del Codice</w:t>
      </w:r>
      <w:r w:rsidR="00680A90" w:rsidRPr="00403D61">
        <w:rPr>
          <w:rFonts w:asciiTheme="minorHAnsi" w:hAnsiTheme="minorHAnsi"/>
          <w:i/>
          <w:color w:val="auto"/>
          <w:sz w:val="18"/>
          <w:szCs w:val="18"/>
        </w:rPr>
        <w:t>)</w:t>
      </w:r>
      <w:r w:rsidR="00680A90" w:rsidRPr="00403D61">
        <w:rPr>
          <w:rFonts w:asciiTheme="minorHAnsi" w:hAnsiTheme="minorHAnsi"/>
          <w:color w:val="auto"/>
          <w:sz w:val="18"/>
          <w:szCs w:val="18"/>
        </w:rPr>
        <w:t>;</w:t>
      </w:r>
    </w:p>
    <w:p w:rsidR="002E61A7" w:rsidRDefault="002E61A7" w:rsidP="002E61A7">
      <w:pPr>
        <w:pStyle w:val="Paragrafoelenco10"/>
        <w:spacing w:before="60" w:after="60" w:line="276" w:lineRule="auto"/>
        <w:ind w:left="709" w:hanging="425"/>
        <w:jc w:val="both"/>
        <w:rPr>
          <w:rFonts w:asciiTheme="minorHAnsi" w:hAnsiTheme="minorHAnsi"/>
          <w:b/>
          <w:color w:val="auto"/>
          <w:sz w:val="22"/>
        </w:rPr>
      </w:pPr>
    </w:p>
    <w:p w:rsidR="00A14303" w:rsidRDefault="00A14303" w:rsidP="002E61A7">
      <w:pPr>
        <w:pStyle w:val="Paragrafoelenco10"/>
        <w:spacing w:before="60" w:after="60" w:line="276" w:lineRule="auto"/>
        <w:ind w:left="709" w:hanging="425"/>
        <w:jc w:val="both"/>
        <w:rPr>
          <w:rFonts w:asciiTheme="minorHAnsi" w:hAnsiTheme="minorHAnsi"/>
          <w:b/>
          <w:color w:val="auto"/>
          <w:sz w:val="22"/>
        </w:rPr>
      </w:pPr>
    </w:p>
    <w:p w:rsidR="00680A90" w:rsidRDefault="00432A55" w:rsidP="002E61A7">
      <w:pPr>
        <w:pStyle w:val="Paragrafoelenco10"/>
        <w:spacing w:before="60" w:after="60" w:line="276" w:lineRule="auto"/>
        <w:ind w:left="709" w:hanging="425"/>
        <w:jc w:val="both"/>
        <w:rPr>
          <w:rFonts w:asciiTheme="minorHAnsi" w:hAnsiTheme="minorHAnsi"/>
          <w:color w:val="auto"/>
          <w:sz w:val="22"/>
        </w:rPr>
      </w:pPr>
      <w:r>
        <w:rPr>
          <w:rFonts w:asciiTheme="minorHAnsi" w:hAnsiTheme="minorHAnsi"/>
          <w:b/>
          <w:color w:val="auto"/>
          <w:sz w:val="22"/>
        </w:rPr>
        <w:t>6.</w:t>
      </w:r>
      <w:r w:rsidR="00680A90" w:rsidRPr="000751B9">
        <w:rPr>
          <w:rFonts w:asciiTheme="minorHAnsi" w:hAnsiTheme="minorHAnsi"/>
          <w:b/>
          <w:color w:val="auto"/>
          <w:sz w:val="22"/>
        </w:rPr>
        <w:t>b)</w:t>
      </w:r>
      <w:r w:rsidR="00680A90" w:rsidRPr="000751B9">
        <w:rPr>
          <w:rFonts w:asciiTheme="minorHAnsi" w:hAnsiTheme="minorHAnsi"/>
          <w:color w:val="auto"/>
          <w:sz w:val="22"/>
        </w:rPr>
        <w:tab/>
        <w:t>L’operatore economico si trova in una delle seguenti situazioni ?</w:t>
      </w:r>
    </w:p>
    <w:p w:rsidR="006C553B" w:rsidRPr="000751B9" w:rsidRDefault="006C553B" w:rsidP="002E61A7">
      <w:pPr>
        <w:pStyle w:val="Paragrafoelenco10"/>
        <w:spacing w:before="60" w:after="60" w:line="276" w:lineRule="auto"/>
        <w:ind w:left="709" w:hanging="425"/>
        <w:jc w:val="both"/>
        <w:rPr>
          <w:rFonts w:asciiTheme="minorHAnsi" w:hAnsiTheme="minorHAnsi"/>
          <w:color w:val="auto"/>
        </w:rPr>
      </w:pPr>
    </w:p>
    <w:tbl>
      <w:tblPr>
        <w:tblW w:w="9795" w:type="dxa"/>
        <w:tblInd w:w="381" w:type="dxa"/>
        <w:tblLayout w:type="fixed"/>
        <w:tblCellMar>
          <w:left w:w="113" w:type="dxa"/>
        </w:tblCellMar>
        <w:tblLook w:val="04A0"/>
      </w:tblPr>
      <w:tblGrid>
        <w:gridCol w:w="5382"/>
        <w:gridCol w:w="2151"/>
        <w:gridCol w:w="2262"/>
      </w:tblGrid>
      <w:tr w:rsidR="00680A90" w:rsidRPr="000751B9" w:rsidTr="00140C2D">
        <w:trPr>
          <w:cantSplit/>
          <w:trHeight w:val="450"/>
        </w:trPr>
        <w:tc>
          <w:tcPr>
            <w:tcW w:w="5382" w:type="dxa"/>
            <w:vMerge w:val="restart"/>
            <w:tcBorders>
              <w:top w:val="single" w:sz="4" w:space="0" w:color="00000A"/>
              <w:left w:val="single" w:sz="4" w:space="0" w:color="00000A"/>
              <w:bottom w:val="single" w:sz="4" w:space="0" w:color="00000A"/>
              <w:right w:val="nil"/>
            </w:tcBorders>
            <w:shd w:val="clear" w:color="auto" w:fill="F2F2F2"/>
            <w:hideMark/>
          </w:tcPr>
          <w:p w:rsidR="00680A90" w:rsidRPr="000751B9" w:rsidRDefault="00680A90" w:rsidP="002E61A7">
            <w:pPr>
              <w:spacing w:before="60" w:after="60" w:line="276" w:lineRule="auto"/>
              <w:ind w:left="139"/>
              <w:jc w:val="both"/>
              <w:rPr>
                <w:rFonts w:asciiTheme="minorHAnsi" w:hAnsiTheme="minorHAnsi"/>
                <w:kern w:val="2"/>
                <w:lang w:eastAsia="en-US"/>
              </w:rPr>
            </w:pPr>
            <w:r w:rsidRPr="000751B9">
              <w:rPr>
                <w:rFonts w:asciiTheme="minorHAnsi" w:hAnsiTheme="minorHAnsi"/>
                <w:color w:val="auto"/>
                <w:sz w:val="22"/>
                <w:szCs w:val="24"/>
                <w:lang w:eastAsia="en-US"/>
              </w:rPr>
              <w:t>È iscritto nel casellario informatico tenuto dall'Osserv</w:t>
            </w:r>
            <w:r w:rsidRPr="000751B9">
              <w:rPr>
                <w:rFonts w:asciiTheme="minorHAnsi" w:hAnsiTheme="minorHAnsi"/>
                <w:color w:val="auto"/>
                <w:sz w:val="22"/>
                <w:szCs w:val="24"/>
                <w:lang w:eastAsia="en-US"/>
              </w:rPr>
              <w:t>a</w:t>
            </w:r>
            <w:r w:rsidRPr="000751B9">
              <w:rPr>
                <w:rFonts w:asciiTheme="minorHAnsi" w:hAnsiTheme="minorHAnsi"/>
                <w:color w:val="auto"/>
                <w:sz w:val="22"/>
                <w:szCs w:val="24"/>
                <w:lang w:eastAsia="en-US"/>
              </w:rPr>
              <w:t>torio dell'ANAC per aver presentato false dichiarazioni o falsa documentazione nelle procedure di gara e negli a</w:t>
            </w:r>
            <w:r w:rsidRPr="000751B9">
              <w:rPr>
                <w:rFonts w:asciiTheme="minorHAnsi" w:hAnsiTheme="minorHAnsi"/>
                <w:color w:val="auto"/>
                <w:sz w:val="22"/>
                <w:szCs w:val="24"/>
                <w:lang w:eastAsia="en-US"/>
              </w:rPr>
              <w:t>f</w:t>
            </w:r>
            <w:r w:rsidRPr="000751B9">
              <w:rPr>
                <w:rFonts w:asciiTheme="minorHAnsi" w:hAnsiTheme="minorHAnsi"/>
                <w:color w:val="auto"/>
                <w:sz w:val="22"/>
                <w:szCs w:val="24"/>
                <w:lang w:eastAsia="en-US"/>
              </w:rPr>
              <w:t>fidamenti di subappalti (</w:t>
            </w:r>
            <w:r w:rsidRPr="000751B9">
              <w:rPr>
                <w:rFonts w:asciiTheme="minorHAnsi" w:hAnsiTheme="minorHAnsi"/>
                <w:i/>
                <w:color w:val="auto"/>
                <w:sz w:val="22"/>
                <w:szCs w:val="24"/>
                <w:lang w:eastAsia="en-US"/>
              </w:rPr>
              <w:t>art. 80, comma 5, lettera f-ter</w:t>
            </w:r>
            <w:r w:rsidRPr="000751B9">
              <w:rPr>
                <w:rFonts w:asciiTheme="minorHAnsi" w:hAnsiTheme="minorHAnsi"/>
                <w:color w:val="auto"/>
                <w:sz w:val="22"/>
                <w:szCs w:val="24"/>
                <w:lang w:eastAsia="en-US"/>
              </w:rPr>
              <w:t xml:space="preserve">)) </w:t>
            </w:r>
            <w:r w:rsidRPr="000751B9">
              <w:rPr>
                <w:rFonts w:asciiTheme="minorHAnsi" w:hAnsiTheme="minorHAnsi"/>
                <w:color w:val="auto"/>
                <w:szCs w:val="24"/>
                <w:lang w:eastAsia="en-US"/>
              </w:rPr>
              <w:t>?</w:t>
            </w:r>
          </w:p>
        </w:tc>
        <w:bookmarkStart w:id="5" w:name="__Fieldmark__661_2283232"/>
        <w:bookmarkStart w:id="6" w:name="__Fieldmark__518_2058556643"/>
        <w:bookmarkStart w:id="7" w:name="__Fieldmark__42694_149139293"/>
        <w:bookmarkEnd w:id="5"/>
        <w:bookmarkEnd w:id="6"/>
        <w:bookmarkEnd w:id="7"/>
        <w:tc>
          <w:tcPr>
            <w:tcW w:w="2151"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491B41"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Pr>
                <w:rFonts w:asciiTheme="minorHAnsi" w:hAnsiTheme="minorHAnsi"/>
                <w:b/>
                <w:color w:val="auto"/>
                <w:sz w:val="22"/>
                <w:szCs w:val="24"/>
                <w:lang w:eastAsia="en-US"/>
              </w:rPr>
            </w:r>
            <w:r>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SI</w:t>
            </w:r>
          </w:p>
        </w:tc>
        <w:tc>
          <w:tcPr>
            <w:tcW w:w="2262"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491B41"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Controllo48"/>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Pr>
                <w:rFonts w:asciiTheme="minorHAnsi" w:hAnsiTheme="minorHAnsi"/>
                <w:b/>
                <w:color w:val="auto"/>
                <w:sz w:val="22"/>
                <w:szCs w:val="24"/>
                <w:lang w:eastAsia="en-US"/>
              </w:rPr>
            </w:r>
            <w:r>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NO</w:t>
            </w:r>
          </w:p>
        </w:tc>
      </w:tr>
      <w:tr w:rsidR="00680A90" w:rsidRPr="000751B9" w:rsidTr="00140C2D">
        <w:trPr>
          <w:cantSplit/>
          <w:trHeight w:val="450"/>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single" w:sz="4" w:space="0" w:color="00000A"/>
              <w:left w:val="single" w:sz="4" w:space="0" w:color="00000A"/>
              <w:bottom w:val="dotted" w:sz="4" w:space="0" w:color="00000A"/>
              <w:right w:val="single" w:sz="4" w:space="0" w:color="00000A"/>
            </w:tcBorders>
            <w:shd w:val="clear" w:color="auto" w:fill="FFFFFF"/>
            <w:tcMar>
              <w:top w:w="0" w:type="dxa"/>
              <w:left w:w="93" w:type="dxa"/>
              <w:bottom w:w="0" w:type="dxa"/>
              <w:right w:w="108" w:type="dxa"/>
            </w:tcMar>
            <w:hideMark/>
          </w:tcPr>
          <w:p w:rsidR="00680A90" w:rsidRPr="000751B9" w:rsidRDefault="00680A90" w:rsidP="002E61A7">
            <w:pPr>
              <w:spacing w:before="60" w:after="60" w:line="276" w:lineRule="auto"/>
              <w:jc w:val="both"/>
              <w:rPr>
                <w:rFonts w:asciiTheme="minorHAnsi" w:hAnsiTheme="minorHAnsi"/>
                <w:kern w:val="2"/>
                <w:lang w:eastAsia="en-US"/>
              </w:rPr>
            </w:pPr>
            <w:r w:rsidRPr="000751B9">
              <w:rPr>
                <w:rFonts w:asciiTheme="minorHAnsi" w:hAnsiTheme="minorHAnsi"/>
                <w:color w:val="auto"/>
                <w:sz w:val="22"/>
                <w:szCs w:val="24"/>
                <w:lang w:eastAsia="en-US"/>
              </w:rPr>
              <w:t>Se la documentazione pertinente è disponibile elettronicamente, indicare: (indirizzo web, a</w:t>
            </w:r>
            <w:r w:rsidRPr="000751B9">
              <w:rPr>
                <w:rFonts w:asciiTheme="minorHAnsi" w:hAnsiTheme="minorHAnsi"/>
                <w:color w:val="auto"/>
                <w:sz w:val="22"/>
                <w:szCs w:val="24"/>
                <w:lang w:eastAsia="en-US"/>
              </w:rPr>
              <w:t>u</w:t>
            </w:r>
            <w:r w:rsidRPr="000751B9">
              <w:rPr>
                <w:rFonts w:asciiTheme="minorHAnsi" w:hAnsiTheme="minorHAnsi"/>
                <w:color w:val="auto"/>
                <w:sz w:val="22"/>
                <w:szCs w:val="24"/>
                <w:lang w:eastAsia="en-US"/>
              </w:rPr>
              <w:t>torità o organismo di emanazione, riferimento preciso della documentazione):</w:t>
            </w:r>
          </w:p>
        </w:tc>
      </w:tr>
      <w:tr w:rsidR="00680A90" w:rsidRPr="000751B9" w:rsidTr="00140C2D">
        <w:trPr>
          <w:cantSplit/>
          <w:trHeight w:val="154"/>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dotted"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680A90" w:rsidRPr="000751B9" w:rsidRDefault="00680A90" w:rsidP="002E61A7">
            <w:pPr>
              <w:snapToGrid w:val="0"/>
              <w:spacing w:before="60" w:after="60" w:line="276" w:lineRule="auto"/>
              <w:jc w:val="center"/>
              <w:rPr>
                <w:rFonts w:asciiTheme="minorHAnsi" w:hAnsiTheme="minorHAnsi"/>
                <w:kern w:val="2"/>
                <w:lang w:eastAsia="en-US"/>
              </w:rPr>
            </w:pPr>
          </w:p>
        </w:tc>
      </w:tr>
    </w:tbl>
    <w:p w:rsidR="00004235" w:rsidRDefault="00004235" w:rsidP="002E61A7">
      <w:pPr>
        <w:pStyle w:val="Corpodeltesto31"/>
        <w:spacing w:before="60" w:after="60" w:line="276" w:lineRule="auto"/>
        <w:rPr>
          <w:rFonts w:asciiTheme="minorHAnsi" w:hAnsiTheme="minorHAnsi"/>
          <w:color w:val="auto"/>
          <w:sz w:val="22"/>
          <w:szCs w:val="22"/>
        </w:rPr>
      </w:pPr>
    </w:p>
    <w:p w:rsidR="00A14303" w:rsidRDefault="00A14303" w:rsidP="002E61A7">
      <w:pPr>
        <w:pStyle w:val="Corpodeltesto31"/>
        <w:spacing w:before="60" w:after="60" w:line="276" w:lineRule="auto"/>
        <w:rPr>
          <w:rFonts w:asciiTheme="minorHAnsi" w:hAnsiTheme="minorHAnsi"/>
          <w:color w:val="auto"/>
          <w:sz w:val="22"/>
          <w:szCs w:val="22"/>
        </w:rPr>
      </w:pPr>
    </w:p>
    <w:p w:rsidR="000D35D4" w:rsidRPr="000751B9" w:rsidRDefault="00494346" w:rsidP="002E61A7">
      <w:pPr>
        <w:pStyle w:val="Corpodeltesto31"/>
        <w:numPr>
          <w:ilvl w:val="0"/>
          <w:numId w:val="21"/>
        </w:numPr>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c</w:t>
      </w:r>
      <w:r w:rsidR="006E530F" w:rsidRPr="000751B9">
        <w:rPr>
          <w:rFonts w:asciiTheme="minorHAnsi" w:hAnsiTheme="minorHAnsi"/>
          <w:color w:val="auto"/>
          <w:sz w:val="22"/>
          <w:szCs w:val="22"/>
        </w:rPr>
        <w:t xml:space="preserve">he i </w:t>
      </w:r>
      <w:r w:rsidR="000D35D4" w:rsidRPr="000751B9">
        <w:rPr>
          <w:rFonts w:asciiTheme="minorHAnsi" w:hAnsiTheme="minorHAnsi"/>
          <w:color w:val="auto"/>
          <w:sz w:val="22"/>
          <w:szCs w:val="22"/>
        </w:rPr>
        <w:t xml:space="preserve">dati identificativi dei soggetti di cui all’art. 80, comma 3 del Codice </w:t>
      </w:r>
      <w:r w:rsidRPr="000751B9">
        <w:rPr>
          <w:rFonts w:asciiTheme="minorHAnsi" w:hAnsiTheme="minorHAnsi"/>
          <w:color w:val="auto"/>
          <w:sz w:val="22"/>
          <w:szCs w:val="22"/>
        </w:rPr>
        <w:t xml:space="preserve">sono </w:t>
      </w:r>
      <w:r w:rsidR="000D35D4" w:rsidRPr="000751B9">
        <w:rPr>
          <w:rFonts w:asciiTheme="minorHAnsi" w:hAnsiTheme="minorHAnsi"/>
          <w:color w:val="auto"/>
          <w:sz w:val="22"/>
          <w:szCs w:val="22"/>
        </w:rPr>
        <w:t>(</w:t>
      </w:r>
      <w:r w:rsidRPr="000751B9">
        <w:rPr>
          <w:rFonts w:asciiTheme="minorHAnsi" w:hAnsiTheme="minorHAnsi"/>
          <w:i/>
          <w:color w:val="auto"/>
          <w:sz w:val="22"/>
          <w:szCs w:val="22"/>
        </w:rPr>
        <w:t>p</w:t>
      </w:r>
      <w:r w:rsidR="000D35D4" w:rsidRPr="000751B9">
        <w:rPr>
          <w:rFonts w:asciiTheme="minorHAnsi" w:hAnsiTheme="minorHAnsi"/>
          <w:i/>
          <w:color w:val="auto"/>
          <w:sz w:val="22"/>
          <w:szCs w:val="22"/>
        </w:rPr>
        <w:t>er l’individuazione dei so</w:t>
      </w:r>
      <w:r w:rsidR="000D35D4" w:rsidRPr="000751B9">
        <w:rPr>
          <w:rFonts w:asciiTheme="minorHAnsi" w:hAnsiTheme="minorHAnsi"/>
          <w:i/>
          <w:color w:val="auto"/>
          <w:sz w:val="22"/>
          <w:szCs w:val="22"/>
        </w:rPr>
        <w:t>g</w:t>
      </w:r>
      <w:r w:rsidR="000D35D4" w:rsidRPr="000751B9">
        <w:rPr>
          <w:rFonts w:asciiTheme="minorHAnsi" w:hAnsiTheme="minorHAnsi"/>
          <w:i/>
          <w:color w:val="auto"/>
          <w:sz w:val="22"/>
          <w:szCs w:val="22"/>
        </w:rPr>
        <w:t>getti da dichiarare cfr. atti dell’ANAC tra cui il Comunicato del Presidente ANAC dell’ 08/11/2017</w:t>
      </w:r>
      <w:r w:rsidR="000D35D4" w:rsidRPr="000751B9">
        <w:rPr>
          <w:rFonts w:asciiTheme="minorHAnsi" w:hAnsiTheme="minorHAnsi"/>
          <w:color w:val="auto"/>
          <w:sz w:val="22"/>
          <w:szCs w:val="22"/>
        </w:rPr>
        <w:t>)</w:t>
      </w:r>
      <w:r w:rsidR="000D35D4" w:rsidRPr="000751B9">
        <w:rPr>
          <w:rFonts w:asciiTheme="minorHAnsi" w:hAnsiTheme="minorHAnsi"/>
          <w:color w:val="auto"/>
          <w:sz w:val="22"/>
          <w:szCs w:val="22"/>
          <w:u w:val="none"/>
        </w:rPr>
        <w:t>:</w:t>
      </w:r>
    </w:p>
    <w:p w:rsidR="006C553B" w:rsidRPr="000751B9" w:rsidRDefault="006C553B"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soggetti titolari di poteri di amministrazione e rappresentanza,</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ivi compresi institori e procuratori generali</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 xml:space="preserve">nonché i poteri loro conferiti, sono: </w:t>
      </w:r>
    </w:p>
    <w:p w:rsidR="000D35D4" w:rsidRDefault="000D35D4" w:rsidP="002E61A7">
      <w:pPr>
        <w:spacing w:before="60" w:after="60" w:line="276" w:lineRule="auto"/>
        <w:rPr>
          <w:rFonts w:asciiTheme="minorHAnsi" w:hAnsiTheme="minorHAnsi"/>
          <w:sz w:val="22"/>
          <w:szCs w:val="22"/>
        </w:rPr>
      </w:pPr>
    </w:p>
    <w:p w:rsidR="00A14303" w:rsidRPr="000751B9" w:rsidRDefault="00A14303" w:rsidP="002E61A7">
      <w:pPr>
        <w:spacing w:before="60" w:after="60" w:line="276" w:lineRule="auto"/>
        <w:rPr>
          <w:rFonts w:asciiTheme="minorHAnsi" w:hAnsiTheme="minorHAnsi"/>
          <w:sz w:val="22"/>
          <w:szCs w:val="22"/>
        </w:rPr>
      </w:pPr>
    </w:p>
    <w:tbl>
      <w:tblPr>
        <w:tblW w:w="4933" w:type="pct"/>
        <w:tblLook w:val="0000"/>
      </w:tblPr>
      <w:tblGrid>
        <w:gridCol w:w="1952"/>
        <w:gridCol w:w="1416"/>
        <w:gridCol w:w="2126"/>
        <w:gridCol w:w="1985"/>
        <w:gridCol w:w="2691"/>
      </w:tblGrid>
      <w:tr w:rsidR="000D35D4"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Data e luogo di nascita</w:t>
            </w:r>
            <w:r w:rsidR="000D35D4" w:rsidRPr="000751B9">
              <w:rPr>
                <w:rFonts w:asciiTheme="minorHAnsi" w:hAnsiTheme="minorHAnsi"/>
                <w:b/>
                <w:sz w:val="20"/>
                <w:szCs w:val="22"/>
              </w:rPr>
              <w:t xml:space="preserve"> </w:t>
            </w: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2E61A7" w:rsidRDefault="002E61A7" w:rsidP="002E61A7">
      <w:pPr>
        <w:spacing w:before="60" w:after="60" w:line="276" w:lineRule="auto"/>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lastRenderedPageBreak/>
        <w:t>i membri degli organi con poteri di direzione o di vigilanza sono:</w:t>
      </w:r>
    </w:p>
    <w:p w:rsidR="0017304B" w:rsidRDefault="0017304B" w:rsidP="002E61A7">
      <w:pPr>
        <w:spacing w:before="60" w:after="60" w:line="276" w:lineRule="auto"/>
        <w:ind w:left="-142"/>
        <w:jc w:val="both"/>
        <w:rPr>
          <w:rFonts w:asciiTheme="minorHAnsi" w:hAnsiTheme="minorHAnsi"/>
          <w:sz w:val="22"/>
          <w:szCs w:val="22"/>
        </w:rPr>
      </w:pPr>
    </w:p>
    <w:p w:rsidR="00A14303" w:rsidRPr="000751B9" w:rsidRDefault="00A14303" w:rsidP="002E61A7">
      <w:pPr>
        <w:spacing w:before="60" w:after="60" w:line="276" w:lineRule="auto"/>
        <w:ind w:left="-142"/>
        <w:jc w:val="both"/>
        <w:rPr>
          <w:rFonts w:asciiTheme="minorHAnsi" w:hAnsiTheme="minorHAnsi"/>
          <w:sz w:val="22"/>
          <w:szCs w:val="22"/>
        </w:rPr>
      </w:pPr>
    </w:p>
    <w:tbl>
      <w:tblPr>
        <w:tblW w:w="4933" w:type="pct"/>
        <w:tblLook w:val="0000"/>
      </w:tblPr>
      <w:tblGrid>
        <w:gridCol w:w="1952"/>
        <w:gridCol w:w="1416"/>
        <w:gridCol w:w="2126"/>
        <w:gridCol w:w="1985"/>
        <w:gridCol w:w="2691"/>
      </w:tblGrid>
      <w:tr w:rsidR="00CC5158" w:rsidRPr="000751B9" w:rsidTr="009953A3">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B81D4D" w:rsidRDefault="00B81D4D" w:rsidP="002E61A7">
      <w:pPr>
        <w:spacing w:before="60" w:after="60" w:line="276" w:lineRule="auto"/>
        <w:jc w:val="both"/>
        <w:rPr>
          <w:rFonts w:asciiTheme="minorHAnsi" w:hAnsiTheme="minorHAnsi"/>
          <w:sz w:val="22"/>
          <w:szCs w:val="22"/>
        </w:rPr>
      </w:pPr>
    </w:p>
    <w:p w:rsidR="0017304B" w:rsidRPr="000751B9" w:rsidRDefault="0017304B"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soggetti muniti di poteri di rappresentanza, di direzione o di controllo sono:</w:t>
      </w:r>
    </w:p>
    <w:p w:rsidR="006C553B" w:rsidRDefault="006C553B" w:rsidP="002E61A7">
      <w:pPr>
        <w:spacing w:before="60" w:after="60" w:line="276" w:lineRule="auto"/>
        <w:ind w:left="142"/>
        <w:jc w:val="both"/>
        <w:rPr>
          <w:rFonts w:asciiTheme="minorHAnsi" w:hAnsiTheme="minorHAnsi"/>
          <w:sz w:val="22"/>
          <w:szCs w:val="22"/>
        </w:rPr>
      </w:pPr>
    </w:p>
    <w:p w:rsidR="0017304B" w:rsidRPr="000751B9" w:rsidRDefault="0017304B" w:rsidP="002E61A7">
      <w:pPr>
        <w:spacing w:before="60" w:after="60" w:line="276" w:lineRule="auto"/>
        <w:ind w:left="142"/>
        <w:jc w:val="both"/>
        <w:rPr>
          <w:rFonts w:asciiTheme="minorHAnsi" w:hAnsiTheme="minorHAnsi"/>
          <w:sz w:val="22"/>
          <w:szCs w:val="22"/>
        </w:rPr>
      </w:pPr>
    </w:p>
    <w:tbl>
      <w:tblPr>
        <w:tblW w:w="4933" w:type="pct"/>
        <w:tblLook w:val="0000"/>
      </w:tblPr>
      <w:tblGrid>
        <w:gridCol w:w="1952"/>
        <w:gridCol w:w="1415"/>
        <w:gridCol w:w="2126"/>
        <w:gridCol w:w="2126"/>
        <w:gridCol w:w="2551"/>
      </w:tblGrid>
      <w:tr w:rsidR="00CC5158" w:rsidRPr="000751B9" w:rsidTr="00431135">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9C288B" w:rsidRDefault="009C288B"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rivestono la qualifica di Direttore Tecnico</w:t>
      </w:r>
      <w:r w:rsidRPr="000751B9">
        <w:rPr>
          <w:rFonts w:asciiTheme="minorHAnsi" w:hAnsiTheme="minorHAnsi"/>
          <w:i/>
          <w:iCs/>
          <w:sz w:val="22"/>
          <w:szCs w:val="22"/>
        </w:rPr>
        <w:t xml:space="preserve"> </w:t>
      </w:r>
      <w:r w:rsidRPr="000751B9">
        <w:rPr>
          <w:rFonts w:asciiTheme="minorHAnsi" w:hAnsiTheme="minorHAnsi"/>
          <w:sz w:val="22"/>
          <w:szCs w:val="22"/>
        </w:rPr>
        <w:t>i seguenti soggetti:</w:t>
      </w:r>
    </w:p>
    <w:p w:rsidR="000D35D4" w:rsidRDefault="000D35D4" w:rsidP="002E61A7">
      <w:pPr>
        <w:spacing w:before="60" w:after="60" w:line="276" w:lineRule="auto"/>
        <w:jc w:val="both"/>
        <w:rPr>
          <w:rFonts w:asciiTheme="minorHAnsi" w:hAnsiTheme="minorHAnsi"/>
          <w:sz w:val="22"/>
          <w:szCs w:val="22"/>
        </w:rPr>
      </w:pPr>
    </w:p>
    <w:p w:rsidR="0017304B" w:rsidRDefault="0017304B" w:rsidP="002E61A7">
      <w:pPr>
        <w:spacing w:before="60" w:after="60" w:line="276" w:lineRule="auto"/>
        <w:jc w:val="both"/>
        <w:rPr>
          <w:rFonts w:asciiTheme="minorHAnsi" w:hAnsiTheme="minorHAnsi"/>
          <w:sz w:val="22"/>
          <w:szCs w:val="22"/>
        </w:rPr>
      </w:pPr>
    </w:p>
    <w:tbl>
      <w:tblPr>
        <w:tblW w:w="5000" w:type="pct"/>
        <w:jc w:val="center"/>
        <w:tblLook w:val="0000"/>
      </w:tblPr>
      <w:tblGrid>
        <w:gridCol w:w="3115"/>
        <w:gridCol w:w="2134"/>
        <w:gridCol w:w="2181"/>
        <w:gridCol w:w="2878"/>
      </w:tblGrid>
      <w:tr w:rsidR="00CC5158" w:rsidRPr="000751B9" w:rsidTr="00CC5158">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2"/>
                <w:szCs w:val="22"/>
              </w:rPr>
            </w:pPr>
            <w:r w:rsidRPr="000751B9">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8"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39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bl>
    <w:p w:rsidR="00B005B5" w:rsidRDefault="00B005B5" w:rsidP="00432A55">
      <w:pPr>
        <w:spacing w:before="60" w:after="60" w:line="276" w:lineRule="auto"/>
        <w:jc w:val="both"/>
        <w:rPr>
          <w:rFonts w:asciiTheme="minorHAnsi" w:hAnsiTheme="minorHAnsi"/>
          <w:color w:val="auto"/>
          <w:sz w:val="22"/>
          <w:szCs w:val="22"/>
        </w:rPr>
      </w:pPr>
    </w:p>
    <w:p w:rsidR="00B45F82" w:rsidRDefault="00B45F82" w:rsidP="00432A55">
      <w:pPr>
        <w:spacing w:before="60" w:after="60" w:line="276" w:lineRule="auto"/>
        <w:jc w:val="both"/>
        <w:rPr>
          <w:rFonts w:asciiTheme="minorHAnsi" w:hAnsiTheme="minorHAnsi"/>
          <w:color w:val="auto"/>
          <w:sz w:val="22"/>
          <w:szCs w:val="22"/>
        </w:rPr>
      </w:pPr>
    </w:p>
    <w:p w:rsidR="00B45F82" w:rsidRDefault="00B45F82" w:rsidP="00432A55">
      <w:pPr>
        <w:spacing w:before="60" w:after="60" w:line="276" w:lineRule="auto"/>
        <w:jc w:val="both"/>
        <w:rPr>
          <w:rFonts w:asciiTheme="minorHAnsi" w:hAnsiTheme="minorHAnsi"/>
          <w:color w:val="auto"/>
          <w:sz w:val="22"/>
          <w:szCs w:val="22"/>
        </w:rPr>
      </w:pPr>
    </w:p>
    <w:p w:rsidR="00B45F82" w:rsidRDefault="00B45F82" w:rsidP="00432A55">
      <w:pPr>
        <w:spacing w:before="60" w:after="60" w:line="276" w:lineRule="auto"/>
        <w:jc w:val="both"/>
        <w:rPr>
          <w:rFonts w:asciiTheme="minorHAnsi" w:hAnsiTheme="minorHAnsi"/>
          <w:color w:val="auto"/>
          <w:sz w:val="22"/>
          <w:szCs w:val="22"/>
        </w:rPr>
      </w:pPr>
    </w:p>
    <w:p w:rsidR="00B005B5" w:rsidRDefault="00B005B5" w:rsidP="00432A55">
      <w:pPr>
        <w:spacing w:before="60" w:after="60" w:line="276" w:lineRule="auto"/>
        <w:jc w:val="both"/>
        <w:rPr>
          <w:rFonts w:asciiTheme="minorHAnsi" w:hAnsiTheme="minorHAnsi"/>
          <w:color w:val="auto"/>
          <w:sz w:val="22"/>
          <w:szCs w:val="22"/>
        </w:rPr>
      </w:pPr>
    </w:p>
    <w:p w:rsidR="00432A55" w:rsidRPr="00763445" w:rsidRDefault="00432A55" w:rsidP="00432A55">
      <w:pPr>
        <w:numPr>
          <w:ilvl w:val="0"/>
          <w:numId w:val="24"/>
        </w:numPr>
        <w:tabs>
          <w:tab w:val="clear" w:pos="1566"/>
        </w:tabs>
        <w:spacing w:before="60" w:after="60" w:line="276" w:lineRule="auto"/>
        <w:ind w:left="142" w:hanging="284"/>
        <w:jc w:val="both"/>
        <w:rPr>
          <w:rFonts w:asciiTheme="minorHAnsi" w:hAnsiTheme="minorHAnsi"/>
          <w:color w:val="auto"/>
          <w:sz w:val="22"/>
          <w:szCs w:val="22"/>
        </w:rPr>
      </w:pPr>
      <w:r w:rsidRPr="00763445">
        <w:rPr>
          <w:rFonts w:asciiTheme="minorHAnsi" w:hAnsiTheme="minorHAnsi"/>
          <w:color w:val="auto"/>
          <w:sz w:val="22"/>
          <w:szCs w:val="22"/>
        </w:rPr>
        <w:lastRenderedPageBreak/>
        <w:t>che</w:t>
      </w:r>
      <w:r w:rsidRPr="00763445">
        <w:rPr>
          <w:rFonts w:asciiTheme="minorHAnsi" w:hAnsiTheme="minorHAnsi"/>
          <w:i/>
          <w:color w:val="auto"/>
          <w:sz w:val="22"/>
          <w:szCs w:val="22"/>
        </w:rPr>
        <w:t xml:space="preserve"> </w:t>
      </w:r>
      <w:r w:rsidRPr="00763445">
        <w:rPr>
          <w:rFonts w:asciiTheme="minorHAnsi" w:hAnsiTheme="minorHAnsi"/>
          <w:color w:val="auto"/>
          <w:sz w:val="22"/>
          <w:szCs w:val="22"/>
        </w:rPr>
        <w:t xml:space="preserve">il </w:t>
      </w:r>
      <w:r w:rsidRPr="00763445">
        <w:rPr>
          <w:rFonts w:asciiTheme="minorHAnsi" w:hAnsiTheme="minorHAnsi"/>
          <w:bCs/>
          <w:color w:val="auto"/>
          <w:sz w:val="22"/>
          <w:szCs w:val="22"/>
        </w:rPr>
        <w:t>socio unico persona fisica, ove esiste, ovvero il socio di maggioranza in caso di società con numero di soci pari o inferiore a quattro,</w:t>
      </w:r>
      <w:r>
        <w:rPr>
          <w:rFonts w:asciiTheme="minorHAnsi" w:hAnsiTheme="minorHAnsi"/>
          <w:bCs/>
          <w:color w:val="auto"/>
          <w:sz w:val="22"/>
          <w:szCs w:val="22"/>
        </w:rPr>
        <w:t xml:space="preserve"> </w:t>
      </w:r>
      <w:r w:rsidRPr="00C108D4">
        <w:rPr>
          <w:rFonts w:asciiTheme="minorHAnsi" w:hAnsiTheme="minorHAnsi"/>
          <w:bCs/>
          <w:color w:val="auto"/>
          <w:sz w:val="22"/>
          <w:szCs w:val="22"/>
        </w:rPr>
        <w:t xml:space="preserve">ovvero i soci </w:t>
      </w:r>
      <w:r>
        <w:rPr>
          <w:rFonts w:asciiTheme="minorHAnsi" w:hAnsiTheme="minorHAnsi"/>
          <w:bCs/>
          <w:color w:val="auto"/>
          <w:sz w:val="22"/>
          <w:szCs w:val="22"/>
        </w:rPr>
        <w:t xml:space="preserve">in caso </w:t>
      </w:r>
      <w:r w:rsidRPr="00FF1530">
        <w:rPr>
          <w:rFonts w:asciiTheme="minorHAnsi" w:hAnsiTheme="minorHAnsi"/>
          <w:bCs/>
          <w:color w:val="auto"/>
          <w:sz w:val="22"/>
          <w:szCs w:val="22"/>
        </w:rPr>
        <w:t xml:space="preserve">società in nome collettivo </w:t>
      </w:r>
      <w:r>
        <w:rPr>
          <w:rFonts w:asciiTheme="minorHAnsi" w:hAnsiTheme="minorHAnsi"/>
          <w:bCs/>
          <w:color w:val="auto"/>
          <w:sz w:val="22"/>
          <w:szCs w:val="22"/>
        </w:rPr>
        <w:t>o</w:t>
      </w:r>
      <w:r w:rsidRPr="00C108D4">
        <w:rPr>
          <w:rFonts w:asciiTheme="minorHAnsi" w:hAnsiTheme="minorHAnsi"/>
          <w:bCs/>
          <w:color w:val="auto"/>
          <w:sz w:val="22"/>
          <w:szCs w:val="22"/>
        </w:rPr>
        <w:t xml:space="preserve"> </w:t>
      </w:r>
      <w:r>
        <w:rPr>
          <w:rFonts w:asciiTheme="minorHAnsi" w:hAnsiTheme="minorHAnsi"/>
          <w:bCs/>
          <w:color w:val="auto"/>
          <w:sz w:val="22"/>
          <w:szCs w:val="22"/>
        </w:rPr>
        <w:t xml:space="preserve">i </w:t>
      </w:r>
      <w:r w:rsidRPr="00C108D4">
        <w:rPr>
          <w:rFonts w:asciiTheme="minorHAnsi" w:hAnsiTheme="minorHAnsi"/>
          <w:bCs/>
          <w:color w:val="auto"/>
          <w:sz w:val="22"/>
          <w:szCs w:val="22"/>
        </w:rPr>
        <w:t xml:space="preserve">soci accomandatari in caso di </w:t>
      </w:r>
      <w:r w:rsidRPr="00FF1530">
        <w:rPr>
          <w:rFonts w:asciiTheme="minorHAnsi" w:hAnsiTheme="minorHAnsi"/>
          <w:bCs/>
          <w:color w:val="auto"/>
          <w:sz w:val="22"/>
          <w:szCs w:val="22"/>
        </w:rPr>
        <w:t>soci</w:t>
      </w:r>
      <w:r w:rsidRPr="00FF1530">
        <w:rPr>
          <w:rFonts w:asciiTheme="minorHAnsi" w:hAnsiTheme="minorHAnsi"/>
          <w:bCs/>
          <w:color w:val="auto"/>
          <w:sz w:val="22"/>
          <w:szCs w:val="22"/>
        </w:rPr>
        <w:t>e</w:t>
      </w:r>
      <w:r w:rsidRPr="00FF1530">
        <w:rPr>
          <w:rFonts w:asciiTheme="minorHAnsi" w:hAnsiTheme="minorHAnsi"/>
          <w:bCs/>
          <w:color w:val="auto"/>
          <w:sz w:val="22"/>
          <w:szCs w:val="22"/>
        </w:rPr>
        <w:t>tà in accomandita semplice</w:t>
      </w:r>
      <w:r w:rsidRPr="00C108D4">
        <w:rPr>
          <w:rFonts w:asciiTheme="minorHAnsi" w:hAnsiTheme="minorHAnsi"/>
          <w:bCs/>
          <w:color w:val="auto"/>
          <w:sz w:val="22"/>
          <w:szCs w:val="22"/>
        </w:rPr>
        <w:t xml:space="preserve"> </w:t>
      </w:r>
      <w:r w:rsidRPr="00763445">
        <w:rPr>
          <w:rFonts w:asciiTheme="minorHAnsi" w:hAnsiTheme="minorHAnsi"/>
          <w:bCs/>
          <w:color w:val="auto"/>
          <w:sz w:val="22"/>
          <w:szCs w:val="22"/>
        </w:rPr>
        <w:t>è / sono:</w:t>
      </w:r>
    </w:p>
    <w:p w:rsidR="00432A55" w:rsidRPr="00A83AFF" w:rsidRDefault="00432A55" w:rsidP="00432A55">
      <w:pPr>
        <w:spacing w:before="60" w:after="60" w:line="276" w:lineRule="auto"/>
        <w:jc w:val="both"/>
        <w:rPr>
          <w:rFonts w:asciiTheme="minorHAnsi" w:hAnsiTheme="minorHAnsi"/>
          <w:sz w:val="22"/>
          <w:szCs w:val="22"/>
        </w:rPr>
      </w:pPr>
    </w:p>
    <w:tbl>
      <w:tblPr>
        <w:tblW w:w="5000" w:type="pct"/>
        <w:jc w:val="center"/>
        <w:tblLook w:val="04A0"/>
      </w:tblPr>
      <w:tblGrid>
        <w:gridCol w:w="3115"/>
        <w:gridCol w:w="2134"/>
        <w:gridCol w:w="2181"/>
        <w:gridCol w:w="2878"/>
      </w:tblGrid>
      <w:tr w:rsidR="00432A55" w:rsidRPr="00A83AFF" w:rsidTr="00800EF9">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432A55" w:rsidRPr="00A83AFF" w:rsidRDefault="00432A55" w:rsidP="00800EF9">
            <w:pPr>
              <w:spacing w:before="60" w:after="60" w:line="276" w:lineRule="auto"/>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432A55" w:rsidRPr="00A83AFF" w:rsidRDefault="00432A55" w:rsidP="00800EF9">
            <w:pPr>
              <w:spacing w:before="60" w:after="60" w:line="276" w:lineRule="auto"/>
              <w:jc w:val="both"/>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432A55" w:rsidRPr="00A83AFF" w:rsidRDefault="00432A55" w:rsidP="00800EF9">
            <w:pPr>
              <w:spacing w:before="60" w:after="60" w:line="276" w:lineRule="auto"/>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432A55" w:rsidRPr="00A83AFF" w:rsidRDefault="00432A55" w:rsidP="00800EF9">
            <w:pPr>
              <w:spacing w:before="60" w:after="60" w:line="276" w:lineRule="auto"/>
              <w:rPr>
                <w:rFonts w:asciiTheme="minorHAnsi" w:hAnsiTheme="minorHAnsi"/>
                <w:b/>
                <w:kern w:val="2"/>
                <w:szCs w:val="22"/>
              </w:rPr>
            </w:pPr>
            <w:r w:rsidRPr="00A83AFF">
              <w:rPr>
                <w:rFonts w:asciiTheme="minorHAnsi" w:hAnsiTheme="minorHAnsi"/>
                <w:b/>
                <w:sz w:val="22"/>
                <w:szCs w:val="22"/>
              </w:rPr>
              <w:t xml:space="preserve">Codice fiscale </w:t>
            </w:r>
          </w:p>
        </w:tc>
      </w:tr>
      <w:tr w:rsidR="00432A55" w:rsidRPr="00A83AFF" w:rsidTr="00800EF9">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432A55" w:rsidRPr="00A83AFF" w:rsidRDefault="00432A55" w:rsidP="00800EF9">
            <w:pPr>
              <w:spacing w:before="60" w:after="60" w:line="276" w:lineRule="auto"/>
              <w:jc w:val="both"/>
              <w:rPr>
                <w:rFonts w:asciiTheme="minorHAnsi" w:hAnsiTheme="minorHAnsi"/>
                <w:kern w:val="2"/>
                <w:szCs w:val="22"/>
              </w:rPr>
            </w:pPr>
          </w:p>
          <w:p w:rsidR="00432A55" w:rsidRPr="00A83AFF" w:rsidRDefault="00432A55" w:rsidP="00800EF9">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432A55" w:rsidRPr="00A83AFF" w:rsidRDefault="00432A55" w:rsidP="00800EF9">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432A55" w:rsidRPr="00A83AFF" w:rsidRDefault="00432A55" w:rsidP="00800EF9">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432A55" w:rsidRPr="00A83AFF" w:rsidRDefault="00432A55" w:rsidP="00800EF9">
            <w:pPr>
              <w:spacing w:before="60" w:after="60" w:line="276" w:lineRule="auto"/>
              <w:jc w:val="both"/>
              <w:rPr>
                <w:rFonts w:asciiTheme="minorHAnsi" w:hAnsiTheme="minorHAnsi"/>
                <w:kern w:val="2"/>
                <w:szCs w:val="22"/>
              </w:rPr>
            </w:pPr>
          </w:p>
        </w:tc>
      </w:tr>
      <w:tr w:rsidR="00432A55" w:rsidRPr="00A83AFF" w:rsidTr="00800EF9">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432A55" w:rsidRPr="00A83AFF" w:rsidRDefault="00432A55" w:rsidP="00800EF9">
            <w:pPr>
              <w:spacing w:before="60" w:after="60" w:line="276" w:lineRule="auto"/>
              <w:jc w:val="both"/>
              <w:rPr>
                <w:rFonts w:asciiTheme="minorHAnsi" w:hAnsiTheme="minorHAnsi"/>
                <w:kern w:val="2"/>
                <w:szCs w:val="22"/>
              </w:rPr>
            </w:pPr>
          </w:p>
          <w:p w:rsidR="00432A55" w:rsidRPr="00A83AFF" w:rsidRDefault="00432A55" w:rsidP="00800EF9">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432A55" w:rsidRPr="00A83AFF" w:rsidRDefault="00432A55" w:rsidP="00800EF9">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432A55" w:rsidRPr="00A83AFF" w:rsidRDefault="00432A55" w:rsidP="00800EF9">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432A55" w:rsidRPr="00A83AFF" w:rsidRDefault="00432A55" w:rsidP="00800EF9">
            <w:pPr>
              <w:spacing w:before="60" w:after="60" w:line="276" w:lineRule="auto"/>
              <w:jc w:val="both"/>
              <w:rPr>
                <w:rFonts w:asciiTheme="minorHAnsi" w:hAnsiTheme="minorHAnsi"/>
                <w:kern w:val="2"/>
                <w:szCs w:val="22"/>
              </w:rPr>
            </w:pPr>
          </w:p>
        </w:tc>
      </w:tr>
    </w:tbl>
    <w:p w:rsidR="006C553B" w:rsidRPr="009C288B" w:rsidRDefault="006C553B" w:rsidP="002E61A7">
      <w:pPr>
        <w:spacing w:before="60" w:after="60" w:line="276" w:lineRule="auto"/>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color w:val="auto"/>
          <w:sz w:val="22"/>
          <w:szCs w:val="22"/>
        </w:rPr>
      </w:pPr>
      <w:r w:rsidRPr="000751B9">
        <w:rPr>
          <w:rFonts w:asciiTheme="minorHAnsi" w:hAnsiTheme="minorHAnsi"/>
          <w:sz w:val="22"/>
          <w:szCs w:val="22"/>
        </w:rPr>
        <w:t xml:space="preserve">che i soggetti cessati dalla carica nell’anno antecedente </w:t>
      </w:r>
      <w:r w:rsidRPr="000751B9">
        <w:rPr>
          <w:rFonts w:asciiTheme="minorHAnsi" w:hAnsiTheme="minorHAnsi"/>
          <w:b/>
          <w:color w:val="auto"/>
          <w:sz w:val="22"/>
          <w:szCs w:val="22"/>
        </w:rPr>
        <w:t>la data di pubblicazione del Bando di gara sulla GURI</w:t>
      </w:r>
      <w:r w:rsidRPr="000751B9">
        <w:rPr>
          <w:rFonts w:asciiTheme="minorHAnsi" w:hAnsiTheme="minorHAnsi"/>
          <w:color w:val="0070C0"/>
          <w:sz w:val="22"/>
          <w:szCs w:val="22"/>
        </w:rPr>
        <w:t xml:space="preserve"> </w:t>
      </w:r>
      <w:r w:rsidRPr="000751B9">
        <w:rPr>
          <w:rFonts w:asciiTheme="minorHAnsi" w:hAnsiTheme="minorHAnsi"/>
          <w:sz w:val="22"/>
          <w:szCs w:val="22"/>
        </w:rPr>
        <w:t>sono:</w:t>
      </w:r>
    </w:p>
    <w:p w:rsidR="00A14303" w:rsidRPr="000751B9" w:rsidRDefault="00A14303" w:rsidP="002E61A7">
      <w:pPr>
        <w:spacing w:before="60" w:after="60" w:line="276" w:lineRule="auto"/>
        <w:jc w:val="both"/>
        <w:rPr>
          <w:rFonts w:asciiTheme="minorHAnsi" w:hAnsiTheme="minorHAnsi"/>
          <w:sz w:val="22"/>
          <w:szCs w:val="22"/>
        </w:rPr>
      </w:pPr>
    </w:p>
    <w:tbl>
      <w:tblPr>
        <w:tblW w:w="5000" w:type="pct"/>
        <w:tblLook w:val="0000"/>
      </w:tblPr>
      <w:tblGrid>
        <w:gridCol w:w="1980"/>
        <w:gridCol w:w="1435"/>
        <w:gridCol w:w="2154"/>
        <w:gridCol w:w="2154"/>
        <w:gridCol w:w="2585"/>
      </w:tblGrid>
      <w:tr w:rsidR="00CC5158"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Cognome e 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bl>
    <w:p w:rsidR="00A14303" w:rsidRDefault="00A14303" w:rsidP="002E61A7">
      <w:pPr>
        <w:spacing w:before="60" w:after="60" w:line="276" w:lineRule="auto"/>
        <w:jc w:val="both"/>
        <w:rPr>
          <w:rFonts w:asciiTheme="minorHAnsi" w:hAnsiTheme="minorHAnsi"/>
          <w:sz w:val="22"/>
          <w:szCs w:val="22"/>
        </w:rPr>
      </w:pPr>
    </w:p>
    <w:p w:rsidR="00A14303" w:rsidRDefault="00A14303"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 xml:space="preserve">ovvero che </w:t>
      </w:r>
      <w:r w:rsidR="004F54D3" w:rsidRPr="0019407D">
        <w:rPr>
          <w:rFonts w:asciiTheme="minorHAnsi" w:hAnsiTheme="minorHAnsi"/>
          <w:sz w:val="22"/>
          <w:szCs w:val="22"/>
        </w:rPr>
        <w:t>la banca dati ufficiale o</w:t>
      </w:r>
      <w:r w:rsidR="004F54D3" w:rsidRPr="00A83AFF">
        <w:rPr>
          <w:rFonts w:asciiTheme="minorHAnsi" w:hAnsiTheme="minorHAnsi"/>
          <w:sz w:val="22"/>
          <w:szCs w:val="22"/>
        </w:rPr>
        <w:t xml:space="preserve"> </w:t>
      </w:r>
      <w:r w:rsidRPr="000751B9">
        <w:rPr>
          <w:rFonts w:asciiTheme="minorHAnsi" w:hAnsiTheme="minorHAnsi"/>
          <w:sz w:val="22"/>
          <w:szCs w:val="22"/>
        </w:rPr>
        <w:t>il pubblico registro da cui i medesimi possono essere ricavati in modo a</w:t>
      </w:r>
      <w:r w:rsidRPr="000751B9">
        <w:rPr>
          <w:rFonts w:asciiTheme="minorHAnsi" w:hAnsiTheme="minorHAnsi"/>
          <w:sz w:val="22"/>
          <w:szCs w:val="22"/>
        </w:rPr>
        <w:t>g</w:t>
      </w:r>
      <w:r w:rsidRPr="000751B9">
        <w:rPr>
          <w:rFonts w:asciiTheme="minorHAnsi" w:hAnsiTheme="minorHAnsi"/>
          <w:sz w:val="22"/>
          <w:szCs w:val="22"/>
        </w:rPr>
        <w:t>giornato alla data di presentazione dell’offerta è il seguente _____________________________________</w:t>
      </w:r>
    </w:p>
    <w:p w:rsidR="00247921" w:rsidRPr="00A83AFF" w:rsidRDefault="00247921" w:rsidP="00247921">
      <w:pPr>
        <w:pStyle w:val="Paragrafoelenco10"/>
        <w:tabs>
          <w:tab w:val="left" w:pos="284"/>
        </w:tabs>
        <w:spacing w:before="60" w:after="60" w:line="276" w:lineRule="auto"/>
        <w:ind w:left="0"/>
        <w:jc w:val="both"/>
        <w:rPr>
          <w:rFonts w:asciiTheme="minorHAnsi" w:hAnsiTheme="minorHAnsi"/>
          <w:color w:val="auto"/>
          <w:sz w:val="22"/>
          <w:szCs w:val="22"/>
        </w:rPr>
      </w:pPr>
    </w:p>
    <w:p w:rsidR="00247921" w:rsidRPr="00247921" w:rsidRDefault="00247921" w:rsidP="00247921">
      <w:pPr>
        <w:pStyle w:val="Corpodeltesto31"/>
        <w:numPr>
          <w:ilvl w:val="0"/>
          <w:numId w:val="21"/>
        </w:numPr>
        <w:spacing w:before="60" w:after="60" w:line="276" w:lineRule="auto"/>
        <w:ind w:hanging="357"/>
        <w:rPr>
          <w:rFonts w:asciiTheme="minorHAnsi" w:hAnsiTheme="minorHAnsi"/>
          <w:sz w:val="22"/>
          <w:szCs w:val="24"/>
          <w:u w:val="none"/>
        </w:rPr>
      </w:pPr>
      <w:r w:rsidRPr="00247921">
        <w:rPr>
          <w:rFonts w:asciiTheme="minorHAnsi" w:hAnsiTheme="minorHAnsi"/>
          <w:sz w:val="22"/>
          <w:szCs w:val="24"/>
          <w:u w:val="none"/>
        </w:rPr>
        <w:t>di essere edotto degli obblighi derivanti dal Codice di comportamento adottato dalla stazione appaltante con delibera di giunta n. 8 del 17/01/2014 reperibile sul sito istituzionale dell’amministrazione all’indirizzo http://www.comune.ap.it/flex/cm/pages/ServeBLOB.php/L/IT/IDPagina/8365 e di impegnarsi, in caso di a</w:t>
      </w:r>
      <w:r w:rsidRPr="00247921">
        <w:rPr>
          <w:rFonts w:asciiTheme="minorHAnsi" w:hAnsiTheme="minorHAnsi"/>
          <w:sz w:val="22"/>
          <w:szCs w:val="24"/>
          <w:u w:val="none"/>
        </w:rPr>
        <w:t>g</w:t>
      </w:r>
      <w:r w:rsidRPr="00247921">
        <w:rPr>
          <w:rFonts w:asciiTheme="minorHAnsi" w:hAnsiTheme="minorHAnsi"/>
          <w:sz w:val="22"/>
          <w:szCs w:val="24"/>
          <w:u w:val="none"/>
        </w:rPr>
        <w:t>giudicazione, ad osservare e a far osservare ai propri dipendenti e collaboratori, per quanto applicabile, il suddetto codice, pena la risoluzione del contratto;</w:t>
      </w:r>
    </w:p>
    <w:p w:rsidR="00B077F9" w:rsidRDefault="00B077F9" w:rsidP="00CB7203">
      <w:pPr>
        <w:pStyle w:val="Paragrafoelenco10"/>
        <w:tabs>
          <w:tab w:val="left" w:pos="284"/>
        </w:tabs>
        <w:spacing w:before="60" w:after="60" w:line="276" w:lineRule="auto"/>
        <w:ind w:left="0"/>
        <w:jc w:val="both"/>
        <w:rPr>
          <w:rFonts w:asciiTheme="minorHAnsi" w:hAnsiTheme="minorHAnsi"/>
          <w:color w:val="auto"/>
          <w:sz w:val="22"/>
          <w:szCs w:val="22"/>
        </w:rPr>
      </w:pPr>
    </w:p>
    <w:p w:rsidR="00B077F9" w:rsidRDefault="00B077F9" w:rsidP="00CB7203">
      <w:pPr>
        <w:pStyle w:val="Paragrafoelenco10"/>
        <w:tabs>
          <w:tab w:val="left" w:pos="284"/>
        </w:tabs>
        <w:spacing w:before="60" w:after="60" w:line="276" w:lineRule="auto"/>
        <w:ind w:left="0"/>
        <w:jc w:val="both"/>
        <w:rPr>
          <w:rFonts w:asciiTheme="minorHAnsi" w:hAnsiTheme="minorHAnsi"/>
          <w:color w:val="auto"/>
          <w:sz w:val="22"/>
          <w:szCs w:val="22"/>
        </w:rPr>
      </w:pPr>
    </w:p>
    <w:p w:rsidR="00CB7203" w:rsidRPr="00CB7203" w:rsidRDefault="00CB7203" w:rsidP="00CB7203">
      <w:pPr>
        <w:pStyle w:val="Corpodeltesto31"/>
        <w:numPr>
          <w:ilvl w:val="0"/>
          <w:numId w:val="21"/>
        </w:numPr>
        <w:spacing w:before="60" w:after="60" w:line="276" w:lineRule="auto"/>
        <w:ind w:hanging="357"/>
        <w:rPr>
          <w:rFonts w:asciiTheme="minorHAnsi" w:hAnsiTheme="minorHAnsi" w:cs="Arial"/>
          <w:color w:val="auto"/>
          <w:sz w:val="22"/>
          <w:szCs w:val="22"/>
          <w:u w:val="none"/>
        </w:rPr>
      </w:pPr>
      <w:r w:rsidRPr="00CB7203">
        <w:rPr>
          <w:rFonts w:asciiTheme="minorHAnsi" w:hAnsiTheme="minorHAnsi"/>
          <w:b/>
          <w:bCs/>
          <w:i/>
          <w:color w:val="auto"/>
          <w:sz w:val="22"/>
          <w:szCs w:val="22"/>
          <w:u w:val="none"/>
        </w:rPr>
        <w:t xml:space="preserve">[Per gli operatori economici non residenti e privi di stabile organizzazione in Italia] </w:t>
      </w:r>
    </w:p>
    <w:p w:rsidR="00CB7203" w:rsidRPr="00A83AFF" w:rsidRDefault="00CB7203" w:rsidP="00CB7203">
      <w:pPr>
        <w:pStyle w:val="Paragrafoelenco10"/>
        <w:spacing w:before="60" w:after="60" w:line="276" w:lineRule="auto"/>
        <w:ind w:left="426"/>
        <w:jc w:val="both"/>
        <w:rPr>
          <w:rFonts w:asciiTheme="minorHAnsi" w:hAnsiTheme="minorHAnsi" w:cs="Arial"/>
          <w:color w:val="auto"/>
          <w:sz w:val="22"/>
          <w:szCs w:val="22"/>
        </w:rPr>
      </w:pPr>
      <w:r w:rsidRPr="00A83AFF">
        <w:rPr>
          <w:rFonts w:asciiTheme="minorHAnsi" w:hAnsiTheme="minorHAnsi"/>
          <w:bCs/>
          <w:color w:val="auto"/>
          <w:sz w:val="22"/>
          <w:szCs w:val="22"/>
        </w:rPr>
        <w:t>di impegnarsi a</w:t>
      </w:r>
      <w:r w:rsidRPr="00A83AFF">
        <w:rPr>
          <w:rFonts w:asciiTheme="minorHAnsi" w:hAnsiTheme="minorHAnsi" w:cs="Calibri"/>
          <w:color w:val="auto"/>
          <w:sz w:val="22"/>
          <w:szCs w:val="22"/>
        </w:rPr>
        <w:t xml:space="preserve">d </w:t>
      </w:r>
      <w:r w:rsidRPr="00A83AFF">
        <w:rPr>
          <w:rFonts w:asciiTheme="minorHAnsi" w:hAnsiTheme="minorHAnsi" w:cs="Arial"/>
          <w:color w:val="auto"/>
          <w:sz w:val="22"/>
          <w:szCs w:val="22"/>
        </w:rPr>
        <w:t>uniformarsi, in caso di aggiudicazione, alla disciplina di cui agli articoli 17, comma 2, e 53, comma 3 del d.p.r. 633/1972 e a comunicare alla stazione appaltante la nomina del proprio rappresentante fiscale, nelle forme di legge;</w:t>
      </w:r>
    </w:p>
    <w:p w:rsidR="00247921" w:rsidRDefault="00247921" w:rsidP="002E61A7">
      <w:pPr>
        <w:pStyle w:val="Paragrafoelenco10"/>
        <w:tabs>
          <w:tab w:val="left" w:pos="284"/>
        </w:tabs>
        <w:spacing w:before="60" w:after="60" w:line="276" w:lineRule="auto"/>
        <w:ind w:left="0"/>
        <w:jc w:val="both"/>
        <w:rPr>
          <w:rFonts w:asciiTheme="minorHAnsi" w:hAnsiTheme="minorHAnsi"/>
          <w:color w:val="auto"/>
          <w:sz w:val="22"/>
          <w:szCs w:val="22"/>
        </w:rPr>
      </w:pPr>
    </w:p>
    <w:p w:rsidR="00B077F9" w:rsidRDefault="00B077F9" w:rsidP="002E61A7">
      <w:pPr>
        <w:pStyle w:val="Paragrafoelenco10"/>
        <w:tabs>
          <w:tab w:val="left" w:pos="284"/>
        </w:tabs>
        <w:spacing w:before="60" w:after="60" w:line="276" w:lineRule="auto"/>
        <w:ind w:left="0"/>
        <w:jc w:val="both"/>
        <w:rPr>
          <w:rFonts w:asciiTheme="minorHAnsi" w:hAnsiTheme="minorHAnsi"/>
          <w:color w:val="auto"/>
          <w:sz w:val="22"/>
          <w:szCs w:val="22"/>
        </w:rPr>
      </w:pPr>
    </w:p>
    <w:p w:rsidR="00A14303" w:rsidRPr="00A14303" w:rsidRDefault="00A14303" w:rsidP="00A14303">
      <w:pPr>
        <w:pStyle w:val="Corpodeltesto31"/>
        <w:numPr>
          <w:ilvl w:val="0"/>
          <w:numId w:val="21"/>
        </w:numPr>
        <w:spacing w:before="60" w:after="60" w:line="276" w:lineRule="auto"/>
        <w:ind w:hanging="357"/>
        <w:rPr>
          <w:rFonts w:asciiTheme="minorHAnsi" w:hAnsiTheme="minorHAnsi"/>
          <w:color w:val="auto"/>
          <w:sz w:val="22"/>
          <w:szCs w:val="22"/>
          <w:u w:val="none"/>
        </w:rPr>
      </w:pPr>
      <w:r w:rsidRPr="00A14303">
        <w:rPr>
          <w:rFonts w:asciiTheme="minorHAnsi" w:hAnsiTheme="minorHAnsi"/>
          <w:color w:val="auto"/>
          <w:sz w:val="22"/>
          <w:szCs w:val="22"/>
          <w:u w:val="none"/>
        </w:rPr>
        <w:lastRenderedPageBreak/>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w:t>
      </w:r>
      <w:r w:rsidRPr="00A14303">
        <w:rPr>
          <w:rFonts w:asciiTheme="minorHAnsi" w:hAnsiTheme="minorHAnsi"/>
          <w:color w:val="auto"/>
          <w:sz w:val="22"/>
          <w:szCs w:val="22"/>
          <w:u w:val="none"/>
        </w:rPr>
        <w:t>a</w:t>
      </w:r>
      <w:r w:rsidRPr="00A14303">
        <w:rPr>
          <w:rFonts w:asciiTheme="minorHAnsi" w:hAnsiTheme="minorHAnsi"/>
          <w:color w:val="auto"/>
          <w:sz w:val="22"/>
          <w:szCs w:val="22"/>
          <w:u w:val="none"/>
        </w:rPr>
        <w:t>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w:t>
      </w:r>
      <w:r w:rsidRPr="00A14303">
        <w:rPr>
          <w:rFonts w:asciiTheme="minorHAnsi" w:hAnsiTheme="minorHAnsi"/>
          <w:color w:val="auto"/>
          <w:sz w:val="22"/>
          <w:szCs w:val="22"/>
          <w:u w:val="none"/>
        </w:rPr>
        <w:t>b</w:t>
      </w:r>
      <w:r w:rsidRPr="00A14303">
        <w:rPr>
          <w:rFonts w:asciiTheme="minorHAnsi" w:hAnsiTheme="minorHAnsi"/>
          <w:color w:val="auto"/>
          <w:sz w:val="22"/>
          <w:szCs w:val="22"/>
          <w:u w:val="none"/>
        </w:rPr>
        <w:t>blighi di informativa e di consenso, ove necessario, nei confronti delle persone fisiche (Interessati) di cui s</w:t>
      </w:r>
      <w:r w:rsidRPr="00A14303">
        <w:rPr>
          <w:rFonts w:asciiTheme="minorHAnsi" w:hAnsiTheme="minorHAnsi"/>
          <w:color w:val="auto"/>
          <w:sz w:val="22"/>
          <w:szCs w:val="22"/>
          <w:u w:val="none"/>
        </w:rPr>
        <w:t>o</w:t>
      </w:r>
      <w:r w:rsidRPr="00A14303">
        <w:rPr>
          <w:rFonts w:asciiTheme="minorHAnsi" w:hAnsiTheme="minorHAnsi"/>
          <w:color w:val="auto"/>
          <w:sz w:val="22"/>
          <w:szCs w:val="22"/>
          <w:u w:val="none"/>
        </w:rPr>
        <w:t>no forniti dati personali nell’ambito della procedura di affidamento, per consentire il trattamento dei loro Dati personali da parte della stazione appaltante o delle Amministrazioni per le finalità descritte nell’informativa.</w:t>
      </w:r>
    </w:p>
    <w:p w:rsidR="009B61D1" w:rsidRDefault="009B61D1" w:rsidP="002E61A7">
      <w:pPr>
        <w:pStyle w:val="Paragrafoelenco10"/>
        <w:spacing w:before="60" w:after="60" w:line="276" w:lineRule="auto"/>
        <w:ind w:left="0"/>
        <w:jc w:val="both"/>
        <w:rPr>
          <w:rFonts w:asciiTheme="minorHAnsi" w:hAnsiTheme="minorHAnsi"/>
          <w:color w:val="auto"/>
          <w:sz w:val="22"/>
          <w:szCs w:val="22"/>
        </w:rPr>
      </w:pPr>
    </w:p>
    <w:p w:rsidR="00A14303" w:rsidRPr="009B61D1" w:rsidRDefault="00A14303" w:rsidP="002E61A7">
      <w:pPr>
        <w:pStyle w:val="Paragrafoelenco10"/>
        <w:spacing w:before="60" w:after="60" w:line="276" w:lineRule="auto"/>
        <w:ind w:left="0"/>
        <w:jc w:val="both"/>
        <w:rPr>
          <w:rFonts w:asciiTheme="minorHAnsi" w:hAnsiTheme="minorHAnsi"/>
          <w:color w:val="auto"/>
          <w:sz w:val="22"/>
          <w:szCs w:val="22"/>
        </w:rPr>
      </w:pPr>
    </w:p>
    <w:p w:rsidR="00854089" w:rsidRPr="00CB7203" w:rsidRDefault="00854089" w:rsidP="002E61A7">
      <w:pPr>
        <w:pStyle w:val="Corpodeltesto31"/>
        <w:numPr>
          <w:ilvl w:val="0"/>
          <w:numId w:val="21"/>
        </w:numPr>
        <w:spacing w:before="60" w:after="60" w:line="276" w:lineRule="auto"/>
        <w:ind w:hanging="357"/>
        <w:rPr>
          <w:color w:val="auto"/>
          <w:u w:val="none"/>
        </w:rPr>
      </w:pPr>
      <w:r w:rsidRPr="00CB7203">
        <w:rPr>
          <w:rFonts w:asciiTheme="minorHAnsi" w:hAnsiTheme="minorHAnsi"/>
          <w:b/>
          <w:bCs/>
          <w:i/>
          <w:iCs/>
          <w:color w:val="auto"/>
          <w:sz w:val="22"/>
          <w:szCs w:val="22"/>
          <w:u w:val="none"/>
        </w:rPr>
        <w:t>[per gli operatori economici ammessi al concordato preventivo con continuità aziendale di cui all'art. 186-bis del R.D. 16 marzo 1942, n. 267]</w:t>
      </w:r>
      <w:r w:rsidRPr="00CB7203">
        <w:rPr>
          <w:color w:val="auto"/>
          <w:u w:val="none"/>
          <w:lang w:bidi="it-IT"/>
        </w:rPr>
        <w:t>,</w:t>
      </w:r>
    </w:p>
    <w:p w:rsidR="00854089" w:rsidRPr="009B61D1" w:rsidRDefault="00854089" w:rsidP="002E61A7">
      <w:pPr>
        <w:pStyle w:val="Paragrafoelenco10"/>
        <w:spacing w:before="60" w:after="60" w:line="276" w:lineRule="auto"/>
        <w:ind w:left="426"/>
        <w:jc w:val="both"/>
        <w:rPr>
          <w:rFonts w:asciiTheme="minorHAnsi" w:hAnsiTheme="minorHAnsi"/>
          <w:color w:val="auto"/>
          <w:sz w:val="22"/>
          <w:szCs w:val="22"/>
        </w:rPr>
      </w:pPr>
      <w:r w:rsidRPr="009B61D1">
        <w:rPr>
          <w:rFonts w:asciiTheme="minorHAnsi" w:hAnsiTheme="minorHAnsi"/>
          <w:color w:val="auto"/>
          <w:sz w:val="22"/>
          <w:szCs w:val="22"/>
        </w:rPr>
        <w:t>ad integrazione di quanto eventualmente dichiarato nella parte III, sez. C, lett. d) del DGUE, che:</w:t>
      </w:r>
    </w:p>
    <w:p w:rsidR="00854089" w:rsidRPr="009B61D1" w:rsidRDefault="00854089"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ammissione rilasciato dal Tribunale di ____________ sono i segue</w:t>
      </w:r>
      <w:r w:rsidRPr="009B61D1">
        <w:rPr>
          <w:rFonts w:asciiTheme="minorHAnsi" w:hAnsiTheme="minorHAnsi"/>
          <w:color w:val="auto"/>
          <w:sz w:val="22"/>
          <w:szCs w:val="22"/>
        </w:rPr>
        <w:t>n</w:t>
      </w:r>
      <w:r w:rsidRPr="009B61D1">
        <w:rPr>
          <w:rFonts w:asciiTheme="minorHAnsi" w:hAnsiTheme="minorHAnsi"/>
          <w:color w:val="auto"/>
          <w:sz w:val="22"/>
          <w:szCs w:val="22"/>
        </w:rPr>
        <w:t>ti:_____________________________________________________________________;</w:t>
      </w:r>
    </w:p>
    <w:p w:rsidR="00854089" w:rsidRPr="009B61D1" w:rsidRDefault="00854089"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autorizzazione a partecipare alle gare rilasciato dal giudice delegato s</w:t>
      </w:r>
      <w:r w:rsidRPr="009B61D1">
        <w:rPr>
          <w:rFonts w:asciiTheme="minorHAnsi" w:hAnsiTheme="minorHAnsi"/>
          <w:color w:val="auto"/>
          <w:sz w:val="22"/>
          <w:szCs w:val="22"/>
        </w:rPr>
        <w:t>o</w:t>
      </w:r>
      <w:r w:rsidRPr="009B61D1">
        <w:rPr>
          <w:rFonts w:asciiTheme="minorHAnsi" w:hAnsiTheme="minorHAnsi"/>
          <w:color w:val="auto"/>
          <w:sz w:val="22"/>
          <w:szCs w:val="22"/>
        </w:rPr>
        <w:t>no i seguenti: ________________________________________________________;</w:t>
      </w:r>
    </w:p>
    <w:p w:rsidR="0017304B" w:rsidRDefault="0017304B" w:rsidP="0017304B">
      <w:pPr>
        <w:tabs>
          <w:tab w:val="left" w:pos="284"/>
        </w:tabs>
        <w:spacing w:before="60" w:after="60" w:line="276" w:lineRule="auto"/>
        <w:jc w:val="both"/>
        <w:rPr>
          <w:rFonts w:asciiTheme="minorHAnsi" w:hAnsiTheme="minorHAnsi"/>
          <w:b/>
          <w:bCs/>
          <w:sz w:val="22"/>
          <w:szCs w:val="22"/>
        </w:rPr>
      </w:pPr>
    </w:p>
    <w:p w:rsidR="00432A55" w:rsidRDefault="00432A55" w:rsidP="0017304B">
      <w:pPr>
        <w:tabs>
          <w:tab w:val="left" w:pos="284"/>
        </w:tabs>
        <w:spacing w:before="60" w:after="60" w:line="276" w:lineRule="auto"/>
        <w:jc w:val="both"/>
        <w:rPr>
          <w:rFonts w:asciiTheme="minorHAnsi" w:hAnsiTheme="minorHAnsi"/>
          <w:b/>
          <w:bCs/>
          <w:sz w:val="22"/>
          <w:szCs w:val="22"/>
        </w:rPr>
      </w:pPr>
    </w:p>
    <w:p w:rsidR="004914BF" w:rsidRPr="004914BF" w:rsidRDefault="00E9299D" w:rsidP="002E61A7">
      <w:pPr>
        <w:pStyle w:val="Paragrafoelenco"/>
        <w:numPr>
          <w:ilvl w:val="0"/>
          <w:numId w:val="21"/>
        </w:numPr>
        <w:tabs>
          <w:tab w:val="left" w:pos="284"/>
        </w:tabs>
        <w:spacing w:before="60" w:after="60" w:line="276" w:lineRule="auto"/>
        <w:contextualSpacing w:val="0"/>
        <w:jc w:val="both"/>
        <w:rPr>
          <w:rFonts w:asciiTheme="minorHAnsi" w:hAnsiTheme="minorHAnsi"/>
          <w:b/>
          <w:bCs/>
          <w:sz w:val="22"/>
          <w:szCs w:val="22"/>
        </w:rPr>
      </w:pPr>
      <w:r w:rsidRPr="000751B9">
        <w:rPr>
          <w:rFonts w:asciiTheme="minorHAnsi" w:hAnsiTheme="minorHAnsi"/>
          <w:bCs/>
          <w:sz w:val="22"/>
          <w:szCs w:val="22"/>
        </w:rPr>
        <w:t>che le copie di tutti i documenti allegati all’offerta in formato elettronico sono conformi all’originale in qua</w:t>
      </w:r>
      <w:r w:rsidRPr="000751B9">
        <w:rPr>
          <w:rFonts w:asciiTheme="minorHAnsi" w:hAnsiTheme="minorHAnsi"/>
          <w:bCs/>
          <w:sz w:val="22"/>
          <w:szCs w:val="22"/>
        </w:rPr>
        <w:t>n</w:t>
      </w:r>
      <w:r w:rsidRPr="000751B9">
        <w:rPr>
          <w:rFonts w:asciiTheme="minorHAnsi" w:hAnsiTheme="minorHAnsi"/>
          <w:bCs/>
          <w:sz w:val="22"/>
          <w:szCs w:val="22"/>
        </w:rPr>
        <w:t xml:space="preserve">to sono state formate a norma dell’art. 22 co 3 del d.lgs. 82/2005 </w:t>
      </w:r>
      <w:r w:rsidRPr="000751B9">
        <w:rPr>
          <w:rFonts w:asciiTheme="minorHAnsi" w:hAnsiTheme="minorHAnsi"/>
          <w:bCs/>
          <w:i/>
          <w:sz w:val="22"/>
          <w:szCs w:val="22"/>
        </w:rPr>
        <w:t>(Copie informatiche di documenti analogici)</w:t>
      </w:r>
      <w:r w:rsidRPr="000751B9">
        <w:rPr>
          <w:rFonts w:asciiTheme="minorHAnsi" w:hAnsiTheme="minorHAnsi"/>
          <w:bCs/>
          <w:sz w:val="22"/>
          <w:szCs w:val="22"/>
        </w:rPr>
        <w:t xml:space="preserve"> e/o dell’art. 23-bis del d.lgs. 82/2005 </w:t>
      </w:r>
      <w:r w:rsidRPr="000751B9">
        <w:rPr>
          <w:rFonts w:asciiTheme="minorHAnsi" w:hAnsiTheme="minorHAnsi"/>
          <w:bCs/>
          <w:i/>
          <w:sz w:val="22"/>
          <w:szCs w:val="22"/>
        </w:rPr>
        <w:t>(Duplicati e copie informatiche di documenti informatici</w:t>
      </w:r>
      <w:r w:rsidRPr="000751B9">
        <w:rPr>
          <w:rFonts w:asciiTheme="minorHAnsi" w:hAnsiTheme="minorHAnsi"/>
          <w:bCs/>
          <w:sz w:val="22"/>
          <w:szCs w:val="22"/>
        </w:rPr>
        <w:t>) e ne</w:t>
      </w:r>
      <w:r w:rsidRPr="000751B9">
        <w:rPr>
          <w:rFonts w:asciiTheme="minorHAnsi" w:hAnsiTheme="minorHAnsi"/>
          <w:sz w:val="22"/>
          <w:szCs w:val="22"/>
        </w:rPr>
        <w:t>l rispetto delle regole tecniche di cui all’art. 71 del medesimo d.lgs. 82/2005</w:t>
      </w:r>
      <w:r w:rsidRPr="000751B9">
        <w:rPr>
          <w:rFonts w:asciiTheme="minorHAnsi" w:hAnsiTheme="minorHAnsi"/>
          <w:bCs/>
          <w:sz w:val="22"/>
          <w:szCs w:val="22"/>
        </w:rPr>
        <w:t>.</w:t>
      </w:r>
    </w:p>
    <w:p w:rsidR="00CB7203" w:rsidRPr="006C553B" w:rsidRDefault="00CB7203" w:rsidP="002E61A7">
      <w:pPr>
        <w:tabs>
          <w:tab w:val="left" w:pos="284"/>
        </w:tabs>
        <w:spacing w:before="60" w:after="60" w:line="276" w:lineRule="auto"/>
        <w:jc w:val="both"/>
        <w:rPr>
          <w:rFonts w:asciiTheme="minorHAnsi" w:hAnsiTheme="minorHAnsi"/>
          <w:bCs/>
          <w:sz w:val="22"/>
          <w:szCs w:val="22"/>
        </w:rPr>
      </w:pPr>
    </w:p>
    <w:p w:rsidR="008C04FF" w:rsidRPr="000751B9" w:rsidRDefault="00D1670F" w:rsidP="002E61A7">
      <w:pPr>
        <w:pStyle w:val="Corpodeltesto31"/>
        <w:numPr>
          <w:ilvl w:val="0"/>
          <w:numId w:val="21"/>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di allegare la seguente documentazione:</w:t>
      </w:r>
      <w:r w:rsidRPr="000751B9">
        <w:rPr>
          <w:rStyle w:val="Rimandonotaapidipagina1"/>
          <w:rFonts w:asciiTheme="minorHAnsi" w:hAnsiTheme="minorHAnsi"/>
          <w:color w:val="auto"/>
          <w:sz w:val="22"/>
          <w:szCs w:val="22"/>
          <w:u w:val="none"/>
        </w:rPr>
        <w:footnoteReference w:id="2"/>
      </w:r>
    </w:p>
    <w:p w:rsidR="006E530F" w:rsidRPr="000751B9" w:rsidRDefault="006E530F" w:rsidP="002E61A7">
      <w:pPr>
        <w:pStyle w:val="Corpodeltesto31"/>
        <w:spacing w:before="60" w:after="60" w:line="276" w:lineRule="auto"/>
        <w:ind w:left="3"/>
        <w:rPr>
          <w:rFonts w:asciiTheme="minorHAnsi" w:hAnsiTheme="minorHAnsi"/>
          <w:color w:val="auto"/>
          <w:sz w:val="22"/>
          <w:szCs w:val="22"/>
          <w:u w:val="none"/>
        </w:rPr>
      </w:pPr>
    </w:p>
    <w:p w:rsidR="008C04FF" w:rsidRPr="000751B9" w:rsidRDefault="00D167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PASSOE</w:t>
      </w:r>
      <w:r w:rsidR="006E530F" w:rsidRPr="000751B9">
        <w:rPr>
          <w:rFonts w:asciiTheme="minorHAnsi" w:hAnsiTheme="minorHAnsi"/>
          <w:color w:val="auto"/>
          <w:sz w:val="22"/>
          <w:szCs w:val="22"/>
          <w:u w:val="none"/>
        </w:rPr>
        <w:t xml:space="preserve"> firmato digitalmente</w:t>
      </w:r>
      <w:r w:rsidRPr="000751B9">
        <w:rPr>
          <w:rFonts w:asciiTheme="minorHAnsi" w:hAnsiTheme="minorHAnsi"/>
          <w:color w:val="auto"/>
          <w:sz w:val="22"/>
          <w:szCs w:val="22"/>
          <w:u w:val="none"/>
        </w:rPr>
        <w:t>;</w:t>
      </w:r>
    </w:p>
    <w:p w:rsidR="006E530F" w:rsidRPr="000751B9" w:rsidRDefault="006E53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proprio DGUE firmato digitalmente;</w:t>
      </w:r>
    </w:p>
    <w:p w:rsidR="008C04FF" w:rsidRPr="000751B9" w:rsidRDefault="00432A55" w:rsidP="002E61A7">
      <w:pPr>
        <w:pStyle w:val="Corpodeltesto21"/>
        <w:numPr>
          <w:ilvl w:val="0"/>
          <w:numId w:val="11"/>
        </w:numPr>
        <w:tabs>
          <w:tab w:val="left" w:pos="426"/>
        </w:tabs>
        <w:spacing w:before="60" w:after="60" w:line="276" w:lineRule="auto"/>
        <w:ind w:left="714" w:hanging="357"/>
        <w:rPr>
          <w:rFonts w:asciiTheme="minorHAnsi" w:hAnsiTheme="minorHAnsi"/>
          <w:color w:val="auto"/>
          <w:sz w:val="22"/>
          <w:szCs w:val="22"/>
        </w:rPr>
      </w:pPr>
      <w:r w:rsidRPr="000751B9">
        <w:rPr>
          <w:rFonts w:asciiTheme="minorHAnsi" w:hAnsiTheme="minorHAnsi"/>
          <w:iCs/>
          <w:color w:val="auto"/>
          <w:sz w:val="22"/>
          <w:szCs w:val="22"/>
        </w:rPr>
        <w:t xml:space="preserve"> </w:t>
      </w:r>
      <w:r w:rsidR="00D1670F" w:rsidRPr="000751B9">
        <w:rPr>
          <w:rFonts w:asciiTheme="minorHAnsi" w:hAnsiTheme="minorHAnsi"/>
          <w:iCs/>
          <w:color w:val="auto"/>
          <w:sz w:val="22"/>
          <w:szCs w:val="22"/>
        </w:rPr>
        <w:t>(altra documentazione, da specificare ...).</w:t>
      </w:r>
    </w:p>
    <w:p w:rsidR="00233A85" w:rsidRDefault="00233A85" w:rsidP="002E61A7">
      <w:pPr>
        <w:pStyle w:val="Corpodeltesto31"/>
        <w:spacing w:before="60" w:after="60" w:line="276" w:lineRule="auto"/>
        <w:rPr>
          <w:rFonts w:asciiTheme="minorHAnsi" w:hAnsiTheme="minorHAnsi"/>
          <w:color w:val="auto"/>
          <w:sz w:val="22"/>
          <w:szCs w:val="22"/>
          <w:u w:val="none"/>
        </w:rPr>
      </w:pPr>
    </w:p>
    <w:p w:rsidR="00B005B5" w:rsidRPr="000751B9" w:rsidRDefault="00B005B5" w:rsidP="002E61A7">
      <w:pPr>
        <w:pStyle w:val="Corpodeltesto31"/>
        <w:spacing w:before="60" w:after="60" w:line="276" w:lineRule="auto"/>
        <w:rPr>
          <w:rFonts w:asciiTheme="minorHAnsi" w:hAnsiTheme="minorHAnsi"/>
          <w:color w:val="auto"/>
          <w:sz w:val="22"/>
          <w:szCs w:val="22"/>
          <w:u w:val="none"/>
        </w:rPr>
      </w:pPr>
    </w:p>
    <w:p w:rsidR="00E9299D" w:rsidRPr="000751B9" w:rsidRDefault="00E9299D" w:rsidP="002E61A7">
      <w:pPr>
        <w:spacing w:before="60" w:after="60" w:line="276" w:lineRule="auto"/>
        <w:rPr>
          <w:rFonts w:asciiTheme="minorHAnsi" w:hAnsiTheme="minorHAnsi"/>
          <w:sz w:val="22"/>
          <w:szCs w:val="22"/>
        </w:rPr>
      </w:pPr>
      <w:r w:rsidRPr="000751B9">
        <w:rPr>
          <w:rFonts w:asciiTheme="minorHAnsi" w:hAnsiTheme="minorHAnsi"/>
          <w:sz w:val="22"/>
          <w:szCs w:val="22"/>
        </w:rPr>
        <w:t xml:space="preserve">Letto, confermato e sottoscritto. </w:t>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t>Firmato digitalmente</w:t>
      </w:r>
    </w:p>
    <w:p w:rsidR="00D04499" w:rsidRDefault="00D04499" w:rsidP="00B005B5">
      <w:pPr>
        <w:spacing w:before="60" w:after="60" w:line="360" w:lineRule="auto"/>
        <w:rPr>
          <w:rFonts w:asciiTheme="minorHAnsi" w:hAnsiTheme="minorHAnsi"/>
          <w:b/>
          <w:sz w:val="20"/>
        </w:rPr>
      </w:pPr>
    </w:p>
    <w:p w:rsidR="0000662C" w:rsidRPr="0000662C" w:rsidRDefault="0000662C" w:rsidP="00B005B5">
      <w:pPr>
        <w:spacing w:before="60" w:after="60" w:line="360" w:lineRule="auto"/>
        <w:rPr>
          <w:rFonts w:asciiTheme="minorHAnsi" w:hAnsiTheme="minorHAnsi"/>
          <w:bCs/>
          <w:color w:val="auto"/>
          <w:sz w:val="22"/>
          <w:szCs w:val="22"/>
        </w:rPr>
      </w:pPr>
      <w:r w:rsidRPr="0000662C">
        <w:rPr>
          <w:rFonts w:asciiTheme="minorHAnsi" w:hAnsiTheme="minorHAnsi"/>
          <w:b/>
          <w:sz w:val="20"/>
        </w:rPr>
        <w:t>NB: caricare sul portale tutta la documentazion</w:t>
      </w:r>
      <w:r w:rsidR="00B81D4D">
        <w:rPr>
          <w:rFonts w:asciiTheme="minorHAnsi" w:hAnsiTheme="minorHAnsi"/>
          <w:b/>
          <w:sz w:val="20"/>
        </w:rPr>
        <w:t xml:space="preserve">e di gara in formato &lt;&lt; .pdf&gt;&gt; </w:t>
      </w:r>
      <w:r w:rsidRPr="0000662C">
        <w:rPr>
          <w:rFonts w:asciiTheme="minorHAnsi" w:hAnsiTheme="minorHAnsi"/>
          <w:b/>
          <w:bCs/>
          <w:iCs/>
          <w:sz w:val="20"/>
        </w:rPr>
        <w:t>firmata digitalmente secondo quanto prev</w:t>
      </w:r>
      <w:r w:rsidRPr="0000662C">
        <w:rPr>
          <w:rFonts w:asciiTheme="minorHAnsi" w:hAnsiTheme="minorHAnsi"/>
          <w:b/>
          <w:bCs/>
          <w:iCs/>
          <w:sz w:val="20"/>
        </w:rPr>
        <w:t>i</w:t>
      </w:r>
      <w:r w:rsidRPr="0000662C">
        <w:rPr>
          <w:rFonts w:asciiTheme="minorHAnsi" w:hAnsiTheme="minorHAnsi"/>
          <w:b/>
          <w:bCs/>
          <w:iCs/>
          <w:sz w:val="20"/>
        </w:rPr>
        <w:t>sto dal disciplinare di gara</w:t>
      </w:r>
      <w:r w:rsidR="00D04499">
        <w:rPr>
          <w:rFonts w:asciiTheme="minorHAnsi" w:hAnsiTheme="minorHAnsi"/>
          <w:b/>
          <w:bCs/>
          <w:iCs/>
          <w:sz w:val="20"/>
        </w:rPr>
        <w:t>.</w:t>
      </w:r>
    </w:p>
    <w:sectPr w:rsidR="0000662C" w:rsidRPr="0000662C" w:rsidSect="008C04FF">
      <w:footerReference w:type="default" r:id="rId8"/>
      <w:pgSz w:w="11906" w:h="16838"/>
      <w:pgMar w:top="1140" w:right="907" w:bottom="720" w:left="907" w:header="720" w:footer="431" w:gutter="0"/>
      <w:cols w:space="720"/>
      <w:docGrid w:linePitch="312" w:charSpace="-65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1BEA" w:rsidRDefault="00881BEA" w:rsidP="002844F5">
      <w:r>
        <w:separator/>
      </w:r>
    </w:p>
  </w:endnote>
  <w:endnote w:type="continuationSeparator" w:id="0">
    <w:p w:rsidR="00881BEA" w:rsidRDefault="00881BEA" w:rsidP="002844F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OpenSymbol">
    <w:altName w:val="Courier New"/>
    <w:panose1 w:val="05010000000000000000"/>
    <w:charset w:val="00"/>
    <w:family w:val="auto"/>
    <w:pitch w:val="variable"/>
    <w:sig w:usb0="800000AF" w:usb1="1001ECEA"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NewAster">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F5" w:rsidRPr="006E530F" w:rsidRDefault="00491B41">
    <w:pPr>
      <w:pStyle w:val="Pidipagina"/>
      <w:jc w:val="right"/>
      <w:rPr>
        <w:rFonts w:ascii="Garamond" w:hAnsi="Garamond"/>
        <w:sz w:val="20"/>
      </w:rPr>
    </w:pPr>
    <w:r w:rsidRPr="006E530F">
      <w:rPr>
        <w:rFonts w:ascii="Garamond" w:hAnsi="Garamond"/>
        <w:sz w:val="20"/>
      </w:rPr>
      <w:fldChar w:fldCharType="begin"/>
    </w:r>
    <w:r w:rsidR="0010069F" w:rsidRPr="006E530F">
      <w:rPr>
        <w:rFonts w:ascii="Garamond" w:hAnsi="Garamond"/>
        <w:sz w:val="20"/>
      </w:rPr>
      <w:instrText xml:space="preserve"> PAGE </w:instrText>
    </w:r>
    <w:r w:rsidRPr="006E530F">
      <w:rPr>
        <w:rFonts w:ascii="Garamond" w:hAnsi="Garamond"/>
        <w:sz w:val="20"/>
      </w:rPr>
      <w:fldChar w:fldCharType="separate"/>
    </w:r>
    <w:r w:rsidR="00D04499">
      <w:rPr>
        <w:rFonts w:ascii="Garamond" w:hAnsi="Garamond"/>
        <w:noProof/>
        <w:sz w:val="20"/>
      </w:rPr>
      <w:t>9</w:t>
    </w:r>
    <w:r w:rsidRPr="006E530F">
      <w:rPr>
        <w:rFonts w:ascii="Garamond" w:hAnsi="Garamond"/>
        <w:sz w:val="20"/>
      </w:rPr>
      <w:fldChar w:fldCharType="end"/>
    </w:r>
  </w:p>
  <w:tbl>
    <w:tblPr>
      <w:tblW w:w="0" w:type="auto"/>
      <w:tblLayout w:type="fixed"/>
      <w:tblCellMar>
        <w:left w:w="55" w:type="dxa"/>
        <w:right w:w="70" w:type="dxa"/>
      </w:tblCellMar>
      <w:tblLook w:val="0000"/>
    </w:tblPr>
    <w:tblGrid>
      <w:gridCol w:w="2813"/>
      <w:gridCol w:w="3705"/>
      <w:gridCol w:w="3279"/>
    </w:tblGrid>
    <w:tr w:rsidR="00C92AE2" w:rsidRPr="00A57C6A" w:rsidTr="00A57C6A">
      <w:trPr>
        <w:cantSplit/>
        <w:trHeight w:val="275"/>
      </w:trPr>
      <w:tc>
        <w:tcPr>
          <w:tcW w:w="2813" w:type="dxa"/>
          <w:tcBorders>
            <w:top w:val="single" w:sz="4" w:space="0" w:color="00000A"/>
            <w:left w:val="single" w:sz="4" w:space="0" w:color="00000A"/>
            <w:bottom w:val="single" w:sz="4" w:space="0" w:color="00000A"/>
          </w:tcBorders>
          <w:shd w:val="clear" w:color="auto" w:fill="FFFFFF"/>
          <w:vAlign w:val="center"/>
        </w:tcPr>
        <w:p w:rsidR="00C92AE2" w:rsidRPr="00A57C6A" w:rsidRDefault="00C92AE2" w:rsidP="00B42F3A">
          <w:pPr>
            <w:tabs>
              <w:tab w:val="center" w:pos="4819"/>
              <w:tab w:val="right" w:pos="9638"/>
            </w:tabs>
            <w:snapToGrid w:val="0"/>
            <w:jc w:val="center"/>
            <w:rPr>
              <w:rFonts w:asciiTheme="minorHAnsi" w:hAnsiTheme="minorHAnsi"/>
              <w:sz w:val="14"/>
            </w:rPr>
          </w:pPr>
        </w:p>
      </w:tc>
      <w:tc>
        <w:tcPr>
          <w:tcW w:w="3705" w:type="dxa"/>
          <w:tcBorders>
            <w:top w:val="single" w:sz="4" w:space="0" w:color="00000A"/>
            <w:left w:val="single" w:sz="4" w:space="0" w:color="00000A"/>
            <w:bottom w:val="single" w:sz="4" w:space="0" w:color="00000A"/>
          </w:tcBorders>
          <w:shd w:val="clear" w:color="auto" w:fill="FFFFFF"/>
          <w:vAlign w:val="center"/>
        </w:tcPr>
        <w:p w:rsidR="00C92AE2" w:rsidRPr="00E91B24" w:rsidRDefault="00432A55" w:rsidP="002C7321">
          <w:pPr>
            <w:tabs>
              <w:tab w:val="center" w:pos="4819"/>
              <w:tab w:val="right" w:pos="9638"/>
            </w:tabs>
            <w:jc w:val="both"/>
            <w:rPr>
              <w:rFonts w:asciiTheme="minorHAnsi" w:hAnsiTheme="minorHAnsi" w:cs="CG Times (W1)"/>
              <w:color w:val="000000"/>
              <w:sz w:val="14"/>
              <w:szCs w:val="16"/>
            </w:rPr>
          </w:pPr>
          <w:r w:rsidRPr="00432A55">
            <w:rPr>
              <w:rFonts w:asciiTheme="minorHAnsi" w:hAnsiTheme="minorHAnsi" w:cs="CG Times (W1)"/>
              <w:color w:val="000000"/>
              <w:sz w:val="14"/>
              <w:szCs w:val="16"/>
            </w:rPr>
            <w:t>Accordo quadro ai sensi dell’art. 54, co. 3, del d.lgs. 50/2016 avente ad oggetto l’affidamento del servizio di assistenza d</w:t>
          </w:r>
          <w:r w:rsidRPr="00432A55">
            <w:rPr>
              <w:rFonts w:asciiTheme="minorHAnsi" w:hAnsiTheme="minorHAnsi" w:cs="CG Times (W1)"/>
              <w:color w:val="000000"/>
              <w:sz w:val="14"/>
              <w:szCs w:val="16"/>
            </w:rPr>
            <w:t>o</w:t>
          </w:r>
          <w:r w:rsidRPr="00432A55">
            <w:rPr>
              <w:rFonts w:asciiTheme="minorHAnsi" w:hAnsiTheme="minorHAnsi" w:cs="CG Times (W1)"/>
              <w:color w:val="000000"/>
              <w:sz w:val="14"/>
              <w:szCs w:val="16"/>
            </w:rPr>
            <w:t>miciliare a favore di persone disabili residenti nei comuni dell’Ambito Territoriale Sociale XXII</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92AE2" w:rsidRPr="00A57C6A" w:rsidRDefault="00C92AE2" w:rsidP="004B03A8">
          <w:pPr>
            <w:jc w:val="both"/>
            <w:rPr>
              <w:rFonts w:asciiTheme="minorHAnsi" w:hAnsiTheme="minorHAnsi"/>
              <w:sz w:val="14"/>
              <w:szCs w:val="16"/>
            </w:rPr>
          </w:pPr>
          <w:r w:rsidRPr="00A57C6A">
            <w:rPr>
              <w:rFonts w:asciiTheme="minorHAnsi" w:hAnsiTheme="minorHAnsi"/>
              <w:sz w:val="14"/>
              <w:szCs w:val="16"/>
            </w:rPr>
            <w:t xml:space="preserve">Allegato 2: Avvalimento: dichiarazioni integrative </w:t>
          </w:r>
          <w:r w:rsidR="004B03A8">
            <w:rPr>
              <w:rFonts w:asciiTheme="minorHAnsi" w:hAnsiTheme="minorHAnsi"/>
              <w:sz w:val="14"/>
              <w:szCs w:val="16"/>
            </w:rPr>
            <w:t>i</w:t>
          </w:r>
          <w:r w:rsidR="004B03A8">
            <w:rPr>
              <w:rFonts w:asciiTheme="minorHAnsi" w:hAnsiTheme="minorHAnsi"/>
              <w:sz w:val="14"/>
              <w:szCs w:val="16"/>
            </w:rPr>
            <w:t>m</w:t>
          </w:r>
          <w:r w:rsidR="004B03A8">
            <w:rPr>
              <w:rFonts w:asciiTheme="minorHAnsi" w:hAnsiTheme="minorHAnsi"/>
              <w:sz w:val="14"/>
              <w:szCs w:val="16"/>
            </w:rPr>
            <w:t xml:space="preserve">presa </w:t>
          </w:r>
          <w:r w:rsidRPr="00A57C6A">
            <w:rPr>
              <w:rFonts w:asciiTheme="minorHAnsi" w:hAnsiTheme="minorHAnsi"/>
              <w:sz w:val="14"/>
              <w:szCs w:val="16"/>
            </w:rPr>
            <w:t>ausiliaria</w:t>
          </w:r>
        </w:p>
      </w:tc>
    </w:tr>
  </w:tbl>
  <w:p w:rsidR="002844F5" w:rsidRDefault="002844F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1BEA" w:rsidRDefault="00881BEA" w:rsidP="002844F5">
      <w:r>
        <w:separator/>
      </w:r>
    </w:p>
  </w:footnote>
  <w:footnote w:type="continuationSeparator" w:id="0">
    <w:p w:rsidR="00881BEA" w:rsidRDefault="00881BEA" w:rsidP="002844F5">
      <w:r>
        <w:continuationSeparator/>
      </w:r>
    </w:p>
  </w:footnote>
  <w:footnote w:id="1">
    <w:p w:rsidR="000751B9" w:rsidRPr="000751B9" w:rsidRDefault="000751B9" w:rsidP="00104E05">
      <w:pPr>
        <w:pStyle w:val="Testonotaapidipagina"/>
        <w:jc w:val="both"/>
        <w:rPr>
          <w:rFonts w:asciiTheme="minorHAnsi" w:hAnsiTheme="minorHAnsi"/>
          <w:sz w:val="20"/>
        </w:rPr>
      </w:pPr>
      <w:r w:rsidRPr="000751B9">
        <w:rPr>
          <w:rStyle w:val="Rimandonotaapidipagina"/>
          <w:rFonts w:asciiTheme="minorHAnsi" w:hAnsiTheme="minorHAnsi"/>
          <w:sz w:val="20"/>
        </w:rPr>
        <w:footnoteRef/>
      </w:r>
      <w:r w:rsidRPr="000751B9">
        <w:rPr>
          <w:rFonts w:asciiTheme="minorHAnsi" w:hAnsiTheme="minorHAnsi"/>
          <w:sz w:val="20"/>
        </w:rPr>
        <w:t xml:space="preserve"> Riportare la denominazione dell’operatore concorrente</w:t>
      </w:r>
      <w:r w:rsidR="0001707C">
        <w:rPr>
          <w:rFonts w:asciiTheme="minorHAnsi" w:hAnsiTheme="minorHAnsi"/>
          <w:sz w:val="20"/>
        </w:rPr>
        <w:t xml:space="preserve"> ausiliato</w:t>
      </w:r>
      <w:r w:rsidRPr="000751B9">
        <w:rPr>
          <w:rFonts w:asciiTheme="minorHAnsi" w:hAnsiTheme="minorHAnsi"/>
          <w:sz w:val="20"/>
        </w:rPr>
        <w:t>.</w:t>
      </w:r>
    </w:p>
  </w:footnote>
  <w:footnote w:id="2">
    <w:p w:rsidR="002844F5" w:rsidRPr="000751B9" w:rsidRDefault="002844F5" w:rsidP="000751B9">
      <w:pPr>
        <w:pStyle w:val="Testonotaapidipagina1"/>
        <w:ind w:firstLine="0"/>
        <w:jc w:val="left"/>
        <w:rPr>
          <w:rFonts w:asciiTheme="minorHAnsi" w:hAnsiTheme="minorHAnsi"/>
        </w:rPr>
      </w:pPr>
      <w:r w:rsidRPr="000751B9">
        <w:rPr>
          <w:rStyle w:val="Caratterenotaapidipagina"/>
          <w:rFonts w:asciiTheme="minorHAnsi" w:hAnsiTheme="minorHAnsi"/>
          <w:vertAlign w:val="superscript"/>
        </w:rPr>
        <w:footnoteRef/>
      </w:r>
      <w:r w:rsidRPr="000751B9">
        <w:rPr>
          <w:rFonts w:asciiTheme="minorHAnsi" w:hAnsiTheme="minorHAnsi"/>
        </w:rPr>
        <w:t xml:space="preserve"> </w:t>
      </w:r>
      <w:r w:rsidR="00D53B77" w:rsidRPr="00E40A6F">
        <w:rPr>
          <w:rFonts w:asciiTheme="minorHAnsi" w:hAnsiTheme="minorHAnsi"/>
        </w:rPr>
        <w:t xml:space="preserve">Eliminare i documenti non </w:t>
      </w:r>
      <w:r w:rsidR="00FE51FD">
        <w:rPr>
          <w:rFonts w:asciiTheme="minorHAnsi" w:hAnsiTheme="minorHAnsi"/>
        </w:rPr>
        <w:t xml:space="preserve">inseriti a Sistema </w:t>
      </w:r>
      <w:r w:rsidR="00D53B77">
        <w:rPr>
          <w:rFonts w:asciiTheme="minorHAnsi" w:hAnsiTheme="minorHAnsi"/>
        </w:rPr>
        <w:t xml:space="preserve">e riportare </w:t>
      </w:r>
      <w:r w:rsidR="00FE51FD">
        <w:rPr>
          <w:rFonts w:asciiTheme="minorHAnsi" w:hAnsiTheme="minorHAnsi"/>
        </w:rPr>
        <w:t xml:space="preserve">solo </w:t>
      </w:r>
      <w:r w:rsidR="00D53B77">
        <w:rPr>
          <w:rFonts w:asciiTheme="minorHAnsi" w:hAnsiTheme="minorHAnsi"/>
        </w:rPr>
        <w:t>i documenti che si allegano</w:t>
      </w:r>
      <w:r w:rsidRPr="000751B9">
        <w:rPr>
          <w:rFonts w:asciiTheme="minorHAnsi" w:hAnsiTheme="minorHAnsi"/>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b/>
        <w:sz w:val="22"/>
        <w:highlight w:val="yello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highlight w:val="yellow"/>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highlight w:val="yellow"/>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highlight w:val="yellow"/>
      </w:rPr>
    </w:lvl>
  </w:abstractNum>
  <w:abstractNum w:abstractNumId="2">
    <w:nsid w:val="00000003"/>
    <w:multiLevelType w:val="multilevel"/>
    <w:tmpl w:val="00000003"/>
    <w:name w:val="WW8Num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05"/>
    <w:multiLevelType w:val="multilevel"/>
    <w:tmpl w:val="00000005"/>
    <w:name w:val="WW8Num5"/>
    <w:lvl w:ilvl="0">
      <w:start w:val="1"/>
      <w:numFmt w:val="decimal"/>
      <w:lvlText w:val="%1)"/>
      <w:lvlJc w:val="left"/>
      <w:pPr>
        <w:tabs>
          <w:tab w:val="num" w:pos="0"/>
        </w:tabs>
        <w:ind w:left="644" w:hanging="360"/>
      </w:pPr>
      <w:rPr>
        <w:rFonts w:eastAsia="SimSun" w:cs="Arial"/>
        <w:b/>
        <w:i/>
        <w:strike w:val="0"/>
        <w:dstrike w:val="0"/>
        <w:color w:val="00000A"/>
        <w:sz w:val="22"/>
        <w:szCs w:val="24"/>
        <w:lang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nsid w:val="00000007"/>
    <w:multiLevelType w:val="multilevel"/>
    <w:tmpl w:val="00000007"/>
    <w:name w:val="WW8Num7"/>
    <w:lvl w:ilvl="0">
      <w:start w:val="1"/>
      <w:numFmt w:val="bullet"/>
      <w:lvlText w:val=""/>
      <w:lvlJc w:val="left"/>
      <w:pPr>
        <w:tabs>
          <w:tab w:val="num" w:pos="0"/>
        </w:tabs>
        <w:ind w:left="600" w:hanging="360"/>
      </w:pPr>
      <w:rPr>
        <w:rFonts w:ascii="Wingdings" w:hAnsi="Wingdings" w:cs="Wingdings"/>
        <w:b/>
        <w:sz w:val="22"/>
        <w:szCs w:val="22"/>
        <w:shd w:val="clear" w:color="auto" w:fill="auto"/>
      </w:rPr>
    </w:lvl>
    <w:lvl w:ilvl="1">
      <w:start w:val="1"/>
      <w:numFmt w:val="bullet"/>
      <w:lvlText w:val="o"/>
      <w:lvlJc w:val="left"/>
      <w:pPr>
        <w:tabs>
          <w:tab w:val="num" w:pos="0"/>
        </w:tabs>
        <w:ind w:left="1320" w:hanging="360"/>
      </w:pPr>
      <w:rPr>
        <w:rFonts w:ascii="Courier New" w:hAnsi="Courier New" w:cs="Courier New"/>
      </w:rPr>
    </w:lvl>
    <w:lvl w:ilvl="2">
      <w:start w:val="1"/>
      <w:numFmt w:val="bullet"/>
      <w:lvlText w:val=""/>
      <w:lvlJc w:val="left"/>
      <w:pPr>
        <w:tabs>
          <w:tab w:val="num" w:pos="0"/>
        </w:tabs>
        <w:ind w:left="2040" w:hanging="360"/>
      </w:pPr>
      <w:rPr>
        <w:rFonts w:ascii="Wingdings" w:hAnsi="Wingdings" w:cs="Wingdings"/>
        <w:b/>
        <w:sz w:val="22"/>
        <w:szCs w:val="22"/>
        <w:shd w:val="clear" w:color="auto" w:fill="auto"/>
      </w:rPr>
    </w:lvl>
    <w:lvl w:ilvl="3">
      <w:start w:val="1"/>
      <w:numFmt w:val="bullet"/>
      <w:lvlText w:val=""/>
      <w:lvlJc w:val="left"/>
      <w:pPr>
        <w:tabs>
          <w:tab w:val="num" w:pos="0"/>
        </w:tabs>
        <w:ind w:left="2760" w:hanging="360"/>
      </w:pPr>
      <w:rPr>
        <w:rFonts w:ascii="Symbol" w:hAnsi="Symbol" w:cs="Symbol"/>
        <w:b/>
        <w:sz w:val="22"/>
      </w:rPr>
    </w:lvl>
    <w:lvl w:ilvl="4">
      <w:start w:val="1"/>
      <w:numFmt w:val="bullet"/>
      <w:lvlText w:val="o"/>
      <w:lvlJc w:val="left"/>
      <w:pPr>
        <w:tabs>
          <w:tab w:val="num" w:pos="0"/>
        </w:tabs>
        <w:ind w:left="3480" w:hanging="360"/>
      </w:pPr>
      <w:rPr>
        <w:rFonts w:ascii="Courier New" w:hAnsi="Courier New" w:cs="Courier New"/>
      </w:rPr>
    </w:lvl>
    <w:lvl w:ilvl="5">
      <w:start w:val="1"/>
      <w:numFmt w:val="bullet"/>
      <w:lvlText w:val=""/>
      <w:lvlJc w:val="left"/>
      <w:pPr>
        <w:tabs>
          <w:tab w:val="num" w:pos="0"/>
        </w:tabs>
        <w:ind w:left="4200" w:hanging="360"/>
      </w:pPr>
      <w:rPr>
        <w:rFonts w:ascii="Wingdings" w:hAnsi="Wingdings" w:cs="Wingdings"/>
        <w:b/>
        <w:sz w:val="22"/>
        <w:szCs w:val="22"/>
        <w:shd w:val="clear" w:color="auto" w:fill="auto"/>
      </w:rPr>
    </w:lvl>
    <w:lvl w:ilvl="6">
      <w:start w:val="1"/>
      <w:numFmt w:val="bullet"/>
      <w:lvlText w:val=""/>
      <w:lvlJc w:val="left"/>
      <w:pPr>
        <w:tabs>
          <w:tab w:val="num" w:pos="0"/>
        </w:tabs>
        <w:ind w:left="4920" w:hanging="360"/>
      </w:pPr>
      <w:rPr>
        <w:rFonts w:ascii="Symbol" w:hAnsi="Symbol" w:cs="Symbol"/>
        <w:b/>
        <w:sz w:val="22"/>
      </w:rPr>
    </w:lvl>
    <w:lvl w:ilvl="7">
      <w:start w:val="1"/>
      <w:numFmt w:val="bullet"/>
      <w:lvlText w:val="o"/>
      <w:lvlJc w:val="left"/>
      <w:pPr>
        <w:tabs>
          <w:tab w:val="num" w:pos="0"/>
        </w:tabs>
        <w:ind w:left="5640" w:hanging="360"/>
      </w:pPr>
      <w:rPr>
        <w:rFonts w:ascii="Courier New" w:hAnsi="Courier New" w:cs="Courier New"/>
      </w:rPr>
    </w:lvl>
    <w:lvl w:ilvl="8">
      <w:start w:val="1"/>
      <w:numFmt w:val="bullet"/>
      <w:lvlText w:val=""/>
      <w:lvlJc w:val="left"/>
      <w:pPr>
        <w:tabs>
          <w:tab w:val="num" w:pos="0"/>
        </w:tabs>
        <w:ind w:left="6360" w:hanging="360"/>
      </w:pPr>
      <w:rPr>
        <w:rFonts w:ascii="Wingdings" w:hAnsi="Wingdings" w:cs="Wingdings"/>
        <w:b/>
        <w:sz w:val="22"/>
        <w:szCs w:val="22"/>
        <w:shd w:val="clear" w:color="auto" w:fill="auto"/>
      </w:rPr>
    </w:lvl>
  </w:abstractNum>
  <w:abstractNum w:abstractNumId="7">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Wingdings" w:hAnsi="Wingdings" w:cs="Wingdings"/>
        <w:b/>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9">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0">
    <w:nsid w:val="0000000B"/>
    <w:multiLevelType w:val="multilevel"/>
    <w:tmpl w:val="0000000B"/>
    <w:name w:val="WW8Num11"/>
    <w:lvl w:ilvl="0">
      <w:start w:val="3"/>
      <w:numFmt w:val="bullet"/>
      <w:lvlText w:val="-"/>
      <w:lvlJc w:val="left"/>
      <w:pPr>
        <w:tabs>
          <w:tab w:val="num" w:pos="-354"/>
        </w:tabs>
        <w:ind w:left="366" w:hanging="360"/>
      </w:pPr>
      <w:rPr>
        <w:rFonts w:ascii="Times New Roman" w:hAnsi="Times New Roman" w:cs="Times New Roman"/>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11">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nsid w:val="03270FCE"/>
    <w:multiLevelType w:val="hybridMultilevel"/>
    <w:tmpl w:val="15EA0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0A656D92"/>
    <w:multiLevelType w:val="multilevel"/>
    <w:tmpl w:val="0000000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14">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5">
    <w:nsid w:val="1C5F2231"/>
    <w:multiLevelType w:val="hybridMultilevel"/>
    <w:tmpl w:val="C632F9E0"/>
    <w:lvl w:ilvl="0" w:tplc="AFE2FA10">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6">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41837C0A"/>
    <w:multiLevelType w:val="hybridMultilevel"/>
    <w:tmpl w:val="FDCAFC04"/>
    <w:lvl w:ilvl="0" w:tplc="CD3ADED0">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2FA1860"/>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3">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BCC40C9"/>
    <w:multiLevelType w:val="hybridMultilevel"/>
    <w:tmpl w:val="83A01566"/>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nsid w:val="72F15A65"/>
    <w:multiLevelType w:val="hybridMultilevel"/>
    <w:tmpl w:val="5F5E19B4"/>
    <w:lvl w:ilvl="0" w:tplc="04100005">
      <w:start w:val="1"/>
      <w:numFmt w:val="bullet"/>
      <w:lvlText w:val=""/>
      <w:lvlJc w:val="left"/>
      <w:pPr>
        <w:ind w:left="600" w:hanging="360"/>
      </w:pPr>
      <w:rPr>
        <w:rFonts w:ascii="Wingdings" w:hAnsi="Wingdings" w:hint="default"/>
      </w:rPr>
    </w:lvl>
    <w:lvl w:ilvl="1" w:tplc="04100003" w:tentative="1">
      <w:start w:val="1"/>
      <w:numFmt w:val="bullet"/>
      <w:lvlText w:val="o"/>
      <w:lvlJc w:val="left"/>
      <w:pPr>
        <w:ind w:left="1320" w:hanging="360"/>
      </w:pPr>
      <w:rPr>
        <w:rFonts w:ascii="Courier New" w:hAnsi="Courier New" w:cs="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cs="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cs="Courier New" w:hint="default"/>
      </w:rPr>
    </w:lvl>
    <w:lvl w:ilvl="8" w:tplc="04100005" w:tentative="1">
      <w:start w:val="1"/>
      <w:numFmt w:val="bullet"/>
      <w:lvlText w:val=""/>
      <w:lvlJc w:val="left"/>
      <w:pPr>
        <w:ind w:left="636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19"/>
  </w:num>
  <w:num w:numId="16">
    <w:abstractNumId w:val="23"/>
  </w:num>
  <w:num w:numId="17">
    <w:abstractNumId w:val="21"/>
  </w:num>
  <w:num w:numId="18">
    <w:abstractNumId w:val="13"/>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2"/>
  </w:num>
  <w:num w:numId="22">
    <w:abstractNumId w:val="15"/>
  </w:num>
  <w:num w:numId="23">
    <w:abstractNumId w:val="16"/>
  </w:num>
  <w:num w:numId="24">
    <w:abstractNumId w:val="14"/>
  </w:num>
  <w:num w:numId="25">
    <w:abstractNumId w:val="2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20"/>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7169"/>
  </w:hdrShapeDefaults>
  <w:footnotePr>
    <w:footnote w:id="-1"/>
    <w:footnote w:id="0"/>
  </w:footnotePr>
  <w:endnotePr>
    <w:endnote w:id="-1"/>
    <w:endnote w:id="0"/>
  </w:endnotePr>
  <w:compat>
    <w:spaceForUL/>
    <w:balanceSingleByteDoubleByteWidth/>
    <w:doNotLeaveBackslashAlone/>
    <w:ulTrailSpace/>
    <w:adjustLineHeightInTable/>
  </w:compat>
  <w:rsids>
    <w:rsidRoot w:val="00D1670F"/>
    <w:rsid w:val="00002D6C"/>
    <w:rsid w:val="00004235"/>
    <w:rsid w:val="00005F77"/>
    <w:rsid w:val="0000662C"/>
    <w:rsid w:val="0001707C"/>
    <w:rsid w:val="0004370A"/>
    <w:rsid w:val="00062911"/>
    <w:rsid w:val="00067334"/>
    <w:rsid w:val="000720C2"/>
    <w:rsid w:val="000751B9"/>
    <w:rsid w:val="000A1023"/>
    <w:rsid w:val="000A6ECA"/>
    <w:rsid w:val="000C08B2"/>
    <w:rsid w:val="000D09FC"/>
    <w:rsid w:val="000D35D4"/>
    <w:rsid w:val="000F02DE"/>
    <w:rsid w:val="0010069F"/>
    <w:rsid w:val="00104E05"/>
    <w:rsid w:val="00117ED7"/>
    <w:rsid w:val="00145E8A"/>
    <w:rsid w:val="0017304B"/>
    <w:rsid w:val="001A44B8"/>
    <w:rsid w:val="001C135D"/>
    <w:rsid w:val="00233A85"/>
    <w:rsid w:val="002356BD"/>
    <w:rsid w:val="00247921"/>
    <w:rsid w:val="00281281"/>
    <w:rsid w:val="002844F5"/>
    <w:rsid w:val="00291F30"/>
    <w:rsid w:val="002A39E2"/>
    <w:rsid w:val="002C7321"/>
    <w:rsid w:val="002E61A7"/>
    <w:rsid w:val="002F46AB"/>
    <w:rsid w:val="00302F1D"/>
    <w:rsid w:val="0035546C"/>
    <w:rsid w:val="00382A7B"/>
    <w:rsid w:val="00383D2A"/>
    <w:rsid w:val="003B2C52"/>
    <w:rsid w:val="003B5CFC"/>
    <w:rsid w:val="003C0C8E"/>
    <w:rsid w:val="003E7D8C"/>
    <w:rsid w:val="003F0FF0"/>
    <w:rsid w:val="00403D61"/>
    <w:rsid w:val="00405FA7"/>
    <w:rsid w:val="00414F0E"/>
    <w:rsid w:val="00432A55"/>
    <w:rsid w:val="004914BF"/>
    <w:rsid w:val="00491B41"/>
    <w:rsid w:val="00494346"/>
    <w:rsid w:val="004A2A96"/>
    <w:rsid w:val="004B03A8"/>
    <w:rsid w:val="004C5B35"/>
    <w:rsid w:val="004F4268"/>
    <w:rsid w:val="004F54D3"/>
    <w:rsid w:val="005173B2"/>
    <w:rsid w:val="0054013D"/>
    <w:rsid w:val="0054352A"/>
    <w:rsid w:val="005647B1"/>
    <w:rsid w:val="00564E08"/>
    <w:rsid w:val="00581952"/>
    <w:rsid w:val="005D6B07"/>
    <w:rsid w:val="005D7A33"/>
    <w:rsid w:val="00636B71"/>
    <w:rsid w:val="0065027C"/>
    <w:rsid w:val="00652732"/>
    <w:rsid w:val="00672955"/>
    <w:rsid w:val="00680A90"/>
    <w:rsid w:val="006843AD"/>
    <w:rsid w:val="006863A9"/>
    <w:rsid w:val="006B5556"/>
    <w:rsid w:val="006B5DAB"/>
    <w:rsid w:val="006C553B"/>
    <w:rsid w:val="006C79E9"/>
    <w:rsid w:val="006D3904"/>
    <w:rsid w:val="006E530F"/>
    <w:rsid w:val="006F6D85"/>
    <w:rsid w:val="00740CAE"/>
    <w:rsid w:val="00785E58"/>
    <w:rsid w:val="007A4DF6"/>
    <w:rsid w:val="007E137E"/>
    <w:rsid w:val="0082634A"/>
    <w:rsid w:val="00831649"/>
    <w:rsid w:val="00844A1D"/>
    <w:rsid w:val="008524FC"/>
    <w:rsid w:val="00854089"/>
    <w:rsid w:val="008729E6"/>
    <w:rsid w:val="00881BEA"/>
    <w:rsid w:val="0088616A"/>
    <w:rsid w:val="0089154A"/>
    <w:rsid w:val="008C04FF"/>
    <w:rsid w:val="00920E5F"/>
    <w:rsid w:val="009224C4"/>
    <w:rsid w:val="00925536"/>
    <w:rsid w:val="00926E89"/>
    <w:rsid w:val="009405FF"/>
    <w:rsid w:val="009B61D1"/>
    <w:rsid w:val="009B6FA6"/>
    <w:rsid w:val="009C288B"/>
    <w:rsid w:val="009C7A90"/>
    <w:rsid w:val="009D7124"/>
    <w:rsid w:val="00A14303"/>
    <w:rsid w:val="00A150C4"/>
    <w:rsid w:val="00A538AA"/>
    <w:rsid w:val="00A57C6A"/>
    <w:rsid w:val="00AB7CA1"/>
    <w:rsid w:val="00AC37BA"/>
    <w:rsid w:val="00AF42D2"/>
    <w:rsid w:val="00B005B5"/>
    <w:rsid w:val="00B077F9"/>
    <w:rsid w:val="00B10015"/>
    <w:rsid w:val="00B16E71"/>
    <w:rsid w:val="00B31580"/>
    <w:rsid w:val="00B4095C"/>
    <w:rsid w:val="00B45F82"/>
    <w:rsid w:val="00B466E1"/>
    <w:rsid w:val="00B767BE"/>
    <w:rsid w:val="00B81CE7"/>
    <w:rsid w:val="00B81D4D"/>
    <w:rsid w:val="00B93CA9"/>
    <w:rsid w:val="00B94F31"/>
    <w:rsid w:val="00BA2EB3"/>
    <w:rsid w:val="00BC17DF"/>
    <w:rsid w:val="00BC2014"/>
    <w:rsid w:val="00C50328"/>
    <w:rsid w:val="00C71785"/>
    <w:rsid w:val="00C81B47"/>
    <w:rsid w:val="00C84967"/>
    <w:rsid w:val="00C928D0"/>
    <w:rsid w:val="00C92AE2"/>
    <w:rsid w:val="00C963F4"/>
    <w:rsid w:val="00C971E3"/>
    <w:rsid w:val="00CB34E0"/>
    <w:rsid w:val="00CB7203"/>
    <w:rsid w:val="00CC2FBE"/>
    <w:rsid w:val="00CC5158"/>
    <w:rsid w:val="00CD2731"/>
    <w:rsid w:val="00D0306E"/>
    <w:rsid w:val="00D04499"/>
    <w:rsid w:val="00D15C6E"/>
    <w:rsid w:val="00D1670F"/>
    <w:rsid w:val="00D22D4B"/>
    <w:rsid w:val="00D31BFE"/>
    <w:rsid w:val="00D53B77"/>
    <w:rsid w:val="00D85154"/>
    <w:rsid w:val="00D90E5A"/>
    <w:rsid w:val="00DB4006"/>
    <w:rsid w:val="00DF43C4"/>
    <w:rsid w:val="00DF7036"/>
    <w:rsid w:val="00E163E9"/>
    <w:rsid w:val="00E373A1"/>
    <w:rsid w:val="00E422C3"/>
    <w:rsid w:val="00E722CB"/>
    <w:rsid w:val="00E9090F"/>
    <w:rsid w:val="00E91B24"/>
    <w:rsid w:val="00E9299D"/>
    <w:rsid w:val="00EC343D"/>
    <w:rsid w:val="00EE4070"/>
    <w:rsid w:val="00F376E8"/>
    <w:rsid w:val="00F446C8"/>
    <w:rsid w:val="00F77AA7"/>
    <w:rsid w:val="00FD0E1C"/>
    <w:rsid w:val="00FE10AD"/>
    <w:rsid w:val="00FE51FD"/>
    <w:rsid w:val="00FF4FA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C04FF"/>
    <w:rPr>
      <w:color w:val="00000A"/>
      <w:kern w:val="1"/>
      <w:sz w:val="24"/>
    </w:rPr>
  </w:style>
  <w:style w:type="paragraph" w:styleId="Titolo1">
    <w:name w:val="heading 1"/>
    <w:basedOn w:val="Normale"/>
    <w:next w:val="Corpodel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del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del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del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del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del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del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deltesto"/>
    <w:qFormat/>
    <w:rsid w:val="008C04FF"/>
    <w:pPr>
      <w:keepNext/>
      <w:numPr>
        <w:ilvl w:val="7"/>
        <w:numId w:val="1"/>
      </w:numPr>
      <w:ind w:left="0" w:right="51" w:firstLine="0"/>
      <w:jc w:val="center"/>
      <w:outlineLvl w:val="7"/>
    </w:pPr>
    <w:rPr>
      <w:b/>
      <w:bCs/>
    </w:rPr>
  </w:style>
  <w:style w:type="paragraph" w:styleId="Titolo9">
    <w:name w:val="heading 9"/>
    <w:basedOn w:val="Normale"/>
    <w:next w:val="Corpodeltesto"/>
    <w:qFormat/>
    <w:rsid w:val="008C04FF"/>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vanish w:val="0"/>
      <w:color w:val="00000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deltesto"/>
    <w:rsid w:val="008C04FF"/>
    <w:pPr>
      <w:keepNext/>
      <w:spacing w:before="240" w:after="120"/>
    </w:pPr>
    <w:rPr>
      <w:rFonts w:ascii="Liberation Sans" w:eastAsia="Microsoft YaHei" w:hAnsi="Liberation Sans" w:cs="Mangal"/>
      <w:sz w:val="28"/>
      <w:szCs w:val="28"/>
    </w:rPr>
  </w:style>
  <w:style w:type="paragraph" w:styleId="Corpodeltesto">
    <w:name w:val="Body Text"/>
    <w:basedOn w:val="Normale"/>
    <w:rsid w:val="008C04FF"/>
    <w:pPr>
      <w:spacing w:after="120"/>
    </w:pPr>
  </w:style>
  <w:style w:type="paragraph" w:styleId="Elenco">
    <w:name w:val="List"/>
    <w:basedOn w:val="Corpodel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rsid w:val="008C04FF"/>
    <w:pPr>
      <w:tabs>
        <w:tab w:val="center" w:pos="4819"/>
        <w:tab w:val="right" w:pos="9638"/>
      </w:tabs>
    </w:pPr>
  </w:style>
  <w:style w:type="paragraph" w:customStyle="1" w:styleId="Corpodeltesto1">
    <w:name w:val="Corpo del testo1"/>
    <w:basedOn w:val="Normale"/>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del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del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uiPriority w:val="34"/>
    <w:qFormat/>
    <w:rsid w:val="002844F5"/>
    <w:pPr>
      <w:ind w:left="720"/>
      <w:contextualSpacing/>
    </w:pPr>
  </w:style>
  <w:style w:type="paragraph" w:styleId="Corpodeltesto2">
    <w:name w:val="Body Text 2"/>
    <w:basedOn w:val="Normale"/>
    <w:link w:val="Corpodeltesto2Carattere1"/>
    <w:uiPriority w:val="99"/>
    <w:semiHidden/>
    <w:unhideWhenUsed/>
    <w:rsid w:val="000751B9"/>
    <w:pPr>
      <w:spacing w:after="120" w:line="480" w:lineRule="auto"/>
    </w:pPr>
  </w:style>
  <w:style w:type="character" w:customStyle="1" w:styleId="Corpodeltesto2Carattere1">
    <w:name w:val="Corpo del testo 2 Carattere1"/>
    <w:basedOn w:val="Carpredefinitoparagrafo"/>
    <w:link w:val="Corpodeltesto2"/>
    <w:uiPriority w:val="99"/>
    <w:semiHidden/>
    <w:rsid w:val="000751B9"/>
    <w:rPr>
      <w:color w:val="00000A"/>
      <w:kern w:val="1"/>
      <w:sz w:val="24"/>
    </w:rPr>
  </w:style>
  <w:style w:type="table" w:styleId="Grigliatabella">
    <w:name w:val="Table Grid"/>
    <w:basedOn w:val="Tabellanormale"/>
    <w:uiPriority w:val="39"/>
    <w:rsid w:val="00680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3">
    <w:name w:val="Body Text 3"/>
    <w:basedOn w:val="Normale"/>
    <w:link w:val="Corpodeltesto3Carattere1"/>
    <w:uiPriority w:val="99"/>
    <w:semiHidden/>
    <w:unhideWhenUsed/>
    <w:rsid w:val="00432A55"/>
    <w:pPr>
      <w:spacing w:after="120"/>
    </w:pPr>
    <w:rPr>
      <w:sz w:val="16"/>
      <w:szCs w:val="16"/>
    </w:rPr>
  </w:style>
  <w:style w:type="character" w:customStyle="1" w:styleId="Corpodeltesto3Carattere1">
    <w:name w:val="Corpo del testo 3 Carattere1"/>
    <w:basedOn w:val="Carpredefinitoparagrafo"/>
    <w:link w:val="Corpodeltesto3"/>
    <w:uiPriority w:val="99"/>
    <w:semiHidden/>
    <w:rsid w:val="00432A55"/>
    <w:rPr>
      <w:color w:val="00000A"/>
      <w:kern w:val="1"/>
      <w:sz w:val="16"/>
      <w:szCs w:val="16"/>
    </w:rPr>
  </w:style>
</w:styles>
</file>

<file path=word/webSettings.xml><?xml version="1.0" encoding="utf-8"?>
<w:webSettings xmlns:r="http://schemas.openxmlformats.org/officeDocument/2006/relationships" xmlns:w="http://schemas.openxmlformats.org/wordprocessingml/2006/main">
  <w:divs>
    <w:div w:id="300228613">
      <w:bodyDiv w:val="1"/>
      <w:marLeft w:val="0"/>
      <w:marRight w:val="0"/>
      <w:marTop w:val="0"/>
      <w:marBottom w:val="0"/>
      <w:divBdr>
        <w:top w:val="none" w:sz="0" w:space="0" w:color="auto"/>
        <w:left w:val="none" w:sz="0" w:space="0" w:color="auto"/>
        <w:bottom w:val="none" w:sz="0" w:space="0" w:color="auto"/>
        <w:right w:val="none" w:sz="0" w:space="0" w:color="auto"/>
      </w:divBdr>
    </w:div>
    <w:div w:id="196623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E9EBAA-E187-434E-A8C3-9B79B9386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9</Pages>
  <Words>1913</Words>
  <Characters>10909</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12797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l.pierbattista</cp:lastModifiedBy>
  <cp:revision>42</cp:revision>
  <cp:lastPrinted>2018-05-07T15:47:00Z</cp:lastPrinted>
  <dcterms:created xsi:type="dcterms:W3CDTF">2019-10-26T14:07:00Z</dcterms:created>
  <dcterms:modified xsi:type="dcterms:W3CDTF">2021-03-18T12:21:00Z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