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bookmarkStart w:id="0" w:name="_GoBack"/>
      <w:bookmarkEnd w:id="0"/>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1" w:name="_Hlk513633188"/>
      <w:r w:rsidRPr="00E40A6F">
        <w:rPr>
          <w:rFonts w:asciiTheme="minorHAnsi" w:hAnsiTheme="minorHAnsi"/>
          <w:b/>
          <w:color w:val="auto"/>
          <w:szCs w:val="22"/>
        </w:rPr>
        <w:t xml:space="preserve">riservato al concorrente: “Domanda di partecipazione (sezione A) + dichiarazioni integrative connesse </w:t>
      </w:r>
      <w:bookmarkEnd w:id="1"/>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2523F4" w:rsidRPr="00CB1046" w:rsidRDefault="00C173A0" w:rsidP="00CB1046">
            <w:pPr>
              <w:spacing w:before="60" w:after="60"/>
              <w:rPr>
                <w:rFonts w:asciiTheme="minorHAnsi" w:hAnsiTheme="minorHAnsi" w:cstheme="minorHAnsi"/>
                <w:b/>
                <w:szCs w:val="22"/>
              </w:rPr>
            </w:pPr>
            <w:r w:rsidRPr="00CF53AF">
              <w:rPr>
                <w:rFonts w:asciiTheme="minorHAnsi" w:hAnsiTheme="minorHAnsi" w:cstheme="minorHAnsi"/>
                <w:b/>
                <w:sz w:val="22"/>
                <w:szCs w:val="22"/>
              </w:rPr>
              <w:t xml:space="preserve">Oggetto: </w:t>
            </w:r>
            <w:r w:rsidR="00DE32D5" w:rsidRPr="00CF53AF">
              <w:rPr>
                <w:rFonts w:asciiTheme="minorHAnsi" w:hAnsiTheme="minorHAnsi" w:cstheme="minorHAnsi"/>
                <w:b/>
                <w:sz w:val="22"/>
                <w:szCs w:val="22"/>
              </w:rPr>
              <w:t>Bando P</w:t>
            </w:r>
            <w:r w:rsidR="00310F93">
              <w:rPr>
                <w:rFonts w:asciiTheme="minorHAnsi" w:hAnsiTheme="minorHAnsi" w:cstheme="minorHAnsi"/>
                <w:b/>
                <w:sz w:val="22"/>
                <w:szCs w:val="22"/>
              </w:rPr>
              <w:t>04</w:t>
            </w:r>
            <w:r w:rsidR="00DE32D5" w:rsidRPr="00CF53AF">
              <w:rPr>
                <w:rFonts w:asciiTheme="minorHAnsi" w:hAnsiTheme="minorHAnsi" w:cstheme="minorHAnsi"/>
                <w:b/>
                <w:sz w:val="22"/>
                <w:szCs w:val="22"/>
              </w:rPr>
              <w:t>/20</w:t>
            </w:r>
            <w:r w:rsidR="002523F4" w:rsidRPr="00CF53AF">
              <w:rPr>
                <w:rFonts w:asciiTheme="minorHAnsi" w:hAnsiTheme="minorHAnsi" w:cstheme="minorHAnsi"/>
                <w:b/>
                <w:sz w:val="22"/>
                <w:szCs w:val="22"/>
              </w:rPr>
              <w:t>20</w:t>
            </w:r>
            <w:r w:rsidR="00DE32D5" w:rsidRPr="00CF53AF">
              <w:rPr>
                <w:rFonts w:asciiTheme="minorHAnsi" w:hAnsiTheme="minorHAnsi" w:cstheme="minorHAnsi"/>
                <w:b/>
                <w:sz w:val="22"/>
                <w:szCs w:val="22"/>
              </w:rPr>
              <w:t xml:space="preserve"> </w:t>
            </w:r>
            <w:r w:rsidR="001520DD" w:rsidRPr="00CF53AF">
              <w:rPr>
                <w:rFonts w:asciiTheme="minorHAnsi" w:hAnsiTheme="minorHAnsi" w:cstheme="minorHAnsi"/>
                <w:b/>
                <w:sz w:val="22"/>
                <w:szCs w:val="22"/>
              </w:rPr>
              <w:t>–</w:t>
            </w:r>
            <w:r w:rsidR="00DE32D5" w:rsidRPr="00CF53AF">
              <w:rPr>
                <w:rFonts w:asciiTheme="minorHAnsi" w:hAnsiTheme="minorHAnsi" w:cstheme="minorHAnsi"/>
                <w:b/>
                <w:sz w:val="22"/>
                <w:szCs w:val="22"/>
              </w:rPr>
              <w:t xml:space="preserve"> </w:t>
            </w:r>
            <w:r w:rsidR="00CF53AF" w:rsidRPr="00CF53AF">
              <w:rPr>
                <w:rFonts w:asciiTheme="minorHAnsi" w:hAnsiTheme="minorHAnsi" w:cstheme="minorHAnsi"/>
                <w:b/>
                <w:color w:val="auto"/>
                <w:sz w:val="22"/>
                <w:szCs w:val="22"/>
              </w:rPr>
              <w:t xml:space="preserve">Procedura telematica aperta </w:t>
            </w:r>
            <w:r w:rsidR="00CB1046" w:rsidRPr="00CB1046">
              <w:rPr>
                <w:rFonts w:asciiTheme="minorHAnsi" w:hAnsiTheme="minorHAnsi" w:cstheme="minorHAnsi"/>
                <w:b/>
                <w:sz w:val="22"/>
                <w:szCs w:val="22"/>
              </w:rPr>
              <w:t xml:space="preserve">per l’affidamento del contratto avente ad oggetto il servizio di accoglienza, gestione bar e gestione visite presso il teatro </w:t>
            </w:r>
            <w:r w:rsidR="00CB1046">
              <w:rPr>
                <w:rFonts w:asciiTheme="minorHAnsi" w:hAnsiTheme="minorHAnsi" w:cstheme="minorHAnsi"/>
                <w:b/>
                <w:sz w:val="22"/>
                <w:szCs w:val="22"/>
              </w:rPr>
              <w:t>“</w:t>
            </w:r>
            <w:r w:rsidR="00CB1046" w:rsidRPr="00CB1046">
              <w:rPr>
                <w:rFonts w:asciiTheme="minorHAnsi" w:hAnsiTheme="minorHAnsi" w:cstheme="minorHAnsi"/>
                <w:b/>
                <w:sz w:val="22"/>
                <w:szCs w:val="22"/>
              </w:rPr>
              <w:t>Ventidio Basso</w:t>
            </w:r>
            <w:r w:rsidR="00CB1046">
              <w:rPr>
                <w:rFonts w:asciiTheme="minorHAnsi" w:hAnsiTheme="minorHAnsi" w:cstheme="minorHAnsi"/>
                <w:b/>
                <w:sz w:val="22"/>
                <w:szCs w:val="22"/>
              </w:rPr>
              <w:t>”</w:t>
            </w:r>
            <w:r w:rsidR="00CB1046" w:rsidRPr="00CB1046">
              <w:rPr>
                <w:rFonts w:asciiTheme="minorHAnsi" w:hAnsiTheme="minorHAnsi" w:cstheme="minorHAnsi"/>
                <w:b/>
                <w:sz w:val="22"/>
                <w:szCs w:val="22"/>
              </w:rPr>
              <w:t xml:space="preserve"> di proprietà del Comune di Ascoli Piceno.</w:t>
            </w:r>
            <w:r w:rsidR="002523F4" w:rsidRPr="00CF53AF">
              <w:rPr>
                <w:rFonts w:asciiTheme="minorHAnsi" w:hAnsiTheme="minorHAnsi" w:cstheme="minorHAnsi"/>
                <w:b/>
                <w:sz w:val="22"/>
                <w:szCs w:val="22"/>
              </w:rPr>
              <w:t xml:space="preserve"> CIG: </w:t>
            </w:r>
            <w:r w:rsidR="00310F93" w:rsidRPr="00310F93">
              <w:rPr>
                <w:rFonts w:asciiTheme="minorHAnsi" w:hAnsiTheme="minorHAnsi" w:cstheme="minorHAnsi"/>
                <w:b/>
                <w:bCs/>
                <w:sz w:val="22"/>
                <w:szCs w:val="22"/>
              </w:rPr>
              <w:t>84214017F2</w:t>
            </w:r>
            <w:r w:rsidR="00310F93">
              <w:rPr>
                <w:rFonts w:asciiTheme="minorHAnsi" w:hAnsiTheme="minorHAnsi" w:cstheme="minorHAnsi"/>
                <w:b/>
                <w:bCs/>
                <w:sz w:val="22"/>
                <w:szCs w:val="22"/>
              </w:rPr>
              <w:t>.</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FC4433"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690E82">
        <w:rPr>
          <w:rFonts w:asciiTheme="minorHAnsi" w:hAnsiTheme="minorHAnsi"/>
          <w:sz w:val="20"/>
          <w:szCs w:val="24"/>
        </w:rPr>
      </w:r>
      <w:r w:rsidR="00690E82">
        <w:rPr>
          <w:rFonts w:asciiTheme="minorHAnsi" w:hAnsiTheme="minorHAnsi"/>
          <w:sz w:val="20"/>
          <w:szCs w:val="24"/>
        </w:rPr>
        <w:fldChar w:fldCharType="separate"/>
      </w:r>
      <w:r w:rsidR="00FC4433"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proofErr w:type="gramStart"/>
            <w:r w:rsidRPr="00A83AFF">
              <w:rPr>
                <w:rFonts w:asciiTheme="minorHAnsi" w:hAnsiTheme="minorHAnsi"/>
                <w:color w:val="auto"/>
                <w:sz w:val="22"/>
                <w:szCs w:val="24"/>
                <w:u w:val="single"/>
              </w:rPr>
              <w:t>se</w:t>
            </w:r>
            <w:proofErr w:type="gramEnd"/>
            <w:r w:rsidRPr="00A83AFF">
              <w:rPr>
                <w:rFonts w:asciiTheme="minorHAnsi" w:hAnsiTheme="minorHAnsi"/>
                <w:color w:val="auto"/>
                <w:sz w:val="22"/>
                <w:szCs w:val="24"/>
                <w:u w:val="single"/>
              </w:rPr>
              <w:t xml:space="preserv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r w:rsidR="00084011">
              <w:rPr>
                <w:rFonts w:asciiTheme="minorHAnsi" w:hAnsiTheme="minorHAnsi"/>
                <w:color w:val="auto"/>
                <w:sz w:val="22"/>
                <w:szCs w:val="24"/>
              </w:rPr>
              <w:t xml:space="preserve"> se non riportato nella visura camerale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se</w:t>
            </w:r>
            <w:proofErr w:type="gramEnd"/>
            <w:r w:rsidRPr="00A83AFF">
              <w:rPr>
                <w:rFonts w:asciiTheme="minorHAnsi" w:hAnsiTheme="minorHAnsi"/>
                <w:color w:val="auto"/>
                <w:sz w:val="22"/>
                <w:szCs w:val="24"/>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r w:rsidRPr="00C32D3B">
              <w:rPr>
                <w:rFonts w:asciiTheme="minorHAnsi" w:hAnsiTheme="minorHAnsi"/>
                <w:sz w:val="22"/>
                <w:szCs w:val="22"/>
              </w:rPr>
              <w:t>etc).</w:t>
            </w: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E222E4" w:rsidRDefault="00C32D3B" w:rsidP="00C32D3B">
            <w:pPr>
              <w:pStyle w:val="sche3"/>
              <w:tabs>
                <w:tab w:val="left" w:pos="9214"/>
              </w:tabs>
              <w:spacing w:after="120"/>
              <w:rPr>
                <w:rFonts w:asciiTheme="minorHAnsi" w:hAnsiTheme="minorHAnsi"/>
                <w:sz w:val="22"/>
                <w:szCs w:val="22"/>
                <w:lang w:val="it-IT"/>
              </w:rPr>
            </w:pPr>
            <w:r w:rsidRPr="00E222E4">
              <w:rPr>
                <w:rFonts w:asciiTheme="minorHAnsi" w:hAnsiTheme="minorHAnsi"/>
                <w:b/>
                <w:sz w:val="22"/>
                <w:szCs w:val="22"/>
                <w:lang w:val="it-IT"/>
              </w:rPr>
              <w:t>Mandatario</w:t>
            </w:r>
            <w:r w:rsidRPr="00E222E4">
              <w:rPr>
                <w:rFonts w:asciiTheme="minorHAnsi" w:hAnsiTheme="minorHAnsi"/>
                <w:sz w:val="22"/>
                <w:szCs w:val="22"/>
                <w:lang w:val="it-IT"/>
              </w:rPr>
              <w:t xml:space="preserve"> di un RTI (art. 45, co. 2, lett. d), del D.Lgs. 50/2016)</w:t>
            </w:r>
            <w:r w:rsidR="00E222E4" w:rsidRPr="00E222E4">
              <w:rPr>
                <w:rFonts w:asciiTheme="minorHAnsi" w:hAnsiTheme="minorHAnsi"/>
                <w:sz w:val="22"/>
                <w:szCs w:val="22"/>
                <w:lang w:val="it-IT"/>
              </w:rPr>
              <w:t xml:space="preserve"> – come di seguito specificato.</w:t>
            </w:r>
          </w:p>
          <w:p w:rsidR="00E222E4" w:rsidRPr="00E222E4" w:rsidRDefault="00E222E4" w:rsidP="00E222E4">
            <w:pPr>
              <w:pStyle w:val="sche3"/>
              <w:tabs>
                <w:tab w:val="left" w:pos="9214"/>
              </w:tabs>
              <w:spacing w:after="120"/>
              <w:rPr>
                <w:rFonts w:asciiTheme="minorHAnsi" w:hAnsiTheme="minorHAnsi"/>
                <w:sz w:val="22"/>
                <w:szCs w:val="22"/>
                <w:lang w:val="it-IT"/>
              </w:rPr>
            </w:pPr>
          </w:p>
          <w:p w:rsidR="00E222E4" w:rsidRPr="00D50A60" w:rsidRDefault="00FC4433" w:rsidP="00E222E4">
            <w:pPr>
              <w:pStyle w:val="sche3"/>
              <w:tabs>
                <w:tab w:val="left" w:pos="9214"/>
              </w:tabs>
              <w:rPr>
                <w:rFonts w:asciiTheme="minorHAnsi" w:hAnsiTheme="minorHAnsi"/>
                <w:b/>
                <w:sz w:val="22"/>
                <w:szCs w:val="22"/>
                <w:lang w:val="it-IT"/>
              </w:rPr>
            </w:pPr>
            <w:r w:rsidRPr="00E222E4">
              <w:rPr>
                <w:rFonts w:asciiTheme="minorHAnsi" w:hAnsiTheme="minorHAnsi"/>
                <w:b/>
                <w:sz w:val="22"/>
                <w:szCs w:val="22"/>
              </w:rPr>
              <w:fldChar w:fldCharType="begin">
                <w:ffData>
                  <w:name w:val="Controllo47"/>
                  <w:enabled/>
                  <w:calcOnExit w:val="0"/>
                  <w:checkBox>
                    <w:sizeAuto/>
                    <w:default w:val="0"/>
                  </w:checkBox>
                </w:ffData>
              </w:fldChar>
            </w:r>
            <w:r w:rsidR="00E222E4" w:rsidRPr="00D50A60">
              <w:rPr>
                <w:rFonts w:asciiTheme="minorHAnsi" w:hAnsiTheme="minorHAnsi"/>
                <w:b/>
                <w:sz w:val="22"/>
                <w:szCs w:val="22"/>
                <w:lang w:val="it-IT"/>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E222E4">
              <w:rPr>
                <w:rFonts w:asciiTheme="minorHAnsi" w:hAnsiTheme="minorHAnsi"/>
                <w:b/>
                <w:sz w:val="22"/>
                <w:szCs w:val="22"/>
              </w:rPr>
              <w:fldChar w:fldCharType="end"/>
            </w:r>
            <w:r w:rsidR="00E222E4" w:rsidRPr="00D50A60">
              <w:rPr>
                <w:rFonts w:asciiTheme="minorHAnsi" w:hAnsiTheme="minorHAnsi"/>
                <w:b/>
                <w:sz w:val="22"/>
                <w:szCs w:val="22"/>
                <w:lang w:val="it-IT"/>
              </w:rPr>
              <w:t xml:space="preserve"> </w:t>
            </w:r>
            <w:r w:rsidR="00E222E4" w:rsidRPr="00D50A60">
              <w:rPr>
                <w:rFonts w:asciiTheme="minorHAnsi" w:hAnsiTheme="minorHAnsi"/>
                <w:sz w:val="22"/>
                <w:szCs w:val="22"/>
                <w:lang w:val="it-IT"/>
              </w:rPr>
              <w:t xml:space="preserve">Tipo Orizzontale/Misto            </w:t>
            </w:r>
            <w:r w:rsidRPr="00E222E4">
              <w:rPr>
                <w:rFonts w:asciiTheme="minorHAnsi" w:hAnsiTheme="minorHAnsi"/>
                <w:b/>
                <w:sz w:val="22"/>
                <w:szCs w:val="22"/>
              </w:rPr>
              <w:fldChar w:fldCharType="begin">
                <w:ffData>
                  <w:name w:val="Controllo47"/>
                  <w:enabled/>
                  <w:calcOnExit w:val="0"/>
                  <w:checkBox>
                    <w:sizeAuto/>
                    <w:default w:val="0"/>
                  </w:checkBox>
                </w:ffData>
              </w:fldChar>
            </w:r>
            <w:r w:rsidR="00E222E4" w:rsidRPr="00D50A60">
              <w:rPr>
                <w:rFonts w:asciiTheme="minorHAnsi" w:hAnsiTheme="minorHAnsi"/>
                <w:b/>
                <w:sz w:val="22"/>
                <w:szCs w:val="22"/>
                <w:lang w:val="it-IT"/>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E222E4">
              <w:rPr>
                <w:rFonts w:asciiTheme="minorHAnsi" w:hAnsiTheme="minorHAnsi"/>
                <w:b/>
                <w:sz w:val="22"/>
                <w:szCs w:val="22"/>
              </w:rPr>
              <w:fldChar w:fldCharType="end"/>
            </w:r>
            <w:r w:rsidR="00E222E4" w:rsidRPr="00D50A60">
              <w:rPr>
                <w:rFonts w:asciiTheme="minorHAnsi" w:hAnsiTheme="minorHAnsi"/>
                <w:b/>
                <w:sz w:val="22"/>
                <w:szCs w:val="22"/>
                <w:lang w:val="it-IT"/>
              </w:rPr>
              <w:t xml:space="preserve"> </w:t>
            </w:r>
            <w:r w:rsidR="00E222E4" w:rsidRPr="00D50A60">
              <w:rPr>
                <w:rFonts w:asciiTheme="minorHAnsi" w:hAnsiTheme="minorHAnsi"/>
                <w:sz w:val="22"/>
                <w:szCs w:val="22"/>
                <w:lang w:val="it-IT"/>
              </w:rPr>
              <w:t xml:space="preserve">Tipo Verticale   </w:t>
            </w:r>
          </w:p>
          <w:p w:rsidR="00E222E4" w:rsidRPr="00E222E4" w:rsidRDefault="00E222E4" w:rsidP="00C32D3B">
            <w:pPr>
              <w:pStyle w:val="sche3"/>
              <w:tabs>
                <w:tab w:val="left" w:pos="9214"/>
              </w:tabs>
              <w:spacing w:after="120"/>
              <w:rPr>
                <w:rFonts w:asciiTheme="minorHAnsi" w:hAnsiTheme="minorHAnsi"/>
                <w:sz w:val="22"/>
                <w:szCs w:val="22"/>
                <w:lang w:val="it-IT"/>
              </w:rPr>
            </w:pPr>
          </w:p>
          <w:p w:rsidR="00C32D3B" w:rsidRPr="00E222E4" w:rsidRDefault="00FC4433" w:rsidP="00C32D3B">
            <w:pPr>
              <w:pStyle w:val="sche3"/>
              <w:tabs>
                <w:tab w:val="left" w:pos="9214"/>
              </w:tabs>
              <w:rPr>
                <w:rFonts w:asciiTheme="minorHAnsi" w:hAnsiTheme="minorHAnsi"/>
                <w:sz w:val="22"/>
                <w:szCs w:val="22"/>
                <w:lang w:val="it-IT"/>
              </w:rPr>
            </w:pPr>
            <w:r w:rsidRPr="00E222E4">
              <w:rPr>
                <w:rFonts w:asciiTheme="minorHAnsi" w:hAnsiTheme="minorHAnsi"/>
                <w:b/>
                <w:sz w:val="22"/>
                <w:szCs w:val="22"/>
              </w:rPr>
              <w:fldChar w:fldCharType="begin">
                <w:ffData>
                  <w:name w:val="Controllo47"/>
                  <w:enabled/>
                  <w:calcOnExit w:val="0"/>
                  <w:checkBox>
                    <w:sizeAuto/>
                    <w:default w:val="0"/>
                  </w:checkBox>
                </w:ffData>
              </w:fldChar>
            </w:r>
            <w:r w:rsidR="00C32D3B" w:rsidRPr="00D50A60">
              <w:rPr>
                <w:rFonts w:asciiTheme="minorHAnsi" w:hAnsiTheme="minorHAnsi"/>
                <w:b/>
                <w:sz w:val="22"/>
                <w:szCs w:val="22"/>
                <w:lang w:val="it-IT"/>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E222E4">
              <w:rPr>
                <w:rFonts w:asciiTheme="minorHAnsi" w:hAnsiTheme="minorHAnsi"/>
                <w:b/>
                <w:sz w:val="22"/>
                <w:szCs w:val="22"/>
              </w:rPr>
              <w:fldChar w:fldCharType="end"/>
            </w:r>
            <w:r w:rsidR="00C32D3B" w:rsidRPr="00D50A60">
              <w:rPr>
                <w:rFonts w:asciiTheme="minorHAnsi" w:hAnsiTheme="minorHAnsi"/>
                <w:b/>
                <w:sz w:val="22"/>
                <w:szCs w:val="22"/>
                <w:lang w:val="it-IT"/>
              </w:rPr>
              <w:t xml:space="preserve"> </w:t>
            </w:r>
            <w:proofErr w:type="gramStart"/>
            <w:r w:rsidR="00C32D3B" w:rsidRPr="00E222E4">
              <w:rPr>
                <w:rFonts w:asciiTheme="minorHAnsi" w:hAnsiTheme="minorHAnsi"/>
                <w:sz w:val="22"/>
                <w:szCs w:val="22"/>
                <w:lang w:val="it-IT"/>
              </w:rPr>
              <w:t>costituendo</w:t>
            </w:r>
            <w:proofErr w:type="gramEnd"/>
            <w:r w:rsidR="00C32D3B" w:rsidRPr="00E222E4">
              <w:rPr>
                <w:rFonts w:asciiTheme="minorHAnsi" w:hAnsiTheme="minorHAnsi"/>
                <w:sz w:val="22"/>
                <w:szCs w:val="22"/>
                <w:lang w:val="it-IT"/>
              </w:rPr>
              <w:t xml:space="preserve"> </w:t>
            </w:r>
            <w:r w:rsidR="00E222E4">
              <w:rPr>
                <w:rFonts w:asciiTheme="minorHAnsi" w:hAnsiTheme="minorHAnsi"/>
                <w:sz w:val="22"/>
                <w:szCs w:val="22"/>
                <w:lang w:val="it-IT"/>
              </w:rPr>
              <w:t xml:space="preserve">                        </w:t>
            </w:r>
            <w:r w:rsidR="00C32D3B" w:rsidRPr="00E222E4">
              <w:rPr>
                <w:rFonts w:asciiTheme="minorHAnsi" w:hAnsiTheme="minorHAnsi"/>
                <w:sz w:val="22"/>
                <w:szCs w:val="22"/>
                <w:lang w:val="it-IT"/>
              </w:rPr>
              <w:t xml:space="preserve">       </w:t>
            </w:r>
            <w:r w:rsidRPr="00E222E4">
              <w:rPr>
                <w:rFonts w:asciiTheme="minorHAnsi" w:hAnsiTheme="minorHAnsi"/>
                <w:b/>
                <w:sz w:val="22"/>
                <w:szCs w:val="22"/>
              </w:rPr>
              <w:fldChar w:fldCharType="begin">
                <w:ffData>
                  <w:name w:val="Controllo47"/>
                  <w:enabled/>
                  <w:calcOnExit w:val="0"/>
                  <w:checkBox>
                    <w:sizeAuto/>
                    <w:default w:val="0"/>
                  </w:checkBox>
                </w:ffData>
              </w:fldChar>
            </w:r>
            <w:r w:rsidR="00C32D3B" w:rsidRPr="00D50A60">
              <w:rPr>
                <w:rFonts w:asciiTheme="minorHAnsi" w:hAnsiTheme="minorHAnsi"/>
                <w:b/>
                <w:sz w:val="22"/>
                <w:szCs w:val="22"/>
                <w:lang w:val="it-IT"/>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E222E4">
              <w:rPr>
                <w:rFonts w:asciiTheme="minorHAnsi" w:hAnsiTheme="minorHAnsi"/>
                <w:b/>
                <w:sz w:val="22"/>
                <w:szCs w:val="22"/>
              </w:rPr>
              <w:fldChar w:fldCharType="end"/>
            </w:r>
            <w:r w:rsidR="00C32D3B" w:rsidRPr="00E222E4">
              <w:rPr>
                <w:rFonts w:asciiTheme="minorHAnsi" w:hAnsiTheme="minorHAnsi"/>
                <w:sz w:val="22"/>
                <w:szCs w:val="22"/>
                <w:lang w:val="it-IT"/>
              </w:rPr>
              <w:t xml:space="preserve"> costituito</w:t>
            </w:r>
          </w:p>
          <w:p w:rsidR="00F13453" w:rsidRPr="00E222E4"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 xml:space="preserve">di un RTI (art. 45, co. 2, lett. d), del D.Lgs. 50/2016) </w:t>
            </w:r>
            <w:proofErr w:type="gramStart"/>
            <w:r w:rsidRPr="00C32D3B">
              <w:rPr>
                <w:rFonts w:asciiTheme="minorHAnsi" w:hAnsiTheme="minorHAnsi"/>
                <w:sz w:val="22"/>
                <w:szCs w:val="22"/>
                <w:lang w:val="it-IT"/>
              </w:rPr>
              <w:t>–  come</w:t>
            </w:r>
            <w:proofErr w:type="gramEnd"/>
            <w:r w:rsidRPr="00C32D3B">
              <w:rPr>
                <w:rFonts w:asciiTheme="minorHAnsi" w:hAnsiTheme="minorHAnsi"/>
                <w:sz w:val="22"/>
                <w:szCs w:val="22"/>
                <w:lang w:val="it-IT"/>
              </w:rPr>
              <w:t xml:space="preserve"> di seguito specificato.</w:t>
            </w: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F13453" w:rsidRDefault="00FC4433"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lang w:val="it-IT"/>
              </w:rPr>
              <w:t>costituendo</w:t>
            </w:r>
            <w:proofErr w:type="gramEnd"/>
            <w:r w:rsidR="00C32D3B" w:rsidRPr="00C32D3B">
              <w:rPr>
                <w:rFonts w:asciiTheme="minorHAnsi" w:hAnsiTheme="minorHAnsi"/>
                <w:sz w:val="22"/>
                <w:szCs w:val="22"/>
                <w:lang w:val="it-IT"/>
              </w:rPr>
              <w:t xml:space="preserve">     </w:t>
            </w:r>
            <w:r w:rsidR="00E222E4">
              <w:rPr>
                <w:rFonts w:asciiTheme="minorHAnsi" w:hAnsiTheme="minorHAnsi"/>
                <w:sz w:val="22"/>
                <w:szCs w:val="22"/>
                <w:lang w:val="it-IT"/>
              </w:rPr>
              <w:t xml:space="preserve">                         </w:t>
            </w:r>
            <w:r w:rsidR="00C32D3B"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423C28" w:rsidRPr="00C32D3B" w:rsidRDefault="00423C28"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AC04BC"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FC4433" w:rsidP="00F75F0C">
            <w:pPr>
              <w:pStyle w:val="Corpodeltesto2"/>
              <w:spacing w:line="240" w:lineRule="auto"/>
              <w:rPr>
                <w:rFonts w:asciiTheme="minorHAnsi" w:hAnsiTheme="minorHAnsi"/>
                <w:szCs w:val="22"/>
              </w:rPr>
            </w:pPr>
            <w:r w:rsidRPr="00C32D3B">
              <w:rPr>
                <w:rFonts w:asciiTheme="minorHAnsi" w:hAnsiTheme="minorHAnsi"/>
                <w:b/>
                <w:sz w:val="22"/>
                <w:szCs w:val="22"/>
              </w:rPr>
              <w:lastRenderedPageBreak/>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FC4433"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con potere di rappresentanza e di soggettività giuridica;</w:t>
            </w:r>
          </w:p>
          <w:p w:rsidR="00C32D3B" w:rsidRPr="00C32D3B" w:rsidRDefault="00FC4433"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690E82">
              <w:rPr>
                <w:rFonts w:asciiTheme="minorHAnsi" w:hAnsiTheme="minorHAnsi"/>
                <w:sz w:val="22"/>
                <w:szCs w:val="22"/>
              </w:rPr>
            </w:r>
            <w:r w:rsidR="00690E82">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con potere di rappresentanza ma priva di soggettività giuridica; </w:t>
            </w:r>
          </w:p>
          <w:p w:rsidR="00C32D3B" w:rsidRPr="00C32D3B" w:rsidRDefault="00FC4433"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690E82">
              <w:rPr>
                <w:rFonts w:asciiTheme="minorHAnsi" w:hAnsiTheme="minorHAnsi"/>
                <w:sz w:val="22"/>
                <w:szCs w:val="22"/>
              </w:rPr>
            </w:r>
            <w:r w:rsidR="00690E82">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w:t>
            </w:r>
            <w:proofErr w:type="gramStart"/>
            <w:r w:rsidR="00C32D3B" w:rsidRPr="00C32D3B">
              <w:rPr>
                <w:rFonts w:asciiTheme="minorHAnsi" w:hAnsiTheme="minorHAnsi"/>
                <w:sz w:val="22"/>
                <w:szCs w:val="22"/>
              </w:rPr>
              <w:t>dotata</w:t>
            </w:r>
            <w:proofErr w:type="gramEnd"/>
            <w:r w:rsidR="00C32D3B" w:rsidRPr="00C32D3B">
              <w:rPr>
                <w:rFonts w:asciiTheme="minorHAnsi" w:hAnsiTheme="minorHAnsi"/>
                <w:sz w:val="22"/>
                <w:szCs w:val="22"/>
              </w:rPr>
              <w:t xml:space="preserve"> di un organo comune privo del potere di rappresentanza o se la rete è sprovvista di organo comune, ovvero, se l’organo comune è privo dei requisiti di qualificazione richiesti per assumere la veste di mandataria;</w:t>
            </w:r>
          </w:p>
        </w:tc>
      </w:tr>
    </w:tbl>
    <w:p w:rsidR="001D6157" w:rsidRDefault="001D6157" w:rsidP="00C173A0">
      <w:pPr>
        <w:jc w:val="center"/>
        <w:rPr>
          <w:b/>
          <w:color w:val="auto"/>
          <w:szCs w:val="22"/>
        </w:rPr>
      </w:pPr>
    </w:p>
    <w:p w:rsidR="00CB1046" w:rsidRPr="00E42116" w:rsidRDefault="00CB1046" w:rsidP="00C173A0">
      <w:pPr>
        <w:jc w:val="cente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1D6157" w:rsidRDefault="001D6157" w:rsidP="00C173A0">
      <w:pPr>
        <w:jc w:val="center"/>
        <w:rPr>
          <w:rFonts w:asciiTheme="minorHAnsi" w:hAnsiTheme="minorHAnsi"/>
          <w:b/>
          <w:color w:val="auto"/>
          <w:sz w:val="22"/>
          <w:szCs w:val="22"/>
        </w:rPr>
      </w:pPr>
    </w:p>
    <w:p w:rsidR="00690E82" w:rsidRPr="00A83AFF" w:rsidRDefault="00690E82"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1D6157" w:rsidRDefault="001D6157" w:rsidP="00C173A0">
      <w:pPr>
        <w:jc w:val="center"/>
        <w:rPr>
          <w:rFonts w:ascii="Garamond" w:hAnsi="Garamond"/>
          <w:b/>
          <w:color w:val="auto"/>
          <w:szCs w:val="22"/>
        </w:rPr>
      </w:pPr>
    </w:p>
    <w:p w:rsidR="00690E82" w:rsidRDefault="00690E82"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9407D" w:rsidRDefault="0019407D" w:rsidP="00C173A0">
      <w:pPr>
        <w:pStyle w:val="Corpodeltesto21"/>
        <w:spacing w:line="240" w:lineRule="auto"/>
        <w:rPr>
          <w:rFonts w:asciiTheme="minorHAnsi" w:hAnsiTheme="minorHAnsi" w:cstheme="minorHAnsi"/>
          <w:color w:val="auto"/>
          <w:sz w:val="22"/>
        </w:rPr>
      </w:pPr>
    </w:p>
    <w:p w:rsidR="00690E82" w:rsidRPr="004E3679" w:rsidRDefault="00690E82"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w:t>
      </w:r>
      <w:proofErr w:type="gramStart"/>
      <w:r w:rsidRPr="00356454">
        <w:rPr>
          <w:rFonts w:ascii="Garamond" w:hAnsi="Garamond"/>
          <w:b w:val="0"/>
          <w:i/>
          <w:color w:val="auto"/>
          <w:sz w:val="22"/>
          <w:szCs w:val="22"/>
        </w:rPr>
        <w:t>obbligatoria</w:t>
      </w:r>
      <w:proofErr w:type="gramEnd"/>
      <w:r w:rsidRPr="00356454">
        <w:rPr>
          <w:rFonts w:ascii="Garamond" w:hAnsi="Garamond"/>
          <w:b w:val="0"/>
          <w:i/>
          <w:color w:val="auto"/>
          <w:sz w:val="22"/>
          <w:szCs w:val="22"/>
        </w:rPr>
        <w:t xml:space="preserve"> per tutti gli operatori ad integrazione delle dichiarazioni del DGUE)</w:t>
      </w:r>
    </w:p>
    <w:p w:rsidR="001D6157" w:rsidRPr="004E3679" w:rsidRDefault="001D6157"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250867" w:rsidRPr="009C207E" w:rsidRDefault="00250867"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proofErr w:type="gramStart"/>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proofErr w:type="gramEnd"/>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w:t>
            </w:r>
            <w:proofErr w:type="gramStart"/>
            <w:r w:rsidRPr="009C207E">
              <w:rPr>
                <w:rFonts w:asciiTheme="minorHAnsi" w:hAnsiTheme="minorHAnsi" w:cstheme="minorHAnsi"/>
                <w:b/>
                <w:color w:val="auto"/>
                <w:spacing w:val="-4"/>
                <w:sz w:val="22"/>
                <w:szCs w:val="22"/>
              </w:rPr>
              <w:t xml:space="preserve">Codice </w:t>
            </w:r>
            <w:r w:rsidR="00A25E79" w:rsidRPr="00A25E79">
              <w:rPr>
                <w:rFonts w:asciiTheme="minorHAnsi" w:hAnsiTheme="minorHAnsi" w:cstheme="minorHAnsi"/>
                <w:b/>
                <w:color w:val="auto"/>
                <w:spacing w:val="-4"/>
                <w:szCs w:val="22"/>
              </w:rPr>
              <w:t>?</w:t>
            </w:r>
            <w:proofErr w:type="gramEnd"/>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proofErr w:type="gramStart"/>
      <w:r w:rsidRPr="009C207E">
        <w:rPr>
          <w:rFonts w:asciiTheme="minorHAnsi" w:hAnsiTheme="minorHAnsi" w:cstheme="minorHAnsi"/>
          <w:i/>
          <w:color w:val="auto"/>
          <w:sz w:val="22"/>
          <w:szCs w:val="22"/>
          <w:u w:val="single"/>
        </w:rPr>
        <w:t>art.</w:t>
      </w:r>
      <w:proofErr w:type="gramEnd"/>
      <w:r w:rsidRPr="009C207E">
        <w:rPr>
          <w:rFonts w:asciiTheme="minorHAnsi" w:hAnsiTheme="minorHAnsi" w:cstheme="minorHAnsi"/>
          <w:i/>
          <w:color w:val="auto"/>
          <w:sz w:val="22"/>
          <w:szCs w:val="22"/>
          <w:u w:val="single"/>
        </w:rPr>
        <w:t xml:space="preserve">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proofErr w:type="gramStart"/>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proofErr w:type="gramEnd"/>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FC4433"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690E82">
              <w:rPr>
                <w:rFonts w:asciiTheme="minorHAnsi" w:hAnsiTheme="minorHAnsi" w:cstheme="minorHAnsi"/>
                <w:b/>
                <w:color w:val="auto"/>
                <w:sz w:val="22"/>
                <w:szCs w:val="22"/>
              </w:rPr>
            </w:r>
            <w:r w:rsidR="00690E82">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690E82" w:rsidRPr="009C207E" w:rsidRDefault="00690E82" w:rsidP="003C11F6">
      <w:pPr>
        <w:tabs>
          <w:tab w:val="left" w:pos="284"/>
        </w:tabs>
        <w:spacing w:before="60" w:after="60" w:line="276" w:lineRule="auto"/>
        <w:ind w:left="644" w:hanging="644"/>
        <w:rPr>
          <w:rFonts w:asciiTheme="minorHAnsi" w:hAnsiTheme="minorHAnsi" w:cstheme="minorHAnsi"/>
          <w:color w:val="auto"/>
          <w:sz w:val="22"/>
          <w:szCs w:val="22"/>
        </w:rPr>
      </w:pP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2"/>
        </w:rPr>
      </w:pPr>
      <w:r w:rsidRPr="00690E82">
        <w:rPr>
          <w:rFonts w:asciiTheme="minorHAnsi" w:hAnsiTheme="minorHAnsi"/>
          <w:color w:val="auto"/>
          <w:sz w:val="22"/>
          <w:szCs w:val="22"/>
        </w:rPr>
        <w:lastRenderedPageBreak/>
        <w:t>(</w:t>
      </w:r>
      <w:proofErr w:type="gramStart"/>
      <w:r w:rsidRPr="00690E82">
        <w:rPr>
          <w:rFonts w:asciiTheme="minorHAnsi" w:hAnsiTheme="minorHAnsi"/>
          <w:i/>
          <w:color w:val="auto"/>
          <w:sz w:val="22"/>
          <w:szCs w:val="22"/>
          <w:u w:val="single"/>
        </w:rPr>
        <w:t>art.</w:t>
      </w:r>
      <w:proofErr w:type="gramEnd"/>
      <w:r w:rsidRPr="00690E82">
        <w:rPr>
          <w:rFonts w:asciiTheme="minorHAnsi" w:hAnsiTheme="minorHAnsi"/>
          <w:i/>
          <w:color w:val="auto"/>
          <w:sz w:val="22"/>
          <w:szCs w:val="22"/>
          <w:u w:val="single"/>
        </w:rPr>
        <w:t xml:space="preserve"> 80, comma 5, lett. f-bis</w:t>
      </w:r>
      <w:r w:rsidRPr="00690E82">
        <w:rPr>
          <w:rFonts w:asciiTheme="minorHAnsi" w:hAnsiTheme="minorHAnsi"/>
          <w:color w:val="auto"/>
          <w:sz w:val="22"/>
          <w:szCs w:val="22"/>
          <w:u w:val="single"/>
        </w:rPr>
        <w:t xml:space="preserve"> </w:t>
      </w:r>
      <w:r w:rsidRPr="00690E82">
        <w:rPr>
          <w:rFonts w:asciiTheme="minorHAnsi" w:hAnsiTheme="minorHAnsi"/>
          <w:i/>
          <w:color w:val="auto"/>
          <w:sz w:val="22"/>
          <w:szCs w:val="22"/>
          <w:u w:val="single"/>
        </w:rPr>
        <w:t>e f-ter</w:t>
      </w:r>
      <w:r w:rsidRPr="00690E82">
        <w:rPr>
          <w:rFonts w:asciiTheme="minorHAnsi" w:hAnsiTheme="minorHAnsi"/>
          <w:color w:val="auto"/>
          <w:sz w:val="22"/>
          <w:szCs w:val="22"/>
          <w:u w:val="single"/>
        </w:rPr>
        <w:t xml:space="preserve"> </w:t>
      </w:r>
      <w:r w:rsidRPr="00690E82">
        <w:rPr>
          <w:rFonts w:asciiTheme="minorHAnsi" w:hAnsiTheme="minorHAnsi"/>
          <w:i/>
          <w:color w:val="auto"/>
          <w:sz w:val="22"/>
          <w:szCs w:val="22"/>
          <w:u w:val="single"/>
        </w:rPr>
        <w:t>del Codice</w:t>
      </w:r>
      <w:r w:rsidR="00690E82">
        <w:rPr>
          <w:rFonts w:asciiTheme="minorHAnsi" w:hAnsiTheme="minorHAnsi"/>
          <w:color w:val="auto"/>
          <w:sz w:val="22"/>
          <w:szCs w:val="22"/>
        </w:rPr>
        <w:t>)</w:t>
      </w:r>
    </w:p>
    <w:p w:rsidR="00690E82" w:rsidRPr="00690E82" w:rsidRDefault="00690E82" w:rsidP="00690E82">
      <w:pPr>
        <w:pStyle w:val="Paragrafoelenco1"/>
        <w:spacing w:before="60" w:after="60" w:line="276" w:lineRule="auto"/>
        <w:ind w:left="0"/>
        <w:contextualSpacing w:val="0"/>
        <w:jc w:val="both"/>
        <w:rPr>
          <w:rFonts w:asciiTheme="minorHAnsi" w:hAnsiTheme="minorHAnsi"/>
          <w:color w:val="auto"/>
          <w:sz w:val="22"/>
          <w:szCs w:val="22"/>
        </w:rPr>
      </w:pPr>
    </w:p>
    <w:p w:rsidR="001520DD" w:rsidRPr="00690E82" w:rsidRDefault="00690E82" w:rsidP="003C11F6">
      <w:pPr>
        <w:pStyle w:val="Paragrafoelenco1"/>
        <w:spacing w:before="60" w:after="60" w:line="276" w:lineRule="auto"/>
        <w:ind w:left="709" w:hanging="425"/>
        <w:contextualSpacing w:val="0"/>
        <w:jc w:val="both"/>
        <w:rPr>
          <w:rFonts w:asciiTheme="minorHAnsi" w:hAnsiTheme="minorHAnsi"/>
          <w:color w:val="auto"/>
          <w:sz w:val="22"/>
          <w:szCs w:val="22"/>
        </w:rPr>
      </w:pPr>
      <w:proofErr w:type="gramStart"/>
      <w:r w:rsidRPr="00690E82">
        <w:rPr>
          <w:rFonts w:asciiTheme="minorHAnsi" w:hAnsiTheme="minorHAnsi"/>
          <w:b/>
          <w:color w:val="auto"/>
          <w:sz w:val="22"/>
          <w:szCs w:val="22"/>
        </w:rPr>
        <w:t>4</w:t>
      </w:r>
      <w:r w:rsidR="001520DD" w:rsidRPr="00690E82">
        <w:rPr>
          <w:rFonts w:asciiTheme="minorHAnsi" w:hAnsiTheme="minorHAnsi"/>
          <w:b/>
          <w:color w:val="auto"/>
          <w:sz w:val="22"/>
          <w:szCs w:val="22"/>
        </w:rPr>
        <w:t>.a)</w:t>
      </w:r>
      <w:r w:rsidR="001520DD" w:rsidRPr="00690E82">
        <w:rPr>
          <w:rFonts w:asciiTheme="minorHAnsi" w:hAnsiTheme="minorHAnsi"/>
          <w:color w:val="auto"/>
          <w:sz w:val="22"/>
          <w:szCs w:val="22"/>
        </w:rPr>
        <w:tab/>
      </w:r>
      <w:proofErr w:type="gramEnd"/>
      <w:r w:rsidR="001520DD" w:rsidRPr="00690E82">
        <w:rPr>
          <w:rFonts w:asciiTheme="minorHAnsi" w:hAnsiTheme="minorHAnsi"/>
          <w:color w:val="auto"/>
          <w:sz w:val="22"/>
          <w:szCs w:val="22"/>
        </w:rPr>
        <w:t xml:space="preserve">di non presentare nella procedura di gara in corso e negli affidamenti di subappalti documentazione o dichiarazioni non veritiere </w:t>
      </w:r>
      <w:r w:rsidR="001520DD" w:rsidRPr="00690E82">
        <w:rPr>
          <w:rFonts w:asciiTheme="minorHAnsi" w:hAnsiTheme="minorHAnsi"/>
          <w:i/>
          <w:color w:val="auto"/>
          <w:sz w:val="22"/>
          <w:szCs w:val="22"/>
        </w:rPr>
        <w:t>(</w:t>
      </w:r>
      <w:r w:rsidR="001520DD" w:rsidRPr="00690E82">
        <w:rPr>
          <w:rFonts w:asciiTheme="minorHAnsi" w:hAnsiTheme="minorHAnsi"/>
          <w:i/>
          <w:color w:val="auto"/>
          <w:sz w:val="22"/>
          <w:szCs w:val="22"/>
          <w:u w:val="single"/>
        </w:rPr>
        <w:t>art. 80, comma 5, lett. f-bis</w:t>
      </w:r>
      <w:r w:rsidR="001520DD" w:rsidRPr="00690E82">
        <w:rPr>
          <w:rFonts w:asciiTheme="minorHAnsi" w:hAnsiTheme="minorHAnsi"/>
          <w:color w:val="auto"/>
          <w:sz w:val="22"/>
          <w:szCs w:val="22"/>
          <w:u w:val="single"/>
        </w:rPr>
        <w:t xml:space="preserve"> </w:t>
      </w:r>
      <w:r w:rsidR="001520DD" w:rsidRPr="00690E82">
        <w:rPr>
          <w:rFonts w:asciiTheme="minorHAnsi" w:hAnsiTheme="minorHAnsi"/>
          <w:i/>
          <w:color w:val="auto"/>
          <w:sz w:val="22"/>
          <w:szCs w:val="22"/>
          <w:u w:val="single"/>
        </w:rPr>
        <w:t>del Codice</w:t>
      </w:r>
      <w:r w:rsidR="001520DD" w:rsidRPr="00690E82">
        <w:rPr>
          <w:rFonts w:asciiTheme="minorHAnsi" w:hAnsiTheme="minorHAnsi"/>
          <w:i/>
          <w:color w:val="auto"/>
          <w:sz w:val="22"/>
          <w:szCs w:val="22"/>
        </w:rPr>
        <w:t>)</w:t>
      </w:r>
      <w:r w:rsidR="001520DD" w:rsidRPr="00690E82">
        <w:rPr>
          <w:rFonts w:asciiTheme="minorHAnsi" w:hAnsiTheme="minorHAnsi"/>
          <w:color w:val="auto"/>
          <w:sz w:val="22"/>
          <w:szCs w:val="22"/>
        </w:rPr>
        <w:t>;</w:t>
      </w:r>
    </w:p>
    <w:p w:rsidR="00690E82" w:rsidRPr="00A83AFF" w:rsidRDefault="00690E82" w:rsidP="003C11F6">
      <w:pPr>
        <w:pStyle w:val="Paragrafoelenco1"/>
        <w:spacing w:before="60" w:after="60" w:line="276" w:lineRule="auto"/>
        <w:ind w:left="709" w:hanging="425"/>
        <w:contextualSpacing w:val="0"/>
        <w:jc w:val="both"/>
        <w:rPr>
          <w:rFonts w:asciiTheme="minorHAnsi" w:hAnsiTheme="minorHAnsi"/>
          <w:color w:val="auto"/>
          <w:sz w:val="22"/>
        </w:rPr>
      </w:pPr>
    </w:p>
    <w:p w:rsidR="001520DD" w:rsidRDefault="00690E82" w:rsidP="003C11F6">
      <w:pPr>
        <w:pStyle w:val="Paragrafoelenco1"/>
        <w:spacing w:before="60" w:after="60" w:line="276" w:lineRule="auto"/>
        <w:ind w:left="709" w:hanging="425"/>
        <w:contextualSpacing w:val="0"/>
        <w:jc w:val="both"/>
        <w:rPr>
          <w:rFonts w:asciiTheme="minorHAnsi" w:hAnsiTheme="minorHAnsi"/>
          <w:color w:val="auto"/>
          <w:sz w:val="22"/>
          <w:szCs w:val="24"/>
        </w:rPr>
      </w:pPr>
      <w:proofErr w:type="gramStart"/>
      <w:r>
        <w:rPr>
          <w:rFonts w:asciiTheme="minorHAnsi" w:hAnsiTheme="minorHAnsi"/>
          <w:b/>
          <w:color w:val="auto"/>
          <w:sz w:val="22"/>
        </w:rPr>
        <w:t>4</w:t>
      </w:r>
      <w:r w:rsidR="001520DD" w:rsidRPr="00A83AFF">
        <w:rPr>
          <w:rFonts w:asciiTheme="minorHAnsi" w:hAnsiTheme="minorHAnsi"/>
          <w:b/>
          <w:color w:val="auto"/>
          <w:sz w:val="22"/>
        </w:rPr>
        <w:t>.b)</w:t>
      </w:r>
      <w:r w:rsidR="001520DD" w:rsidRPr="00A83AFF">
        <w:rPr>
          <w:rFonts w:asciiTheme="minorHAnsi" w:hAnsiTheme="minorHAnsi"/>
          <w:color w:val="auto"/>
          <w:sz w:val="22"/>
        </w:rPr>
        <w:tab/>
      </w:r>
      <w:proofErr w:type="gramEnd"/>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w:t>
            </w:r>
            <w:proofErr w:type="gramStart"/>
            <w:r w:rsidRPr="00A83AFF">
              <w:rPr>
                <w:rFonts w:asciiTheme="minorHAnsi" w:hAnsiTheme="minorHAnsi"/>
                <w:color w:val="auto"/>
                <w:sz w:val="22"/>
                <w:szCs w:val="24"/>
              </w:rPr>
              <w:t xml:space="preserve">) </w:t>
            </w:r>
            <w:r w:rsidRPr="00A83AFF">
              <w:rPr>
                <w:rFonts w:asciiTheme="minorHAnsi" w:hAnsiTheme="minorHAnsi"/>
                <w:color w:val="auto"/>
                <w:szCs w:val="24"/>
              </w:rPr>
              <w:t>?</w:t>
            </w:r>
            <w:proofErr w:type="gramEnd"/>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FC4433"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690E82">
              <w:rPr>
                <w:rFonts w:asciiTheme="minorHAnsi" w:hAnsiTheme="minorHAnsi"/>
                <w:b/>
                <w:color w:val="auto"/>
                <w:sz w:val="22"/>
                <w:szCs w:val="24"/>
              </w:rPr>
            </w:r>
            <w:r w:rsidR="00690E82">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FC4433"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690E82">
              <w:rPr>
                <w:rFonts w:asciiTheme="minorHAnsi" w:hAnsiTheme="minorHAnsi"/>
                <w:b/>
                <w:color w:val="auto"/>
                <w:sz w:val="22"/>
                <w:szCs w:val="24"/>
              </w:rPr>
            </w:r>
            <w:r w:rsidR="00690E82">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Pr="00A83AFF" w:rsidRDefault="009B439A"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i</w:t>
      </w:r>
      <w:proofErr w:type="gramEnd"/>
      <w:r w:rsidRPr="00A83AFF">
        <w:rPr>
          <w:rFonts w:asciiTheme="minorHAnsi" w:hAnsiTheme="minorHAnsi"/>
          <w:sz w:val="22"/>
          <w:szCs w:val="22"/>
        </w:rPr>
        <w:t xml:space="preserve">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4010C2" w:rsidRPr="00A83AFF" w:rsidRDefault="004010C2"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i</w:t>
      </w:r>
      <w:proofErr w:type="gramEnd"/>
      <w:r w:rsidRPr="00A83AFF">
        <w:rPr>
          <w:rFonts w:asciiTheme="minorHAnsi" w:hAnsiTheme="minorHAnsi"/>
          <w:sz w:val="22"/>
          <w:szCs w:val="22"/>
        </w:rPr>
        <w:t xml:space="preserve"> membri degli organi con poteri di direzione o di vigilanza sono:</w:t>
      </w:r>
    </w:p>
    <w:p w:rsidR="009B439A" w:rsidRPr="00A83AFF" w:rsidRDefault="009B439A"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lastRenderedPageBreak/>
        <w:t>i</w:t>
      </w:r>
      <w:proofErr w:type="gramEnd"/>
      <w:r w:rsidRPr="00A83AFF">
        <w:rPr>
          <w:rFonts w:asciiTheme="minorHAnsi" w:hAnsiTheme="minorHAnsi"/>
          <w:sz w:val="22"/>
          <w:szCs w:val="22"/>
        </w:rPr>
        <w:t xml:space="preserve">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proofErr w:type="gramStart"/>
      <w:r w:rsidRPr="00A83AFF">
        <w:rPr>
          <w:rFonts w:asciiTheme="minorHAnsi" w:hAnsiTheme="minorHAnsi"/>
          <w:sz w:val="22"/>
          <w:szCs w:val="22"/>
        </w:rPr>
        <w:t>rivestono</w:t>
      </w:r>
      <w:proofErr w:type="gramEnd"/>
      <w:r w:rsidRPr="00A83AFF">
        <w:rPr>
          <w:rFonts w:asciiTheme="minorHAnsi" w:hAnsiTheme="minorHAnsi"/>
          <w:sz w:val="22"/>
          <w:szCs w:val="22"/>
        </w:rPr>
        <w:t xml:space="preserve">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9C677C">
      <w:pPr>
        <w:spacing w:before="60" w:after="60" w:line="276" w:lineRule="auto"/>
        <w:jc w:val="both"/>
        <w:rPr>
          <w:rFonts w:asciiTheme="minorHAnsi" w:hAnsiTheme="minorHAnsi"/>
          <w:color w:val="auto"/>
          <w:sz w:val="22"/>
          <w:szCs w:val="22"/>
        </w:rPr>
      </w:pPr>
    </w:p>
    <w:p w:rsidR="00CF091F" w:rsidRDefault="00CF091F" w:rsidP="009C677C">
      <w:pPr>
        <w:spacing w:before="60" w:after="60" w:line="276" w:lineRule="auto"/>
        <w:jc w:val="both"/>
        <w:rPr>
          <w:rFonts w:asciiTheme="minorHAnsi" w:hAnsiTheme="minorHAnsi"/>
          <w:color w:val="auto"/>
          <w:sz w:val="22"/>
          <w:szCs w:val="22"/>
        </w:rPr>
      </w:pPr>
    </w:p>
    <w:p w:rsidR="00BA38D1" w:rsidRPr="00763445" w:rsidRDefault="00BA38D1"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763445">
        <w:rPr>
          <w:rFonts w:asciiTheme="minorHAnsi" w:hAnsiTheme="minorHAnsi"/>
          <w:color w:val="auto"/>
          <w:sz w:val="22"/>
          <w:szCs w:val="22"/>
        </w:rPr>
        <w:t>che</w:t>
      </w:r>
      <w:proofErr w:type="gramEnd"/>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B439A" w:rsidRPr="00A83AFF" w:rsidRDefault="009B439A" w:rsidP="003C11F6">
      <w:pPr>
        <w:spacing w:before="60" w:after="60" w:line="276" w:lineRule="auto"/>
        <w:jc w:val="both"/>
        <w:rPr>
          <w:rFonts w:asciiTheme="minorHAnsi" w:hAnsiTheme="minorHAnsi"/>
          <w:sz w:val="22"/>
          <w:szCs w:val="22"/>
        </w:rPr>
      </w:pPr>
    </w:p>
    <w:p w:rsidR="00100269" w:rsidRDefault="00100269" w:rsidP="003C11F6">
      <w:pPr>
        <w:spacing w:before="60" w:after="60" w:line="276" w:lineRule="auto"/>
        <w:jc w:val="both"/>
        <w:rPr>
          <w:rFonts w:asciiTheme="minorHAnsi" w:hAnsiTheme="minorHAnsi"/>
          <w:sz w:val="22"/>
          <w:szCs w:val="22"/>
        </w:rPr>
      </w:pPr>
    </w:p>
    <w:p w:rsidR="009C677C" w:rsidRDefault="009C677C" w:rsidP="003C11F6">
      <w:pPr>
        <w:spacing w:before="60" w:after="60" w:line="276" w:lineRule="auto"/>
        <w:jc w:val="both"/>
        <w:rPr>
          <w:rFonts w:asciiTheme="minorHAnsi" w:hAnsiTheme="minorHAnsi"/>
          <w:sz w:val="22"/>
          <w:szCs w:val="22"/>
        </w:rPr>
      </w:pPr>
    </w:p>
    <w:p w:rsidR="009C677C" w:rsidRPr="00A83AFF" w:rsidRDefault="009C677C"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A83AFF">
        <w:rPr>
          <w:rFonts w:asciiTheme="minorHAnsi" w:hAnsiTheme="minorHAnsi"/>
          <w:sz w:val="22"/>
          <w:szCs w:val="22"/>
        </w:rPr>
        <w:lastRenderedPageBreak/>
        <w:t>che</w:t>
      </w:r>
      <w:proofErr w:type="gramEnd"/>
      <w:r w:rsidRPr="00A83AFF">
        <w:rPr>
          <w:rFonts w:asciiTheme="minorHAnsi" w:hAnsiTheme="minorHAnsi"/>
          <w:sz w:val="22"/>
          <w:szCs w:val="22"/>
        </w:rPr>
        <w:t xml:space="preserv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3C11F6">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Default="00227056" w:rsidP="003C11F6">
      <w:pPr>
        <w:spacing w:before="60" w:after="60" w:line="276" w:lineRule="auto"/>
        <w:jc w:val="both"/>
        <w:rPr>
          <w:rFonts w:asciiTheme="minorHAnsi" w:hAnsiTheme="minorHAnsi"/>
          <w:sz w:val="22"/>
          <w:szCs w:val="22"/>
        </w:rPr>
      </w:pPr>
    </w:p>
    <w:p w:rsidR="00690E82" w:rsidRPr="00A83AFF" w:rsidRDefault="00690E82"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proofErr w:type="gramStart"/>
      <w:r w:rsidRPr="00A83AFF">
        <w:rPr>
          <w:rFonts w:asciiTheme="minorHAnsi" w:hAnsiTheme="minorHAnsi"/>
          <w:sz w:val="22"/>
          <w:szCs w:val="22"/>
        </w:rPr>
        <w:t>ovvero</w:t>
      </w:r>
      <w:proofErr w:type="gramEnd"/>
      <w:r w:rsidRPr="00A83AFF">
        <w:rPr>
          <w:rFonts w:asciiTheme="minorHAnsi" w:hAnsiTheme="minorHAnsi"/>
          <w:sz w:val="22"/>
          <w:szCs w:val="22"/>
        </w:rPr>
        <w:t xml:space="preserve"> che</w:t>
      </w:r>
      <w:r w:rsidR="0019407D">
        <w:rPr>
          <w:rFonts w:asciiTheme="minorHAnsi" w:hAnsiTheme="minorHAnsi"/>
          <w:sz w:val="22"/>
          <w:szCs w:val="22"/>
        </w:rPr>
        <w:t xml:space="preserve"> </w:t>
      </w:r>
      <w:r w:rsidR="0019407D" w:rsidRPr="00690E82">
        <w:rPr>
          <w:rFonts w:asciiTheme="minorHAnsi" w:hAnsiTheme="minorHAnsi"/>
          <w:b/>
          <w:sz w:val="22"/>
          <w:szCs w:val="22"/>
        </w:rPr>
        <w:t>la banca dati ufficiale o</w:t>
      </w:r>
      <w:r w:rsidRPr="00690E82">
        <w:rPr>
          <w:rFonts w:asciiTheme="minorHAnsi" w:hAnsiTheme="minorHAnsi"/>
          <w:b/>
          <w:sz w:val="22"/>
          <w:szCs w:val="22"/>
        </w:rPr>
        <w:t xml:space="preserve"> il pubblico registro</w:t>
      </w:r>
      <w:r w:rsidRPr="00A83AFF">
        <w:rPr>
          <w:rFonts w:asciiTheme="minorHAnsi" w:hAnsiTheme="minorHAnsi"/>
          <w:sz w:val="22"/>
          <w:szCs w:val="22"/>
        </w:rPr>
        <w:t xml:space="preserve">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10F93" w:rsidRPr="00A83AFF" w:rsidRDefault="00310F93"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proofErr w:type="gramStart"/>
      <w:r w:rsidRPr="00A83AFF">
        <w:rPr>
          <w:rFonts w:asciiTheme="minorHAnsi" w:hAnsiTheme="minorHAnsi"/>
          <w:color w:val="auto"/>
          <w:sz w:val="22"/>
          <w:szCs w:val="24"/>
        </w:rPr>
        <w:t>che</w:t>
      </w:r>
      <w:proofErr w:type="gramEnd"/>
      <w:r w:rsidRPr="00A83AFF">
        <w:rPr>
          <w:rFonts w:asciiTheme="minorHAnsi" w:hAnsiTheme="minorHAnsi"/>
          <w:color w:val="auto"/>
          <w:sz w:val="22"/>
          <w:szCs w:val="24"/>
        </w:rPr>
        <w:t xml:space="preserv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proofErr w:type="gramStart"/>
      <w:r w:rsidRPr="00A83AFF">
        <w:rPr>
          <w:rFonts w:asciiTheme="minorHAnsi" w:hAnsiTheme="minorHAnsi" w:cs="Calibri"/>
          <w:color w:val="auto"/>
          <w:sz w:val="22"/>
          <w:szCs w:val="24"/>
        </w:rPr>
        <w:t>delle</w:t>
      </w:r>
      <w:proofErr w:type="gramEnd"/>
      <w:r w:rsidRPr="00A83AFF">
        <w:rPr>
          <w:rFonts w:asciiTheme="minorHAnsi" w:hAnsiTheme="minorHAnsi" w:cs="Calibri"/>
          <w:color w:val="auto"/>
          <w:sz w:val="22"/>
          <w:szCs w:val="24"/>
        </w:rPr>
        <w:t xml:space="preserv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proofErr w:type="gramStart"/>
      <w:r w:rsidRPr="00A83AFF">
        <w:rPr>
          <w:rFonts w:asciiTheme="minorHAnsi" w:hAnsiTheme="minorHAnsi" w:cs="Calibri"/>
          <w:color w:val="auto"/>
          <w:sz w:val="22"/>
          <w:szCs w:val="24"/>
        </w:rPr>
        <w:t>di</w:t>
      </w:r>
      <w:proofErr w:type="gramEnd"/>
      <w:r w:rsidRPr="00A83AFF">
        <w:rPr>
          <w:rFonts w:asciiTheme="minorHAnsi" w:hAnsiTheme="minorHAnsi" w:cs="Calibri"/>
          <w:color w:val="auto"/>
          <w:sz w:val="22"/>
          <w:szCs w:val="24"/>
        </w:rPr>
        <w:t xml:space="preserve"> tutte le circostanze generali, particolari e locali, nessuna esclusa ed eccettuata che possono avere influito o influire sia sulla prestazione dei servizi,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10F93" w:rsidRDefault="00310F93"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proofErr w:type="gramStart"/>
      <w:r w:rsidRPr="00A83AFF">
        <w:rPr>
          <w:rFonts w:asciiTheme="minorHAnsi" w:hAnsiTheme="minorHAnsi"/>
          <w:color w:val="auto"/>
          <w:sz w:val="22"/>
          <w:szCs w:val="22"/>
        </w:rPr>
        <w:t>che</w:t>
      </w:r>
      <w:proofErr w:type="gramEnd"/>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F928E2" w:rsidRPr="00A83AFF"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proofErr w:type="gramStart"/>
      <w:r w:rsidRPr="00A83AFF">
        <w:rPr>
          <w:rFonts w:asciiTheme="minorHAnsi" w:hAnsiTheme="minorHAnsi"/>
          <w:sz w:val="22"/>
          <w:szCs w:val="24"/>
        </w:rPr>
        <w:t>di</w:t>
      </w:r>
      <w:proofErr w:type="gramEnd"/>
      <w:r w:rsidRPr="00A83AFF">
        <w:rPr>
          <w:rFonts w:asciiTheme="minorHAnsi" w:hAnsiTheme="minorHAnsi"/>
          <w:sz w:val="22"/>
          <w:szCs w:val="24"/>
        </w:rPr>
        <w:t xml:space="preserve">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310F93" w:rsidRDefault="00310F93" w:rsidP="00310F93">
      <w:pPr>
        <w:pStyle w:val="Paragrafoelenco1"/>
        <w:spacing w:before="60" w:after="60" w:line="276" w:lineRule="auto"/>
        <w:ind w:left="0"/>
        <w:contextualSpacing w:val="0"/>
        <w:jc w:val="both"/>
        <w:rPr>
          <w:rFonts w:asciiTheme="minorHAnsi" w:hAnsiTheme="minorHAnsi" w:cs="Arial"/>
          <w:color w:val="auto"/>
          <w:sz w:val="22"/>
          <w:szCs w:val="22"/>
        </w:rPr>
      </w:pPr>
    </w:p>
    <w:p w:rsidR="00310F93" w:rsidRPr="00310F93" w:rsidRDefault="00310F93" w:rsidP="00310F93">
      <w:pPr>
        <w:pStyle w:val="Paragrafoelenco1"/>
        <w:spacing w:before="60" w:after="60" w:line="276" w:lineRule="auto"/>
        <w:ind w:left="0"/>
        <w:contextualSpacing w:val="0"/>
        <w:jc w:val="both"/>
        <w:rPr>
          <w:rFonts w:asciiTheme="minorHAnsi" w:hAnsiTheme="minorHAnsi" w:cs="Arial"/>
          <w:color w:val="auto"/>
          <w:sz w:val="22"/>
          <w:szCs w:val="22"/>
        </w:rPr>
      </w:pPr>
    </w:p>
    <w:p w:rsidR="009F11AA" w:rsidRPr="00A83AFF" w:rsidRDefault="00310F93"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lastRenderedPageBreak/>
        <w:t xml:space="preserve"> </w:t>
      </w:r>
      <w:r w:rsidR="00C173A0"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00C173A0"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proofErr w:type="gramStart"/>
      <w:r w:rsidRPr="00A83AFF">
        <w:rPr>
          <w:rFonts w:asciiTheme="minorHAnsi" w:hAnsiTheme="minorHAnsi"/>
          <w:bCs/>
          <w:color w:val="auto"/>
          <w:sz w:val="22"/>
          <w:szCs w:val="22"/>
        </w:rPr>
        <w:t>di</w:t>
      </w:r>
      <w:proofErr w:type="gramEnd"/>
      <w:r w:rsidRPr="00A83AFF">
        <w:rPr>
          <w:rFonts w:asciiTheme="minorHAnsi" w:hAnsiTheme="minorHAnsi"/>
          <w:bCs/>
          <w:color w:val="auto"/>
          <w:sz w:val="22"/>
          <w:szCs w:val="22"/>
        </w:rPr>
        <w:t xml:space="preserve">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902134" w:rsidRDefault="00902134" w:rsidP="003C11F6">
      <w:pPr>
        <w:tabs>
          <w:tab w:val="left" w:pos="284"/>
        </w:tabs>
        <w:spacing w:before="60" w:after="60" w:line="276" w:lineRule="auto"/>
        <w:jc w:val="both"/>
        <w:rPr>
          <w:rFonts w:asciiTheme="minorHAnsi" w:hAnsiTheme="minorHAnsi"/>
          <w:color w:val="auto"/>
          <w:sz w:val="22"/>
          <w:szCs w:val="22"/>
        </w:rPr>
      </w:pPr>
    </w:p>
    <w:p w:rsidR="00310F93" w:rsidRPr="00A83AFF" w:rsidRDefault="00310F93" w:rsidP="003C11F6">
      <w:pPr>
        <w:tabs>
          <w:tab w:val="left" w:pos="284"/>
        </w:tabs>
        <w:spacing w:before="60" w:after="60" w:line="276" w:lineRule="auto"/>
        <w:jc w:val="both"/>
        <w:rPr>
          <w:rFonts w:asciiTheme="minorHAnsi" w:hAnsiTheme="minorHAnsi"/>
          <w:color w:val="auto"/>
          <w:sz w:val="22"/>
          <w:szCs w:val="22"/>
        </w:rPr>
      </w:pPr>
    </w:p>
    <w:p w:rsidR="00C173A0" w:rsidRPr="00602A9E"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proofErr w:type="gramStart"/>
      <w:r w:rsidRPr="00602A9E">
        <w:rPr>
          <w:rFonts w:asciiTheme="minorHAnsi" w:hAnsiTheme="minorHAnsi"/>
          <w:color w:val="auto"/>
          <w:sz w:val="22"/>
          <w:szCs w:val="22"/>
        </w:rPr>
        <w:t>di</w:t>
      </w:r>
      <w:proofErr w:type="gramEnd"/>
      <w:r w:rsidRPr="00602A9E">
        <w:rPr>
          <w:rFonts w:asciiTheme="minorHAnsi" w:hAnsiTheme="minorHAnsi"/>
          <w:color w:val="auto"/>
          <w:sz w:val="22"/>
          <w:szCs w:val="22"/>
        </w:rPr>
        <w:t xml:space="preserve">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9C677C" w:rsidRDefault="009C677C"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Pr="00A83AFF"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902134" w:rsidRPr="00690E82" w:rsidRDefault="00690E82" w:rsidP="003C11F6">
      <w:pPr>
        <w:pStyle w:val="Paragrafoelenco1"/>
        <w:numPr>
          <w:ilvl w:val="0"/>
          <w:numId w:val="2"/>
        </w:numPr>
        <w:spacing w:before="60" w:after="60" w:line="276" w:lineRule="auto"/>
        <w:ind w:left="426" w:hanging="426"/>
        <w:contextualSpacing w:val="0"/>
        <w:jc w:val="both"/>
        <w:rPr>
          <w:rFonts w:asciiTheme="minorHAnsi" w:hAnsiTheme="minorHAnsi" w:cstheme="minorHAnsi"/>
          <w:color w:val="auto"/>
          <w:sz w:val="22"/>
          <w:szCs w:val="22"/>
        </w:rPr>
      </w:pPr>
      <w:r w:rsidRPr="00690E82">
        <w:rPr>
          <w:rFonts w:asciiTheme="minorHAnsi" w:eastAsiaTheme="minorHAnsi" w:hAnsiTheme="minorHAnsi" w:cstheme="minorHAnsi"/>
          <w:i/>
          <w:iCs/>
          <w:kern w:val="0"/>
          <w:sz w:val="22"/>
          <w:szCs w:val="22"/>
          <w:lang w:eastAsia="en-US"/>
        </w:rPr>
        <w:t>(</w:t>
      </w:r>
      <w:proofErr w:type="gramStart"/>
      <w:r w:rsidRPr="00690E82">
        <w:rPr>
          <w:rFonts w:asciiTheme="minorHAnsi" w:eastAsiaTheme="minorHAnsi" w:hAnsiTheme="minorHAnsi" w:cstheme="minorHAnsi"/>
          <w:i/>
          <w:iCs/>
          <w:kern w:val="0"/>
          <w:sz w:val="22"/>
          <w:szCs w:val="22"/>
          <w:lang w:eastAsia="en-US"/>
        </w:rPr>
        <w:t>barrare</w:t>
      </w:r>
      <w:proofErr w:type="gramEnd"/>
      <w:r w:rsidRPr="00690E82">
        <w:rPr>
          <w:rFonts w:asciiTheme="minorHAnsi" w:eastAsiaTheme="minorHAnsi" w:hAnsiTheme="minorHAnsi" w:cstheme="minorHAnsi"/>
          <w:i/>
          <w:iCs/>
          <w:kern w:val="0"/>
          <w:sz w:val="22"/>
          <w:szCs w:val="22"/>
          <w:lang w:eastAsia="en-US"/>
        </w:rPr>
        <w:t xml:space="preserve"> la casella che interessa)</w:t>
      </w: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FC4433"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690E82">
        <w:rPr>
          <w:rFonts w:asciiTheme="minorHAnsi" w:hAnsiTheme="minorHAnsi"/>
          <w:sz w:val="22"/>
          <w:szCs w:val="22"/>
        </w:rPr>
      </w:r>
      <w:r w:rsidR="00690E82">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proofErr w:type="gramStart"/>
      <w:r w:rsidR="00C173A0" w:rsidRPr="00A86D5C">
        <w:rPr>
          <w:rFonts w:asciiTheme="minorHAnsi" w:hAnsiTheme="minorHAnsi" w:cs="Calibri"/>
          <w:color w:val="auto"/>
          <w:sz w:val="22"/>
          <w:szCs w:val="22"/>
        </w:rPr>
        <w:t>di</w:t>
      </w:r>
      <w:proofErr w:type="gramEnd"/>
      <w:r w:rsidR="00C173A0" w:rsidRPr="00A86D5C">
        <w:rPr>
          <w:rFonts w:asciiTheme="minorHAnsi" w:hAnsiTheme="minorHAnsi" w:cs="Calibri"/>
          <w:color w:val="auto"/>
          <w:sz w:val="22"/>
          <w:szCs w:val="22"/>
        </w:rPr>
        <w:t xml:space="preserve">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proofErr w:type="gramStart"/>
      <w:r w:rsidRPr="00A86D5C">
        <w:rPr>
          <w:rFonts w:asciiTheme="minorHAnsi" w:hAnsiTheme="minorHAnsi"/>
          <w:b/>
          <w:color w:val="auto"/>
          <w:sz w:val="22"/>
          <w:szCs w:val="22"/>
        </w:rPr>
        <w:t>oppure</w:t>
      </w:r>
      <w:proofErr w:type="gramEnd"/>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FC4433"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690E82">
        <w:rPr>
          <w:rFonts w:asciiTheme="minorHAnsi" w:hAnsiTheme="minorHAnsi"/>
          <w:color w:val="auto"/>
          <w:sz w:val="22"/>
          <w:szCs w:val="22"/>
        </w:rPr>
      </w:r>
      <w:r w:rsidR="00690E82">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proofErr w:type="gramStart"/>
      <w:r w:rsidR="00C173A0" w:rsidRPr="00763445">
        <w:rPr>
          <w:rFonts w:asciiTheme="minorHAnsi" w:hAnsiTheme="minorHAnsi"/>
          <w:bCs/>
          <w:color w:val="auto"/>
          <w:sz w:val="22"/>
          <w:szCs w:val="22"/>
        </w:rPr>
        <w:t>di</w:t>
      </w:r>
      <w:proofErr w:type="gramEnd"/>
      <w:r w:rsidR="00C173A0" w:rsidRPr="00763445">
        <w:rPr>
          <w:rFonts w:asciiTheme="minorHAnsi" w:hAnsiTheme="minorHAnsi"/>
          <w:bCs/>
          <w:color w:val="auto"/>
          <w:sz w:val="22"/>
          <w:szCs w:val="22"/>
        </w:rPr>
        <w:t xml:space="preserve">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5"/>
      </w:r>
    </w:p>
    <w:p w:rsidR="004731B3" w:rsidRDefault="004731B3" w:rsidP="003C11F6">
      <w:pPr>
        <w:tabs>
          <w:tab w:val="left" w:pos="284"/>
        </w:tabs>
        <w:spacing w:before="60" w:after="60" w:line="276" w:lineRule="auto"/>
        <w:jc w:val="both"/>
        <w:rPr>
          <w:rFonts w:asciiTheme="minorHAnsi" w:hAnsiTheme="minorHAnsi"/>
          <w:color w:val="auto"/>
          <w:sz w:val="22"/>
          <w:szCs w:val="22"/>
        </w:rPr>
      </w:pPr>
    </w:p>
    <w:p w:rsidR="00310F93" w:rsidRPr="00A83AFF" w:rsidRDefault="00310F93"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Pr="00763445"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lastRenderedPageBreak/>
        <w:t>[</w:t>
      </w:r>
      <w:proofErr w:type="gramStart"/>
      <w:r w:rsidRPr="00763445">
        <w:rPr>
          <w:rFonts w:asciiTheme="minorHAnsi" w:hAnsiTheme="minorHAnsi"/>
          <w:b/>
          <w:bCs/>
          <w:i/>
          <w:iCs/>
          <w:color w:val="auto"/>
          <w:sz w:val="22"/>
          <w:szCs w:val="22"/>
        </w:rPr>
        <w:t>per</w:t>
      </w:r>
      <w:proofErr w:type="gramEnd"/>
      <w:r w:rsidRPr="00763445">
        <w:rPr>
          <w:rFonts w:asciiTheme="minorHAnsi" w:hAnsiTheme="minorHAnsi"/>
          <w:b/>
          <w:bCs/>
          <w:i/>
          <w:iCs/>
          <w:color w:val="auto"/>
          <w:sz w:val="22"/>
          <w:szCs w:val="22"/>
        </w:rPr>
        <w:t xml:space="preserve"> gli operatori economici ammessi al concordato preventivo con continuità aziendale di cui all'art. 186-bis del R.D. 16 marzo 1942, n. 267]</w:t>
      </w:r>
      <w:r w:rsidRPr="00763445">
        <w:rPr>
          <w:color w:val="auto"/>
          <w:lang w:bidi="it-IT"/>
        </w:rPr>
        <w:t>,</w:t>
      </w:r>
    </w:p>
    <w:p w:rsidR="00FC6F10" w:rsidRDefault="00FC6F10" w:rsidP="003C11F6">
      <w:pPr>
        <w:pStyle w:val="Paragrafoelenco1"/>
        <w:spacing w:before="60" w:after="60" w:line="276" w:lineRule="auto"/>
        <w:ind w:left="426"/>
        <w:contextualSpacing w:val="0"/>
        <w:jc w:val="both"/>
        <w:rPr>
          <w:rFonts w:asciiTheme="minorHAnsi" w:hAnsiTheme="minorHAnsi"/>
          <w:color w:val="auto"/>
          <w:sz w:val="22"/>
          <w:szCs w:val="22"/>
        </w:rPr>
      </w:pP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ad</w:t>
      </w:r>
      <w:proofErr w:type="gramEnd"/>
      <w:r w:rsidRPr="00763445">
        <w:rPr>
          <w:rFonts w:asciiTheme="minorHAnsi" w:hAnsiTheme="minorHAnsi"/>
          <w:color w:val="auto"/>
          <w:sz w:val="22"/>
          <w:szCs w:val="22"/>
        </w:rPr>
        <w:t xml:space="preserve">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FC6F10" w:rsidRDefault="00FC6F10" w:rsidP="003C11F6">
      <w:pPr>
        <w:pStyle w:val="Corpodeltesto22"/>
        <w:shd w:val="clear" w:color="auto" w:fill="auto"/>
        <w:spacing w:before="60" w:after="60" w:line="276" w:lineRule="auto"/>
        <w:ind w:left="400" w:firstLine="0"/>
        <w:jc w:val="both"/>
        <w:rPr>
          <w:sz w:val="22"/>
          <w:szCs w:val="22"/>
          <w:lang w:eastAsia="it-IT" w:bidi="it-IT"/>
        </w:rPr>
      </w:pPr>
    </w:p>
    <w:p w:rsidR="00EF78D3" w:rsidRPr="00763445" w:rsidRDefault="00EF78D3" w:rsidP="003C11F6">
      <w:pPr>
        <w:pStyle w:val="Corpodeltesto22"/>
        <w:shd w:val="clear" w:color="auto" w:fill="auto"/>
        <w:spacing w:before="60" w:after="60" w:line="276" w:lineRule="auto"/>
        <w:ind w:left="400" w:firstLine="0"/>
        <w:jc w:val="both"/>
        <w:rPr>
          <w:sz w:val="22"/>
          <w:szCs w:val="22"/>
          <w:lang w:eastAsia="it-IT" w:bidi="it-IT"/>
        </w:rPr>
      </w:pPr>
      <w:proofErr w:type="gramStart"/>
      <w:r w:rsidRPr="00763445">
        <w:rPr>
          <w:sz w:val="22"/>
          <w:szCs w:val="22"/>
          <w:lang w:eastAsia="it-IT" w:bidi="it-IT"/>
        </w:rPr>
        <w:t>che</w:t>
      </w:r>
      <w:proofErr w:type="gramEnd"/>
      <w:r w:rsidRPr="00763445">
        <w:rPr>
          <w:sz w:val="22"/>
          <w:szCs w:val="22"/>
          <w:lang w:eastAsia="it-IT" w:bidi="it-IT"/>
        </w:rPr>
        <w:t>:</w:t>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gli</w:t>
      </w:r>
      <w:proofErr w:type="gramEnd"/>
      <w:r w:rsidRPr="00763445">
        <w:rPr>
          <w:rFonts w:asciiTheme="minorHAnsi" w:hAnsiTheme="minorHAnsi"/>
          <w:color w:val="auto"/>
          <w:sz w:val="22"/>
          <w:szCs w:val="22"/>
        </w:rPr>
        <w:t xml:space="preserve">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il</w:t>
      </w:r>
      <w:proofErr w:type="gramEnd"/>
      <w:r w:rsidRPr="00763445">
        <w:rPr>
          <w:rFonts w:asciiTheme="minorHAnsi" w:hAnsiTheme="minorHAnsi"/>
          <w:color w:val="auto"/>
          <w:sz w:val="22"/>
          <w:szCs w:val="22"/>
        </w:rPr>
        <w:t xml:space="preserve">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EF78D3" w:rsidP="003C11F6">
      <w:pPr>
        <w:tabs>
          <w:tab w:val="left" w:pos="1245"/>
        </w:tabs>
        <w:spacing w:before="60" w:after="60" w:line="276" w:lineRule="auto"/>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proofErr w:type="gramStart"/>
      <w:r w:rsidRPr="00763445">
        <w:rPr>
          <w:rFonts w:asciiTheme="minorHAnsi" w:hAnsiTheme="minorHAnsi"/>
          <w:color w:val="auto"/>
          <w:sz w:val="22"/>
          <w:szCs w:val="22"/>
        </w:rPr>
        <w:t>il</w:t>
      </w:r>
      <w:proofErr w:type="gramEnd"/>
      <w:r w:rsidRPr="00763445">
        <w:rPr>
          <w:rFonts w:asciiTheme="minorHAnsi" w:hAnsiTheme="minorHAnsi"/>
          <w:color w:val="auto"/>
          <w:sz w:val="22"/>
          <w:szCs w:val="22"/>
        </w:rPr>
        <w:t xml:space="preserve">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t>[</w:t>
      </w:r>
      <w:proofErr w:type="gramStart"/>
      <w:r w:rsidRPr="00763445">
        <w:rPr>
          <w:rFonts w:asciiTheme="minorHAnsi" w:hAnsiTheme="minorHAnsi"/>
          <w:b/>
          <w:bCs/>
          <w:i/>
          <w:color w:val="auto"/>
          <w:sz w:val="22"/>
          <w:szCs w:val="22"/>
        </w:rPr>
        <w:t>nel</w:t>
      </w:r>
      <w:proofErr w:type="gramEnd"/>
      <w:r w:rsidRPr="00763445">
        <w:rPr>
          <w:rFonts w:asciiTheme="minorHAnsi" w:hAnsiTheme="minorHAnsi"/>
          <w:b/>
          <w:bCs/>
          <w:i/>
          <w:color w:val="auto"/>
          <w:sz w:val="22"/>
          <w:szCs w:val="22"/>
        </w:rPr>
        <w:t xml:space="preserve">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proofErr w:type="gramStart"/>
      <w:r w:rsidRPr="00A83AFF">
        <w:rPr>
          <w:rFonts w:asciiTheme="minorHAnsi" w:hAnsiTheme="minorHAnsi"/>
          <w:bCs/>
          <w:sz w:val="22"/>
          <w:szCs w:val="22"/>
        </w:rPr>
        <w:t>che</w:t>
      </w:r>
      <w:proofErr w:type="gramEnd"/>
      <w:r w:rsidRPr="00A83AFF">
        <w:rPr>
          <w:rFonts w:asciiTheme="minorHAnsi" w:hAnsiTheme="minorHAnsi"/>
          <w:bCs/>
          <w:sz w:val="22"/>
          <w:szCs w:val="22"/>
        </w:rPr>
        <w:t xml:space="preserv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742DC8" w:rsidRDefault="00742DC8"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310F93" w:rsidRDefault="00310F93"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310F93" w:rsidRDefault="00310F93"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310F93" w:rsidRDefault="00310F93"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310F93" w:rsidRDefault="00310F93"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B1046" w:rsidRDefault="00CB1046" w:rsidP="00CB1046">
      <w:pPr>
        <w:pStyle w:val="Paragrafoelenco1"/>
        <w:numPr>
          <w:ilvl w:val="0"/>
          <w:numId w:val="2"/>
        </w:numPr>
        <w:spacing w:before="60" w:after="60" w:line="276" w:lineRule="auto"/>
        <w:ind w:left="425" w:hanging="425"/>
        <w:jc w:val="both"/>
        <w:rPr>
          <w:rFonts w:asciiTheme="minorHAnsi" w:hAnsiTheme="minorHAnsi"/>
          <w:b/>
          <w:i/>
          <w:color w:val="auto"/>
          <w:sz w:val="22"/>
          <w:szCs w:val="22"/>
        </w:rPr>
      </w:pPr>
      <w:r>
        <w:rPr>
          <w:rFonts w:asciiTheme="minorHAnsi" w:hAnsiTheme="minorHAnsi"/>
          <w:b/>
          <w:i/>
          <w:color w:val="auto"/>
          <w:sz w:val="22"/>
          <w:szCs w:val="22"/>
        </w:rPr>
        <w:lastRenderedPageBreak/>
        <w:t>[</w:t>
      </w:r>
      <w:r w:rsidR="00C64A56">
        <w:rPr>
          <w:rFonts w:asciiTheme="minorHAnsi" w:hAnsiTheme="minorHAnsi"/>
          <w:b/>
          <w:i/>
          <w:color w:val="auto"/>
          <w:sz w:val="22"/>
          <w:szCs w:val="22"/>
        </w:rPr>
        <w:t>IDONEITÀ PROFESSIONALE</w:t>
      </w:r>
      <w:r>
        <w:rPr>
          <w:rFonts w:asciiTheme="minorHAnsi" w:hAnsiTheme="minorHAnsi"/>
          <w:b/>
          <w:i/>
          <w:color w:val="auto"/>
          <w:sz w:val="22"/>
          <w:szCs w:val="22"/>
        </w:rPr>
        <w:t>]</w:t>
      </w:r>
    </w:p>
    <w:p w:rsidR="00CB1046" w:rsidRDefault="00CB1046" w:rsidP="00CB1046">
      <w:pPr>
        <w:pStyle w:val="Paragrafoelenco1"/>
        <w:spacing w:before="60" w:after="60" w:line="276" w:lineRule="auto"/>
        <w:ind w:left="0"/>
        <w:jc w:val="both"/>
        <w:rPr>
          <w:rFonts w:asciiTheme="minorHAnsi" w:hAnsiTheme="minorHAnsi"/>
          <w:b/>
          <w:color w:val="auto"/>
          <w:sz w:val="22"/>
          <w:szCs w:val="22"/>
        </w:rPr>
      </w:pPr>
    </w:p>
    <w:p w:rsidR="00742DC8" w:rsidRPr="006C0158" w:rsidRDefault="00742DC8" w:rsidP="00084011">
      <w:pPr>
        <w:pStyle w:val="Paragrafoelenco"/>
        <w:numPr>
          <w:ilvl w:val="0"/>
          <w:numId w:val="25"/>
        </w:numPr>
        <w:tabs>
          <w:tab w:val="left" w:pos="284"/>
        </w:tabs>
        <w:spacing w:line="360" w:lineRule="auto"/>
        <w:ind w:right="51"/>
        <w:jc w:val="both"/>
        <w:rPr>
          <w:rFonts w:asciiTheme="minorHAnsi" w:hAnsiTheme="minorHAnsi"/>
          <w:b/>
          <w:color w:val="auto"/>
          <w:sz w:val="22"/>
          <w:szCs w:val="22"/>
        </w:rPr>
      </w:pPr>
      <w:proofErr w:type="gramStart"/>
      <w:r w:rsidRPr="00CB1046">
        <w:rPr>
          <w:rFonts w:asciiTheme="minorHAnsi" w:hAnsiTheme="minorHAnsi"/>
          <w:b/>
          <w:color w:val="auto"/>
          <w:sz w:val="22"/>
          <w:szCs w:val="22"/>
        </w:rPr>
        <w:t>con</w:t>
      </w:r>
      <w:proofErr w:type="gramEnd"/>
      <w:r w:rsidRPr="00CB1046">
        <w:rPr>
          <w:rFonts w:asciiTheme="minorHAnsi" w:hAnsiTheme="minorHAnsi"/>
          <w:b/>
          <w:color w:val="auto"/>
          <w:sz w:val="22"/>
          <w:szCs w:val="22"/>
        </w:rPr>
        <w:t xml:space="preserve"> riferimento alla prestazione </w:t>
      </w:r>
      <w:r>
        <w:rPr>
          <w:rFonts w:asciiTheme="minorHAnsi" w:hAnsiTheme="minorHAnsi"/>
          <w:b/>
          <w:color w:val="auto"/>
          <w:sz w:val="22"/>
          <w:szCs w:val="22"/>
        </w:rPr>
        <w:t>principale “</w:t>
      </w:r>
      <w:r>
        <w:rPr>
          <w:rFonts w:asciiTheme="minorHAnsi" w:hAnsiTheme="minorHAnsi"/>
          <w:b/>
          <w:i/>
          <w:color w:val="auto"/>
          <w:sz w:val="22"/>
          <w:szCs w:val="22"/>
        </w:rPr>
        <w:t>accoglienza</w:t>
      </w:r>
      <w:r>
        <w:rPr>
          <w:rFonts w:asciiTheme="minorHAnsi" w:hAnsiTheme="minorHAnsi"/>
          <w:b/>
          <w:color w:val="auto"/>
          <w:sz w:val="22"/>
          <w:szCs w:val="22"/>
        </w:rPr>
        <w:t>”</w:t>
      </w:r>
      <w:r w:rsidR="00084011">
        <w:rPr>
          <w:rFonts w:asciiTheme="minorHAnsi" w:hAnsiTheme="minorHAnsi"/>
          <w:b/>
          <w:color w:val="auto"/>
          <w:sz w:val="22"/>
          <w:szCs w:val="22"/>
        </w:rPr>
        <w:t xml:space="preserve"> </w:t>
      </w:r>
      <w:r w:rsidRPr="00084011">
        <w:rPr>
          <w:rFonts w:asciiTheme="minorHAnsi" w:hAnsiTheme="minorHAnsi"/>
          <w:sz w:val="22"/>
          <w:szCs w:val="22"/>
        </w:rPr>
        <w:t>l’operatore economico è iscritto al Registro delle Imprese istituito presso la Camera di Commercio, Industria, Artigianato ed Agricoltura per attività coerenti con l’attività di accoglienza</w:t>
      </w:r>
      <w:r w:rsidR="00084011">
        <w:rPr>
          <w:rFonts w:asciiTheme="minorHAnsi" w:hAnsiTheme="minorHAnsi"/>
          <w:sz w:val="22"/>
          <w:szCs w:val="22"/>
        </w:rPr>
        <w:t xml:space="preserve"> </w:t>
      </w:r>
      <w:r w:rsidRPr="00084011">
        <w:rPr>
          <w:rFonts w:asciiTheme="minorHAnsi" w:hAnsiTheme="minorHAnsi"/>
          <w:sz w:val="22"/>
          <w:szCs w:val="22"/>
        </w:rPr>
        <w:t xml:space="preserve">? </w:t>
      </w:r>
      <w:r w:rsidRPr="00084011">
        <w:rPr>
          <w:rFonts w:asciiTheme="minorHAnsi" w:hAnsiTheme="minorHAnsi"/>
          <w:b/>
          <w:i/>
          <w:sz w:val="22"/>
          <w:szCs w:val="22"/>
          <w:u w:val="single"/>
        </w:rPr>
        <w:t>barrare la casella</w:t>
      </w:r>
    </w:p>
    <w:p w:rsidR="00C64A56" w:rsidRPr="00310F93" w:rsidRDefault="00FC4433" w:rsidP="005F59D7">
      <w:pPr>
        <w:tabs>
          <w:tab w:val="left" w:pos="284"/>
        </w:tabs>
        <w:spacing w:line="360" w:lineRule="auto"/>
        <w:ind w:left="284" w:right="51"/>
        <w:jc w:val="both"/>
        <w:rPr>
          <w:rFonts w:asciiTheme="minorHAnsi" w:hAnsiTheme="minorHAnsi"/>
          <w:b/>
          <w:strike/>
          <w:color w:val="auto"/>
          <w:sz w:val="22"/>
          <w:szCs w:val="22"/>
        </w:rPr>
      </w:pPr>
      <w:r w:rsidRPr="00FD0680">
        <w:rPr>
          <w:rFonts w:asciiTheme="minorHAnsi" w:hAnsiTheme="minorHAnsi"/>
          <w:b/>
          <w:sz w:val="22"/>
          <w:szCs w:val="22"/>
        </w:rPr>
        <w:fldChar w:fldCharType="begin">
          <w:ffData>
            <w:name w:val=""/>
            <w:enabled/>
            <w:calcOnExit w:val="0"/>
            <w:checkBox>
              <w:sizeAuto/>
              <w:default w:val="0"/>
            </w:checkBox>
          </w:ffData>
        </w:fldChar>
      </w:r>
      <w:r w:rsidR="00742DC8" w:rsidRPr="00FD0680">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FD0680">
        <w:rPr>
          <w:rFonts w:asciiTheme="minorHAnsi" w:hAnsiTheme="minorHAnsi"/>
          <w:b/>
          <w:sz w:val="22"/>
          <w:szCs w:val="22"/>
        </w:rPr>
        <w:fldChar w:fldCharType="end"/>
      </w:r>
      <w:r w:rsidR="00742DC8" w:rsidRPr="00FD0680">
        <w:rPr>
          <w:rFonts w:asciiTheme="minorHAnsi" w:hAnsiTheme="minorHAnsi"/>
          <w:sz w:val="22"/>
          <w:szCs w:val="22"/>
        </w:rPr>
        <w:t xml:space="preserve"> SI                       </w:t>
      </w:r>
      <w:r w:rsidRPr="00FD0680">
        <w:rPr>
          <w:rFonts w:asciiTheme="minorHAnsi" w:hAnsiTheme="minorHAnsi"/>
          <w:b/>
          <w:sz w:val="22"/>
          <w:szCs w:val="22"/>
        </w:rPr>
        <w:fldChar w:fldCharType="begin">
          <w:ffData>
            <w:name w:val=""/>
            <w:enabled/>
            <w:calcOnExit w:val="0"/>
            <w:checkBox>
              <w:sizeAuto/>
              <w:default w:val="0"/>
            </w:checkBox>
          </w:ffData>
        </w:fldChar>
      </w:r>
      <w:r w:rsidR="00742DC8" w:rsidRPr="00FD0680">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FD0680">
        <w:rPr>
          <w:rFonts w:asciiTheme="minorHAnsi" w:hAnsiTheme="minorHAnsi"/>
          <w:b/>
          <w:sz w:val="22"/>
          <w:szCs w:val="22"/>
        </w:rPr>
        <w:fldChar w:fldCharType="end"/>
      </w:r>
      <w:r w:rsidR="00742DC8" w:rsidRPr="00FD0680">
        <w:rPr>
          <w:rFonts w:asciiTheme="minorHAnsi" w:hAnsiTheme="minorHAnsi"/>
          <w:sz w:val="22"/>
          <w:szCs w:val="22"/>
        </w:rPr>
        <w:t>NO</w:t>
      </w:r>
    </w:p>
    <w:p w:rsidR="00C64A56" w:rsidRDefault="00C64A56" w:rsidP="00CB1046">
      <w:pPr>
        <w:pStyle w:val="Paragrafoelenco1"/>
        <w:spacing w:before="60" w:after="60" w:line="276" w:lineRule="auto"/>
        <w:ind w:left="0"/>
        <w:jc w:val="both"/>
        <w:rPr>
          <w:rFonts w:asciiTheme="minorHAnsi" w:hAnsiTheme="minorHAnsi"/>
          <w:b/>
          <w:color w:val="auto"/>
          <w:sz w:val="22"/>
          <w:szCs w:val="22"/>
        </w:rPr>
      </w:pPr>
    </w:p>
    <w:p w:rsidR="005F59D7" w:rsidRDefault="005F59D7" w:rsidP="00CB1046">
      <w:pPr>
        <w:pStyle w:val="Paragrafoelenco1"/>
        <w:spacing w:before="60" w:after="60" w:line="276" w:lineRule="auto"/>
        <w:ind w:left="0"/>
        <w:jc w:val="both"/>
        <w:rPr>
          <w:rFonts w:asciiTheme="minorHAnsi" w:hAnsiTheme="minorHAnsi"/>
          <w:b/>
          <w:color w:val="auto"/>
          <w:sz w:val="22"/>
          <w:szCs w:val="22"/>
        </w:rPr>
      </w:pPr>
    </w:p>
    <w:p w:rsidR="00CB1046" w:rsidRPr="005A62F6" w:rsidRDefault="00CB1046" w:rsidP="006C0158">
      <w:pPr>
        <w:pStyle w:val="Paragrafoelenco"/>
        <w:numPr>
          <w:ilvl w:val="0"/>
          <w:numId w:val="25"/>
        </w:numPr>
        <w:tabs>
          <w:tab w:val="left" w:pos="284"/>
        </w:tabs>
        <w:spacing w:line="360" w:lineRule="auto"/>
        <w:ind w:right="51"/>
        <w:jc w:val="both"/>
        <w:rPr>
          <w:rFonts w:asciiTheme="minorHAnsi" w:hAnsiTheme="minorHAnsi"/>
          <w:b/>
          <w:color w:val="auto"/>
          <w:sz w:val="22"/>
          <w:szCs w:val="22"/>
        </w:rPr>
      </w:pPr>
      <w:proofErr w:type="gramStart"/>
      <w:r w:rsidRPr="00CB1046">
        <w:rPr>
          <w:rFonts w:asciiTheme="minorHAnsi" w:hAnsiTheme="minorHAnsi"/>
          <w:b/>
          <w:color w:val="auto"/>
          <w:sz w:val="22"/>
          <w:szCs w:val="22"/>
        </w:rPr>
        <w:t>con</w:t>
      </w:r>
      <w:proofErr w:type="gramEnd"/>
      <w:r w:rsidRPr="00CB1046">
        <w:rPr>
          <w:rFonts w:asciiTheme="minorHAnsi" w:hAnsiTheme="minorHAnsi"/>
          <w:b/>
          <w:color w:val="auto"/>
          <w:sz w:val="22"/>
          <w:szCs w:val="22"/>
        </w:rPr>
        <w:t xml:space="preserve"> riferimento alla prestazione secondaria </w:t>
      </w:r>
      <w:r>
        <w:rPr>
          <w:rFonts w:asciiTheme="minorHAnsi" w:hAnsiTheme="minorHAnsi"/>
          <w:b/>
          <w:color w:val="auto"/>
          <w:sz w:val="22"/>
          <w:szCs w:val="22"/>
        </w:rPr>
        <w:t>“</w:t>
      </w:r>
      <w:r w:rsidRPr="00CB1046">
        <w:rPr>
          <w:rFonts w:asciiTheme="minorHAnsi" w:hAnsiTheme="minorHAnsi"/>
          <w:b/>
          <w:i/>
          <w:color w:val="auto"/>
          <w:sz w:val="22"/>
          <w:szCs w:val="22"/>
        </w:rPr>
        <w:t>gestione bar</w:t>
      </w:r>
      <w:r>
        <w:rPr>
          <w:rFonts w:asciiTheme="minorHAnsi" w:hAnsiTheme="minorHAnsi"/>
          <w:b/>
          <w:color w:val="auto"/>
          <w:sz w:val="22"/>
          <w:szCs w:val="22"/>
        </w:rPr>
        <w:t>”</w:t>
      </w:r>
      <w:r w:rsidR="00084011">
        <w:rPr>
          <w:rFonts w:asciiTheme="minorHAnsi" w:hAnsiTheme="minorHAnsi"/>
          <w:b/>
          <w:color w:val="auto"/>
          <w:sz w:val="22"/>
          <w:szCs w:val="22"/>
        </w:rPr>
        <w:t xml:space="preserve"> </w:t>
      </w:r>
      <w:r w:rsidRPr="00084011">
        <w:rPr>
          <w:rFonts w:asciiTheme="minorHAnsi" w:hAnsiTheme="minorHAnsi"/>
          <w:sz w:val="22"/>
          <w:szCs w:val="22"/>
        </w:rPr>
        <w:t xml:space="preserve">l’operatore economico è iscritto al Registro delle Imprese istituito presso la Camera di Commercio, Industria, Artigianato ed Agricoltura per attività coerenti con </w:t>
      </w:r>
      <w:r w:rsidR="00EE639F" w:rsidRPr="00084011">
        <w:rPr>
          <w:rFonts w:asciiTheme="minorHAnsi" w:hAnsiTheme="minorHAnsi"/>
          <w:sz w:val="22"/>
          <w:szCs w:val="22"/>
        </w:rPr>
        <w:t>l’</w:t>
      </w:r>
      <w:r w:rsidRPr="00084011">
        <w:rPr>
          <w:rFonts w:asciiTheme="minorHAnsi" w:hAnsiTheme="minorHAnsi"/>
          <w:sz w:val="22"/>
          <w:szCs w:val="22"/>
        </w:rPr>
        <w:t xml:space="preserve">attività di gestione bar? </w:t>
      </w:r>
      <w:r w:rsidRPr="006C0158">
        <w:rPr>
          <w:rFonts w:asciiTheme="minorHAnsi" w:hAnsiTheme="minorHAnsi"/>
          <w:b/>
          <w:i/>
          <w:sz w:val="22"/>
          <w:szCs w:val="22"/>
          <w:u w:val="single"/>
        </w:rPr>
        <w:t>barrare la casella</w:t>
      </w:r>
    </w:p>
    <w:p w:rsidR="00CB1046" w:rsidRPr="00FD0680" w:rsidRDefault="00FC4433" w:rsidP="00CB1046">
      <w:pPr>
        <w:tabs>
          <w:tab w:val="left" w:pos="284"/>
        </w:tabs>
        <w:spacing w:line="360" w:lineRule="auto"/>
        <w:ind w:left="284" w:right="51"/>
        <w:jc w:val="both"/>
        <w:rPr>
          <w:rFonts w:asciiTheme="minorHAnsi" w:hAnsiTheme="minorHAnsi"/>
          <w:sz w:val="22"/>
          <w:szCs w:val="22"/>
        </w:rPr>
      </w:pPr>
      <w:r w:rsidRPr="00FD0680">
        <w:rPr>
          <w:rFonts w:asciiTheme="minorHAnsi" w:hAnsiTheme="minorHAnsi"/>
          <w:b/>
          <w:sz w:val="22"/>
          <w:szCs w:val="22"/>
        </w:rPr>
        <w:fldChar w:fldCharType="begin">
          <w:ffData>
            <w:name w:val=""/>
            <w:enabled/>
            <w:calcOnExit w:val="0"/>
            <w:checkBox>
              <w:sizeAuto/>
              <w:default w:val="0"/>
            </w:checkBox>
          </w:ffData>
        </w:fldChar>
      </w:r>
      <w:r w:rsidR="00CB1046" w:rsidRPr="00FD0680">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FD0680">
        <w:rPr>
          <w:rFonts w:asciiTheme="minorHAnsi" w:hAnsiTheme="minorHAnsi"/>
          <w:b/>
          <w:sz w:val="22"/>
          <w:szCs w:val="22"/>
        </w:rPr>
        <w:fldChar w:fldCharType="end"/>
      </w:r>
      <w:r w:rsidR="00CB1046" w:rsidRPr="00FD0680">
        <w:rPr>
          <w:rFonts w:asciiTheme="minorHAnsi" w:hAnsiTheme="minorHAnsi"/>
          <w:sz w:val="22"/>
          <w:szCs w:val="22"/>
        </w:rPr>
        <w:t xml:space="preserve"> SI                       </w:t>
      </w:r>
      <w:r w:rsidRPr="00FD0680">
        <w:rPr>
          <w:rFonts w:asciiTheme="minorHAnsi" w:hAnsiTheme="minorHAnsi"/>
          <w:b/>
          <w:sz w:val="22"/>
          <w:szCs w:val="22"/>
        </w:rPr>
        <w:fldChar w:fldCharType="begin">
          <w:ffData>
            <w:name w:val=""/>
            <w:enabled/>
            <w:calcOnExit w:val="0"/>
            <w:checkBox>
              <w:sizeAuto/>
              <w:default w:val="0"/>
            </w:checkBox>
          </w:ffData>
        </w:fldChar>
      </w:r>
      <w:r w:rsidR="00CB1046" w:rsidRPr="00FD0680">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FD0680">
        <w:rPr>
          <w:rFonts w:asciiTheme="minorHAnsi" w:hAnsiTheme="minorHAnsi"/>
          <w:b/>
          <w:sz w:val="22"/>
          <w:szCs w:val="22"/>
        </w:rPr>
        <w:fldChar w:fldCharType="end"/>
      </w:r>
      <w:r w:rsidR="00CB1046" w:rsidRPr="00FD0680">
        <w:rPr>
          <w:rFonts w:asciiTheme="minorHAnsi" w:hAnsiTheme="minorHAnsi"/>
          <w:sz w:val="22"/>
          <w:szCs w:val="22"/>
        </w:rPr>
        <w:t>NO (</w:t>
      </w:r>
      <w:r w:rsidR="00CB1046" w:rsidRPr="00FD0680">
        <w:rPr>
          <w:rFonts w:asciiTheme="minorHAnsi" w:hAnsiTheme="minorHAnsi"/>
          <w:i/>
          <w:sz w:val="22"/>
          <w:szCs w:val="22"/>
        </w:rPr>
        <w:t>vedi sotto</w:t>
      </w:r>
      <w:r w:rsidR="00CB1046" w:rsidRPr="00FD0680">
        <w:rPr>
          <w:rFonts w:asciiTheme="minorHAnsi" w:hAnsiTheme="minorHAnsi"/>
          <w:sz w:val="22"/>
          <w:szCs w:val="22"/>
        </w:rPr>
        <w:t>)</w:t>
      </w:r>
    </w:p>
    <w:p w:rsidR="00CB1046" w:rsidRPr="00FD0680" w:rsidRDefault="00CB1046" w:rsidP="00CB1046">
      <w:pPr>
        <w:tabs>
          <w:tab w:val="left" w:pos="284"/>
        </w:tabs>
        <w:spacing w:line="360" w:lineRule="auto"/>
        <w:ind w:left="284" w:right="51"/>
        <w:jc w:val="both"/>
        <w:rPr>
          <w:rFonts w:asciiTheme="minorHAnsi" w:hAnsiTheme="minorHAnsi"/>
          <w:b/>
          <w:sz w:val="22"/>
          <w:szCs w:val="22"/>
        </w:rPr>
      </w:pPr>
      <w:r w:rsidRPr="00FD0680">
        <w:rPr>
          <w:rFonts w:asciiTheme="minorHAnsi" w:hAnsiTheme="minorHAnsi"/>
          <w:b/>
          <w:sz w:val="22"/>
          <w:szCs w:val="22"/>
        </w:rPr>
        <w:t>In caso di risposta negativa:</w:t>
      </w:r>
    </w:p>
    <w:p w:rsidR="00CB1046" w:rsidRPr="006C0158" w:rsidRDefault="00084011" w:rsidP="00084011">
      <w:pPr>
        <w:numPr>
          <w:ilvl w:val="0"/>
          <w:numId w:val="24"/>
        </w:numPr>
        <w:spacing w:line="360" w:lineRule="auto"/>
        <w:ind w:left="709" w:right="51"/>
        <w:jc w:val="both"/>
        <w:rPr>
          <w:rFonts w:asciiTheme="minorHAnsi" w:hAnsiTheme="minorHAnsi"/>
          <w:color w:val="000000"/>
          <w:sz w:val="22"/>
          <w:szCs w:val="22"/>
        </w:rPr>
      </w:pPr>
      <w:r>
        <w:rPr>
          <w:rFonts w:asciiTheme="minorHAnsi" w:hAnsiTheme="minorHAnsi"/>
          <w:color w:val="000000"/>
          <w:sz w:val="22"/>
          <w:szCs w:val="22"/>
        </w:rPr>
        <w:t>L'operatore economico</w:t>
      </w:r>
      <w:r w:rsidR="00CB1046" w:rsidRPr="00FD0680">
        <w:rPr>
          <w:rFonts w:asciiTheme="minorHAnsi" w:hAnsiTheme="minorHAnsi"/>
          <w:color w:val="000000"/>
          <w:sz w:val="22"/>
          <w:szCs w:val="22"/>
        </w:rPr>
        <w:t xml:space="preserve"> con </w:t>
      </w:r>
      <w:r w:rsidR="00CB1046" w:rsidRPr="00AC04BC">
        <w:rPr>
          <w:rFonts w:asciiTheme="minorHAnsi" w:hAnsiTheme="minorHAnsi"/>
          <w:color w:val="000000"/>
          <w:sz w:val="22"/>
          <w:szCs w:val="22"/>
        </w:rPr>
        <w:t>riferimento a</w:t>
      </w:r>
      <w:r>
        <w:rPr>
          <w:rFonts w:asciiTheme="minorHAnsi" w:hAnsiTheme="minorHAnsi"/>
          <w:color w:val="000000"/>
          <w:sz w:val="22"/>
          <w:szCs w:val="22"/>
        </w:rPr>
        <w:t>l</w:t>
      </w:r>
      <w:r w:rsidR="00CB1046" w:rsidRPr="00AC04BC">
        <w:rPr>
          <w:rFonts w:asciiTheme="minorHAnsi" w:hAnsiTheme="minorHAnsi"/>
          <w:color w:val="000000"/>
          <w:sz w:val="22"/>
          <w:szCs w:val="22"/>
        </w:rPr>
        <w:t xml:space="preserve"> </w:t>
      </w:r>
      <w:r w:rsidR="00AC04BC" w:rsidRPr="00AC04BC">
        <w:rPr>
          <w:rFonts w:asciiTheme="minorHAnsi" w:hAnsiTheme="minorHAnsi"/>
          <w:color w:val="000000"/>
          <w:sz w:val="22"/>
          <w:szCs w:val="22"/>
        </w:rPr>
        <w:t>sopracitat</w:t>
      </w:r>
      <w:r>
        <w:rPr>
          <w:rFonts w:asciiTheme="minorHAnsi" w:hAnsiTheme="minorHAnsi"/>
          <w:color w:val="000000"/>
          <w:sz w:val="22"/>
          <w:szCs w:val="22"/>
        </w:rPr>
        <w:t>o</w:t>
      </w:r>
      <w:r w:rsidR="00AC04BC" w:rsidRPr="00AC04BC">
        <w:rPr>
          <w:rFonts w:asciiTheme="minorHAnsi" w:hAnsiTheme="minorHAnsi"/>
          <w:color w:val="000000"/>
          <w:sz w:val="22"/>
          <w:szCs w:val="22"/>
        </w:rPr>
        <w:t xml:space="preserve"> </w:t>
      </w:r>
      <w:r w:rsidR="00CB1046" w:rsidRPr="00AC04BC">
        <w:rPr>
          <w:rFonts w:asciiTheme="minorHAnsi" w:hAnsiTheme="minorHAnsi"/>
          <w:color w:val="000000"/>
          <w:sz w:val="22"/>
          <w:szCs w:val="22"/>
        </w:rPr>
        <w:t>requisit</w:t>
      </w:r>
      <w:r>
        <w:rPr>
          <w:rFonts w:asciiTheme="minorHAnsi" w:hAnsiTheme="minorHAnsi"/>
          <w:color w:val="000000"/>
          <w:sz w:val="22"/>
          <w:szCs w:val="22"/>
        </w:rPr>
        <w:t>o</w:t>
      </w:r>
      <w:r w:rsidR="00CB1046" w:rsidRPr="00AC04BC">
        <w:rPr>
          <w:rFonts w:asciiTheme="minorHAnsi" w:hAnsiTheme="minorHAnsi"/>
          <w:color w:val="000000"/>
          <w:sz w:val="22"/>
          <w:szCs w:val="22"/>
        </w:rPr>
        <w:t xml:space="preserve"> di </w:t>
      </w:r>
      <w:r w:rsidR="00EE639F" w:rsidRPr="00AC04BC">
        <w:rPr>
          <w:rFonts w:asciiTheme="minorHAnsi" w:hAnsiTheme="minorHAnsi"/>
          <w:color w:val="000000"/>
          <w:sz w:val="22"/>
          <w:szCs w:val="22"/>
        </w:rPr>
        <w:t xml:space="preserve">idoneità professionale </w:t>
      </w:r>
      <w:r w:rsidR="00CB1046" w:rsidRPr="00FD0680">
        <w:rPr>
          <w:rFonts w:asciiTheme="minorHAnsi" w:hAnsiTheme="minorHAnsi"/>
          <w:color w:val="000000"/>
          <w:sz w:val="22"/>
          <w:szCs w:val="22"/>
        </w:rPr>
        <w:t xml:space="preserve">fa affidamento sulla capacità di altri soggetti </w:t>
      </w:r>
      <w:r w:rsidR="00EE639F">
        <w:rPr>
          <w:rFonts w:asciiTheme="minorHAnsi" w:hAnsiTheme="minorHAnsi"/>
          <w:color w:val="000000"/>
          <w:sz w:val="22"/>
          <w:szCs w:val="22"/>
        </w:rPr>
        <w:t>mediante subappalto necessario?</w:t>
      </w:r>
      <w:r>
        <w:rPr>
          <w:rFonts w:asciiTheme="minorHAnsi" w:hAnsiTheme="minorHAnsi"/>
          <w:color w:val="000000"/>
          <w:sz w:val="22"/>
          <w:szCs w:val="22"/>
        </w:rPr>
        <w:t xml:space="preserve"> </w:t>
      </w:r>
      <w:r w:rsidR="00CB1046" w:rsidRPr="00084011">
        <w:rPr>
          <w:rFonts w:asciiTheme="minorHAnsi" w:hAnsiTheme="minorHAnsi"/>
          <w:b/>
          <w:i/>
          <w:sz w:val="22"/>
          <w:szCs w:val="22"/>
          <w:u w:val="single"/>
        </w:rPr>
        <w:t>barrare la casella</w:t>
      </w:r>
    </w:p>
    <w:p w:rsidR="00CB1046" w:rsidRPr="00FD0680" w:rsidRDefault="00FC4433" w:rsidP="00CB1046">
      <w:pPr>
        <w:tabs>
          <w:tab w:val="left" w:pos="284"/>
        </w:tabs>
        <w:spacing w:line="360" w:lineRule="auto"/>
        <w:ind w:left="284" w:right="51"/>
        <w:jc w:val="both"/>
        <w:rPr>
          <w:rFonts w:asciiTheme="minorHAnsi" w:hAnsiTheme="minorHAnsi"/>
          <w:szCs w:val="24"/>
        </w:rPr>
      </w:pPr>
      <w:r w:rsidRPr="00FD0680">
        <w:rPr>
          <w:rFonts w:asciiTheme="minorHAnsi" w:hAnsiTheme="minorHAnsi"/>
          <w:b/>
          <w:szCs w:val="24"/>
        </w:rPr>
        <w:fldChar w:fldCharType="begin">
          <w:ffData>
            <w:name w:val=""/>
            <w:enabled/>
            <w:calcOnExit w:val="0"/>
            <w:checkBox>
              <w:sizeAuto/>
              <w:default w:val="0"/>
            </w:checkBox>
          </w:ffData>
        </w:fldChar>
      </w:r>
      <w:r w:rsidR="00CB1046" w:rsidRPr="00FD0680">
        <w:rPr>
          <w:rFonts w:asciiTheme="minorHAnsi" w:hAnsiTheme="minorHAnsi"/>
          <w:b/>
          <w:szCs w:val="24"/>
        </w:rPr>
        <w:instrText xml:space="preserve"> FORMCHECKBOX </w:instrText>
      </w:r>
      <w:r w:rsidR="00690E82">
        <w:rPr>
          <w:rFonts w:asciiTheme="minorHAnsi" w:hAnsiTheme="minorHAnsi"/>
          <w:b/>
          <w:szCs w:val="24"/>
        </w:rPr>
      </w:r>
      <w:r w:rsidR="00690E82">
        <w:rPr>
          <w:rFonts w:asciiTheme="minorHAnsi" w:hAnsiTheme="minorHAnsi"/>
          <w:b/>
          <w:szCs w:val="24"/>
        </w:rPr>
        <w:fldChar w:fldCharType="separate"/>
      </w:r>
      <w:r w:rsidRPr="00FD0680">
        <w:rPr>
          <w:rFonts w:asciiTheme="minorHAnsi" w:hAnsiTheme="minorHAnsi"/>
          <w:b/>
          <w:szCs w:val="24"/>
        </w:rPr>
        <w:fldChar w:fldCharType="end"/>
      </w:r>
      <w:r w:rsidR="00CB1046" w:rsidRPr="00FD0680">
        <w:rPr>
          <w:rFonts w:asciiTheme="minorHAnsi" w:hAnsiTheme="minorHAnsi"/>
          <w:szCs w:val="24"/>
        </w:rPr>
        <w:t xml:space="preserve"> SI                       </w:t>
      </w:r>
      <w:r w:rsidRPr="00FD0680">
        <w:rPr>
          <w:rFonts w:asciiTheme="minorHAnsi" w:hAnsiTheme="minorHAnsi"/>
          <w:b/>
          <w:szCs w:val="24"/>
        </w:rPr>
        <w:fldChar w:fldCharType="begin">
          <w:ffData>
            <w:name w:val=""/>
            <w:enabled/>
            <w:calcOnExit w:val="0"/>
            <w:checkBox>
              <w:sizeAuto/>
              <w:default w:val="0"/>
            </w:checkBox>
          </w:ffData>
        </w:fldChar>
      </w:r>
      <w:r w:rsidR="00CB1046" w:rsidRPr="00FD0680">
        <w:rPr>
          <w:rFonts w:asciiTheme="minorHAnsi" w:hAnsiTheme="minorHAnsi"/>
          <w:b/>
          <w:szCs w:val="24"/>
        </w:rPr>
        <w:instrText xml:space="preserve"> FORMCHECKBOX </w:instrText>
      </w:r>
      <w:r w:rsidR="00690E82">
        <w:rPr>
          <w:rFonts w:asciiTheme="minorHAnsi" w:hAnsiTheme="minorHAnsi"/>
          <w:b/>
          <w:szCs w:val="24"/>
        </w:rPr>
      </w:r>
      <w:r w:rsidR="00690E82">
        <w:rPr>
          <w:rFonts w:asciiTheme="minorHAnsi" w:hAnsiTheme="minorHAnsi"/>
          <w:b/>
          <w:szCs w:val="24"/>
        </w:rPr>
        <w:fldChar w:fldCharType="separate"/>
      </w:r>
      <w:r w:rsidRPr="00FD0680">
        <w:rPr>
          <w:rFonts w:asciiTheme="minorHAnsi" w:hAnsiTheme="minorHAnsi"/>
          <w:b/>
          <w:szCs w:val="24"/>
        </w:rPr>
        <w:fldChar w:fldCharType="end"/>
      </w:r>
      <w:r w:rsidR="00CB1046" w:rsidRPr="00FD0680">
        <w:rPr>
          <w:rFonts w:asciiTheme="minorHAnsi" w:hAnsiTheme="minorHAnsi"/>
          <w:szCs w:val="24"/>
        </w:rPr>
        <w:t>NO</w:t>
      </w:r>
    </w:p>
    <w:p w:rsidR="00250867" w:rsidRDefault="00250867" w:rsidP="00CB1046">
      <w:pPr>
        <w:pStyle w:val="Paragrafoelenco1"/>
        <w:spacing w:before="60" w:after="60" w:line="276" w:lineRule="auto"/>
        <w:ind w:left="0"/>
        <w:jc w:val="both"/>
        <w:rPr>
          <w:rFonts w:asciiTheme="minorHAnsi" w:hAnsiTheme="minorHAnsi"/>
          <w:b/>
          <w:color w:val="auto"/>
          <w:sz w:val="22"/>
          <w:szCs w:val="22"/>
        </w:rPr>
      </w:pPr>
    </w:p>
    <w:p w:rsidR="003676A0" w:rsidRDefault="003676A0" w:rsidP="00CB1046">
      <w:pPr>
        <w:pStyle w:val="Paragrafoelenco1"/>
        <w:spacing w:before="60" w:after="60" w:line="276" w:lineRule="auto"/>
        <w:ind w:left="0"/>
        <w:jc w:val="both"/>
        <w:rPr>
          <w:rFonts w:asciiTheme="minorHAnsi" w:hAnsiTheme="minorHAnsi"/>
          <w:b/>
          <w:color w:val="auto"/>
          <w:sz w:val="22"/>
          <w:szCs w:val="22"/>
        </w:rPr>
      </w:pPr>
    </w:p>
    <w:p w:rsidR="00CB1046" w:rsidRPr="006C0158" w:rsidRDefault="00CB1046" w:rsidP="006C0158">
      <w:pPr>
        <w:pStyle w:val="Paragrafoelenco"/>
        <w:numPr>
          <w:ilvl w:val="0"/>
          <w:numId w:val="25"/>
        </w:numPr>
        <w:tabs>
          <w:tab w:val="left" w:pos="284"/>
        </w:tabs>
        <w:spacing w:line="360" w:lineRule="auto"/>
        <w:ind w:right="51"/>
        <w:jc w:val="both"/>
        <w:rPr>
          <w:rFonts w:asciiTheme="minorHAnsi" w:hAnsiTheme="minorHAnsi"/>
          <w:b/>
          <w:color w:val="auto"/>
          <w:sz w:val="22"/>
          <w:szCs w:val="22"/>
        </w:rPr>
      </w:pPr>
      <w:proofErr w:type="gramStart"/>
      <w:r w:rsidRPr="00CB1046">
        <w:rPr>
          <w:rFonts w:asciiTheme="minorHAnsi" w:hAnsiTheme="minorHAnsi"/>
          <w:b/>
          <w:color w:val="auto"/>
          <w:sz w:val="22"/>
          <w:szCs w:val="22"/>
        </w:rPr>
        <w:t>con</w:t>
      </w:r>
      <w:proofErr w:type="gramEnd"/>
      <w:r w:rsidRPr="00CB1046">
        <w:rPr>
          <w:rFonts w:asciiTheme="minorHAnsi" w:hAnsiTheme="minorHAnsi"/>
          <w:b/>
          <w:color w:val="auto"/>
          <w:sz w:val="22"/>
          <w:szCs w:val="22"/>
        </w:rPr>
        <w:t xml:space="preserve"> riferimento alla prestazione secondaria </w:t>
      </w:r>
      <w:r>
        <w:rPr>
          <w:rFonts w:asciiTheme="minorHAnsi" w:hAnsiTheme="minorHAnsi"/>
          <w:b/>
          <w:color w:val="auto"/>
          <w:sz w:val="22"/>
          <w:szCs w:val="22"/>
        </w:rPr>
        <w:t>“</w:t>
      </w:r>
      <w:r w:rsidRPr="00CB1046">
        <w:rPr>
          <w:rFonts w:asciiTheme="minorHAnsi" w:hAnsiTheme="minorHAnsi"/>
          <w:b/>
          <w:i/>
          <w:color w:val="auto"/>
          <w:sz w:val="22"/>
          <w:szCs w:val="22"/>
        </w:rPr>
        <w:t xml:space="preserve">gestione </w:t>
      </w:r>
      <w:r w:rsidR="00EE639F">
        <w:rPr>
          <w:rFonts w:asciiTheme="minorHAnsi" w:hAnsiTheme="minorHAnsi"/>
          <w:b/>
          <w:i/>
          <w:color w:val="auto"/>
          <w:sz w:val="22"/>
          <w:szCs w:val="22"/>
        </w:rPr>
        <w:t xml:space="preserve">delle </w:t>
      </w:r>
      <w:r w:rsidRPr="00CB1046">
        <w:rPr>
          <w:rFonts w:asciiTheme="minorHAnsi" w:hAnsiTheme="minorHAnsi"/>
          <w:b/>
          <w:i/>
          <w:color w:val="auto"/>
          <w:sz w:val="22"/>
          <w:szCs w:val="22"/>
        </w:rPr>
        <w:t>visite</w:t>
      </w:r>
      <w:r>
        <w:rPr>
          <w:rFonts w:asciiTheme="minorHAnsi" w:hAnsiTheme="minorHAnsi"/>
          <w:b/>
          <w:color w:val="auto"/>
          <w:sz w:val="22"/>
          <w:szCs w:val="22"/>
        </w:rPr>
        <w:t>”</w:t>
      </w:r>
      <w:r w:rsidR="00084011">
        <w:rPr>
          <w:rFonts w:asciiTheme="minorHAnsi" w:hAnsiTheme="minorHAnsi"/>
          <w:b/>
          <w:color w:val="auto"/>
          <w:sz w:val="22"/>
          <w:szCs w:val="22"/>
        </w:rPr>
        <w:t xml:space="preserve"> </w:t>
      </w:r>
      <w:r w:rsidRPr="00084011">
        <w:rPr>
          <w:rFonts w:asciiTheme="minorHAnsi" w:hAnsiTheme="minorHAnsi"/>
          <w:sz w:val="22"/>
          <w:szCs w:val="22"/>
        </w:rPr>
        <w:t xml:space="preserve">l’operatore economico è iscritto al Registro delle Imprese istituito presso la Camera di Commercio, Industria, Artigianato ed Agricoltura per attività coerenti con l’attività di gestione </w:t>
      </w:r>
      <w:r w:rsidR="00EE639F" w:rsidRPr="00084011">
        <w:rPr>
          <w:rFonts w:asciiTheme="minorHAnsi" w:hAnsiTheme="minorHAnsi"/>
          <w:sz w:val="22"/>
          <w:szCs w:val="22"/>
        </w:rPr>
        <w:t>delle visite</w:t>
      </w:r>
      <w:r w:rsidRPr="00084011">
        <w:rPr>
          <w:rFonts w:asciiTheme="minorHAnsi" w:hAnsiTheme="minorHAnsi"/>
          <w:sz w:val="22"/>
          <w:szCs w:val="22"/>
        </w:rPr>
        <w:t xml:space="preserve">? </w:t>
      </w:r>
      <w:r w:rsidRPr="006C0158">
        <w:rPr>
          <w:rFonts w:asciiTheme="minorHAnsi" w:hAnsiTheme="minorHAnsi"/>
          <w:b/>
          <w:i/>
          <w:sz w:val="22"/>
          <w:szCs w:val="22"/>
          <w:u w:val="single"/>
        </w:rPr>
        <w:t>barrare la casella</w:t>
      </w:r>
    </w:p>
    <w:p w:rsidR="00CB1046" w:rsidRPr="00FD0680" w:rsidRDefault="00FC4433" w:rsidP="00CB1046">
      <w:pPr>
        <w:tabs>
          <w:tab w:val="left" w:pos="284"/>
        </w:tabs>
        <w:spacing w:line="360" w:lineRule="auto"/>
        <w:ind w:left="284" w:right="51"/>
        <w:jc w:val="both"/>
        <w:rPr>
          <w:rFonts w:asciiTheme="minorHAnsi" w:hAnsiTheme="minorHAnsi"/>
          <w:sz w:val="22"/>
          <w:szCs w:val="22"/>
        </w:rPr>
      </w:pPr>
      <w:r w:rsidRPr="00FD0680">
        <w:rPr>
          <w:rFonts w:asciiTheme="minorHAnsi" w:hAnsiTheme="minorHAnsi"/>
          <w:b/>
          <w:sz w:val="22"/>
          <w:szCs w:val="22"/>
        </w:rPr>
        <w:fldChar w:fldCharType="begin">
          <w:ffData>
            <w:name w:val=""/>
            <w:enabled/>
            <w:calcOnExit w:val="0"/>
            <w:checkBox>
              <w:sizeAuto/>
              <w:default w:val="0"/>
            </w:checkBox>
          </w:ffData>
        </w:fldChar>
      </w:r>
      <w:r w:rsidR="00CB1046" w:rsidRPr="00FD0680">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FD0680">
        <w:rPr>
          <w:rFonts w:asciiTheme="minorHAnsi" w:hAnsiTheme="minorHAnsi"/>
          <w:b/>
          <w:sz w:val="22"/>
          <w:szCs w:val="22"/>
        </w:rPr>
        <w:fldChar w:fldCharType="end"/>
      </w:r>
      <w:r w:rsidR="00CB1046" w:rsidRPr="00FD0680">
        <w:rPr>
          <w:rFonts w:asciiTheme="minorHAnsi" w:hAnsiTheme="minorHAnsi"/>
          <w:sz w:val="22"/>
          <w:szCs w:val="22"/>
        </w:rPr>
        <w:t xml:space="preserve"> SI                       </w:t>
      </w:r>
      <w:r w:rsidRPr="00FD0680">
        <w:rPr>
          <w:rFonts w:asciiTheme="minorHAnsi" w:hAnsiTheme="minorHAnsi"/>
          <w:b/>
          <w:sz w:val="22"/>
          <w:szCs w:val="22"/>
        </w:rPr>
        <w:fldChar w:fldCharType="begin">
          <w:ffData>
            <w:name w:val=""/>
            <w:enabled/>
            <w:calcOnExit w:val="0"/>
            <w:checkBox>
              <w:sizeAuto/>
              <w:default w:val="0"/>
            </w:checkBox>
          </w:ffData>
        </w:fldChar>
      </w:r>
      <w:r w:rsidR="00CB1046" w:rsidRPr="00FD0680">
        <w:rPr>
          <w:rFonts w:asciiTheme="minorHAnsi" w:hAnsiTheme="minorHAnsi"/>
          <w:b/>
          <w:sz w:val="22"/>
          <w:szCs w:val="22"/>
        </w:rPr>
        <w:instrText xml:space="preserve"> FORMCHECKBOX </w:instrText>
      </w:r>
      <w:r w:rsidR="00690E82">
        <w:rPr>
          <w:rFonts w:asciiTheme="minorHAnsi" w:hAnsiTheme="minorHAnsi"/>
          <w:b/>
          <w:sz w:val="22"/>
          <w:szCs w:val="22"/>
        </w:rPr>
      </w:r>
      <w:r w:rsidR="00690E82">
        <w:rPr>
          <w:rFonts w:asciiTheme="minorHAnsi" w:hAnsiTheme="minorHAnsi"/>
          <w:b/>
          <w:sz w:val="22"/>
          <w:szCs w:val="22"/>
        </w:rPr>
        <w:fldChar w:fldCharType="separate"/>
      </w:r>
      <w:r w:rsidRPr="00FD0680">
        <w:rPr>
          <w:rFonts w:asciiTheme="minorHAnsi" w:hAnsiTheme="minorHAnsi"/>
          <w:b/>
          <w:sz w:val="22"/>
          <w:szCs w:val="22"/>
        </w:rPr>
        <w:fldChar w:fldCharType="end"/>
      </w:r>
      <w:r w:rsidR="00CB1046" w:rsidRPr="00FD0680">
        <w:rPr>
          <w:rFonts w:asciiTheme="minorHAnsi" w:hAnsiTheme="minorHAnsi"/>
          <w:sz w:val="22"/>
          <w:szCs w:val="22"/>
        </w:rPr>
        <w:t>NO (</w:t>
      </w:r>
      <w:r w:rsidR="00CB1046" w:rsidRPr="00FD0680">
        <w:rPr>
          <w:rFonts w:asciiTheme="minorHAnsi" w:hAnsiTheme="minorHAnsi"/>
          <w:i/>
          <w:sz w:val="22"/>
          <w:szCs w:val="22"/>
        </w:rPr>
        <w:t>vedi sotto</w:t>
      </w:r>
      <w:r w:rsidR="00CB1046" w:rsidRPr="00FD0680">
        <w:rPr>
          <w:rFonts w:asciiTheme="minorHAnsi" w:hAnsiTheme="minorHAnsi"/>
          <w:sz w:val="22"/>
          <w:szCs w:val="22"/>
        </w:rPr>
        <w:t>)</w:t>
      </w:r>
    </w:p>
    <w:p w:rsidR="00CB1046" w:rsidRPr="00FD0680" w:rsidRDefault="00CB1046" w:rsidP="00CB1046">
      <w:pPr>
        <w:tabs>
          <w:tab w:val="left" w:pos="284"/>
        </w:tabs>
        <w:spacing w:line="360" w:lineRule="auto"/>
        <w:ind w:left="284" w:right="51"/>
        <w:jc w:val="both"/>
        <w:rPr>
          <w:rFonts w:asciiTheme="minorHAnsi" w:hAnsiTheme="minorHAnsi"/>
          <w:b/>
          <w:sz w:val="22"/>
          <w:szCs w:val="22"/>
        </w:rPr>
      </w:pPr>
      <w:r w:rsidRPr="00FD0680">
        <w:rPr>
          <w:rFonts w:asciiTheme="minorHAnsi" w:hAnsiTheme="minorHAnsi"/>
          <w:b/>
          <w:sz w:val="22"/>
          <w:szCs w:val="22"/>
        </w:rPr>
        <w:t>In caso di risposta negativa:</w:t>
      </w:r>
    </w:p>
    <w:p w:rsidR="00CB1046" w:rsidRPr="006C0158" w:rsidRDefault="00CB1046" w:rsidP="006C0158">
      <w:pPr>
        <w:numPr>
          <w:ilvl w:val="0"/>
          <w:numId w:val="24"/>
        </w:numPr>
        <w:spacing w:line="360" w:lineRule="auto"/>
        <w:ind w:left="709" w:right="51"/>
        <w:jc w:val="both"/>
        <w:rPr>
          <w:rFonts w:asciiTheme="minorHAnsi" w:hAnsiTheme="minorHAnsi"/>
          <w:color w:val="000000"/>
          <w:sz w:val="22"/>
          <w:szCs w:val="22"/>
        </w:rPr>
      </w:pPr>
      <w:r w:rsidRPr="00EE639F">
        <w:rPr>
          <w:rFonts w:asciiTheme="minorHAnsi" w:hAnsiTheme="minorHAnsi"/>
          <w:color w:val="000000"/>
          <w:sz w:val="22"/>
          <w:szCs w:val="22"/>
        </w:rPr>
        <w:t xml:space="preserve">L'operatore economico, </w:t>
      </w:r>
      <w:r w:rsidR="00EE639F" w:rsidRPr="00FD0680">
        <w:rPr>
          <w:rFonts w:asciiTheme="minorHAnsi" w:hAnsiTheme="minorHAnsi"/>
          <w:color w:val="000000"/>
          <w:sz w:val="22"/>
          <w:szCs w:val="22"/>
        </w:rPr>
        <w:t xml:space="preserve">con </w:t>
      </w:r>
      <w:r w:rsidR="006C0158">
        <w:rPr>
          <w:rFonts w:asciiTheme="minorHAnsi" w:hAnsiTheme="minorHAnsi"/>
          <w:color w:val="000000"/>
          <w:sz w:val="22"/>
          <w:szCs w:val="22"/>
        </w:rPr>
        <w:t>riferimento al</w:t>
      </w:r>
      <w:r w:rsidR="00EE639F" w:rsidRPr="00AC04BC">
        <w:rPr>
          <w:rFonts w:asciiTheme="minorHAnsi" w:hAnsiTheme="minorHAnsi"/>
          <w:color w:val="000000"/>
          <w:sz w:val="22"/>
          <w:szCs w:val="22"/>
        </w:rPr>
        <w:t xml:space="preserve"> </w:t>
      </w:r>
      <w:r w:rsidR="006C0158">
        <w:rPr>
          <w:rFonts w:asciiTheme="minorHAnsi" w:hAnsiTheme="minorHAnsi"/>
          <w:color w:val="000000"/>
          <w:sz w:val="22"/>
          <w:szCs w:val="22"/>
        </w:rPr>
        <w:t>sopracitato</w:t>
      </w:r>
      <w:r w:rsidR="00AC04BC" w:rsidRPr="00AC04BC">
        <w:rPr>
          <w:rFonts w:asciiTheme="minorHAnsi" w:hAnsiTheme="minorHAnsi"/>
          <w:color w:val="000000"/>
          <w:sz w:val="22"/>
          <w:szCs w:val="22"/>
        </w:rPr>
        <w:t xml:space="preserve"> </w:t>
      </w:r>
      <w:r w:rsidR="006C0158">
        <w:rPr>
          <w:rFonts w:asciiTheme="minorHAnsi" w:hAnsiTheme="minorHAnsi"/>
          <w:color w:val="000000"/>
          <w:sz w:val="22"/>
          <w:szCs w:val="22"/>
        </w:rPr>
        <w:t>requisito</w:t>
      </w:r>
      <w:r w:rsidR="00EE639F" w:rsidRPr="00AC04BC">
        <w:rPr>
          <w:rFonts w:asciiTheme="minorHAnsi" w:hAnsiTheme="minorHAnsi"/>
          <w:color w:val="000000"/>
          <w:sz w:val="22"/>
          <w:szCs w:val="22"/>
        </w:rPr>
        <w:t xml:space="preserve"> di idoneità professionale fa affidamento sulla capacità di altri soggetti mediante subappalto necessario?</w:t>
      </w:r>
      <w:r w:rsidR="006C0158">
        <w:rPr>
          <w:rFonts w:asciiTheme="minorHAnsi" w:hAnsiTheme="minorHAnsi"/>
          <w:color w:val="000000"/>
          <w:sz w:val="22"/>
          <w:szCs w:val="22"/>
        </w:rPr>
        <w:t xml:space="preserve"> </w:t>
      </w:r>
      <w:r w:rsidRPr="006C0158">
        <w:rPr>
          <w:rFonts w:asciiTheme="minorHAnsi" w:hAnsiTheme="minorHAnsi"/>
          <w:b/>
          <w:i/>
          <w:sz w:val="22"/>
          <w:szCs w:val="22"/>
          <w:u w:val="single"/>
        </w:rPr>
        <w:t>barrare la casella</w:t>
      </w:r>
    </w:p>
    <w:p w:rsidR="00CB1046" w:rsidRPr="00FD0680" w:rsidRDefault="00FC4433" w:rsidP="00CB1046">
      <w:pPr>
        <w:tabs>
          <w:tab w:val="left" w:pos="284"/>
        </w:tabs>
        <w:spacing w:line="360" w:lineRule="auto"/>
        <w:ind w:left="284" w:right="51"/>
        <w:jc w:val="both"/>
        <w:rPr>
          <w:rFonts w:asciiTheme="minorHAnsi" w:hAnsiTheme="minorHAnsi"/>
          <w:szCs w:val="24"/>
        </w:rPr>
      </w:pPr>
      <w:r w:rsidRPr="00FD0680">
        <w:rPr>
          <w:rFonts w:asciiTheme="minorHAnsi" w:hAnsiTheme="minorHAnsi"/>
          <w:b/>
          <w:szCs w:val="24"/>
        </w:rPr>
        <w:fldChar w:fldCharType="begin">
          <w:ffData>
            <w:name w:val=""/>
            <w:enabled/>
            <w:calcOnExit w:val="0"/>
            <w:checkBox>
              <w:sizeAuto/>
              <w:default w:val="0"/>
            </w:checkBox>
          </w:ffData>
        </w:fldChar>
      </w:r>
      <w:r w:rsidR="00CB1046" w:rsidRPr="00FD0680">
        <w:rPr>
          <w:rFonts w:asciiTheme="minorHAnsi" w:hAnsiTheme="minorHAnsi"/>
          <w:b/>
          <w:szCs w:val="24"/>
        </w:rPr>
        <w:instrText xml:space="preserve"> FORMCHECKBOX </w:instrText>
      </w:r>
      <w:r w:rsidR="00690E82">
        <w:rPr>
          <w:rFonts w:asciiTheme="minorHAnsi" w:hAnsiTheme="minorHAnsi"/>
          <w:b/>
          <w:szCs w:val="24"/>
        </w:rPr>
      </w:r>
      <w:r w:rsidR="00690E82">
        <w:rPr>
          <w:rFonts w:asciiTheme="minorHAnsi" w:hAnsiTheme="minorHAnsi"/>
          <w:b/>
          <w:szCs w:val="24"/>
        </w:rPr>
        <w:fldChar w:fldCharType="separate"/>
      </w:r>
      <w:r w:rsidRPr="00FD0680">
        <w:rPr>
          <w:rFonts w:asciiTheme="minorHAnsi" w:hAnsiTheme="minorHAnsi"/>
          <w:b/>
          <w:szCs w:val="24"/>
        </w:rPr>
        <w:fldChar w:fldCharType="end"/>
      </w:r>
      <w:r w:rsidR="00CB1046" w:rsidRPr="00FD0680">
        <w:rPr>
          <w:rFonts w:asciiTheme="minorHAnsi" w:hAnsiTheme="minorHAnsi"/>
          <w:szCs w:val="24"/>
        </w:rPr>
        <w:t xml:space="preserve"> SI                       </w:t>
      </w:r>
      <w:r w:rsidRPr="00FD0680">
        <w:rPr>
          <w:rFonts w:asciiTheme="minorHAnsi" w:hAnsiTheme="minorHAnsi"/>
          <w:b/>
          <w:szCs w:val="24"/>
        </w:rPr>
        <w:fldChar w:fldCharType="begin">
          <w:ffData>
            <w:name w:val=""/>
            <w:enabled/>
            <w:calcOnExit w:val="0"/>
            <w:checkBox>
              <w:sizeAuto/>
              <w:default w:val="0"/>
            </w:checkBox>
          </w:ffData>
        </w:fldChar>
      </w:r>
      <w:r w:rsidR="00CB1046" w:rsidRPr="00FD0680">
        <w:rPr>
          <w:rFonts w:asciiTheme="minorHAnsi" w:hAnsiTheme="minorHAnsi"/>
          <w:b/>
          <w:szCs w:val="24"/>
        </w:rPr>
        <w:instrText xml:space="preserve"> FORMCHECKBOX </w:instrText>
      </w:r>
      <w:r w:rsidR="00690E82">
        <w:rPr>
          <w:rFonts w:asciiTheme="minorHAnsi" w:hAnsiTheme="minorHAnsi"/>
          <w:b/>
          <w:szCs w:val="24"/>
        </w:rPr>
      </w:r>
      <w:r w:rsidR="00690E82">
        <w:rPr>
          <w:rFonts w:asciiTheme="minorHAnsi" w:hAnsiTheme="minorHAnsi"/>
          <w:b/>
          <w:szCs w:val="24"/>
        </w:rPr>
        <w:fldChar w:fldCharType="separate"/>
      </w:r>
      <w:r w:rsidRPr="00FD0680">
        <w:rPr>
          <w:rFonts w:asciiTheme="minorHAnsi" w:hAnsiTheme="minorHAnsi"/>
          <w:b/>
          <w:szCs w:val="24"/>
        </w:rPr>
        <w:fldChar w:fldCharType="end"/>
      </w:r>
      <w:r w:rsidR="00CB1046" w:rsidRPr="00FD0680">
        <w:rPr>
          <w:rFonts w:asciiTheme="minorHAnsi" w:hAnsiTheme="minorHAnsi"/>
          <w:szCs w:val="24"/>
        </w:rPr>
        <w:t>NO</w:t>
      </w:r>
    </w:p>
    <w:p w:rsidR="00A7072A" w:rsidRDefault="00A7072A"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13892" w:rsidRDefault="0071389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13892" w:rsidRDefault="0071389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13892" w:rsidRDefault="0071389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13892" w:rsidRDefault="0071389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13892" w:rsidRDefault="0071389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13892" w:rsidRDefault="0071389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50867" w:rsidRPr="00250867" w:rsidRDefault="00250867" w:rsidP="003C11F6">
      <w:pPr>
        <w:pStyle w:val="Paragrafoelenco1"/>
        <w:tabs>
          <w:tab w:val="left" w:pos="284"/>
        </w:tabs>
        <w:spacing w:before="60" w:after="60" w:line="276" w:lineRule="auto"/>
        <w:ind w:left="0"/>
        <w:contextualSpacing w:val="0"/>
        <w:rPr>
          <w:rFonts w:asciiTheme="minorHAnsi" w:hAnsiTheme="minorHAnsi"/>
          <w:bCs/>
          <w:color w:val="auto"/>
          <w:sz w:val="20"/>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lastRenderedPageBreak/>
        <w:t>&gt;&gt;&gt;&gt;&gt; ----------------- PARTE SECONDA ----------------- &lt;&lt;&lt;</w:t>
      </w:r>
      <w:r w:rsidR="00CE781A" w:rsidRPr="00A83AFF">
        <w:rPr>
          <w:rFonts w:asciiTheme="minorHAnsi" w:hAnsiTheme="minorHAnsi"/>
          <w:b/>
          <w:color w:val="auto"/>
          <w:sz w:val="22"/>
          <w:szCs w:val="22"/>
        </w:rPr>
        <w:t>&lt;&lt;</w:t>
      </w:r>
    </w:p>
    <w:p w:rsidR="00C43E6E" w:rsidRPr="00063367" w:rsidRDefault="00C43E6E" w:rsidP="00C43E6E">
      <w:pPr>
        <w:tabs>
          <w:tab w:val="left" w:pos="285"/>
          <w:tab w:val="center" w:pos="4890"/>
        </w:tabs>
        <w:jc w:val="center"/>
        <w:rPr>
          <w:rFonts w:asciiTheme="minorHAnsi" w:hAnsiTheme="minorHAnsi"/>
          <w:i/>
          <w:color w:val="auto"/>
          <w:sz w:val="22"/>
          <w:szCs w:val="22"/>
        </w:rPr>
      </w:pPr>
      <w:bookmarkStart w:id="16" w:name="OLE_LINK11"/>
      <w:bookmarkStart w:id="17" w:name="OLE_LINK10"/>
      <w:bookmarkEnd w:id="16"/>
      <w:bookmarkEnd w:id="17"/>
      <w:r w:rsidRPr="00063367">
        <w:rPr>
          <w:rFonts w:asciiTheme="minorHAnsi" w:hAnsiTheme="minorHAnsi"/>
          <w:i/>
          <w:color w:val="auto"/>
          <w:sz w:val="22"/>
          <w:szCs w:val="22"/>
        </w:rPr>
        <w:t xml:space="preserve">(Riservata a raggruppamenti temporanei, consorzi ordinari, </w:t>
      </w:r>
      <w:r>
        <w:rPr>
          <w:rFonts w:asciiTheme="minorHAnsi" w:hAnsiTheme="minorHAnsi"/>
          <w:i/>
          <w:color w:val="auto"/>
          <w:sz w:val="22"/>
          <w:szCs w:val="22"/>
        </w:rPr>
        <w:t xml:space="preserve">consorzi ex art. 45, </w:t>
      </w:r>
      <w:r w:rsidRPr="00E523D5">
        <w:rPr>
          <w:rFonts w:asciiTheme="minorHAnsi" w:hAnsiTheme="minorHAnsi"/>
          <w:i/>
          <w:color w:val="auto"/>
          <w:sz w:val="22"/>
          <w:szCs w:val="22"/>
        </w:rPr>
        <w:t>co. 2, lett. b) e c</w:t>
      </w:r>
      <w:r>
        <w:rPr>
          <w:rFonts w:asciiTheme="minorHAnsi" w:hAnsiTheme="minorHAnsi"/>
          <w:i/>
          <w:color w:val="auto"/>
          <w:sz w:val="22"/>
          <w:szCs w:val="22"/>
        </w:rPr>
        <w:t>)</w:t>
      </w:r>
      <w:r w:rsidRPr="00E523D5">
        <w:rPr>
          <w:rFonts w:asciiTheme="minorHAnsi" w:hAnsiTheme="minorHAnsi"/>
          <w:i/>
          <w:color w:val="auto"/>
          <w:sz w:val="22"/>
          <w:szCs w:val="22"/>
        </w:rPr>
        <w:t xml:space="preserve"> </w:t>
      </w:r>
      <w:r>
        <w:rPr>
          <w:rFonts w:asciiTheme="minorHAnsi" w:hAnsiTheme="minorHAnsi"/>
          <w:i/>
          <w:color w:val="auto"/>
          <w:sz w:val="22"/>
          <w:szCs w:val="22"/>
        </w:rPr>
        <w:t>e aggregazioni di rete</w:t>
      </w:r>
      <w:r w:rsidRPr="00063367">
        <w:rPr>
          <w:rFonts w:asciiTheme="minorHAnsi" w:hAnsiTheme="minorHAnsi"/>
          <w:i/>
          <w:color w:val="auto"/>
          <w:sz w:val="22"/>
          <w:szCs w:val="22"/>
        </w:rPr>
        <w:t>)</w:t>
      </w:r>
    </w:p>
    <w:p w:rsidR="00A7072A" w:rsidRDefault="00A7072A" w:rsidP="00C43E6E">
      <w:pPr>
        <w:pStyle w:val="Paragrafoelenco1"/>
        <w:tabs>
          <w:tab w:val="left" w:pos="284"/>
        </w:tabs>
        <w:spacing w:before="60" w:after="60" w:line="276" w:lineRule="auto"/>
        <w:ind w:left="0"/>
        <w:contextualSpacing w:val="0"/>
        <w:jc w:val="center"/>
        <w:rPr>
          <w:rFonts w:asciiTheme="minorHAnsi" w:hAnsiTheme="minorHAnsi"/>
          <w:bCs/>
          <w:color w:val="auto"/>
          <w:sz w:val="22"/>
          <w:szCs w:val="22"/>
        </w:rPr>
      </w:pPr>
    </w:p>
    <w:p w:rsidR="00A7072A" w:rsidRPr="00C32D3B" w:rsidRDefault="00A7072A" w:rsidP="00AA48AD">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FC2722" w:rsidRDefault="00FC2722" w:rsidP="003C11F6">
      <w:pPr>
        <w:pStyle w:val="Corpotesto"/>
        <w:widowControl w:val="0"/>
        <w:spacing w:before="60" w:after="60" w:line="276" w:lineRule="auto"/>
        <w:jc w:val="both"/>
        <w:rPr>
          <w:rFonts w:asciiTheme="minorHAnsi" w:hAnsiTheme="minorHAnsi"/>
          <w:b/>
          <w:color w:val="auto"/>
          <w:sz w:val="22"/>
          <w:szCs w:val="22"/>
        </w:rPr>
      </w:pPr>
    </w:p>
    <w:p w:rsidR="00250867" w:rsidRPr="00887F98" w:rsidRDefault="00250867" w:rsidP="00250867">
      <w:pPr>
        <w:pStyle w:val="Corpotesto"/>
        <w:widowControl w:val="0"/>
        <w:numPr>
          <w:ilvl w:val="0"/>
          <w:numId w:val="3"/>
        </w:numPr>
        <w:spacing w:line="360" w:lineRule="auto"/>
        <w:jc w:val="both"/>
        <w:rPr>
          <w:rFonts w:asciiTheme="minorHAnsi" w:hAnsiTheme="minorHAnsi" w:cstheme="minorHAnsi"/>
          <w:sz w:val="22"/>
          <w:szCs w:val="24"/>
        </w:rPr>
      </w:pPr>
      <w:proofErr w:type="gramStart"/>
      <w:r w:rsidRPr="00887F98">
        <w:rPr>
          <w:rFonts w:asciiTheme="minorHAnsi" w:hAnsiTheme="minorHAnsi" w:cstheme="minorHAnsi"/>
          <w:sz w:val="22"/>
        </w:rPr>
        <w:t>che</w:t>
      </w:r>
      <w:proofErr w:type="gramEnd"/>
      <w:r w:rsidRPr="00887F98">
        <w:rPr>
          <w:rFonts w:asciiTheme="minorHAnsi" w:hAnsiTheme="minorHAnsi" w:cstheme="minorHAnsi"/>
          <w:sz w:val="22"/>
        </w:rPr>
        <w:t xml:space="preserve"> la composizione del raggruppamento temporaneo/consorzio ordinario, con indicazione della denominazione degli operatori che lo compongono, del ruolo assunto </w:t>
      </w:r>
      <w:r w:rsidRPr="00887F98">
        <w:rPr>
          <w:rFonts w:asciiTheme="minorHAnsi" w:hAnsiTheme="minorHAnsi" w:cstheme="minorHAnsi"/>
          <w:i/>
          <w:sz w:val="22"/>
        </w:rPr>
        <w:t>(mandatari</w:t>
      </w:r>
      <w:r w:rsidR="00A7072A">
        <w:rPr>
          <w:rFonts w:asciiTheme="minorHAnsi" w:hAnsiTheme="minorHAnsi" w:cstheme="minorHAnsi"/>
          <w:i/>
          <w:sz w:val="22"/>
        </w:rPr>
        <w:t>o</w:t>
      </w:r>
      <w:r>
        <w:rPr>
          <w:rFonts w:asciiTheme="minorHAnsi" w:hAnsiTheme="minorHAnsi" w:cstheme="minorHAnsi"/>
          <w:i/>
          <w:sz w:val="22"/>
        </w:rPr>
        <w:t xml:space="preserve"> R.T.</w:t>
      </w:r>
      <w:r w:rsidRPr="00887F98">
        <w:rPr>
          <w:rFonts w:asciiTheme="minorHAnsi" w:hAnsiTheme="minorHAnsi" w:cstheme="minorHAnsi"/>
          <w:i/>
          <w:sz w:val="22"/>
        </w:rPr>
        <w:t>/mandanti o capogruppo/consorziate),</w:t>
      </w:r>
      <w:r w:rsidR="00A014B9">
        <w:rPr>
          <w:rFonts w:asciiTheme="minorHAnsi" w:hAnsiTheme="minorHAnsi" w:cstheme="minorHAnsi"/>
          <w:i/>
          <w:sz w:val="22"/>
        </w:rPr>
        <w:t xml:space="preserve"> </w:t>
      </w:r>
      <w:r w:rsidRPr="006B142F">
        <w:rPr>
          <w:rFonts w:asciiTheme="minorHAnsi" w:hAnsiTheme="minorHAnsi" w:cstheme="minorHAnsi"/>
          <w:sz w:val="22"/>
        </w:rPr>
        <w:t>del</w:t>
      </w:r>
      <w:r>
        <w:rPr>
          <w:rFonts w:asciiTheme="minorHAnsi" w:hAnsiTheme="minorHAnsi" w:cstheme="minorHAnsi"/>
          <w:sz w:val="22"/>
        </w:rPr>
        <w:t xml:space="preserve">la quota percentuale </w:t>
      </w:r>
      <w:r>
        <w:rPr>
          <w:rFonts w:asciiTheme="minorHAnsi" w:hAnsiTheme="minorHAnsi" w:cstheme="minorHAnsi"/>
          <w:sz w:val="22"/>
          <w:szCs w:val="24"/>
        </w:rPr>
        <w:t xml:space="preserve">di ciascuna prestazione oggetto di affidamento </w:t>
      </w:r>
      <w:r>
        <w:rPr>
          <w:rFonts w:asciiTheme="minorHAnsi" w:hAnsiTheme="minorHAnsi" w:cstheme="minorHAnsi"/>
          <w:sz w:val="22"/>
        </w:rPr>
        <w:t xml:space="preserve">svolta </w:t>
      </w:r>
      <w:r>
        <w:rPr>
          <w:rFonts w:asciiTheme="minorHAnsi" w:hAnsiTheme="minorHAnsi" w:cstheme="minorHAnsi"/>
          <w:sz w:val="22"/>
          <w:szCs w:val="24"/>
        </w:rPr>
        <w:t xml:space="preserve">da ciascun </w:t>
      </w:r>
      <w:r w:rsidRPr="00887F98">
        <w:rPr>
          <w:rFonts w:asciiTheme="minorHAnsi" w:hAnsiTheme="minorHAnsi" w:cstheme="minorHAnsi"/>
          <w:sz w:val="22"/>
          <w:szCs w:val="24"/>
        </w:rPr>
        <w:t>operator</w:t>
      </w:r>
      <w:r>
        <w:rPr>
          <w:rFonts w:asciiTheme="minorHAnsi" w:hAnsiTheme="minorHAnsi" w:cstheme="minorHAnsi"/>
          <w:sz w:val="22"/>
          <w:szCs w:val="24"/>
        </w:rPr>
        <w:t>e</w:t>
      </w:r>
      <w:r w:rsidRPr="00887F98">
        <w:rPr>
          <w:rFonts w:asciiTheme="minorHAnsi" w:hAnsiTheme="minorHAnsi" w:cstheme="minorHAnsi"/>
          <w:sz w:val="22"/>
          <w:szCs w:val="24"/>
        </w:rPr>
        <w:t xml:space="preserve"> economic</w:t>
      </w:r>
      <w:r>
        <w:rPr>
          <w:rFonts w:asciiTheme="minorHAnsi" w:hAnsiTheme="minorHAnsi" w:cstheme="minorHAnsi"/>
          <w:sz w:val="22"/>
          <w:szCs w:val="24"/>
        </w:rPr>
        <w:t>o</w:t>
      </w:r>
      <w:r w:rsidRPr="00887F98">
        <w:rPr>
          <w:rFonts w:asciiTheme="minorHAnsi" w:hAnsiTheme="minorHAnsi" w:cstheme="minorHAnsi"/>
          <w:sz w:val="22"/>
          <w:szCs w:val="24"/>
        </w:rPr>
        <w:t>, è la seguente:</w:t>
      </w:r>
    </w:p>
    <w:p w:rsidR="00152498" w:rsidRDefault="00152498" w:rsidP="003C11F6">
      <w:pPr>
        <w:pStyle w:val="Corpotesto"/>
        <w:widowControl w:val="0"/>
        <w:tabs>
          <w:tab w:val="left" w:pos="8885"/>
        </w:tabs>
        <w:spacing w:before="60" w:after="60" w:line="276" w:lineRule="auto"/>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61"/>
        <w:gridCol w:w="2322"/>
        <w:gridCol w:w="2611"/>
        <w:gridCol w:w="2460"/>
      </w:tblGrid>
      <w:tr w:rsidR="00152498" w:rsidRPr="00152498" w:rsidTr="00250867">
        <w:trPr>
          <w:cantSplit/>
          <w:trHeight w:val="58"/>
        </w:trPr>
        <w:tc>
          <w:tcPr>
            <w:tcW w:w="1249" w:type="pct"/>
            <w:shd w:val="clear" w:color="auto" w:fill="F2F2F2" w:themeFill="background1" w:themeFillShade="F2"/>
          </w:tcPr>
          <w:p w:rsidR="00152498" w:rsidRDefault="00987510" w:rsidP="00152498">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987510" w:rsidRPr="00152498" w:rsidRDefault="00987510" w:rsidP="00152498">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tc>
        <w:tc>
          <w:tcPr>
            <w:tcW w:w="1178" w:type="pct"/>
            <w:shd w:val="clear" w:color="auto" w:fill="F2F2F2" w:themeFill="background1" w:themeFillShade="F2"/>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Accoglienza</w:t>
            </w:r>
          </w:p>
          <w:p w:rsidR="00250867" w:rsidRPr="00152498" w:rsidRDefault="00250867" w:rsidP="00152498">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325" w:type="pct"/>
            <w:shd w:val="clear" w:color="auto" w:fill="F2F2F2" w:themeFill="background1" w:themeFillShade="F2"/>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250867" w:rsidRPr="00152498" w:rsidRDefault="00250867" w:rsidP="00250867">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1)</w:t>
            </w:r>
          </w:p>
        </w:tc>
        <w:tc>
          <w:tcPr>
            <w:tcW w:w="1248" w:type="pct"/>
            <w:shd w:val="clear" w:color="auto" w:fill="F2F2F2" w:themeFill="background1" w:themeFillShade="F2"/>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Gestione </w:t>
            </w:r>
          </w:p>
          <w:p w:rsid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Visite</w:t>
            </w:r>
          </w:p>
          <w:p w:rsidR="00250867" w:rsidRPr="00152498" w:rsidRDefault="00250867" w:rsidP="00250867">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2)</w:t>
            </w:r>
          </w:p>
        </w:tc>
      </w:tr>
      <w:tr w:rsidR="00152498" w:rsidRPr="00152498" w:rsidTr="00250867">
        <w:trPr>
          <w:cantSplit/>
          <w:trHeight w:val="409"/>
        </w:trPr>
        <w:tc>
          <w:tcPr>
            <w:tcW w:w="1249"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Mandatario del R.T.</w:t>
            </w:r>
          </w:p>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83529892"/>
                <w:placeholder>
                  <w:docPart w:val="664D65D7D33B403E8BE96B290016CEEE"/>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338816532"/>
                <w:placeholder>
                  <w:docPart w:val="5CD820F3CC954867AE7D78408E61773C"/>
                </w:placeholder>
                <w:text/>
              </w:sdtPr>
              <w:sdtContent>
                <w:r w:rsidRPr="00152498">
                  <w:rPr>
                    <w:rFonts w:asciiTheme="minorHAnsi" w:hAnsiTheme="minorHAnsi" w:cstheme="minorHAnsi"/>
                    <w:sz w:val="22"/>
                    <w:szCs w:val="24"/>
                  </w:rPr>
                  <w:t>…</w:t>
                </w:r>
              </w:sdtContent>
            </w:sdt>
          </w:p>
        </w:tc>
        <w:tc>
          <w:tcPr>
            <w:tcW w:w="1248" w:type="pct"/>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81000907"/>
                <w:placeholder>
                  <w:docPart w:val="1EF269AEC3BB4C71BB6B22DD332F1CAB"/>
                </w:placeholder>
                <w:text/>
              </w:sdtPr>
              <w:sdtContent>
                <w:r w:rsidRPr="00152498">
                  <w:rPr>
                    <w:rFonts w:asciiTheme="minorHAnsi" w:hAnsiTheme="minorHAnsi" w:cstheme="minorHAnsi"/>
                    <w:sz w:val="22"/>
                    <w:szCs w:val="24"/>
                  </w:rPr>
                  <w:t>…</w:t>
                </w:r>
              </w:sdtContent>
            </w:sdt>
          </w:p>
        </w:tc>
      </w:tr>
      <w:tr w:rsidR="00152498" w:rsidRPr="00152498" w:rsidTr="00250867">
        <w:trPr>
          <w:cantSplit/>
          <w:trHeight w:val="409"/>
        </w:trPr>
        <w:tc>
          <w:tcPr>
            <w:tcW w:w="1249"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1</w:t>
            </w:r>
          </w:p>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68634773"/>
                <w:placeholder>
                  <w:docPart w:val="DD6838F7CE7B47FEA2154579B0B2B80E"/>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917893086"/>
                <w:placeholder>
                  <w:docPart w:val="6DA4BA590DDA447FB5A51331E44988EF"/>
                </w:placeholder>
                <w:text/>
              </w:sdtPr>
              <w:sdtContent>
                <w:r w:rsidRPr="00152498">
                  <w:rPr>
                    <w:rFonts w:asciiTheme="minorHAnsi" w:hAnsiTheme="minorHAnsi" w:cstheme="minorHAnsi"/>
                    <w:sz w:val="22"/>
                    <w:szCs w:val="24"/>
                  </w:rPr>
                  <w:t>…</w:t>
                </w:r>
              </w:sdtContent>
            </w:sdt>
          </w:p>
        </w:tc>
        <w:tc>
          <w:tcPr>
            <w:tcW w:w="1248" w:type="pct"/>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89223840"/>
                <w:placeholder>
                  <w:docPart w:val="B508221346564724B3115FF27DD4A704"/>
                </w:placeholder>
                <w:text/>
              </w:sdtPr>
              <w:sdtContent>
                <w:r w:rsidRPr="00152498">
                  <w:rPr>
                    <w:rFonts w:asciiTheme="minorHAnsi" w:hAnsiTheme="minorHAnsi" w:cstheme="minorHAnsi"/>
                    <w:sz w:val="22"/>
                    <w:szCs w:val="24"/>
                  </w:rPr>
                  <w:t>…</w:t>
                </w:r>
              </w:sdtContent>
            </w:sdt>
          </w:p>
        </w:tc>
      </w:tr>
      <w:tr w:rsidR="00152498" w:rsidRPr="00152498" w:rsidTr="00250867">
        <w:trPr>
          <w:cantSplit/>
          <w:trHeight w:val="409"/>
        </w:trPr>
        <w:tc>
          <w:tcPr>
            <w:tcW w:w="1249"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n</w:t>
            </w:r>
          </w:p>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767315935"/>
                <w:placeholder>
                  <w:docPart w:val="9EFA562EE9AE4F9DB30276A31CC4CD0A"/>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53237581"/>
                <w:placeholder>
                  <w:docPart w:val="766BD1387E7E47CFA44977076BA60160"/>
                </w:placeholder>
                <w:text/>
              </w:sdtPr>
              <w:sdtContent>
                <w:r w:rsidRPr="00152498">
                  <w:rPr>
                    <w:rFonts w:asciiTheme="minorHAnsi" w:hAnsiTheme="minorHAnsi" w:cstheme="minorHAnsi"/>
                    <w:sz w:val="22"/>
                    <w:szCs w:val="24"/>
                  </w:rPr>
                  <w:t>…</w:t>
                </w:r>
              </w:sdtContent>
            </w:sdt>
          </w:p>
        </w:tc>
        <w:tc>
          <w:tcPr>
            <w:tcW w:w="1248" w:type="pct"/>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969013399"/>
                <w:placeholder>
                  <w:docPart w:val="41C34FDCB9204EDE9BB4C85284F6D064"/>
                </w:placeholder>
                <w:text/>
              </w:sdtPr>
              <w:sdtContent>
                <w:r w:rsidRPr="00152498">
                  <w:rPr>
                    <w:rFonts w:asciiTheme="minorHAnsi" w:hAnsiTheme="minorHAnsi" w:cstheme="minorHAnsi"/>
                    <w:sz w:val="22"/>
                    <w:szCs w:val="24"/>
                  </w:rPr>
                  <w:t>…</w:t>
                </w:r>
              </w:sdtContent>
            </w:sdt>
          </w:p>
        </w:tc>
      </w:tr>
      <w:tr w:rsidR="00152498" w:rsidRPr="00152498" w:rsidTr="00250867">
        <w:trPr>
          <w:cantSplit/>
          <w:trHeight w:val="409"/>
        </w:trPr>
        <w:tc>
          <w:tcPr>
            <w:tcW w:w="1249"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178" w:type="pct"/>
            <w:shd w:val="clear" w:color="auto" w:fill="FFFFFF"/>
            <w:vAlign w:val="center"/>
          </w:tcPr>
          <w:p w:rsidR="00152498" w:rsidRPr="00152498" w:rsidRDefault="00152498" w:rsidP="00152498">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464235784"/>
                <w:placeholder>
                  <w:docPart w:val="D5811120CB7E441E9DAD506512D96BD9"/>
                </w:placeholder>
                <w:text/>
              </w:sdtPr>
              <w:sdtContent>
                <w:r w:rsidRPr="00152498">
                  <w:rPr>
                    <w:rFonts w:asciiTheme="minorHAnsi" w:hAnsiTheme="minorHAnsi" w:cstheme="minorHAnsi"/>
                    <w:sz w:val="22"/>
                    <w:szCs w:val="24"/>
                  </w:rPr>
                  <w:t>100</w:t>
                </w:r>
              </w:sdtContent>
            </w:sdt>
          </w:p>
        </w:tc>
        <w:tc>
          <w:tcPr>
            <w:tcW w:w="1325" w:type="pct"/>
            <w:shd w:val="clear" w:color="auto" w:fill="auto"/>
            <w:vAlign w:val="center"/>
          </w:tcPr>
          <w:p w:rsidR="00152498" w:rsidRPr="00152498" w:rsidRDefault="00152498" w:rsidP="00152498">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6357151"/>
                <w:placeholder>
                  <w:docPart w:val="E9B34CA432374544BB9BC999A78BEDB6"/>
                </w:placeholder>
                <w:text/>
              </w:sdtPr>
              <w:sdtContent>
                <w:r w:rsidRPr="00152498">
                  <w:rPr>
                    <w:rFonts w:asciiTheme="minorHAnsi" w:hAnsiTheme="minorHAnsi" w:cstheme="minorHAnsi"/>
                    <w:sz w:val="22"/>
                    <w:szCs w:val="24"/>
                  </w:rPr>
                  <w:t>100</w:t>
                </w:r>
              </w:sdtContent>
            </w:sdt>
          </w:p>
        </w:tc>
        <w:tc>
          <w:tcPr>
            <w:tcW w:w="1248" w:type="pct"/>
            <w:vAlign w:val="center"/>
          </w:tcPr>
          <w:p w:rsidR="00152498" w:rsidRPr="00152498" w:rsidRDefault="00152498" w:rsidP="00152498">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115479971"/>
                <w:placeholder>
                  <w:docPart w:val="3C2975100A0F4A51B11AA80C1B2166B5"/>
                </w:placeholder>
                <w:text/>
              </w:sdtPr>
              <w:sdtContent>
                <w:r w:rsidRPr="00152498">
                  <w:rPr>
                    <w:rFonts w:asciiTheme="minorHAnsi" w:hAnsiTheme="minorHAnsi" w:cstheme="minorHAnsi"/>
                    <w:sz w:val="22"/>
                    <w:szCs w:val="24"/>
                  </w:rPr>
                  <w:t>100</w:t>
                </w:r>
              </w:sdtContent>
            </w:sdt>
          </w:p>
        </w:tc>
      </w:tr>
    </w:tbl>
    <w:p w:rsidR="00152498" w:rsidRDefault="00152498" w:rsidP="003C11F6">
      <w:pPr>
        <w:pStyle w:val="Corpotesto"/>
        <w:widowControl w:val="0"/>
        <w:tabs>
          <w:tab w:val="left" w:pos="8885"/>
        </w:tabs>
        <w:spacing w:before="60" w:after="60" w:line="276" w:lineRule="auto"/>
        <w:jc w:val="both"/>
        <w:rPr>
          <w:rFonts w:asciiTheme="minorHAnsi" w:hAnsiTheme="minorHAnsi"/>
          <w:color w:val="auto"/>
          <w:sz w:val="22"/>
          <w:szCs w:val="22"/>
        </w:rPr>
      </w:pPr>
    </w:p>
    <w:p w:rsidR="00A45006" w:rsidRDefault="00A45006" w:rsidP="003C11F6">
      <w:pPr>
        <w:pStyle w:val="Corpotesto"/>
        <w:widowControl w:val="0"/>
        <w:tabs>
          <w:tab w:val="left" w:pos="8885"/>
        </w:tabs>
        <w:spacing w:before="60" w:after="60" w:line="276" w:lineRule="auto"/>
        <w:jc w:val="both"/>
        <w:rPr>
          <w:rFonts w:asciiTheme="minorHAnsi" w:hAnsiTheme="minorHAnsi"/>
          <w:color w:val="auto"/>
          <w:sz w:val="22"/>
          <w:szCs w:val="22"/>
        </w:rPr>
      </w:pPr>
    </w:p>
    <w:p w:rsidR="007E10DB" w:rsidRDefault="00C173A0" w:rsidP="007E10DB">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xml:space="preserve">: </w:t>
      </w:r>
      <w:r w:rsidR="007E10DB">
        <w:rPr>
          <w:rFonts w:asciiTheme="minorHAnsi" w:hAnsiTheme="minorHAnsi"/>
          <w:i/>
          <w:color w:val="auto"/>
          <w:sz w:val="22"/>
          <w:szCs w:val="22"/>
        </w:rPr>
        <w:t>Per ciascuna prestazione oggetto di affidamento (aggiornando eventualmente la tabella di cui sopra</w:t>
      </w:r>
      <w:r w:rsidR="00A45006">
        <w:rPr>
          <w:rFonts w:asciiTheme="minorHAnsi" w:hAnsiTheme="minorHAnsi"/>
          <w:i/>
          <w:color w:val="auto"/>
          <w:sz w:val="22"/>
          <w:szCs w:val="22"/>
        </w:rPr>
        <w:t xml:space="preserve"> ma fermo restando che per ogni prestazione sia eseguito il 100% della medesima</w:t>
      </w:r>
      <w:r w:rsidR="007E10DB">
        <w:rPr>
          <w:rFonts w:asciiTheme="minorHAnsi" w:hAnsiTheme="minorHAnsi"/>
          <w:i/>
          <w:color w:val="auto"/>
          <w:sz w:val="22"/>
          <w:szCs w:val="22"/>
        </w:rPr>
        <w:t xml:space="preserve">) i concorrenti devono indicare </w:t>
      </w:r>
      <w:r w:rsidR="007E10DB" w:rsidRPr="00584758">
        <w:rPr>
          <w:rFonts w:asciiTheme="minorHAnsi" w:hAnsiTheme="minorHAnsi"/>
          <w:i/>
          <w:color w:val="auto"/>
          <w:sz w:val="22"/>
          <w:szCs w:val="22"/>
        </w:rPr>
        <w:t xml:space="preserve">ai sensi dell'art. 48, co. 4 del Codice, le quote percentuali che saranno eseguite </w:t>
      </w:r>
      <w:r w:rsidR="007E10DB">
        <w:rPr>
          <w:rFonts w:asciiTheme="minorHAnsi" w:hAnsiTheme="minorHAnsi"/>
          <w:i/>
          <w:color w:val="auto"/>
          <w:sz w:val="22"/>
          <w:szCs w:val="22"/>
        </w:rPr>
        <w:t xml:space="preserve">da ciascun </w:t>
      </w:r>
      <w:r w:rsidR="007E10DB" w:rsidRPr="00584758">
        <w:rPr>
          <w:rFonts w:asciiTheme="minorHAnsi" w:hAnsiTheme="minorHAnsi"/>
          <w:i/>
          <w:color w:val="auto"/>
          <w:sz w:val="22"/>
          <w:szCs w:val="22"/>
        </w:rPr>
        <w:t>operator</w:t>
      </w:r>
      <w:r w:rsidR="007E10DB">
        <w:rPr>
          <w:rFonts w:asciiTheme="minorHAnsi" w:hAnsiTheme="minorHAnsi"/>
          <w:i/>
          <w:color w:val="auto"/>
          <w:sz w:val="22"/>
          <w:szCs w:val="22"/>
        </w:rPr>
        <w:t>e</w:t>
      </w:r>
      <w:r w:rsidR="007E10DB" w:rsidRPr="00584758">
        <w:rPr>
          <w:rFonts w:asciiTheme="minorHAnsi" w:hAnsiTheme="minorHAnsi"/>
          <w:i/>
          <w:color w:val="auto"/>
          <w:sz w:val="22"/>
          <w:szCs w:val="22"/>
        </w:rPr>
        <w:t xml:space="preserve"> riunit</w:t>
      </w:r>
      <w:r w:rsidR="007E10DB">
        <w:rPr>
          <w:rFonts w:asciiTheme="minorHAnsi" w:hAnsiTheme="minorHAnsi"/>
          <w:i/>
          <w:color w:val="auto"/>
          <w:sz w:val="22"/>
          <w:szCs w:val="22"/>
        </w:rPr>
        <w:t>o</w:t>
      </w:r>
      <w:r w:rsidR="007E10DB" w:rsidRPr="00584758">
        <w:rPr>
          <w:rFonts w:asciiTheme="minorHAnsi" w:hAnsiTheme="minorHAnsi"/>
          <w:i/>
          <w:color w:val="auto"/>
          <w:sz w:val="22"/>
          <w:szCs w:val="22"/>
        </w:rPr>
        <w:t>/consorziat</w:t>
      </w:r>
      <w:r w:rsidR="007E10DB">
        <w:rPr>
          <w:rFonts w:asciiTheme="minorHAnsi" w:hAnsiTheme="minorHAnsi"/>
          <w:i/>
          <w:color w:val="auto"/>
          <w:sz w:val="22"/>
          <w:szCs w:val="22"/>
        </w:rPr>
        <w:t>o</w:t>
      </w:r>
      <w:r w:rsidR="007E10DB" w:rsidRPr="00584758">
        <w:rPr>
          <w:rFonts w:asciiTheme="minorHAnsi" w:hAnsiTheme="minorHAnsi"/>
          <w:i/>
          <w:color w:val="auto"/>
          <w:sz w:val="22"/>
          <w:szCs w:val="22"/>
        </w:rPr>
        <w:t>.</w:t>
      </w:r>
    </w:p>
    <w:p w:rsidR="00BA541B" w:rsidRDefault="00BA541B" w:rsidP="003C11F6">
      <w:pPr>
        <w:pStyle w:val="Corpotesto"/>
        <w:widowControl w:val="0"/>
        <w:spacing w:before="60" w:after="60" w:line="276" w:lineRule="auto"/>
        <w:ind w:left="3"/>
        <w:jc w:val="both"/>
        <w:rPr>
          <w:rFonts w:asciiTheme="minorHAnsi" w:hAnsiTheme="minorHAnsi"/>
          <w:color w:val="auto"/>
          <w:sz w:val="22"/>
          <w:szCs w:val="22"/>
        </w:rPr>
      </w:pPr>
    </w:p>
    <w:p w:rsidR="00A014B9" w:rsidRPr="00A014B9" w:rsidRDefault="00A014B9" w:rsidP="00A014B9">
      <w:pPr>
        <w:pStyle w:val="Corpotesto"/>
        <w:widowControl w:val="0"/>
        <w:spacing w:before="60" w:after="60" w:line="276" w:lineRule="auto"/>
        <w:ind w:left="6"/>
        <w:jc w:val="both"/>
        <w:rPr>
          <w:rFonts w:asciiTheme="minorHAnsi" w:hAnsiTheme="minorHAnsi"/>
          <w:i/>
          <w:color w:val="auto"/>
          <w:sz w:val="22"/>
          <w:szCs w:val="22"/>
        </w:rPr>
      </w:pPr>
      <w:r w:rsidRPr="00A014B9">
        <w:rPr>
          <w:rFonts w:asciiTheme="minorHAnsi" w:hAnsiTheme="minorHAnsi"/>
          <w:i/>
          <w:color w:val="auto"/>
          <w:sz w:val="22"/>
          <w:szCs w:val="22"/>
        </w:rPr>
        <w:t>N.B. 2: Vedere le indicazioni presenti al punto 7.4 del disciplinare di gara per quanto concerne la disciplina dei i raggruppamenti temporanei.</w:t>
      </w:r>
    </w:p>
    <w:p w:rsidR="00A45006" w:rsidRDefault="00A45006" w:rsidP="003C11F6">
      <w:pPr>
        <w:pStyle w:val="Corpotesto"/>
        <w:widowControl w:val="0"/>
        <w:spacing w:before="60" w:after="60" w:line="276" w:lineRule="auto"/>
        <w:ind w:left="3"/>
        <w:jc w:val="both"/>
        <w:rPr>
          <w:rFonts w:asciiTheme="minorHAnsi" w:hAnsiTheme="minorHAnsi"/>
          <w:color w:val="auto"/>
          <w:sz w:val="22"/>
          <w:szCs w:val="22"/>
        </w:rPr>
      </w:pPr>
    </w:p>
    <w:p w:rsidR="00AA48AD" w:rsidRPr="00B46324" w:rsidRDefault="00AA48AD" w:rsidP="003C11F6">
      <w:pPr>
        <w:pStyle w:val="Corpotesto"/>
        <w:widowControl w:val="0"/>
        <w:spacing w:before="60" w:after="60" w:line="276" w:lineRule="auto"/>
        <w:ind w:left="3"/>
        <w:jc w:val="both"/>
        <w:rPr>
          <w:rFonts w:asciiTheme="minorHAnsi" w:hAnsiTheme="minorHAnsi"/>
          <w:color w:val="auto"/>
          <w:sz w:val="22"/>
          <w:szCs w:val="22"/>
        </w:rPr>
      </w:pPr>
    </w:p>
    <w:p w:rsidR="00C173A0" w:rsidRPr="00BA541B" w:rsidRDefault="00B46324" w:rsidP="003C11F6">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lastRenderedPageBreak/>
        <w:t xml:space="preserve"> </w:t>
      </w:r>
      <w:r w:rsidR="00C173A0" w:rsidRPr="0046117B">
        <w:rPr>
          <w:rFonts w:asciiTheme="minorHAnsi" w:hAnsiTheme="minorHAnsi"/>
          <w:i/>
          <w:color w:val="auto"/>
          <w:sz w:val="22"/>
          <w:szCs w:val="22"/>
        </w:rPr>
        <w:t>(</w:t>
      </w:r>
      <w:proofErr w:type="gramStart"/>
      <w:r w:rsidR="00C173A0" w:rsidRPr="00A83AFF">
        <w:rPr>
          <w:rFonts w:asciiTheme="minorHAnsi" w:hAnsiTheme="minorHAnsi"/>
          <w:i/>
          <w:color w:val="auto"/>
          <w:sz w:val="22"/>
          <w:szCs w:val="22"/>
          <w:u w:val="single"/>
        </w:rPr>
        <w:t>dichiarazione</w:t>
      </w:r>
      <w:proofErr w:type="gramEnd"/>
      <w:r w:rsidR="00C173A0" w:rsidRPr="00A83AFF">
        <w:rPr>
          <w:rFonts w:asciiTheme="minorHAnsi" w:hAnsiTheme="minorHAnsi"/>
          <w:i/>
          <w:color w:val="auto"/>
          <w:sz w:val="22"/>
          <w:szCs w:val="22"/>
          <w:u w:val="single"/>
        </w:rPr>
        <w:t xml:space="preserv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BA541B">
        <w:rPr>
          <w:rFonts w:asciiTheme="minorHAnsi" w:hAnsiTheme="minorHAnsi"/>
          <w:color w:val="auto"/>
          <w:sz w:val="22"/>
          <w:szCs w:val="22"/>
        </w:rPr>
        <w:t xml:space="preserve">all’operatore economico </w:t>
      </w:r>
      <w:r w:rsidR="00BA541B" w:rsidRPr="00A83AFF">
        <w:rPr>
          <w:rFonts w:asciiTheme="minorHAnsi" w:hAnsiTheme="minorHAnsi"/>
          <w:color w:val="auto"/>
          <w:sz w:val="22"/>
          <w:szCs w:val="22"/>
        </w:rPr>
        <w:t>qualificat</w:t>
      </w:r>
      <w:r w:rsidR="00BA541B">
        <w:rPr>
          <w:rFonts w:asciiTheme="minorHAnsi" w:hAnsiTheme="minorHAnsi"/>
          <w:color w:val="auto"/>
          <w:sz w:val="22"/>
          <w:szCs w:val="22"/>
        </w:rPr>
        <w:t>o</w:t>
      </w:r>
      <w:r w:rsidR="00BA541B" w:rsidRPr="00A83AFF">
        <w:rPr>
          <w:rFonts w:asciiTheme="minorHAnsi" w:hAnsiTheme="minorHAnsi"/>
          <w:color w:val="auto"/>
          <w:sz w:val="22"/>
          <w:szCs w:val="22"/>
        </w:rPr>
        <w:t xml:space="preserve"> </w:t>
      </w:r>
      <w:r w:rsidR="00BA541B">
        <w:rPr>
          <w:rFonts w:asciiTheme="minorHAnsi" w:hAnsiTheme="minorHAnsi"/>
          <w:color w:val="auto"/>
          <w:sz w:val="22"/>
          <w:szCs w:val="22"/>
        </w:rPr>
        <w:t xml:space="preserve">nella suindicata tabella </w:t>
      </w:r>
      <w:r w:rsidR="00BA541B" w:rsidRPr="00A83AFF">
        <w:rPr>
          <w:rFonts w:asciiTheme="minorHAnsi" w:hAnsiTheme="minorHAnsi"/>
          <w:color w:val="auto"/>
          <w:sz w:val="22"/>
          <w:szCs w:val="22"/>
        </w:rPr>
        <w:t>mandatari</w:t>
      </w:r>
      <w:r w:rsidR="00BA541B">
        <w:rPr>
          <w:rFonts w:asciiTheme="minorHAnsi" w:hAnsiTheme="minorHAnsi"/>
          <w:color w:val="auto"/>
          <w:sz w:val="22"/>
          <w:szCs w:val="22"/>
        </w:rPr>
        <w:t>o del R.T.</w:t>
      </w:r>
      <w:r w:rsidR="00C173A0" w:rsidRPr="00A83AFF">
        <w:rPr>
          <w:rFonts w:asciiTheme="minorHAnsi" w:hAnsiTheme="minorHAnsi"/>
          <w:color w:val="auto"/>
          <w:sz w:val="22"/>
          <w:szCs w:val="22"/>
        </w:rPr>
        <w:t xml:space="preserve">, </w:t>
      </w:r>
      <w:r w:rsidR="00BA541B">
        <w:rPr>
          <w:rFonts w:asciiTheme="minorHAnsi" w:hAnsiTheme="minorHAnsi"/>
          <w:color w:val="auto"/>
          <w:sz w:val="22"/>
          <w:szCs w:val="22"/>
        </w:rPr>
        <w:t xml:space="preserve">il </w:t>
      </w:r>
      <w:r w:rsidR="00C173A0" w:rsidRPr="00A83AFF">
        <w:rPr>
          <w:rFonts w:asciiTheme="minorHAnsi" w:hAnsiTheme="minorHAnsi"/>
          <w:color w:val="auto"/>
          <w:sz w:val="22"/>
          <w:szCs w:val="22"/>
        </w:rPr>
        <w:t>quale stipulerà il contratto in nome e per conto delle mandanti/consorziate.</w:t>
      </w:r>
    </w:p>
    <w:p w:rsidR="00AA48AD" w:rsidRPr="00CA0FE4" w:rsidRDefault="00AA48AD" w:rsidP="00BA541B">
      <w:pPr>
        <w:pStyle w:val="Corpotesto"/>
        <w:widowControl w:val="0"/>
        <w:spacing w:before="60" w:after="60" w:line="276" w:lineRule="auto"/>
        <w:ind w:left="6"/>
        <w:jc w:val="both"/>
        <w:rPr>
          <w:rFonts w:asciiTheme="minorHAnsi" w:hAnsiTheme="minorHAnsi"/>
          <w:b/>
          <w: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w:t>
      </w:r>
      <w:proofErr w:type="gramStart"/>
      <w:r w:rsidRPr="00A83AFF">
        <w:rPr>
          <w:rFonts w:asciiTheme="minorHAnsi" w:hAnsiTheme="minorHAnsi"/>
          <w:i/>
          <w:color w:val="auto"/>
          <w:sz w:val="22"/>
          <w:szCs w:val="22"/>
          <w:u w:val="single"/>
        </w:rPr>
        <w:t>dichiarazione</w:t>
      </w:r>
      <w:proofErr w:type="gramEnd"/>
      <w:r w:rsidRPr="00A83AFF">
        <w:rPr>
          <w:rFonts w:asciiTheme="minorHAnsi" w:hAnsiTheme="minorHAnsi"/>
          <w:i/>
          <w:color w:val="auto"/>
          <w:sz w:val="22"/>
          <w:szCs w:val="22"/>
          <w:u w:val="single"/>
        </w:rPr>
        <w:t xml:space="preserv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B46324" w:rsidRPr="00B46324" w:rsidRDefault="00B46324" w:rsidP="003C11F6">
      <w:pPr>
        <w:spacing w:before="60" w:after="60" w:line="276" w:lineRule="auto"/>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w:t>
      </w:r>
      <w:proofErr w:type="gramStart"/>
      <w:r w:rsidRPr="00A83AFF">
        <w:rPr>
          <w:rFonts w:asciiTheme="minorHAnsi" w:hAnsiTheme="minorHAnsi"/>
          <w:i/>
          <w:color w:val="auto"/>
          <w:sz w:val="22"/>
          <w:szCs w:val="22"/>
          <w:u w:val="single"/>
        </w:rPr>
        <w:t>dichiarazione</w:t>
      </w:r>
      <w:proofErr w:type="gramEnd"/>
      <w:r w:rsidRPr="00A83AFF">
        <w:rPr>
          <w:rFonts w:asciiTheme="minorHAnsi" w:hAnsiTheme="minorHAnsi"/>
          <w:i/>
          <w:color w:val="auto"/>
          <w:sz w:val="22"/>
          <w:szCs w:val="22"/>
          <w:u w:val="single"/>
        </w:rPr>
        <w:t xml:space="preserv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A378C8">
        <w:rPr>
          <w:rFonts w:asciiTheme="minorHAnsi" w:hAnsiTheme="minorHAnsi"/>
          <w:color w:val="auto"/>
          <w:sz w:val="22"/>
          <w:szCs w:val="22"/>
        </w:rPr>
        <w:t>si allegano in copia autentica.</w:t>
      </w:r>
    </w:p>
    <w:p w:rsidR="00A378C8" w:rsidRDefault="00A378C8" w:rsidP="00A378C8">
      <w:pPr>
        <w:rPr>
          <w:rFonts w:asciiTheme="minorHAnsi" w:hAnsiTheme="minorHAnsi"/>
          <w:color w:val="auto"/>
          <w:sz w:val="22"/>
          <w:szCs w:val="22"/>
        </w:rPr>
      </w:pPr>
    </w:p>
    <w:p w:rsidR="00A378C8" w:rsidRPr="00A83AFF" w:rsidRDefault="00A378C8" w:rsidP="00A378C8">
      <w:pPr>
        <w:pStyle w:val="Corpotesto"/>
        <w:widowControl w:val="0"/>
        <w:spacing w:before="60" w:after="60" w:line="276" w:lineRule="auto"/>
        <w:jc w:val="both"/>
        <w:rPr>
          <w:rFonts w:asciiTheme="minorHAnsi" w:hAnsiTheme="minorHAnsi"/>
          <w:color w:val="auto"/>
          <w:sz w:val="22"/>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Default="00C173A0"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proofErr w:type="gramStart"/>
      <w:r w:rsidRPr="00A83AFF">
        <w:rPr>
          <w:rFonts w:asciiTheme="minorHAnsi" w:hAnsiTheme="minorHAnsi"/>
          <w:bCs/>
          <w:color w:val="auto"/>
          <w:sz w:val="22"/>
          <w:szCs w:val="22"/>
        </w:rPr>
        <w:t>che</w:t>
      </w:r>
      <w:proofErr w:type="gramEnd"/>
      <w:r w:rsidRPr="00A83AFF">
        <w:rPr>
          <w:rFonts w:asciiTheme="minorHAnsi" w:hAnsiTheme="minorHAnsi"/>
          <w:bCs/>
          <w:color w:val="auto"/>
          <w:sz w:val="22"/>
          <w:szCs w:val="22"/>
        </w:rPr>
        <w:t xml:space="preserve"> il consorzio è costituito dalle seguenti consorziate con indicazione di quelle per conto delle quali partecipa/esecutrici:</w:t>
      </w:r>
    </w:p>
    <w:p w:rsidR="00BF1787" w:rsidRPr="0046117B" w:rsidRDefault="00BF1787" w:rsidP="003C11F6">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F740D6">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C173A0" w:rsidRPr="00E9560D" w:rsidRDefault="00E9560D"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C173A0" w:rsidRPr="00E9560D" w:rsidRDefault="00C173A0"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C173A0" w:rsidRPr="00E9560D" w:rsidRDefault="00C173A0"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F740D6"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r>
      <w:tr w:rsidR="00F740D6"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740D6" w:rsidRPr="00A83AFF" w:rsidRDefault="00F740D6"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bl>
    <w:p w:rsidR="009C677C" w:rsidRDefault="009C677C" w:rsidP="003C11F6">
      <w:pPr>
        <w:tabs>
          <w:tab w:val="left" w:pos="993"/>
        </w:tabs>
        <w:spacing w:before="60" w:after="60" w:line="276" w:lineRule="auto"/>
        <w:ind w:right="51"/>
        <w:jc w:val="both"/>
        <w:rPr>
          <w:rFonts w:asciiTheme="minorHAnsi" w:hAnsiTheme="minorHAnsi"/>
          <w:color w:val="auto"/>
          <w:sz w:val="22"/>
          <w:szCs w:val="22"/>
        </w:rPr>
      </w:pPr>
      <w:bookmarkStart w:id="18" w:name="OLE_LINK5"/>
      <w:bookmarkStart w:id="19" w:name="OLE_LINK4"/>
      <w:bookmarkEnd w:id="18"/>
      <w:bookmarkEnd w:id="19"/>
    </w:p>
    <w:p w:rsidR="00C64A56" w:rsidRDefault="00C64A56" w:rsidP="003C11F6">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C64A56" w:rsidRDefault="00C64A56" w:rsidP="003C11F6">
      <w:pPr>
        <w:widowControl w:val="0"/>
        <w:spacing w:before="60" w:after="60" w:line="276" w:lineRule="auto"/>
        <w:jc w:val="both"/>
        <w:rPr>
          <w:rFonts w:asciiTheme="minorHAnsi" w:hAnsiTheme="minorHAnsi"/>
          <w:color w:val="auto"/>
          <w:sz w:val="22"/>
          <w:szCs w:val="22"/>
        </w:rPr>
      </w:pPr>
    </w:p>
    <w:p w:rsidR="00C64A56" w:rsidRPr="0046117B" w:rsidRDefault="00C64A56"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9C677C" w:rsidRDefault="009C677C" w:rsidP="003C11F6">
      <w:pPr>
        <w:widowControl w:val="0"/>
        <w:spacing w:before="60" w:after="60" w:line="276" w:lineRule="auto"/>
        <w:jc w:val="both"/>
        <w:rPr>
          <w:rFonts w:asciiTheme="minorHAnsi" w:hAnsiTheme="minorHAnsi"/>
          <w:b/>
          <w:color w:val="auto"/>
          <w:sz w:val="22"/>
          <w:szCs w:val="22"/>
        </w:rPr>
      </w:pPr>
    </w:p>
    <w:p w:rsidR="00C173A0" w:rsidRPr="00C64A56" w:rsidRDefault="00C173A0" w:rsidP="00C64A5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xml:space="preserv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 xml:space="preserve">e che </w:t>
      </w:r>
      <w:r w:rsidR="00037543">
        <w:rPr>
          <w:rFonts w:asciiTheme="minorHAnsi" w:hAnsiTheme="minorHAnsi"/>
          <w:color w:val="auto"/>
          <w:sz w:val="22"/>
          <w:szCs w:val="22"/>
        </w:rPr>
        <w:t xml:space="preserve">la </w:t>
      </w:r>
      <w:r w:rsidR="00037543" w:rsidRPr="00037543">
        <w:rPr>
          <w:rFonts w:asciiTheme="minorHAnsi" w:hAnsiTheme="minorHAnsi" w:cstheme="minorHAnsi"/>
          <w:sz w:val="22"/>
        </w:rPr>
        <w:t xml:space="preserve">quota percentuale </w:t>
      </w:r>
      <w:r w:rsidR="00037543" w:rsidRPr="00037543">
        <w:rPr>
          <w:rFonts w:asciiTheme="minorHAnsi" w:hAnsiTheme="minorHAnsi" w:cstheme="minorHAnsi"/>
          <w:sz w:val="22"/>
          <w:szCs w:val="24"/>
        </w:rPr>
        <w:t xml:space="preserve">di ciascuna prestazione oggetto di affidamento </w:t>
      </w:r>
      <w:r w:rsidR="00037543" w:rsidRPr="00037543">
        <w:rPr>
          <w:rFonts w:asciiTheme="minorHAnsi" w:hAnsiTheme="minorHAnsi" w:cstheme="minorHAnsi"/>
          <w:sz w:val="22"/>
        </w:rPr>
        <w:t xml:space="preserve">svolta </w:t>
      </w:r>
      <w:r w:rsidR="00037543" w:rsidRPr="00037543">
        <w:rPr>
          <w:rFonts w:asciiTheme="minorHAnsi" w:hAnsiTheme="minorHAnsi" w:cstheme="minorHAnsi"/>
          <w:sz w:val="22"/>
          <w:szCs w:val="24"/>
        </w:rPr>
        <w:t>da ciascun operatore economico aggregato in rete, è la seguente:</w:t>
      </w:r>
    </w:p>
    <w:p w:rsidR="00C64A56" w:rsidRPr="00C64A56" w:rsidRDefault="00C64A56" w:rsidP="00C64A56">
      <w:pPr>
        <w:spacing w:before="60" w:after="60" w:line="276" w:lineRule="auto"/>
        <w:ind w:right="119"/>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61"/>
        <w:gridCol w:w="2322"/>
        <w:gridCol w:w="2611"/>
        <w:gridCol w:w="2460"/>
      </w:tblGrid>
      <w:tr w:rsidR="00037543" w:rsidRPr="00152498" w:rsidTr="005B672C">
        <w:trPr>
          <w:cantSplit/>
          <w:trHeight w:val="58"/>
        </w:trPr>
        <w:tc>
          <w:tcPr>
            <w:tcW w:w="1249" w:type="pct"/>
            <w:shd w:val="clear" w:color="auto" w:fill="F2F2F2" w:themeFill="background1" w:themeFillShade="F2"/>
          </w:tcPr>
          <w:p w:rsidR="00037543"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037543"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Sociale </w:t>
            </w:r>
          </w:p>
          <w:p w:rsidR="00037543" w:rsidRPr="00152498" w:rsidRDefault="00037543" w:rsidP="005B672C">
            <w:pPr>
              <w:keepNext/>
              <w:spacing w:line="360" w:lineRule="auto"/>
              <w:jc w:val="center"/>
              <w:rPr>
                <w:rFonts w:asciiTheme="minorHAnsi" w:hAnsiTheme="minorHAnsi" w:cstheme="minorHAnsi"/>
                <w:b/>
                <w:szCs w:val="24"/>
              </w:rPr>
            </w:pPr>
            <w:proofErr w:type="gramStart"/>
            <w:r>
              <w:rPr>
                <w:rFonts w:asciiTheme="minorHAnsi" w:hAnsiTheme="minorHAnsi" w:cstheme="minorHAnsi"/>
                <w:b/>
                <w:sz w:val="22"/>
                <w:szCs w:val="24"/>
              </w:rPr>
              <w:t>operatore</w:t>
            </w:r>
            <w:proofErr w:type="gramEnd"/>
            <w:r>
              <w:rPr>
                <w:rFonts w:asciiTheme="minorHAnsi" w:hAnsiTheme="minorHAnsi" w:cstheme="minorHAnsi"/>
                <w:b/>
                <w:sz w:val="22"/>
                <w:szCs w:val="24"/>
              </w:rPr>
              <w:t xml:space="preserve"> retista</w:t>
            </w:r>
          </w:p>
        </w:tc>
        <w:tc>
          <w:tcPr>
            <w:tcW w:w="1178"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Accoglienza</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325"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1)</w:t>
            </w:r>
          </w:p>
        </w:tc>
        <w:tc>
          <w:tcPr>
            <w:tcW w:w="1248"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Gestione </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Visite</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2)</w:t>
            </w:r>
          </w:p>
        </w:tc>
      </w:tr>
      <w:tr w:rsidR="00037543" w:rsidRPr="00152498" w:rsidTr="005B672C">
        <w:trPr>
          <w:cantSplit/>
          <w:trHeight w:val="409"/>
        </w:trPr>
        <w:tc>
          <w:tcPr>
            <w:tcW w:w="1249" w:type="pct"/>
            <w:shd w:val="clear" w:color="auto" w:fill="FFFFFF"/>
            <w:vAlign w:val="center"/>
          </w:tcPr>
          <w:p w:rsidR="00037543" w:rsidRDefault="00037543" w:rsidP="005B672C">
            <w:pPr>
              <w:keepNext/>
              <w:spacing w:line="360" w:lineRule="auto"/>
              <w:jc w:val="center"/>
              <w:rPr>
                <w:rFonts w:asciiTheme="minorHAnsi" w:hAnsiTheme="minorHAnsi" w:cstheme="minorHAnsi"/>
                <w:b/>
                <w:szCs w:val="24"/>
              </w:rPr>
            </w:pP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53707663"/>
                <w:placeholder>
                  <w:docPart w:val="CBE0402170AA4E87A9F6BA4E1D9FF39B"/>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709683966"/>
                <w:placeholder>
                  <w:docPart w:val="2258F10B31AA45F2AFF67625DD77FC6E"/>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056810699"/>
                <w:placeholder>
                  <w:docPart w:val="1B8A6837231441F5A47A452892D5D9C1"/>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Default="00037543" w:rsidP="005B672C">
            <w:pPr>
              <w:keepNext/>
              <w:spacing w:line="360" w:lineRule="auto"/>
              <w:jc w:val="center"/>
              <w:rPr>
                <w:rFonts w:asciiTheme="minorHAnsi" w:hAnsiTheme="minorHAnsi" w:cstheme="minorHAnsi"/>
                <w:b/>
                <w:szCs w:val="24"/>
              </w:rPr>
            </w:pP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743295135"/>
                <w:placeholder>
                  <w:docPart w:val="593A8BCCA5E444FBAEF649EC514463A8"/>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347030625"/>
                <w:placeholder>
                  <w:docPart w:val="682216B7A3DF44AF98508ADC85D140EF"/>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11656640"/>
                <w:placeholder>
                  <w:docPart w:val="EEA823BB8F684D2B9AC13185A755E602"/>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Default="00037543" w:rsidP="005B672C">
            <w:pPr>
              <w:keepNext/>
              <w:spacing w:line="360" w:lineRule="auto"/>
              <w:jc w:val="center"/>
              <w:rPr>
                <w:rFonts w:asciiTheme="minorHAnsi" w:hAnsiTheme="minorHAnsi" w:cstheme="minorHAnsi"/>
                <w:b/>
                <w:szCs w:val="24"/>
              </w:rPr>
            </w:pP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24960115"/>
                <w:placeholder>
                  <w:docPart w:val="ED3CF30E902C43E0A89F601498CA820E"/>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43116761"/>
                <w:placeholder>
                  <w:docPart w:val="344E33F9866E4F3C9AE7F226228CDB26"/>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892110267"/>
                <w:placeholder>
                  <w:docPart w:val="10C464DCEDBA44EC85E9A71D4CC6B849"/>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384073762"/>
                <w:placeholder>
                  <w:docPart w:val="2047ED3B6CE0483C9ABB91855A82411B"/>
                </w:placeholder>
                <w:text/>
              </w:sdtPr>
              <w:sdtContent>
                <w:r w:rsidRPr="00152498">
                  <w:rPr>
                    <w:rFonts w:asciiTheme="minorHAnsi" w:hAnsiTheme="minorHAnsi" w:cstheme="minorHAnsi"/>
                    <w:sz w:val="22"/>
                    <w:szCs w:val="24"/>
                  </w:rPr>
                  <w:t>100</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246502667"/>
                <w:placeholder>
                  <w:docPart w:val="B256706B484243A7BEED687F809DCB8C"/>
                </w:placeholder>
                <w:text/>
              </w:sdtPr>
              <w:sdtContent>
                <w:r w:rsidRPr="00152498">
                  <w:rPr>
                    <w:rFonts w:asciiTheme="minorHAnsi" w:hAnsiTheme="minorHAnsi" w:cstheme="minorHAnsi"/>
                    <w:sz w:val="22"/>
                    <w:szCs w:val="24"/>
                  </w:rPr>
                  <w:t>100</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457799293"/>
                <w:placeholder>
                  <w:docPart w:val="4AD602025E454E93A1DAF5149AA371FC"/>
                </w:placeholder>
                <w:text/>
              </w:sdtPr>
              <w:sdtContent>
                <w:r w:rsidRPr="00152498">
                  <w:rPr>
                    <w:rFonts w:asciiTheme="minorHAnsi" w:hAnsiTheme="minorHAnsi" w:cstheme="minorHAnsi"/>
                    <w:sz w:val="22"/>
                    <w:szCs w:val="24"/>
                  </w:rPr>
                  <w:t>100</w:t>
                </w:r>
              </w:sdtContent>
            </w:sdt>
          </w:p>
        </w:tc>
      </w:tr>
    </w:tbl>
    <w:p w:rsidR="00037543" w:rsidRDefault="00037543"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64A56" w:rsidRPr="00A83AFF" w:rsidRDefault="00C64A56"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037543" w:rsidRPr="004B78D7" w:rsidRDefault="00037543" w:rsidP="00037543">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proofErr w:type="gramStart"/>
      <w:r w:rsidRPr="00037543">
        <w:rPr>
          <w:rFonts w:asciiTheme="minorHAnsi" w:hAnsiTheme="minorHAnsi"/>
          <w:color w:val="auto"/>
          <w:sz w:val="22"/>
          <w:szCs w:val="22"/>
        </w:rPr>
        <w:t>che</w:t>
      </w:r>
      <w:proofErr w:type="gramEnd"/>
      <w:r w:rsidRPr="00037543">
        <w:rPr>
          <w:rFonts w:asciiTheme="minorHAnsi" w:hAnsiTheme="minorHAnsi"/>
          <w:color w:val="auto"/>
          <w:sz w:val="22"/>
          <w:szCs w:val="22"/>
        </w:rPr>
        <w:t xml:space="preserve"> 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4B78D7" w:rsidRDefault="004B78D7" w:rsidP="004B78D7">
      <w:pPr>
        <w:spacing w:before="60" w:after="60" w:line="276" w:lineRule="auto"/>
        <w:ind w:right="119"/>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61"/>
        <w:gridCol w:w="2322"/>
        <w:gridCol w:w="2611"/>
        <w:gridCol w:w="2460"/>
      </w:tblGrid>
      <w:tr w:rsidR="00037543" w:rsidRPr="00152498" w:rsidTr="005B672C">
        <w:trPr>
          <w:cantSplit/>
          <w:trHeight w:val="58"/>
        </w:trPr>
        <w:tc>
          <w:tcPr>
            <w:tcW w:w="1249" w:type="pct"/>
            <w:shd w:val="clear" w:color="auto" w:fill="F2F2F2" w:themeFill="background1" w:themeFillShade="F2"/>
          </w:tcPr>
          <w:p w:rsidR="00037543"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2"/>
                <w:szCs w:val="24"/>
              </w:rPr>
              <w:lastRenderedPageBreak/>
              <w:t>Denominazione</w:t>
            </w:r>
          </w:p>
          <w:p w:rsidR="00037543"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Sociale </w:t>
            </w:r>
          </w:p>
          <w:p w:rsidR="00037543" w:rsidRPr="00152498" w:rsidRDefault="00037543" w:rsidP="005B672C">
            <w:pPr>
              <w:keepNext/>
              <w:spacing w:line="360" w:lineRule="auto"/>
              <w:jc w:val="center"/>
              <w:rPr>
                <w:rFonts w:asciiTheme="minorHAnsi" w:hAnsiTheme="minorHAnsi" w:cstheme="minorHAnsi"/>
                <w:b/>
                <w:szCs w:val="24"/>
              </w:rPr>
            </w:pPr>
            <w:proofErr w:type="gramStart"/>
            <w:r>
              <w:rPr>
                <w:rFonts w:asciiTheme="minorHAnsi" w:hAnsiTheme="minorHAnsi" w:cstheme="minorHAnsi"/>
                <w:b/>
                <w:sz w:val="22"/>
                <w:szCs w:val="24"/>
              </w:rPr>
              <w:t>operatore</w:t>
            </w:r>
            <w:proofErr w:type="gramEnd"/>
            <w:r>
              <w:rPr>
                <w:rFonts w:asciiTheme="minorHAnsi" w:hAnsiTheme="minorHAnsi" w:cstheme="minorHAnsi"/>
                <w:b/>
                <w:sz w:val="22"/>
                <w:szCs w:val="24"/>
              </w:rPr>
              <w:t xml:space="preserve"> retista</w:t>
            </w:r>
          </w:p>
        </w:tc>
        <w:tc>
          <w:tcPr>
            <w:tcW w:w="1178"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Accoglienza</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325"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1)</w:t>
            </w:r>
          </w:p>
        </w:tc>
        <w:tc>
          <w:tcPr>
            <w:tcW w:w="1248"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Gestione </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Visite</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2)</w:t>
            </w:r>
          </w:p>
        </w:tc>
      </w:tr>
      <w:tr w:rsidR="00037543" w:rsidRPr="00152498" w:rsidTr="005B672C">
        <w:trPr>
          <w:cantSplit/>
          <w:trHeight w:val="409"/>
        </w:trPr>
        <w:tc>
          <w:tcPr>
            <w:tcW w:w="1249" w:type="pct"/>
            <w:shd w:val="clear" w:color="auto" w:fill="FFFFFF"/>
            <w:vAlign w:val="center"/>
          </w:tcPr>
          <w:p w:rsidR="00037543" w:rsidRDefault="00037543" w:rsidP="005B672C">
            <w:pPr>
              <w:keepNext/>
              <w:spacing w:line="360" w:lineRule="auto"/>
              <w:jc w:val="center"/>
              <w:rPr>
                <w:rFonts w:asciiTheme="minorHAnsi" w:hAnsiTheme="minorHAnsi" w:cstheme="minorHAnsi"/>
                <w:b/>
                <w:szCs w:val="24"/>
              </w:rPr>
            </w:pP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99637327"/>
                <w:placeholder>
                  <w:docPart w:val="49723EA426AE4117AD997C315221FF94"/>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05058648"/>
                <w:placeholder>
                  <w:docPart w:val="C6F728D9965447709066B17832CAC200"/>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365183330"/>
                <w:placeholder>
                  <w:docPart w:val="72C7A8CB4BC6451A9363AF21EF28B8DF"/>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Default="00037543" w:rsidP="005B672C">
            <w:pPr>
              <w:keepNext/>
              <w:spacing w:line="360" w:lineRule="auto"/>
              <w:jc w:val="center"/>
              <w:rPr>
                <w:rFonts w:asciiTheme="minorHAnsi" w:hAnsiTheme="minorHAnsi" w:cstheme="minorHAnsi"/>
                <w:b/>
                <w:szCs w:val="24"/>
              </w:rPr>
            </w:pP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403454430"/>
                <w:placeholder>
                  <w:docPart w:val="252384A0986447B0A3AE6757BDA67472"/>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98736298"/>
                <w:placeholder>
                  <w:docPart w:val="AD0BDF5A91754DA0BE3F056EB34B4F21"/>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130978524"/>
                <w:placeholder>
                  <w:docPart w:val="9369B4A9E8B84D2B8D4200D0110AF456"/>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Default="00037543" w:rsidP="005B672C">
            <w:pPr>
              <w:keepNext/>
              <w:spacing w:line="360" w:lineRule="auto"/>
              <w:jc w:val="center"/>
              <w:rPr>
                <w:rFonts w:asciiTheme="minorHAnsi" w:hAnsiTheme="minorHAnsi" w:cstheme="minorHAnsi"/>
                <w:b/>
                <w:szCs w:val="24"/>
              </w:rPr>
            </w:pP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2196147"/>
                <w:placeholder>
                  <w:docPart w:val="FBF22E0D16794CEC9EF10230A86CEF13"/>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890718791"/>
                <w:placeholder>
                  <w:docPart w:val="86E23671490B4B82BF2EB1FE757635A4"/>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807384841"/>
                <w:placeholder>
                  <w:docPart w:val="62B06281A5254EF3B82A4BC9C5115E62"/>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859008738"/>
                <w:placeholder>
                  <w:docPart w:val="A257CFE31F554A7C8A1F5136814860DD"/>
                </w:placeholder>
                <w:text/>
              </w:sdtPr>
              <w:sdtContent>
                <w:r w:rsidRPr="00152498">
                  <w:rPr>
                    <w:rFonts w:asciiTheme="minorHAnsi" w:hAnsiTheme="minorHAnsi" w:cstheme="minorHAnsi"/>
                    <w:sz w:val="22"/>
                    <w:szCs w:val="24"/>
                  </w:rPr>
                  <w:t>100</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841126018"/>
                <w:placeholder>
                  <w:docPart w:val="A484BC0EB62D4A14B4C83CDA8AAF53EC"/>
                </w:placeholder>
                <w:text/>
              </w:sdtPr>
              <w:sdtContent>
                <w:r w:rsidRPr="00152498">
                  <w:rPr>
                    <w:rFonts w:asciiTheme="minorHAnsi" w:hAnsiTheme="minorHAnsi" w:cstheme="minorHAnsi"/>
                    <w:sz w:val="22"/>
                    <w:szCs w:val="24"/>
                  </w:rPr>
                  <w:t>100</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517430425"/>
                <w:placeholder>
                  <w:docPart w:val="33CCAC7234FE4BF5AFF8181F20F62B25"/>
                </w:placeholder>
                <w:text/>
              </w:sdtPr>
              <w:sdtContent>
                <w:r w:rsidRPr="00152498">
                  <w:rPr>
                    <w:rFonts w:asciiTheme="minorHAnsi" w:hAnsiTheme="minorHAnsi" w:cstheme="minorHAnsi"/>
                    <w:sz w:val="22"/>
                    <w:szCs w:val="24"/>
                  </w:rPr>
                  <w:t>100</w:t>
                </w:r>
              </w:sdtContent>
            </w:sdt>
          </w:p>
        </w:tc>
      </w:tr>
    </w:tbl>
    <w:p w:rsidR="004B78D7" w:rsidRPr="00A83AFF" w:rsidRDefault="004B78D7" w:rsidP="003C11F6">
      <w:pPr>
        <w:widowControl w:val="0"/>
        <w:spacing w:before="60" w:after="60" w:line="276" w:lineRule="auto"/>
        <w:jc w:val="both"/>
        <w:rPr>
          <w:rFonts w:asciiTheme="minorHAnsi" w:hAnsiTheme="minorHAnsi"/>
          <w:color w:val="auto"/>
          <w:sz w:val="22"/>
          <w:szCs w:val="22"/>
        </w:rPr>
      </w:pPr>
    </w:p>
    <w:p w:rsidR="00783782" w:rsidRPr="00A83AFF" w:rsidRDefault="00783782"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in</w:t>
      </w:r>
      <w:proofErr w:type="gramEnd"/>
      <w:r w:rsidRPr="00A83AFF">
        <w:rPr>
          <w:rFonts w:asciiTheme="minorHAnsi" w:hAnsiTheme="minorHAnsi"/>
          <w:color w:val="auto"/>
          <w:sz w:val="22"/>
          <w:szCs w:val="22"/>
        </w:rPr>
        <w:t xml:space="preserve">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A83AFF">
        <w:rPr>
          <w:rFonts w:asciiTheme="minorHAnsi" w:hAnsiTheme="minorHAnsi"/>
          <w:color w:val="auto"/>
          <w:sz w:val="22"/>
          <w:szCs w:val="22"/>
        </w:rPr>
        <w:t>che</w:t>
      </w:r>
      <w:proofErr w:type="gramEnd"/>
      <w:r w:rsidRPr="00A83AFF">
        <w:rPr>
          <w:rFonts w:asciiTheme="minorHAnsi" w:hAnsiTheme="minorHAnsi"/>
          <w:color w:val="auto"/>
          <w:sz w:val="22"/>
          <w:szCs w:val="22"/>
        </w:rPr>
        <w:t>, in caso di aggiudicazione, si uniformerà alla disciplina vigente in materia di raggruppamenti temporanei;</w:t>
      </w:r>
    </w:p>
    <w:p w:rsidR="00037543" w:rsidRPr="00037543" w:rsidRDefault="00037543" w:rsidP="00037543">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proofErr w:type="gramStart"/>
      <w:r w:rsidRPr="00037543">
        <w:rPr>
          <w:rFonts w:asciiTheme="minorHAnsi" w:hAnsiTheme="minorHAnsi"/>
          <w:color w:val="auto"/>
          <w:sz w:val="22"/>
          <w:szCs w:val="22"/>
        </w:rPr>
        <w:t>che</w:t>
      </w:r>
      <w:proofErr w:type="gramEnd"/>
      <w:r w:rsidRPr="00037543">
        <w:rPr>
          <w:rFonts w:asciiTheme="minorHAnsi" w:hAnsiTheme="minorHAnsi"/>
          <w:color w:val="auto"/>
          <w:sz w:val="22"/>
          <w:szCs w:val="22"/>
        </w:rPr>
        <w:t xml:space="preserve"> 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037543" w:rsidRDefault="00037543" w:rsidP="00A378C8">
      <w:pPr>
        <w:spacing w:before="60" w:after="60" w:line="276" w:lineRule="auto"/>
        <w:ind w:left="360" w:right="119"/>
        <w:jc w:val="both"/>
        <w:rPr>
          <w:rFonts w:asciiTheme="minorHAnsi" w:eastAsia="Calibri" w:hAnsiTheme="minorHAnsi" w:cs="Calibri"/>
          <w:kern w:val="0"/>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61"/>
        <w:gridCol w:w="2322"/>
        <w:gridCol w:w="2611"/>
        <w:gridCol w:w="2460"/>
      </w:tblGrid>
      <w:tr w:rsidR="00037543" w:rsidRPr="00152498" w:rsidTr="005B672C">
        <w:trPr>
          <w:cantSplit/>
          <w:trHeight w:val="58"/>
        </w:trPr>
        <w:tc>
          <w:tcPr>
            <w:tcW w:w="1249" w:type="pct"/>
            <w:shd w:val="clear" w:color="auto" w:fill="F2F2F2" w:themeFill="background1" w:themeFillShade="F2"/>
          </w:tcPr>
          <w:p w:rsidR="00037543"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tc>
        <w:tc>
          <w:tcPr>
            <w:tcW w:w="1178"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Servizio di </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Accoglienza</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325"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Gestione</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Bar</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1)</w:t>
            </w:r>
          </w:p>
        </w:tc>
        <w:tc>
          <w:tcPr>
            <w:tcW w:w="1248" w:type="pct"/>
            <w:shd w:val="clear" w:color="auto" w:fill="F2F2F2" w:themeFill="background1" w:themeFillShade="F2"/>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Gestione </w:t>
            </w:r>
          </w:p>
          <w:p w:rsidR="00037543"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Visite</w:t>
            </w:r>
          </w:p>
          <w:p w:rsidR="00037543" w:rsidRPr="00152498" w:rsidRDefault="00037543" w:rsidP="005B672C">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 2)</w:t>
            </w:r>
          </w:p>
        </w:tc>
      </w:tr>
      <w:tr w:rsidR="00037543" w:rsidRPr="00152498" w:rsidTr="005B672C">
        <w:trPr>
          <w:cantSplit/>
          <w:trHeight w:val="409"/>
        </w:trPr>
        <w:tc>
          <w:tcPr>
            <w:tcW w:w="1249"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Mandatario </w:t>
            </w: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037542620"/>
                <w:placeholder>
                  <w:docPart w:val="E523A7161E85423DB5DE45819DA37EA3"/>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475226601"/>
                <w:placeholder>
                  <w:docPart w:val="B79CCC9A3F9842F7AE62A0606B695FEE"/>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65583265"/>
                <w:placeholder>
                  <w:docPart w:val="65854BFFE1EC4E9FB863EF05C021E6D4"/>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1</w:t>
            </w: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438415238"/>
                <w:placeholder>
                  <w:docPart w:val="3FAAE61071A34C03BC85A91643E80CAC"/>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90165755"/>
                <w:placeholder>
                  <w:docPart w:val="6258041272074B7CB78E47DE4C8748B6"/>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085062746"/>
                <w:placeholder>
                  <w:docPart w:val="6BC80B10524A496B88D5399EC28AF1C7"/>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n</w:t>
            </w:r>
          </w:p>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677731214"/>
                <w:placeholder>
                  <w:docPart w:val="7627BE828DC84E1FA56FC841287E2CFE"/>
                </w:placeholder>
                <w:text/>
              </w:sdtPr>
              <w:sdtContent>
                <w:r w:rsidRPr="00152498">
                  <w:rPr>
                    <w:rFonts w:asciiTheme="minorHAnsi" w:hAnsiTheme="minorHAnsi" w:cstheme="minorHAnsi"/>
                    <w:sz w:val="22"/>
                    <w:szCs w:val="24"/>
                  </w:rPr>
                  <w:t>…</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9725185"/>
                <w:placeholder>
                  <w:docPart w:val="F2651ADE2ADC4D6EB41BECE827436A79"/>
                </w:placeholder>
                <w:text/>
              </w:sdtPr>
              <w:sdtContent>
                <w:r w:rsidRPr="00152498">
                  <w:rPr>
                    <w:rFonts w:asciiTheme="minorHAnsi" w:hAnsiTheme="minorHAnsi" w:cstheme="minorHAnsi"/>
                    <w:sz w:val="22"/>
                    <w:szCs w:val="24"/>
                  </w:rPr>
                  <w:t>…</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439962685"/>
                <w:placeholder>
                  <w:docPart w:val="134926D8BCEA45A2BCB964D828CCCCCD"/>
                </w:placeholder>
                <w:text/>
              </w:sdtPr>
              <w:sdtContent>
                <w:r w:rsidRPr="00152498">
                  <w:rPr>
                    <w:rFonts w:asciiTheme="minorHAnsi" w:hAnsiTheme="minorHAnsi" w:cstheme="minorHAnsi"/>
                    <w:sz w:val="22"/>
                    <w:szCs w:val="24"/>
                  </w:rPr>
                  <w:t>…</w:t>
                </w:r>
              </w:sdtContent>
            </w:sdt>
          </w:p>
        </w:tc>
      </w:tr>
      <w:tr w:rsidR="00037543" w:rsidRPr="00152498" w:rsidTr="005B672C">
        <w:trPr>
          <w:cantSplit/>
          <w:trHeight w:val="409"/>
        </w:trPr>
        <w:tc>
          <w:tcPr>
            <w:tcW w:w="1249"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178" w:type="pct"/>
            <w:shd w:val="clear" w:color="auto" w:fill="FFFFFF"/>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455839024"/>
                <w:placeholder>
                  <w:docPart w:val="B1716F962ECA48CBBCFAEBBC34CBA7F1"/>
                </w:placeholder>
                <w:text/>
              </w:sdtPr>
              <w:sdtContent>
                <w:r w:rsidRPr="00152498">
                  <w:rPr>
                    <w:rFonts w:asciiTheme="minorHAnsi" w:hAnsiTheme="minorHAnsi" w:cstheme="minorHAnsi"/>
                    <w:sz w:val="22"/>
                    <w:szCs w:val="24"/>
                  </w:rPr>
                  <w:t>100</w:t>
                </w:r>
              </w:sdtContent>
            </w:sdt>
          </w:p>
        </w:tc>
        <w:tc>
          <w:tcPr>
            <w:tcW w:w="1325" w:type="pct"/>
            <w:shd w:val="clear" w:color="auto" w:fill="auto"/>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629020213"/>
                <w:placeholder>
                  <w:docPart w:val="CBF0934751F24EB095C29F536199E887"/>
                </w:placeholder>
                <w:text/>
              </w:sdtPr>
              <w:sdtContent>
                <w:r w:rsidRPr="00152498">
                  <w:rPr>
                    <w:rFonts w:asciiTheme="minorHAnsi" w:hAnsiTheme="minorHAnsi" w:cstheme="minorHAnsi"/>
                    <w:sz w:val="22"/>
                    <w:szCs w:val="24"/>
                  </w:rPr>
                  <w:t>100</w:t>
                </w:r>
              </w:sdtContent>
            </w:sdt>
          </w:p>
        </w:tc>
        <w:tc>
          <w:tcPr>
            <w:tcW w:w="1248" w:type="pct"/>
            <w:vAlign w:val="center"/>
          </w:tcPr>
          <w:p w:rsidR="00037543" w:rsidRPr="00152498" w:rsidRDefault="00037543" w:rsidP="005B672C">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937939606"/>
                <w:placeholder>
                  <w:docPart w:val="5A939BF25A234E98A953CD8158CEDB87"/>
                </w:placeholder>
                <w:text/>
              </w:sdtPr>
              <w:sdtContent>
                <w:r w:rsidRPr="00152498">
                  <w:rPr>
                    <w:rFonts w:asciiTheme="minorHAnsi" w:hAnsiTheme="minorHAnsi" w:cstheme="minorHAnsi"/>
                    <w:sz w:val="22"/>
                    <w:szCs w:val="24"/>
                  </w:rPr>
                  <w:t>100</w:t>
                </w:r>
              </w:sdtContent>
            </w:sdt>
          </w:p>
        </w:tc>
      </w:tr>
    </w:tbl>
    <w:p w:rsidR="00BF1787" w:rsidRDefault="00BF1787" w:rsidP="003C11F6">
      <w:pPr>
        <w:spacing w:before="60" w:after="60" w:line="276" w:lineRule="auto"/>
        <w:rPr>
          <w:rFonts w:asciiTheme="minorHAnsi" w:hAnsiTheme="minorHAnsi"/>
          <w:i/>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lastRenderedPageBreak/>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w:t>
      </w:r>
      <w:proofErr w:type="gramStart"/>
      <w:r w:rsidRPr="00A83AFF">
        <w:rPr>
          <w:rFonts w:asciiTheme="minorHAnsi" w:hAnsiTheme="minorHAnsi"/>
          <w:i/>
          <w:color w:val="auto"/>
          <w:sz w:val="22"/>
          <w:szCs w:val="22"/>
        </w:rPr>
        <w:t>nell’ipotesi</w:t>
      </w:r>
      <w:proofErr w:type="gramEnd"/>
      <w:r w:rsidRPr="00A83AFF">
        <w:rPr>
          <w:rFonts w:asciiTheme="minorHAnsi" w:hAnsiTheme="minorHAnsi"/>
          <w:i/>
          <w:color w:val="auto"/>
          <w:sz w:val="22"/>
          <w:szCs w:val="22"/>
        </w:rPr>
        <w:t xml:space="preserve">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385F25" w:rsidRDefault="00385F25" w:rsidP="003C11F6">
      <w:pPr>
        <w:pStyle w:val="Corpodeltesto21"/>
        <w:spacing w:before="60" w:after="60" w:line="276" w:lineRule="auto"/>
        <w:rPr>
          <w:rFonts w:asciiTheme="minorHAnsi" w:hAnsiTheme="minorHAnsi"/>
          <w:color w:val="auto"/>
          <w:sz w:val="22"/>
          <w:szCs w:val="22"/>
        </w:rPr>
      </w:pPr>
    </w:p>
    <w:p w:rsidR="0088447E" w:rsidRDefault="0088447E" w:rsidP="003C11F6">
      <w:pPr>
        <w:pStyle w:val="Corpodeltesto21"/>
        <w:spacing w:before="60" w:after="60" w:line="276" w:lineRule="auto"/>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w:t>
      </w:r>
      <w:proofErr w:type="gramStart"/>
      <w:r w:rsidR="00A3315F" w:rsidRPr="00A83AFF">
        <w:rPr>
          <w:rFonts w:asciiTheme="minorHAnsi" w:hAnsiTheme="minorHAnsi"/>
          <w:b/>
          <w:color w:val="auto"/>
          <w:sz w:val="22"/>
          <w:szCs w:val="22"/>
        </w:rPr>
        <w:t>eventuale</w:t>
      </w:r>
      <w:proofErr w:type="gramEnd"/>
      <w:r w:rsidR="00A3315F" w:rsidRPr="00A83AFF">
        <w:rPr>
          <w:rFonts w:asciiTheme="minorHAnsi" w:hAnsiTheme="minorHAnsi"/>
          <w:b/>
          <w:color w:val="auto"/>
          <w:sz w:val="22"/>
          <w:szCs w:val="22"/>
        </w:rPr>
        <w:t xml:space="preserv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BF1787" w:rsidRDefault="00BF1787" w:rsidP="003C11F6">
      <w:pPr>
        <w:pStyle w:val="Paragrafoelenco1"/>
        <w:tabs>
          <w:tab w:val="left" w:pos="426"/>
        </w:tabs>
        <w:spacing w:before="60" w:after="60" w:line="276" w:lineRule="auto"/>
        <w:ind w:left="0"/>
        <w:contextualSpacing w:val="0"/>
        <w:jc w:val="both"/>
        <w:rPr>
          <w:rFonts w:asciiTheme="minorHAnsi" w:hAnsiTheme="minorHAnsi"/>
          <w:i/>
          <w:color w:val="auto"/>
          <w:sz w:val="22"/>
          <w:szCs w:val="22"/>
        </w:rPr>
      </w:pPr>
    </w:p>
    <w:p w:rsidR="0088447E" w:rsidRPr="00A83AFF" w:rsidRDefault="0088447E" w:rsidP="003C11F6">
      <w:pPr>
        <w:pStyle w:val="Paragrafoelenco1"/>
        <w:tabs>
          <w:tab w:val="left" w:pos="426"/>
        </w:tabs>
        <w:spacing w:before="60" w:after="60" w:line="276" w:lineRule="auto"/>
        <w:ind w:left="0"/>
        <w:contextualSpacing w:val="0"/>
        <w:jc w:val="both"/>
        <w:rPr>
          <w:rFonts w:asciiTheme="minorHAnsi" w:hAnsiTheme="minorHAnsi"/>
          <w: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FC6F10" w:rsidRDefault="00FC6F10" w:rsidP="003C11F6">
      <w:pPr>
        <w:spacing w:before="60" w:after="60" w:line="276" w:lineRule="auto"/>
        <w:rPr>
          <w:rFonts w:asciiTheme="minorHAnsi" w:hAnsiTheme="minorHAnsi"/>
          <w:color w:val="auto"/>
          <w:sz w:val="22"/>
          <w:szCs w:val="22"/>
        </w:rPr>
      </w:pPr>
    </w:p>
    <w:p w:rsidR="0088447E" w:rsidRDefault="0088447E" w:rsidP="003C11F6">
      <w:pPr>
        <w:spacing w:before="60" w:after="60" w:line="276" w:lineRule="auto"/>
        <w:rPr>
          <w:rFonts w:asciiTheme="minorHAnsi" w:hAnsiTheme="minorHAnsi"/>
          <w:color w:val="auto"/>
          <w:sz w:val="22"/>
          <w:szCs w:val="22"/>
        </w:rPr>
      </w:pPr>
    </w:p>
    <w:p w:rsidR="0088447E" w:rsidRPr="00EA1723" w:rsidRDefault="0088447E"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FC6F10" w:rsidRDefault="00FC6F10"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88447E" w:rsidRDefault="0088447E"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88447E" w:rsidRPr="00A83AFF" w:rsidRDefault="0088447E"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6"/>
      </w:r>
    </w:p>
    <w:p w:rsidR="001D1B4A" w:rsidRPr="00A83AFF" w:rsidRDefault="001D1B4A" w:rsidP="003C11F6">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proofErr w:type="gramStart"/>
      <w:r w:rsidRPr="00A83AFF">
        <w:rPr>
          <w:rFonts w:asciiTheme="minorHAnsi" w:hAnsiTheme="minorHAnsi"/>
          <w:color w:val="auto"/>
          <w:sz w:val="22"/>
          <w:szCs w:val="22"/>
        </w:rPr>
        <w:t>il</w:t>
      </w:r>
      <w:proofErr w:type="gramEnd"/>
      <w:r w:rsidRPr="00A83AFF">
        <w:rPr>
          <w:rFonts w:asciiTheme="minorHAnsi" w:hAnsiTheme="minorHAnsi"/>
          <w:color w:val="auto"/>
          <w:sz w:val="22"/>
          <w:szCs w:val="22"/>
        </w:rPr>
        <w:t xml:space="preserve">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w:t>
      </w:r>
      <w:r w:rsidR="00A45006">
        <w:rPr>
          <w:rFonts w:asciiTheme="minorHAnsi" w:hAnsiTheme="minorHAnsi"/>
          <w:iCs/>
          <w:color w:val="auto"/>
          <w:sz w:val="22"/>
          <w:szCs w:val="22"/>
        </w:rPr>
        <w:t xml:space="preserve">operatore economico </w:t>
      </w:r>
      <w:r w:rsidRPr="00A83AFF">
        <w:rPr>
          <w:rFonts w:asciiTheme="minorHAnsi" w:hAnsiTheme="minorHAnsi"/>
          <w:iCs/>
          <w:color w:val="auto"/>
          <w:sz w:val="22"/>
          <w:szCs w:val="22"/>
        </w:rPr>
        <w:t>ausiliari</w:t>
      </w:r>
      <w:r w:rsidR="00A45006">
        <w:rPr>
          <w:rFonts w:asciiTheme="minorHAnsi" w:hAnsiTheme="minorHAnsi"/>
          <w:iCs/>
          <w:color w:val="auto"/>
          <w:sz w:val="22"/>
          <w:szCs w:val="22"/>
        </w:rPr>
        <w:t>o</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 xml:space="preserve">Contratto di avvalimento firmato digitalmente dal concorrente e </w:t>
      </w:r>
      <w:r w:rsidR="00A45006" w:rsidRPr="00A83AFF">
        <w:rPr>
          <w:rFonts w:asciiTheme="minorHAnsi" w:hAnsiTheme="minorHAnsi"/>
          <w:iCs/>
          <w:color w:val="auto"/>
          <w:sz w:val="22"/>
          <w:szCs w:val="22"/>
        </w:rPr>
        <w:t>dall’</w:t>
      </w:r>
      <w:r w:rsidR="00A45006">
        <w:rPr>
          <w:rFonts w:asciiTheme="minorHAnsi" w:hAnsiTheme="minorHAnsi"/>
          <w:iCs/>
          <w:color w:val="auto"/>
          <w:sz w:val="22"/>
          <w:szCs w:val="22"/>
        </w:rPr>
        <w:t xml:space="preserve">operatore economico </w:t>
      </w:r>
      <w:r w:rsidR="00A45006" w:rsidRPr="00A83AFF">
        <w:rPr>
          <w:rFonts w:asciiTheme="minorHAnsi" w:hAnsiTheme="minorHAnsi"/>
          <w:iCs/>
          <w:color w:val="auto"/>
          <w:sz w:val="22"/>
          <w:szCs w:val="22"/>
        </w:rPr>
        <w:t>ausiliari</w:t>
      </w:r>
      <w:r w:rsidR="00A45006">
        <w:rPr>
          <w:rFonts w:asciiTheme="minorHAnsi" w:hAnsiTheme="minorHAnsi"/>
          <w:iCs/>
          <w:color w:val="auto"/>
          <w:sz w:val="22"/>
          <w:szCs w:val="22"/>
        </w:rPr>
        <w:t>o</w:t>
      </w:r>
      <w:r w:rsidRPr="00A83AFF">
        <w:rPr>
          <w:rFonts w:asciiTheme="minorHAnsi" w:hAnsiTheme="minorHAnsi"/>
          <w:iCs/>
          <w:color w:val="auto"/>
          <w:sz w:val="22"/>
          <w:szCs w:val="22"/>
        </w:rPr>
        <w:t>;</w:t>
      </w:r>
    </w:p>
    <w:p w:rsidR="00C173A0"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lastRenderedPageBreak/>
        <w:t>Copia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w:t>
      </w:r>
      <w:proofErr w:type="gramStart"/>
      <w:r w:rsidRPr="00A83AFF">
        <w:rPr>
          <w:rFonts w:asciiTheme="minorHAnsi" w:hAnsiTheme="minorHAnsi"/>
          <w:iCs/>
          <w:color w:val="auto"/>
          <w:sz w:val="22"/>
          <w:szCs w:val="22"/>
        </w:rPr>
        <w:t>eventuale</w:t>
      </w:r>
      <w:proofErr w:type="gramEnd"/>
      <w:r w:rsidRPr="00A83AFF">
        <w:rPr>
          <w:rFonts w:asciiTheme="minorHAnsi" w:hAnsiTheme="minorHAnsi"/>
          <w:iCs/>
          <w:color w:val="auto"/>
          <w:sz w:val="22"/>
          <w:szCs w:val="22"/>
        </w:rPr>
        <w:t xml:space="preserve"> altra documentazione prevista in caso di RTI, consorzi e imprese retiste) _____________________________.</w:t>
      </w:r>
    </w:p>
    <w:p w:rsidR="00FC6F10" w:rsidRDefault="00FC6F10" w:rsidP="003C11F6">
      <w:pPr>
        <w:tabs>
          <w:tab w:val="left" w:pos="426"/>
        </w:tabs>
        <w:spacing w:before="60" w:after="60" w:line="276" w:lineRule="auto"/>
        <w:ind w:left="426" w:right="51" w:hanging="426"/>
        <w:jc w:val="both"/>
        <w:rPr>
          <w:rFonts w:asciiTheme="minorHAnsi" w:hAnsiTheme="minorHAnsi"/>
          <w:sz w:val="22"/>
          <w:szCs w:val="22"/>
        </w:rPr>
      </w:pPr>
    </w:p>
    <w:p w:rsidR="00FC6F10" w:rsidRDefault="00FC6F10" w:rsidP="003C11F6">
      <w:pPr>
        <w:tabs>
          <w:tab w:val="left" w:pos="426"/>
        </w:tabs>
        <w:spacing w:before="60" w:after="60" w:line="276" w:lineRule="auto"/>
        <w:ind w:left="426" w:right="51" w:hanging="426"/>
        <w:jc w:val="both"/>
        <w:rPr>
          <w:rFonts w:asciiTheme="minorHAnsi" w:hAnsiTheme="minorHAnsi"/>
          <w:sz w:val="22"/>
          <w:szCs w:val="22"/>
        </w:rPr>
      </w:pPr>
    </w:p>
    <w:p w:rsidR="00FC6F10" w:rsidRDefault="00FC6F10"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FB5EE5"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FB5EE5" w:rsidRPr="00FB5EE5" w:rsidRDefault="00FB5EE5" w:rsidP="00FB5EE5">
      <w:pPr>
        <w:rPr>
          <w:rFonts w:asciiTheme="minorHAnsi" w:hAnsiTheme="minorHAnsi"/>
          <w:sz w:val="22"/>
          <w:szCs w:val="22"/>
        </w:rPr>
      </w:pPr>
    </w:p>
    <w:p w:rsidR="00783782" w:rsidRPr="00FB5EE5" w:rsidRDefault="00783782" w:rsidP="00F6085F">
      <w:pPr>
        <w:rPr>
          <w:rFonts w:asciiTheme="minorHAnsi" w:hAnsiTheme="minorHAnsi"/>
          <w:sz w:val="22"/>
          <w:szCs w:val="22"/>
        </w:rPr>
      </w:pPr>
    </w:p>
    <w:sectPr w:rsidR="00783782" w:rsidRPr="00FB5EE5"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E41" w:rsidRDefault="00D77E41" w:rsidP="00C173A0">
      <w:r>
        <w:separator/>
      </w:r>
    </w:p>
  </w:endnote>
  <w:endnote w:type="continuationSeparator" w:id="0">
    <w:p w:rsidR="00D77E41" w:rsidRDefault="00D77E41"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5528239"/>
      <w:docPartObj>
        <w:docPartGallery w:val="Page Numbers (Bottom of Page)"/>
        <w:docPartUnique/>
      </w:docPartObj>
    </w:sdtPr>
    <w:sdtEndPr>
      <w:rPr>
        <w:rFonts w:ascii="Garamond" w:hAnsi="Garamond"/>
        <w:sz w:val="20"/>
      </w:rPr>
    </w:sdtEndPr>
    <w:sdtContent>
      <w:p w:rsidR="00690E82" w:rsidRPr="003B294A" w:rsidRDefault="00690E82">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88447E">
          <w:rPr>
            <w:rFonts w:asciiTheme="minorHAnsi" w:hAnsiTheme="minorHAnsi"/>
            <w:noProof/>
            <w:sz w:val="20"/>
          </w:rPr>
          <w:t>18</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690E82"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690E82" w:rsidRPr="003203FA" w:rsidRDefault="00690E82"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690E82" w:rsidRPr="006E6B10" w:rsidRDefault="00690E82" w:rsidP="00FB5EE5">
          <w:pPr>
            <w:jc w:val="both"/>
            <w:rPr>
              <w:rFonts w:asciiTheme="minorHAnsi" w:hAnsiTheme="minorHAnsi" w:cs="CG Times (W1)"/>
              <w:color w:val="000000"/>
              <w:sz w:val="14"/>
              <w:szCs w:val="16"/>
            </w:rPr>
          </w:pPr>
          <w:r>
            <w:rPr>
              <w:rFonts w:asciiTheme="minorHAnsi" w:hAnsiTheme="minorHAnsi" w:cs="CG Times (W1)"/>
              <w:color w:val="000000"/>
              <w:sz w:val="14"/>
              <w:szCs w:val="16"/>
            </w:rPr>
            <w:t xml:space="preserve">Procedura aperta </w:t>
          </w:r>
          <w:r w:rsidRPr="00CB1046">
            <w:rPr>
              <w:rFonts w:asciiTheme="minorHAnsi" w:hAnsiTheme="minorHAnsi" w:cs="CG Times (W1)"/>
              <w:color w:val="000000"/>
              <w:sz w:val="14"/>
              <w:szCs w:val="16"/>
            </w:rPr>
            <w:t>per l’affidamento del contratto avente ad oggetto il servizio di accoglienza, gestione del bar e gestione delle visite presso il teatro Ventidio Basso di proprietà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90E82" w:rsidRPr="00E32E79" w:rsidRDefault="00690E82"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690E82" w:rsidRDefault="00690E82"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E41" w:rsidRDefault="00D77E41" w:rsidP="00C173A0">
      <w:r>
        <w:separator/>
      </w:r>
    </w:p>
  </w:footnote>
  <w:footnote w:type="continuationSeparator" w:id="0">
    <w:p w:rsidR="00D77E41" w:rsidRDefault="00D77E41" w:rsidP="00C173A0">
      <w:r>
        <w:continuationSeparator/>
      </w:r>
    </w:p>
  </w:footnote>
  <w:footnote w:id="1">
    <w:p w:rsidR="00690E82" w:rsidRPr="00C32D3B" w:rsidRDefault="00690E82"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690E82" w:rsidRPr="00C32D3B" w:rsidRDefault="00690E82"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690E82" w:rsidRPr="00C32D3B" w:rsidRDefault="00690E82"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690E82" w:rsidRPr="00E40A6F" w:rsidRDefault="00690E82"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690E82" w:rsidRPr="00E40A6F" w:rsidRDefault="00690E82"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690E82" w:rsidRPr="00E40A6F" w:rsidRDefault="00690E82"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84D7565"/>
    <w:multiLevelType w:val="hybridMultilevel"/>
    <w:tmpl w:val="2FD8F1AA"/>
    <w:lvl w:ilvl="0" w:tplc="8D9CFC64">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18856753"/>
    <w:multiLevelType w:val="hybridMultilevel"/>
    <w:tmpl w:val="4B765AB6"/>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5"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8"/>
  </w:num>
  <w:num w:numId="9">
    <w:abstractNumId w:val="19"/>
  </w:num>
  <w:num w:numId="10">
    <w:abstractNumId w:val="24"/>
  </w:num>
  <w:num w:numId="11">
    <w:abstractNumId w:val="22"/>
  </w:num>
  <w:num w:numId="12">
    <w:abstractNumId w:val="6"/>
  </w:num>
  <w:num w:numId="13">
    <w:abstractNumId w:val="16"/>
  </w:num>
  <w:num w:numId="14">
    <w:abstractNumId w:val="12"/>
  </w:num>
  <w:num w:numId="15">
    <w:abstractNumId w:val="17"/>
  </w:num>
  <w:num w:numId="16">
    <w:abstractNumId w:val="21"/>
  </w:num>
  <w:num w:numId="17">
    <w:abstractNumId w:val="8"/>
  </w:num>
  <w:num w:numId="18">
    <w:abstractNumId w:val="9"/>
  </w:num>
  <w:num w:numId="19">
    <w:abstractNumId w:val="23"/>
  </w:num>
  <w:num w:numId="20">
    <w:abstractNumId w:val="15"/>
  </w:num>
  <w:num w:numId="21">
    <w:abstractNumId w:val="11"/>
  </w:num>
  <w:num w:numId="22">
    <w:abstractNumId w:val="20"/>
  </w:num>
  <w:num w:numId="23">
    <w:abstractNumId w:val="10"/>
  </w:num>
  <w:num w:numId="24">
    <w:abstractNumId w:val="1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21D1D"/>
    <w:rsid w:val="000258D8"/>
    <w:rsid w:val="000263D5"/>
    <w:rsid w:val="0003258B"/>
    <w:rsid w:val="00037543"/>
    <w:rsid w:val="00054E10"/>
    <w:rsid w:val="0006288B"/>
    <w:rsid w:val="00084011"/>
    <w:rsid w:val="000A29FC"/>
    <w:rsid w:val="000A3B1A"/>
    <w:rsid w:val="000C69B7"/>
    <w:rsid w:val="000F3966"/>
    <w:rsid w:val="00100269"/>
    <w:rsid w:val="00106303"/>
    <w:rsid w:val="00112A6D"/>
    <w:rsid w:val="001170BC"/>
    <w:rsid w:val="00136898"/>
    <w:rsid w:val="0014524C"/>
    <w:rsid w:val="001520DD"/>
    <w:rsid w:val="00152498"/>
    <w:rsid w:val="001528D7"/>
    <w:rsid w:val="00155431"/>
    <w:rsid w:val="00171DDE"/>
    <w:rsid w:val="00182921"/>
    <w:rsid w:val="0019407D"/>
    <w:rsid w:val="001948D5"/>
    <w:rsid w:val="001A4674"/>
    <w:rsid w:val="001A6629"/>
    <w:rsid w:val="001B2C89"/>
    <w:rsid w:val="001D0FD9"/>
    <w:rsid w:val="001D1B4A"/>
    <w:rsid w:val="001D6157"/>
    <w:rsid w:val="001E78B6"/>
    <w:rsid w:val="001F483B"/>
    <w:rsid w:val="0021344F"/>
    <w:rsid w:val="00227056"/>
    <w:rsid w:val="0023698B"/>
    <w:rsid w:val="00250867"/>
    <w:rsid w:val="002523F4"/>
    <w:rsid w:val="00263B83"/>
    <w:rsid w:val="00283D0D"/>
    <w:rsid w:val="0029295D"/>
    <w:rsid w:val="002A2877"/>
    <w:rsid w:val="002A4240"/>
    <w:rsid w:val="002B015F"/>
    <w:rsid w:val="002D0257"/>
    <w:rsid w:val="002D3694"/>
    <w:rsid w:val="002D3E90"/>
    <w:rsid w:val="002D53BE"/>
    <w:rsid w:val="002E0933"/>
    <w:rsid w:val="002E5574"/>
    <w:rsid w:val="00300E54"/>
    <w:rsid w:val="00310F93"/>
    <w:rsid w:val="00312EA5"/>
    <w:rsid w:val="00315748"/>
    <w:rsid w:val="003203FA"/>
    <w:rsid w:val="003337E4"/>
    <w:rsid w:val="00340001"/>
    <w:rsid w:val="00343738"/>
    <w:rsid w:val="003536DA"/>
    <w:rsid w:val="0035412D"/>
    <w:rsid w:val="003676A0"/>
    <w:rsid w:val="00374F64"/>
    <w:rsid w:val="0037721A"/>
    <w:rsid w:val="00381F11"/>
    <w:rsid w:val="00385F25"/>
    <w:rsid w:val="003B294A"/>
    <w:rsid w:val="003B50C2"/>
    <w:rsid w:val="003C10DE"/>
    <w:rsid w:val="003C11F6"/>
    <w:rsid w:val="003E4CB7"/>
    <w:rsid w:val="003E61A0"/>
    <w:rsid w:val="004004E0"/>
    <w:rsid w:val="004010C2"/>
    <w:rsid w:val="00411CF4"/>
    <w:rsid w:val="00413348"/>
    <w:rsid w:val="00423C28"/>
    <w:rsid w:val="004331AE"/>
    <w:rsid w:val="00434488"/>
    <w:rsid w:val="0044604F"/>
    <w:rsid w:val="00447F1C"/>
    <w:rsid w:val="0046088E"/>
    <w:rsid w:val="0046117B"/>
    <w:rsid w:val="00463F66"/>
    <w:rsid w:val="00464BD5"/>
    <w:rsid w:val="004731B3"/>
    <w:rsid w:val="004769B2"/>
    <w:rsid w:val="0047702C"/>
    <w:rsid w:val="00487A59"/>
    <w:rsid w:val="004904E6"/>
    <w:rsid w:val="004B2872"/>
    <w:rsid w:val="004B78D7"/>
    <w:rsid w:val="004C6000"/>
    <w:rsid w:val="004D3E2D"/>
    <w:rsid w:val="004E27FE"/>
    <w:rsid w:val="004E3679"/>
    <w:rsid w:val="004F2356"/>
    <w:rsid w:val="004F340C"/>
    <w:rsid w:val="004F3424"/>
    <w:rsid w:val="00503CA2"/>
    <w:rsid w:val="00504B4C"/>
    <w:rsid w:val="00505948"/>
    <w:rsid w:val="0052342A"/>
    <w:rsid w:val="00553A09"/>
    <w:rsid w:val="005541C0"/>
    <w:rsid w:val="0055743A"/>
    <w:rsid w:val="0056296C"/>
    <w:rsid w:val="00577C3C"/>
    <w:rsid w:val="00584758"/>
    <w:rsid w:val="005A5431"/>
    <w:rsid w:val="005A62F6"/>
    <w:rsid w:val="005B672C"/>
    <w:rsid w:val="005C075A"/>
    <w:rsid w:val="005C293E"/>
    <w:rsid w:val="005E282F"/>
    <w:rsid w:val="005F59D7"/>
    <w:rsid w:val="00602A9E"/>
    <w:rsid w:val="006128B4"/>
    <w:rsid w:val="00622727"/>
    <w:rsid w:val="00623D9B"/>
    <w:rsid w:val="00637F3E"/>
    <w:rsid w:val="0068720C"/>
    <w:rsid w:val="00690E82"/>
    <w:rsid w:val="006912A4"/>
    <w:rsid w:val="006A21B9"/>
    <w:rsid w:val="006A38FA"/>
    <w:rsid w:val="006A5316"/>
    <w:rsid w:val="006C0158"/>
    <w:rsid w:val="006C08BF"/>
    <w:rsid w:val="006C17B2"/>
    <w:rsid w:val="006D4DA0"/>
    <w:rsid w:val="006D6FBB"/>
    <w:rsid w:val="006E6B10"/>
    <w:rsid w:val="006F3E46"/>
    <w:rsid w:val="007012CF"/>
    <w:rsid w:val="00713892"/>
    <w:rsid w:val="00717E25"/>
    <w:rsid w:val="00731275"/>
    <w:rsid w:val="0073680D"/>
    <w:rsid w:val="00742DC8"/>
    <w:rsid w:val="00750C96"/>
    <w:rsid w:val="00751F28"/>
    <w:rsid w:val="007576A1"/>
    <w:rsid w:val="00763445"/>
    <w:rsid w:val="00770D7B"/>
    <w:rsid w:val="00776318"/>
    <w:rsid w:val="00783782"/>
    <w:rsid w:val="007B0F27"/>
    <w:rsid w:val="007D72E8"/>
    <w:rsid w:val="007E10DB"/>
    <w:rsid w:val="00800F5B"/>
    <w:rsid w:val="00807E09"/>
    <w:rsid w:val="00816427"/>
    <w:rsid w:val="00852490"/>
    <w:rsid w:val="00867FFD"/>
    <w:rsid w:val="0088447E"/>
    <w:rsid w:val="008922B6"/>
    <w:rsid w:val="008A57DB"/>
    <w:rsid w:val="008B7B85"/>
    <w:rsid w:val="008C5431"/>
    <w:rsid w:val="008D15E0"/>
    <w:rsid w:val="008E09C6"/>
    <w:rsid w:val="008E1512"/>
    <w:rsid w:val="008E667B"/>
    <w:rsid w:val="00902134"/>
    <w:rsid w:val="00902825"/>
    <w:rsid w:val="0091106C"/>
    <w:rsid w:val="00936E1C"/>
    <w:rsid w:val="0094428A"/>
    <w:rsid w:val="00945AE7"/>
    <w:rsid w:val="009536DF"/>
    <w:rsid w:val="009830B5"/>
    <w:rsid w:val="00987510"/>
    <w:rsid w:val="009B439A"/>
    <w:rsid w:val="009B7DB2"/>
    <w:rsid w:val="009C0B90"/>
    <w:rsid w:val="009C207E"/>
    <w:rsid w:val="009C35CC"/>
    <w:rsid w:val="009C677C"/>
    <w:rsid w:val="009E1E06"/>
    <w:rsid w:val="009E7A2C"/>
    <w:rsid w:val="009F11AA"/>
    <w:rsid w:val="00A014B9"/>
    <w:rsid w:val="00A25E79"/>
    <w:rsid w:val="00A3315F"/>
    <w:rsid w:val="00A378C8"/>
    <w:rsid w:val="00A45006"/>
    <w:rsid w:val="00A6479D"/>
    <w:rsid w:val="00A7072A"/>
    <w:rsid w:val="00A73255"/>
    <w:rsid w:val="00A83AFF"/>
    <w:rsid w:val="00A86D5C"/>
    <w:rsid w:val="00A9680F"/>
    <w:rsid w:val="00AA48AD"/>
    <w:rsid w:val="00AB6131"/>
    <w:rsid w:val="00AC04BC"/>
    <w:rsid w:val="00AC16F7"/>
    <w:rsid w:val="00AD4A45"/>
    <w:rsid w:val="00AE6FA0"/>
    <w:rsid w:val="00B05F83"/>
    <w:rsid w:val="00B1042A"/>
    <w:rsid w:val="00B11E97"/>
    <w:rsid w:val="00B153E1"/>
    <w:rsid w:val="00B233DE"/>
    <w:rsid w:val="00B30090"/>
    <w:rsid w:val="00B32A13"/>
    <w:rsid w:val="00B3558B"/>
    <w:rsid w:val="00B37F73"/>
    <w:rsid w:val="00B46324"/>
    <w:rsid w:val="00B643F5"/>
    <w:rsid w:val="00B655F4"/>
    <w:rsid w:val="00B664CB"/>
    <w:rsid w:val="00B77B29"/>
    <w:rsid w:val="00B96D5A"/>
    <w:rsid w:val="00BA1BC1"/>
    <w:rsid w:val="00BA38D1"/>
    <w:rsid w:val="00BA541B"/>
    <w:rsid w:val="00BA5783"/>
    <w:rsid w:val="00BB29C9"/>
    <w:rsid w:val="00BB6F62"/>
    <w:rsid w:val="00BC1AC8"/>
    <w:rsid w:val="00BC662F"/>
    <w:rsid w:val="00BD04CF"/>
    <w:rsid w:val="00BD70A7"/>
    <w:rsid w:val="00BF0099"/>
    <w:rsid w:val="00BF1787"/>
    <w:rsid w:val="00BF5033"/>
    <w:rsid w:val="00BF7910"/>
    <w:rsid w:val="00C020C8"/>
    <w:rsid w:val="00C16C4D"/>
    <w:rsid w:val="00C173A0"/>
    <w:rsid w:val="00C26762"/>
    <w:rsid w:val="00C32D3B"/>
    <w:rsid w:val="00C34959"/>
    <w:rsid w:val="00C43E6E"/>
    <w:rsid w:val="00C45839"/>
    <w:rsid w:val="00C64A56"/>
    <w:rsid w:val="00C978DB"/>
    <w:rsid w:val="00CA0FE4"/>
    <w:rsid w:val="00CA1426"/>
    <w:rsid w:val="00CB1046"/>
    <w:rsid w:val="00CC0AD4"/>
    <w:rsid w:val="00CC5FDC"/>
    <w:rsid w:val="00CC68F1"/>
    <w:rsid w:val="00CE4CE4"/>
    <w:rsid w:val="00CE5CBF"/>
    <w:rsid w:val="00CE781A"/>
    <w:rsid w:val="00CF091F"/>
    <w:rsid w:val="00CF53AF"/>
    <w:rsid w:val="00D07E1E"/>
    <w:rsid w:val="00D12271"/>
    <w:rsid w:val="00D20727"/>
    <w:rsid w:val="00D46D29"/>
    <w:rsid w:val="00D50A60"/>
    <w:rsid w:val="00D51692"/>
    <w:rsid w:val="00D7085C"/>
    <w:rsid w:val="00D75519"/>
    <w:rsid w:val="00D77BCA"/>
    <w:rsid w:val="00D77E41"/>
    <w:rsid w:val="00D8334B"/>
    <w:rsid w:val="00DB389B"/>
    <w:rsid w:val="00DE09DF"/>
    <w:rsid w:val="00DE32D5"/>
    <w:rsid w:val="00DE40AA"/>
    <w:rsid w:val="00DF04B8"/>
    <w:rsid w:val="00DF0F92"/>
    <w:rsid w:val="00DF728F"/>
    <w:rsid w:val="00E06CAB"/>
    <w:rsid w:val="00E222E4"/>
    <w:rsid w:val="00E2448E"/>
    <w:rsid w:val="00E32E79"/>
    <w:rsid w:val="00E40A6F"/>
    <w:rsid w:val="00E42028"/>
    <w:rsid w:val="00E42533"/>
    <w:rsid w:val="00E45EE5"/>
    <w:rsid w:val="00E52BB9"/>
    <w:rsid w:val="00E601F7"/>
    <w:rsid w:val="00E65C09"/>
    <w:rsid w:val="00E9361B"/>
    <w:rsid w:val="00E9560D"/>
    <w:rsid w:val="00EA1723"/>
    <w:rsid w:val="00EA6FB7"/>
    <w:rsid w:val="00EB4B58"/>
    <w:rsid w:val="00EB65F0"/>
    <w:rsid w:val="00EE559E"/>
    <w:rsid w:val="00EE639F"/>
    <w:rsid w:val="00EF6D6C"/>
    <w:rsid w:val="00EF78D3"/>
    <w:rsid w:val="00F02D81"/>
    <w:rsid w:val="00F0462F"/>
    <w:rsid w:val="00F10DAA"/>
    <w:rsid w:val="00F1179E"/>
    <w:rsid w:val="00F13453"/>
    <w:rsid w:val="00F30BBC"/>
    <w:rsid w:val="00F3609F"/>
    <w:rsid w:val="00F37813"/>
    <w:rsid w:val="00F52D12"/>
    <w:rsid w:val="00F5653C"/>
    <w:rsid w:val="00F6085F"/>
    <w:rsid w:val="00F740D6"/>
    <w:rsid w:val="00F75F0C"/>
    <w:rsid w:val="00F928E2"/>
    <w:rsid w:val="00F978D7"/>
    <w:rsid w:val="00FA0D8C"/>
    <w:rsid w:val="00FB2054"/>
    <w:rsid w:val="00FB5EE5"/>
    <w:rsid w:val="00FC1943"/>
    <w:rsid w:val="00FC2722"/>
    <w:rsid w:val="00FC3B29"/>
    <w:rsid w:val="00FC4433"/>
    <w:rsid w:val="00FC6F10"/>
    <w:rsid w:val="00FD22E6"/>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6B61BC-F06D-496E-8B8D-A8181B74D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Testofumetto">
    <w:name w:val="Balloon Text"/>
    <w:basedOn w:val="Normale"/>
    <w:link w:val="TestofumettoCarattere"/>
    <w:uiPriority w:val="99"/>
    <w:semiHidden/>
    <w:unhideWhenUsed/>
    <w:rsid w:val="00D50A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0A60"/>
    <w:rPr>
      <w:rFonts w:ascii="Tahoma" w:eastAsia="Times New Roman" w:hAnsi="Tahoma" w:cs="Tahoma"/>
      <w:color w:val="00000A"/>
      <w:kern w:val="1"/>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4D65D7D33B403E8BE96B290016CEEE"/>
        <w:category>
          <w:name w:val="Generale"/>
          <w:gallery w:val="placeholder"/>
        </w:category>
        <w:types>
          <w:type w:val="bbPlcHdr"/>
        </w:types>
        <w:behaviors>
          <w:behavior w:val="content"/>
        </w:behaviors>
        <w:guid w:val="{72C4E914-AE74-48EA-B8DF-D5C6511B47CC}"/>
      </w:docPartPr>
      <w:docPartBody>
        <w:p w:rsidR="00DC548C" w:rsidRDefault="00DC548C" w:rsidP="00DC548C">
          <w:pPr>
            <w:pStyle w:val="664D65D7D33B403E8BE96B290016CEEE"/>
          </w:pPr>
          <w:r w:rsidRPr="00DD514B">
            <w:rPr>
              <w:rStyle w:val="Testosegnaposto"/>
            </w:rPr>
            <w:t>Fare clic qui per immettere testo.</w:t>
          </w:r>
        </w:p>
      </w:docPartBody>
    </w:docPart>
    <w:docPart>
      <w:docPartPr>
        <w:name w:val="5CD820F3CC954867AE7D78408E61773C"/>
        <w:category>
          <w:name w:val="Generale"/>
          <w:gallery w:val="placeholder"/>
        </w:category>
        <w:types>
          <w:type w:val="bbPlcHdr"/>
        </w:types>
        <w:behaviors>
          <w:behavior w:val="content"/>
        </w:behaviors>
        <w:guid w:val="{5726F7C0-0CE2-4B49-B467-D6036C5C0DFF}"/>
      </w:docPartPr>
      <w:docPartBody>
        <w:p w:rsidR="00DC548C" w:rsidRDefault="00DC548C" w:rsidP="00DC548C">
          <w:pPr>
            <w:pStyle w:val="5CD820F3CC954867AE7D78408E61773C"/>
          </w:pPr>
          <w:r w:rsidRPr="00DD514B">
            <w:rPr>
              <w:rStyle w:val="Testosegnaposto"/>
            </w:rPr>
            <w:t>Fare clic qui per immettere testo.</w:t>
          </w:r>
        </w:p>
      </w:docPartBody>
    </w:docPart>
    <w:docPart>
      <w:docPartPr>
        <w:name w:val="1EF269AEC3BB4C71BB6B22DD332F1CAB"/>
        <w:category>
          <w:name w:val="Generale"/>
          <w:gallery w:val="placeholder"/>
        </w:category>
        <w:types>
          <w:type w:val="bbPlcHdr"/>
        </w:types>
        <w:behaviors>
          <w:behavior w:val="content"/>
        </w:behaviors>
        <w:guid w:val="{260E6B95-7532-494E-889C-690FC79A46D3}"/>
      </w:docPartPr>
      <w:docPartBody>
        <w:p w:rsidR="00DC548C" w:rsidRDefault="00DC548C" w:rsidP="00DC548C">
          <w:pPr>
            <w:pStyle w:val="1EF269AEC3BB4C71BB6B22DD332F1CAB"/>
          </w:pPr>
          <w:r w:rsidRPr="00DD514B">
            <w:rPr>
              <w:rStyle w:val="Testosegnaposto"/>
            </w:rPr>
            <w:t>Fare clic qui per immettere testo.</w:t>
          </w:r>
        </w:p>
      </w:docPartBody>
    </w:docPart>
    <w:docPart>
      <w:docPartPr>
        <w:name w:val="DD6838F7CE7B47FEA2154579B0B2B80E"/>
        <w:category>
          <w:name w:val="Generale"/>
          <w:gallery w:val="placeholder"/>
        </w:category>
        <w:types>
          <w:type w:val="bbPlcHdr"/>
        </w:types>
        <w:behaviors>
          <w:behavior w:val="content"/>
        </w:behaviors>
        <w:guid w:val="{FFD27943-E88B-49AA-9987-134CF186B770}"/>
      </w:docPartPr>
      <w:docPartBody>
        <w:p w:rsidR="00DC548C" w:rsidRDefault="00DC548C" w:rsidP="00DC548C">
          <w:pPr>
            <w:pStyle w:val="DD6838F7CE7B47FEA2154579B0B2B80E"/>
          </w:pPr>
          <w:r w:rsidRPr="00DD514B">
            <w:rPr>
              <w:rStyle w:val="Testosegnaposto"/>
            </w:rPr>
            <w:t>Fare clic qui per immettere testo.</w:t>
          </w:r>
        </w:p>
      </w:docPartBody>
    </w:docPart>
    <w:docPart>
      <w:docPartPr>
        <w:name w:val="6DA4BA590DDA447FB5A51331E44988EF"/>
        <w:category>
          <w:name w:val="Generale"/>
          <w:gallery w:val="placeholder"/>
        </w:category>
        <w:types>
          <w:type w:val="bbPlcHdr"/>
        </w:types>
        <w:behaviors>
          <w:behavior w:val="content"/>
        </w:behaviors>
        <w:guid w:val="{51A823E6-2E5E-4C2D-90C4-C668B7015917}"/>
      </w:docPartPr>
      <w:docPartBody>
        <w:p w:rsidR="00DC548C" w:rsidRDefault="00DC548C" w:rsidP="00DC548C">
          <w:pPr>
            <w:pStyle w:val="6DA4BA590DDA447FB5A51331E44988EF"/>
          </w:pPr>
          <w:r w:rsidRPr="00DD514B">
            <w:rPr>
              <w:rStyle w:val="Testosegnaposto"/>
            </w:rPr>
            <w:t>Fare clic qui per immettere testo.</w:t>
          </w:r>
        </w:p>
      </w:docPartBody>
    </w:docPart>
    <w:docPart>
      <w:docPartPr>
        <w:name w:val="B508221346564724B3115FF27DD4A704"/>
        <w:category>
          <w:name w:val="Generale"/>
          <w:gallery w:val="placeholder"/>
        </w:category>
        <w:types>
          <w:type w:val="bbPlcHdr"/>
        </w:types>
        <w:behaviors>
          <w:behavior w:val="content"/>
        </w:behaviors>
        <w:guid w:val="{E9914FA1-8195-4281-BAAD-487B898C947B}"/>
      </w:docPartPr>
      <w:docPartBody>
        <w:p w:rsidR="00DC548C" w:rsidRDefault="00DC548C" w:rsidP="00DC548C">
          <w:pPr>
            <w:pStyle w:val="B508221346564724B3115FF27DD4A704"/>
          </w:pPr>
          <w:r w:rsidRPr="00DD514B">
            <w:rPr>
              <w:rStyle w:val="Testosegnaposto"/>
            </w:rPr>
            <w:t>Fare clic qui per immettere testo.</w:t>
          </w:r>
        </w:p>
      </w:docPartBody>
    </w:docPart>
    <w:docPart>
      <w:docPartPr>
        <w:name w:val="9EFA562EE9AE4F9DB30276A31CC4CD0A"/>
        <w:category>
          <w:name w:val="Generale"/>
          <w:gallery w:val="placeholder"/>
        </w:category>
        <w:types>
          <w:type w:val="bbPlcHdr"/>
        </w:types>
        <w:behaviors>
          <w:behavior w:val="content"/>
        </w:behaviors>
        <w:guid w:val="{36A29F21-84F2-4C40-8E91-57B16ED5C41A}"/>
      </w:docPartPr>
      <w:docPartBody>
        <w:p w:rsidR="00DC548C" w:rsidRDefault="00DC548C" w:rsidP="00DC548C">
          <w:pPr>
            <w:pStyle w:val="9EFA562EE9AE4F9DB30276A31CC4CD0A"/>
          </w:pPr>
          <w:r w:rsidRPr="00DD514B">
            <w:rPr>
              <w:rStyle w:val="Testosegnaposto"/>
            </w:rPr>
            <w:t>Fare clic qui per immettere testo.</w:t>
          </w:r>
        </w:p>
      </w:docPartBody>
    </w:docPart>
    <w:docPart>
      <w:docPartPr>
        <w:name w:val="766BD1387E7E47CFA44977076BA60160"/>
        <w:category>
          <w:name w:val="Generale"/>
          <w:gallery w:val="placeholder"/>
        </w:category>
        <w:types>
          <w:type w:val="bbPlcHdr"/>
        </w:types>
        <w:behaviors>
          <w:behavior w:val="content"/>
        </w:behaviors>
        <w:guid w:val="{E1FB59AF-B76C-4D12-99B2-8127EC04F099}"/>
      </w:docPartPr>
      <w:docPartBody>
        <w:p w:rsidR="00DC548C" w:rsidRDefault="00DC548C" w:rsidP="00DC548C">
          <w:pPr>
            <w:pStyle w:val="766BD1387E7E47CFA44977076BA60160"/>
          </w:pPr>
          <w:r w:rsidRPr="00DD514B">
            <w:rPr>
              <w:rStyle w:val="Testosegnaposto"/>
            </w:rPr>
            <w:t>Fare clic qui per immettere testo.</w:t>
          </w:r>
        </w:p>
      </w:docPartBody>
    </w:docPart>
    <w:docPart>
      <w:docPartPr>
        <w:name w:val="41C34FDCB9204EDE9BB4C85284F6D064"/>
        <w:category>
          <w:name w:val="Generale"/>
          <w:gallery w:val="placeholder"/>
        </w:category>
        <w:types>
          <w:type w:val="bbPlcHdr"/>
        </w:types>
        <w:behaviors>
          <w:behavior w:val="content"/>
        </w:behaviors>
        <w:guid w:val="{520806E4-74BA-4EB9-B78A-BA49E9B6F848}"/>
      </w:docPartPr>
      <w:docPartBody>
        <w:p w:rsidR="00DC548C" w:rsidRDefault="00DC548C" w:rsidP="00DC548C">
          <w:pPr>
            <w:pStyle w:val="41C34FDCB9204EDE9BB4C85284F6D064"/>
          </w:pPr>
          <w:r w:rsidRPr="00DD514B">
            <w:rPr>
              <w:rStyle w:val="Testosegnaposto"/>
            </w:rPr>
            <w:t>Fare clic qui per immettere testo.</w:t>
          </w:r>
        </w:p>
      </w:docPartBody>
    </w:docPart>
    <w:docPart>
      <w:docPartPr>
        <w:name w:val="D5811120CB7E441E9DAD506512D96BD9"/>
        <w:category>
          <w:name w:val="Generale"/>
          <w:gallery w:val="placeholder"/>
        </w:category>
        <w:types>
          <w:type w:val="bbPlcHdr"/>
        </w:types>
        <w:behaviors>
          <w:behavior w:val="content"/>
        </w:behaviors>
        <w:guid w:val="{BB3FB67D-9B38-4586-B9F2-087E86A63D9E}"/>
      </w:docPartPr>
      <w:docPartBody>
        <w:p w:rsidR="00DC548C" w:rsidRDefault="00DC548C" w:rsidP="00DC548C">
          <w:pPr>
            <w:pStyle w:val="D5811120CB7E441E9DAD506512D96BD9"/>
          </w:pPr>
          <w:r w:rsidRPr="00DD514B">
            <w:rPr>
              <w:rStyle w:val="Testosegnaposto"/>
            </w:rPr>
            <w:t>Fare clic qui per immettere testo.</w:t>
          </w:r>
        </w:p>
      </w:docPartBody>
    </w:docPart>
    <w:docPart>
      <w:docPartPr>
        <w:name w:val="E9B34CA432374544BB9BC999A78BEDB6"/>
        <w:category>
          <w:name w:val="Generale"/>
          <w:gallery w:val="placeholder"/>
        </w:category>
        <w:types>
          <w:type w:val="bbPlcHdr"/>
        </w:types>
        <w:behaviors>
          <w:behavior w:val="content"/>
        </w:behaviors>
        <w:guid w:val="{F5185C1D-74E8-44DF-89AD-49CD3257C760}"/>
      </w:docPartPr>
      <w:docPartBody>
        <w:p w:rsidR="00DC548C" w:rsidRDefault="00DC548C" w:rsidP="00DC548C">
          <w:pPr>
            <w:pStyle w:val="E9B34CA432374544BB9BC999A78BEDB6"/>
          </w:pPr>
          <w:r w:rsidRPr="00DD514B">
            <w:rPr>
              <w:rStyle w:val="Testosegnaposto"/>
            </w:rPr>
            <w:t>Fare clic qui per immettere testo.</w:t>
          </w:r>
        </w:p>
      </w:docPartBody>
    </w:docPart>
    <w:docPart>
      <w:docPartPr>
        <w:name w:val="3C2975100A0F4A51B11AA80C1B2166B5"/>
        <w:category>
          <w:name w:val="Generale"/>
          <w:gallery w:val="placeholder"/>
        </w:category>
        <w:types>
          <w:type w:val="bbPlcHdr"/>
        </w:types>
        <w:behaviors>
          <w:behavior w:val="content"/>
        </w:behaviors>
        <w:guid w:val="{6B1FF5F8-6E81-436C-BF4B-6C27214A82E5}"/>
      </w:docPartPr>
      <w:docPartBody>
        <w:p w:rsidR="00DC548C" w:rsidRDefault="00DC548C" w:rsidP="00DC548C">
          <w:pPr>
            <w:pStyle w:val="3C2975100A0F4A51B11AA80C1B2166B5"/>
          </w:pPr>
          <w:r w:rsidRPr="00DD514B">
            <w:rPr>
              <w:rStyle w:val="Testosegnaposto"/>
            </w:rPr>
            <w:t>Fare clic qui per immettere testo.</w:t>
          </w:r>
        </w:p>
      </w:docPartBody>
    </w:docPart>
    <w:docPart>
      <w:docPartPr>
        <w:name w:val="CBE0402170AA4E87A9F6BA4E1D9FF39B"/>
        <w:category>
          <w:name w:val="Generale"/>
          <w:gallery w:val="placeholder"/>
        </w:category>
        <w:types>
          <w:type w:val="bbPlcHdr"/>
        </w:types>
        <w:behaviors>
          <w:behavior w:val="content"/>
        </w:behaviors>
        <w:guid w:val="{5D649A6B-ECC6-42BB-9A9A-6FD27D247C35}"/>
      </w:docPartPr>
      <w:docPartBody>
        <w:p w:rsidR="00156A08" w:rsidRDefault="00156A08" w:rsidP="00156A08">
          <w:pPr>
            <w:pStyle w:val="CBE0402170AA4E87A9F6BA4E1D9FF39B"/>
          </w:pPr>
          <w:r w:rsidRPr="00DD514B">
            <w:rPr>
              <w:rStyle w:val="Testosegnaposto"/>
            </w:rPr>
            <w:t>Fare clic qui per immettere testo.</w:t>
          </w:r>
        </w:p>
      </w:docPartBody>
    </w:docPart>
    <w:docPart>
      <w:docPartPr>
        <w:name w:val="2258F10B31AA45F2AFF67625DD77FC6E"/>
        <w:category>
          <w:name w:val="Generale"/>
          <w:gallery w:val="placeholder"/>
        </w:category>
        <w:types>
          <w:type w:val="bbPlcHdr"/>
        </w:types>
        <w:behaviors>
          <w:behavior w:val="content"/>
        </w:behaviors>
        <w:guid w:val="{B6233CA8-8E3A-4E1C-83CF-A1041C119D33}"/>
      </w:docPartPr>
      <w:docPartBody>
        <w:p w:rsidR="00156A08" w:rsidRDefault="00156A08" w:rsidP="00156A08">
          <w:pPr>
            <w:pStyle w:val="2258F10B31AA45F2AFF67625DD77FC6E"/>
          </w:pPr>
          <w:r w:rsidRPr="00DD514B">
            <w:rPr>
              <w:rStyle w:val="Testosegnaposto"/>
            </w:rPr>
            <w:t>Fare clic qui per immettere testo.</w:t>
          </w:r>
        </w:p>
      </w:docPartBody>
    </w:docPart>
    <w:docPart>
      <w:docPartPr>
        <w:name w:val="1B8A6837231441F5A47A452892D5D9C1"/>
        <w:category>
          <w:name w:val="Generale"/>
          <w:gallery w:val="placeholder"/>
        </w:category>
        <w:types>
          <w:type w:val="bbPlcHdr"/>
        </w:types>
        <w:behaviors>
          <w:behavior w:val="content"/>
        </w:behaviors>
        <w:guid w:val="{09AE41F0-3EE3-42F2-A560-295E488AA0DD}"/>
      </w:docPartPr>
      <w:docPartBody>
        <w:p w:rsidR="00156A08" w:rsidRDefault="00156A08" w:rsidP="00156A08">
          <w:pPr>
            <w:pStyle w:val="1B8A6837231441F5A47A452892D5D9C1"/>
          </w:pPr>
          <w:r w:rsidRPr="00DD514B">
            <w:rPr>
              <w:rStyle w:val="Testosegnaposto"/>
            </w:rPr>
            <w:t>Fare clic qui per immettere testo.</w:t>
          </w:r>
        </w:p>
      </w:docPartBody>
    </w:docPart>
    <w:docPart>
      <w:docPartPr>
        <w:name w:val="593A8BCCA5E444FBAEF649EC514463A8"/>
        <w:category>
          <w:name w:val="Generale"/>
          <w:gallery w:val="placeholder"/>
        </w:category>
        <w:types>
          <w:type w:val="bbPlcHdr"/>
        </w:types>
        <w:behaviors>
          <w:behavior w:val="content"/>
        </w:behaviors>
        <w:guid w:val="{E0C79DAC-7078-4F3E-A8B2-182505F82C20}"/>
      </w:docPartPr>
      <w:docPartBody>
        <w:p w:rsidR="00156A08" w:rsidRDefault="00156A08" w:rsidP="00156A08">
          <w:pPr>
            <w:pStyle w:val="593A8BCCA5E444FBAEF649EC514463A8"/>
          </w:pPr>
          <w:r w:rsidRPr="00DD514B">
            <w:rPr>
              <w:rStyle w:val="Testosegnaposto"/>
            </w:rPr>
            <w:t>Fare clic qui per immettere testo.</w:t>
          </w:r>
        </w:p>
      </w:docPartBody>
    </w:docPart>
    <w:docPart>
      <w:docPartPr>
        <w:name w:val="682216B7A3DF44AF98508ADC85D140EF"/>
        <w:category>
          <w:name w:val="Generale"/>
          <w:gallery w:val="placeholder"/>
        </w:category>
        <w:types>
          <w:type w:val="bbPlcHdr"/>
        </w:types>
        <w:behaviors>
          <w:behavior w:val="content"/>
        </w:behaviors>
        <w:guid w:val="{F35B3125-359E-43EB-A024-410608115368}"/>
      </w:docPartPr>
      <w:docPartBody>
        <w:p w:rsidR="00156A08" w:rsidRDefault="00156A08" w:rsidP="00156A08">
          <w:pPr>
            <w:pStyle w:val="682216B7A3DF44AF98508ADC85D140EF"/>
          </w:pPr>
          <w:r w:rsidRPr="00DD514B">
            <w:rPr>
              <w:rStyle w:val="Testosegnaposto"/>
            </w:rPr>
            <w:t>Fare clic qui per immettere testo.</w:t>
          </w:r>
        </w:p>
      </w:docPartBody>
    </w:docPart>
    <w:docPart>
      <w:docPartPr>
        <w:name w:val="EEA823BB8F684D2B9AC13185A755E602"/>
        <w:category>
          <w:name w:val="Generale"/>
          <w:gallery w:val="placeholder"/>
        </w:category>
        <w:types>
          <w:type w:val="bbPlcHdr"/>
        </w:types>
        <w:behaviors>
          <w:behavior w:val="content"/>
        </w:behaviors>
        <w:guid w:val="{D42B910E-92BC-4211-B6D5-4833495DA7FC}"/>
      </w:docPartPr>
      <w:docPartBody>
        <w:p w:rsidR="00156A08" w:rsidRDefault="00156A08" w:rsidP="00156A08">
          <w:pPr>
            <w:pStyle w:val="EEA823BB8F684D2B9AC13185A755E602"/>
          </w:pPr>
          <w:r w:rsidRPr="00DD514B">
            <w:rPr>
              <w:rStyle w:val="Testosegnaposto"/>
            </w:rPr>
            <w:t>Fare clic qui per immettere testo.</w:t>
          </w:r>
        </w:p>
      </w:docPartBody>
    </w:docPart>
    <w:docPart>
      <w:docPartPr>
        <w:name w:val="ED3CF30E902C43E0A89F601498CA820E"/>
        <w:category>
          <w:name w:val="Generale"/>
          <w:gallery w:val="placeholder"/>
        </w:category>
        <w:types>
          <w:type w:val="bbPlcHdr"/>
        </w:types>
        <w:behaviors>
          <w:behavior w:val="content"/>
        </w:behaviors>
        <w:guid w:val="{6A7AEE78-99B3-4EAF-BF2C-34419FAF5CD1}"/>
      </w:docPartPr>
      <w:docPartBody>
        <w:p w:rsidR="00156A08" w:rsidRDefault="00156A08" w:rsidP="00156A08">
          <w:pPr>
            <w:pStyle w:val="ED3CF30E902C43E0A89F601498CA820E"/>
          </w:pPr>
          <w:r w:rsidRPr="00DD514B">
            <w:rPr>
              <w:rStyle w:val="Testosegnaposto"/>
            </w:rPr>
            <w:t>Fare clic qui per immettere testo.</w:t>
          </w:r>
        </w:p>
      </w:docPartBody>
    </w:docPart>
    <w:docPart>
      <w:docPartPr>
        <w:name w:val="344E33F9866E4F3C9AE7F226228CDB26"/>
        <w:category>
          <w:name w:val="Generale"/>
          <w:gallery w:val="placeholder"/>
        </w:category>
        <w:types>
          <w:type w:val="bbPlcHdr"/>
        </w:types>
        <w:behaviors>
          <w:behavior w:val="content"/>
        </w:behaviors>
        <w:guid w:val="{3F8D5C8F-95B4-469C-AA43-11BCEB146996}"/>
      </w:docPartPr>
      <w:docPartBody>
        <w:p w:rsidR="00156A08" w:rsidRDefault="00156A08" w:rsidP="00156A08">
          <w:pPr>
            <w:pStyle w:val="344E33F9866E4F3C9AE7F226228CDB26"/>
          </w:pPr>
          <w:r w:rsidRPr="00DD514B">
            <w:rPr>
              <w:rStyle w:val="Testosegnaposto"/>
            </w:rPr>
            <w:t>Fare clic qui per immettere testo.</w:t>
          </w:r>
        </w:p>
      </w:docPartBody>
    </w:docPart>
    <w:docPart>
      <w:docPartPr>
        <w:name w:val="10C464DCEDBA44EC85E9A71D4CC6B849"/>
        <w:category>
          <w:name w:val="Generale"/>
          <w:gallery w:val="placeholder"/>
        </w:category>
        <w:types>
          <w:type w:val="bbPlcHdr"/>
        </w:types>
        <w:behaviors>
          <w:behavior w:val="content"/>
        </w:behaviors>
        <w:guid w:val="{AB35791E-86AE-4846-8C8D-DD0969562CC8}"/>
      </w:docPartPr>
      <w:docPartBody>
        <w:p w:rsidR="00156A08" w:rsidRDefault="00156A08" w:rsidP="00156A08">
          <w:pPr>
            <w:pStyle w:val="10C464DCEDBA44EC85E9A71D4CC6B849"/>
          </w:pPr>
          <w:r w:rsidRPr="00DD514B">
            <w:rPr>
              <w:rStyle w:val="Testosegnaposto"/>
            </w:rPr>
            <w:t>Fare clic qui per immettere testo.</w:t>
          </w:r>
        </w:p>
      </w:docPartBody>
    </w:docPart>
    <w:docPart>
      <w:docPartPr>
        <w:name w:val="2047ED3B6CE0483C9ABB91855A82411B"/>
        <w:category>
          <w:name w:val="Generale"/>
          <w:gallery w:val="placeholder"/>
        </w:category>
        <w:types>
          <w:type w:val="bbPlcHdr"/>
        </w:types>
        <w:behaviors>
          <w:behavior w:val="content"/>
        </w:behaviors>
        <w:guid w:val="{81606AED-E0D3-4AD3-83BD-D7F4AA467976}"/>
      </w:docPartPr>
      <w:docPartBody>
        <w:p w:rsidR="00156A08" w:rsidRDefault="00156A08" w:rsidP="00156A08">
          <w:pPr>
            <w:pStyle w:val="2047ED3B6CE0483C9ABB91855A82411B"/>
          </w:pPr>
          <w:r w:rsidRPr="00DD514B">
            <w:rPr>
              <w:rStyle w:val="Testosegnaposto"/>
            </w:rPr>
            <w:t>Fare clic qui per immettere testo.</w:t>
          </w:r>
        </w:p>
      </w:docPartBody>
    </w:docPart>
    <w:docPart>
      <w:docPartPr>
        <w:name w:val="B256706B484243A7BEED687F809DCB8C"/>
        <w:category>
          <w:name w:val="Generale"/>
          <w:gallery w:val="placeholder"/>
        </w:category>
        <w:types>
          <w:type w:val="bbPlcHdr"/>
        </w:types>
        <w:behaviors>
          <w:behavior w:val="content"/>
        </w:behaviors>
        <w:guid w:val="{3791642B-8A40-4E7A-87AA-19D47A3AF0AD}"/>
      </w:docPartPr>
      <w:docPartBody>
        <w:p w:rsidR="00156A08" w:rsidRDefault="00156A08" w:rsidP="00156A08">
          <w:pPr>
            <w:pStyle w:val="B256706B484243A7BEED687F809DCB8C"/>
          </w:pPr>
          <w:r w:rsidRPr="00DD514B">
            <w:rPr>
              <w:rStyle w:val="Testosegnaposto"/>
            </w:rPr>
            <w:t>Fare clic qui per immettere testo.</w:t>
          </w:r>
        </w:p>
      </w:docPartBody>
    </w:docPart>
    <w:docPart>
      <w:docPartPr>
        <w:name w:val="4AD602025E454E93A1DAF5149AA371FC"/>
        <w:category>
          <w:name w:val="Generale"/>
          <w:gallery w:val="placeholder"/>
        </w:category>
        <w:types>
          <w:type w:val="bbPlcHdr"/>
        </w:types>
        <w:behaviors>
          <w:behavior w:val="content"/>
        </w:behaviors>
        <w:guid w:val="{219C6128-E1D0-48C8-8091-804A07CC2960}"/>
      </w:docPartPr>
      <w:docPartBody>
        <w:p w:rsidR="00156A08" w:rsidRDefault="00156A08" w:rsidP="00156A08">
          <w:pPr>
            <w:pStyle w:val="4AD602025E454E93A1DAF5149AA371FC"/>
          </w:pPr>
          <w:r w:rsidRPr="00DD514B">
            <w:rPr>
              <w:rStyle w:val="Testosegnaposto"/>
            </w:rPr>
            <w:t>Fare clic qui per immettere testo.</w:t>
          </w:r>
        </w:p>
      </w:docPartBody>
    </w:docPart>
    <w:docPart>
      <w:docPartPr>
        <w:name w:val="49723EA426AE4117AD997C315221FF94"/>
        <w:category>
          <w:name w:val="Generale"/>
          <w:gallery w:val="placeholder"/>
        </w:category>
        <w:types>
          <w:type w:val="bbPlcHdr"/>
        </w:types>
        <w:behaviors>
          <w:behavior w:val="content"/>
        </w:behaviors>
        <w:guid w:val="{D6612919-4548-4F34-8662-34501D19A298}"/>
      </w:docPartPr>
      <w:docPartBody>
        <w:p w:rsidR="00156A08" w:rsidRDefault="00156A08" w:rsidP="00156A08">
          <w:pPr>
            <w:pStyle w:val="49723EA426AE4117AD997C315221FF94"/>
          </w:pPr>
          <w:r w:rsidRPr="00DD514B">
            <w:rPr>
              <w:rStyle w:val="Testosegnaposto"/>
            </w:rPr>
            <w:t>Fare clic qui per immettere testo.</w:t>
          </w:r>
        </w:p>
      </w:docPartBody>
    </w:docPart>
    <w:docPart>
      <w:docPartPr>
        <w:name w:val="C6F728D9965447709066B17832CAC200"/>
        <w:category>
          <w:name w:val="Generale"/>
          <w:gallery w:val="placeholder"/>
        </w:category>
        <w:types>
          <w:type w:val="bbPlcHdr"/>
        </w:types>
        <w:behaviors>
          <w:behavior w:val="content"/>
        </w:behaviors>
        <w:guid w:val="{41B2D346-6100-431D-8EE4-CD752CB75E23}"/>
      </w:docPartPr>
      <w:docPartBody>
        <w:p w:rsidR="00156A08" w:rsidRDefault="00156A08" w:rsidP="00156A08">
          <w:pPr>
            <w:pStyle w:val="C6F728D9965447709066B17832CAC200"/>
          </w:pPr>
          <w:r w:rsidRPr="00DD514B">
            <w:rPr>
              <w:rStyle w:val="Testosegnaposto"/>
            </w:rPr>
            <w:t>Fare clic qui per immettere testo.</w:t>
          </w:r>
        </w:p>
      </w:docPartBody>
    </w:docPart>
    <w:docPart>
      <w:docPartPr>
        <w:name w:val="72C7A8CB4BC6451A9363AF21EF28B8DF"/>
        <w:category>
          <w:name w:val="Generale"/>
          <w:gallery w:val="placeholder"/>
        </w:category>
        <w:types>
          <w:type w:val="bbPlcHdr"/>
        </w:types>
        <w:behaviors>
          <w:behavior w:val="content"/>
        </w:behaviors>
        <w:guid w:val="{F3F47C32-F630-4A36-9A4B-82A4D25DFC72}"/>
      </w:docPartPr>
      <w:docPartBody>
        <w:p w:rsidR="00156A08" w:rsidRDefault="00156A08" w:rsidP="00156A08">
          <w:pPr>
            <w:pStyle w:val="72C7A8CB4BC6451A9363AF21EF28B8DF"/>
          </w:pPr>
          <w:r w:rsidRPr="00DD514B">
            <w:rPr>
              <w:rStyle w:val="Testosegnaposto"/>
            </w:rPr>
            <w:t>Fare clic qui per immettere testo.</w:t>
          </w:r>
        </w:p>
      </w:docPartBody>
    </w:docPart>
    <w:docPart>
      <w:docPartPr>
        <w:name w:val="252384A0986447B0A3AE6757BDA67472"/>
        <w:category>
          <w:name w:val="Generale"/>
          <w:gallery w:val="placeholder"/>
        </w:category>
        <w:types>
          <w:type w:val="bbPlcHdr"/>
        </w:types>
        <w:behaviors>
          <w:behavior w:val="content"/>
        </w:behaviors>
        <w:guid w:val="{52B72F5E-F3C0-40E5-961A-0508A130E145}"/>
      </w:docPartPr>
      <w:docPartBody>
        <w:p w:rsidR="00156A08" w:rsidRDefault="00156A08" w:rsidP="00156A08">
          <w:pPr>
            <w:pStyle w:val="252384A0986447B0A3AE6757BDA67472"/>
          </w:pPr>
          <w:r w:rsidRPr="00DD514B">
            <w:rPr>
              <w:rStyle w:val="Testosegnaposto"/>
            </w:rPr>
            <w:t>Fare clic qui per immettere testo.</w:t>
          </w:r>
        </w:p>
      </w:docPartBody>
    </w:docPart>
    <w:docPart>
      <w:docPartPr>
        <w:name w:val="AD0BDF5A91754DA0BE3F056EB34B4F21"/>
        <w:category>
          <w:name w:val="Generale"/>
          <w:gallery w:val="placeholder"/>
        </w:category>
        <w:types>
          <w:type w:val="bbPlcHdr"/>
        </w:types>
        <w:behaviors>
          <w:behavior w:val="content"/>
        </w:behaviors>
        <w:guid w:val="{61344E2A-404C-43B1-AB7D-A7C57EFD73E1}"/>
      </w:docPartPr>
      <w:docPartBody>
        <w:p w:rsidR="00156A08" w:rsidRDefault="00156A08" w:rsidP="00156A08">
          <w:pPr>
            <w:pStyle w:val="AD0BDF5A91754DA0BE3F056EB34B4F21"/>
          </w:pPr>
          <w:r w:rsidRPr="00DD514B">
            <w:rPr>
              <w:rStyle w:val="Testosegnaposto"/>
            </w:rPr>
            <w:t>Fare clic qui per immettere testo.</w:t>
          </w:r>
        </w:p>
      </w:docPartBody>
    </w:docPart>
    <w:docPart>
      <w:docPartPr>
        <w:name w:val="9369B4A9E8B84D2B8D4200D0110AF456"/>
        <w:category>
          <w:name w:val="Generale"/>
          <w:gallery w:val="placeholder"/>
        </w:category>
        <w:types>
          <w:type w:val="bbPlcHdr"/>
        </w:types>
        <w:behaviors>
          <w:behavior w:val="content"/>
        </w:behaviors>
        <w:guid w:val="{2D2E62EB-573A-4FEE-9F51-20338E3AB994}"/>
      </w:docPartPr>
      <w:docPartBody>
        <w:p w:rsidR="00156A08" w:rsidRDefault="00156A08" w:rsidP="00156A08">
          <w:pPr>
            <w:pStyle w:val="9369B4A9E8B84D2B8D4200D0110AF456"/>
          </w:pPr>
          <w:r w:rsidRPr="00DD514B">
            <w:rPr>
              <w:rStyle w:val="Testosegnaposto"/>
            </w:rPr>
            <w:t>Fare clic qui per immettere testo.</w:t>
          </w:r>
        </w:p>
      </w:docPartBody>
    </w:docPart>
    <w:docPart>
      <w:docPartPr>
        <w:name w:val="FBF22E0D16794CEC9EF10230A86CEF13"/>
        <w:category>
          <w:name w:val="Generale"/>
          <w:gallery w:val="placeholder"/>
        </w:category>
        <w:types>
          <w:type w:val="bbPlcHdr"/>
        </w:types>
        <w:behaviors>
          <w:behavior w:val="content"/>
        </w:behaviors>
        <w:guid w:val="{455363F0-CDE8-44F9-8601-F344B0FE0676}"/>
      </w:docPartPr>
      <w:docPartBody>
        <w:p w:rsidR="00156A08" w:rsidRDefault="00156A08" w:rsidP="00156A08">
          <w:pPr>
            <w:pStyle w:val="FBF22E0D16794CEC9EF10230A86CEF13"/>
          </w:pPr>
          <w:r w:rsidRPr="00DD514B">
            <w:rPr>
              <w:rStyle w:val="Testosegnaposto"/>
            </w:rPr>
            <w:t>Fare clic qui per immettere testo.</w:t>
          </w:r>
        </w:p>
      </w:docPartBody>
    </w:docPart>
    <w:docPart>
      <w:docPartPr>
        <w:name w:val="86E23671490B4B82BF2EB1FE757635A4"/>
        <w:category>
          <w:name w:val="Generale"/>
          <w:gallery w:val="placeholder"/>
        </w:category>
        <w:types>
          <w:type w:val="bbPlcHdr"/>
        </w:types>
        <w:behaviors>
          <w:behavior w:val="content"/>
        </w:behaviors>
        <w:guid w:val="{F99E76B9-D7F4-4C23-AE31-9837295165CB}"/>
      </w:docPartPr>
      <w:docPartBody>
        <w:p w:rsidR="00156A08" w:rsidRDefault="00156A08" w:rsidP="00156A08">
          <w:pPr>
            <w:pStyle w:val="86E23671490B4B82BF2EB1FE757635A4"/>
          </w:pPr>
          <w:r w:rsidRPr="00DD514B">
            <w:rPr>
              <w:rStyle w:val="Testosegnaposto"/>
            </w:rPr>
            <w:t>Fare clic qui per immettere testo.</w:t>
          </w:r>
        </w:p>
      </w:docPartBody>
    </w:docPart>
    <w:docPart>
      <w:docPartPr>
        <w:name w:val="62B06281A5254EF3B82A4BC9C5115E62"/>
        <w:category>
          <w:name w:val="Generale"/>
          <w:gallery w:val="placeholder"/>
        </w:category>
        <w:types>
          <w:type w:val="bbPlcHdr"/>
        </w:types>
        <w:behaviors>
          <w:behavior w:val="content"/>
        </w:behaviors>
        <w:guid w:val="{2326277C-DBED-47BA-8A82-FAA030984B95}"/>
      </w:docPartPr>
      <w:docPartBody>
        <w:p w:rsidR="00156A08" w:rsidRDefault="00156A08" w:rsidP="00156A08">
          <w:pPr>
            <w:pStyle w:val="62B06281A5254EF3B82A4BC9C5115E62"/>
          </w:pPr>
          <w:r w:rsidRPr="00DD514B">
            <w:rPr>
              <w:rStyle w:val="Testosegnaposto"/>
            </w:rPr>
            <w:t>Fare clic qui per immettere testo.</w:t>
          </w:r>
        </w:p>
      </w:docPartBody>
    </w:docPart>
    <w:docPart>
      <w:docPartPr>
        <w:name w:val="A257CFE31F554A7C8A1F5136814860DD"/>
        <w:category>
          <w:name w:val="Generale"/>
          <w:gallery w:val="placeholder"/>
        </w:category>
        <w:types>
          <w:type w:val="bbPlcHdr"/>
        </w:types>
        <w:behaviors>
          <w:behavior w:val="content"/>
        </w:behaviors>
        <w:guid w:val="{0D35AA25-330F-420F-8A2C-F787F870B912}"/>
      </w:docPartPr>
      <w:docPartBody>
        <w:p w:rsidR="00156A08" w:rsidRDefault="00156A08" w:rsidP="00156A08">
          <w:pPr>
            <w:pStyle w:val="A257CFE31F554A7C8A1F5136814860DD"/>
          </w:pPr>
          <w:r w:rsidRPr="00DD514B">
            <w:rPr>
              <w:rStyle w:val="Testosegnaposto"/>
            </w:rPr>
            <w:t>Fare clic qui per immettere testo.</w:t>
          </w:r>
        </w:p>
      </w:docPartBody>
    </w:docPart>
    <w:docPart>
      <w:docPartPr>
        <w:name w:val="A484BC0EB62D4A14B4C83CDA8AAF53EC"/>
        <w:category>
          <w:name w:val="Generale"/>
          <w:gallery w:val="placeholder"/>
        </w:category>
        <w:types>
          <w:type w:val="bbPlcHdr"/>
        </w:types>
        <w:behaviors>
          <w:behavior w:val="content"/>
        </w:behaviors>
        <w:guid w:val="{40CB6212-E8CE-402A-8A32-31B24096280B}"/>
      </w:docPartPr>
      <w:docPartBody>
        <w:p w:rsidR="00156A08" w:rsidRDefault="00156A08" w:rsidP="00156A08">
          <w:pPr>
            <w:pStyle w:val="A484BC0EB62D4A14B4C83CDA8AAF53EC"/>
          </w:pPr>
          <w:r w:rsidRPr="00DD514B">
            <w:rPr>
              <w:rStyle w:val="Testosegnaposto"/>
            </w:rPr>
            <w:t>Fare clic qui per immettere testo.</w:t>
          </w:r>
        </w:p>
      </w:docPartBody>
    </w:docPart>
    <w:docPart>
      <w:docPartPr>
        <w:name w:val="33CCAC7234FE4BF5AFF8181F20F62B25"/>
        <w:category>
          <w:name w:val="Generale"/>
          <w:gallery w:val="placeholder"/>
        </w:category>
        <w:types>
          <w:type w:val="bbPlcHdr"/>
        </w:types>
        <w:behaviors>
          <w:behavior w:val="content"/>
        </w:behaviors>
        <w:guid w:val="{6E4FB95A-A13B-4026-B373-3EA50B867708}"/>
      </w:docPartPr>
      <w:docPartBody>
        <w:p w:rsidR="00156A08" w:rsidRDefault="00156A08" w:rsidP="00156A08">
          <w:pPr>
            <w:pStyle w:val="33CCAC7234FE4BF5AFF8181F20F62B25"/>
          </w:pPr>
          <w:r w:rsidRPr="00DD514B">
            <w:rPr>
              <w:rStyle w:val="Testosegnaposto"/>
            </w:rPr>
            <w:t>Fare clic qui per immettere testo.</w:t>
          </w:r>
        </w:p>
      </w:docPartBody>
    </w:docPart>
    <w:docPart>
      <w:docPartPr>
        <w:name w:val="E523A7161E85423DB5DE45819DA37EA3"/>
        <w:category>
          <w:name w:val="Generale"/>
          <w:gallery w:val="placeholder"/>
        </w:category>
        <w:types>
          <w:type w:val="bbPlcHdr"/>
        </w:types>
        <w:behaviors>
          <w:behavior w:val="content"/>
        </w:behaviors>
        <w:guid w:val="{BA6463DB-EA93-4CBF-8A9C-C76B7A23D1AB}"/>
      </w:docPartPr>
      <w:docPartBody>
        <w:p w:rsidR="00156A08" w:rsidRDefault="00156A08" w:rsidP="00156A08">
          <w:pPr>
            <w:pStyle w:val="E523A7161E85423DB5DE45819DA37EA3"/>
          </w:pPr>
          <w:r w:rsidRPr="00DD514B">
            <w:rPr>
              <w:rStyle w:val="Testosegnaposto"/>
            </w:rPr>
            <w:t>Fare clic qui per immettere testo.</w:t>
          </w:r>
        </w:p>
      </w:docPartBody>
    </w:docPart>
    <w:docPart>
      <w:docPartPr>
        <w:name w:val="B79CCC9A3F9842F7AE62A0606B695FEE"/>
        <w:category>
          <w:name w:val="Generale"/>
          <w:gallery w:val="placeholder"/>
        </w:category>
        <w:types>
          <w:type w:val="bbPlcHdr"/>
        </w:types>
        <w:behaviors>
          <w:behavior w:val="content"/>
        </w:behaviors>
        <w:guid w:val="{B819CFD1-D3E4-4939-B72C-27F927890FD2}"/>
      </w:docPartPr>
      <w:docPartBody>
        <w:p w:rsidR="00156A08" w:rsidRDefault="00156A08" w:rsidP="00156A08">
          <w:pPr>
            <w:pStyle w:val="B79CCC9A3F9842F7AE62A0606B695FEE"/>
          </w:pPr>
          <w:r w:rsidRPr="00DD514B">
            <w:rPr>
              <w:rStyle w:val="Testosegnaposto"/>
            </w:rPr>
            <w:t>Fare clic qui per immettere testo.</w:t>
          </w:r>
        </w:p>
      </w:docPartBody>
    </w:docPart>
    <w:docPart>
      <w:docPartPr>
        <w:name w:val="65854BFFE1EC4E9FB863EF05C021E6D4"/>
        <w:category>
          <w:name w:val="Generale"/>
          <w:gallery w:val="placeholder"/>
        </w:category>
        <w:types>
          <w:type w:val="bbPlcHdr"/>
        </w:types>
        <w:behaviors>
          <w:behavior w:val="content"/>
        </w:behaviors>
        <w:guid w:val="{86667B85-04BC-4F44-A757-29A4D5EAC0FE}"/>
      </w:docPartPr>
      <w:docPartBody>
        <w:p w:rsidR="00156A08" w:rsidRDefault="00156A08" w:rsidP="00156A08">
          <w:pPr>
            <w:pStyle w:val="65854BFFE1EC4E9FB863EF05C021E6D4"/>
          </w:pPr>
          <w:r w:rsidRPr="00DD514B">
            <w:rPr>
              <w:rStyle w:val="Testosegnaposto"/>
            </w:rPr>
            <w:t>Fare clic qui per immettere testo.</w:t>
          </w:r>
        </w:p>
      </w:docPartBody>
    </w:docPart>
    <w:docPart>
      <w:docPartPr>
        <w:name w:val="3FAAE61071A34C03BC85A91643E80CAC"/>
        <w:category>
          <w:name w:val="Generale"/>
          <w:gallery w:val="placeholder"/>
        </w:category>
        <w:types>
          <w:type w:val="bbPlcHdr"/>
        </w:types>
        <w:behaviors>
          <w:behavior w:val="content"/>
        </w:behaviors>
        <w:guid w:val="{CE675276-2D0C-4390-B114-E13E021A6404}"/>
      </w:docPartPr>
      <w:docPartBody>
        <w:p w:rsidR="00156A08" w:rsidRDefault="00156A08" w:rsidP="00156A08">
          <w:pPr>
            <w:pStyle w:val="3FAAE61071A34C03BC85A91643E80CAC"/>
          </w:pPr>
          <w:r w:rsidRPr="00DD514B">
            <w:rPr>
              <w:rStyle w:val="Testosegnaposto"/>
            </w:rPr>
            <w:t>Fare clic qui per immettere testo.</w:t>
          </w:r>
        </w:p>
      </w:docPartBody>
    </w:docPart>
    <w:docPart>
      <w:docPartPr>
        <w:name w:val="6258041272074B7CB78E47DE4C8748B6"/>
        <w:category>
          <w:name w:val="Generale"/>
          <w:gallery w:val="placeholder"/>
        </w:category>
        <w:types>
          <w:type w:val="bbPlcHdr"/>
        </w:types>
        <w:behaviors>
          <w:behavior w:val="content"/>
        </w:behaviors>
        <w:guid w:val="{4BE772BB-12CC-4E30-8E95-6D5D2FA61CFE}"/>
      </w:docPartPr>
      <w:docPartBody>
        <w:p w:rsidR="00156A08" w:rsidRDefault="00156A08" w:rsidP="00156A08">
          <w:pPr>
            <w:pStyle w:val="6258041272074B7CB78E47DE4C8748B6"/>
          </w:pPr>
          <w:r w:rsidRPr="00DD514B">
            <w:rPr>
              <w:rStyle w:val="Testosegnaposto"/>
            </w:rPr>
            <w:t>Fare clic qui per immettere testo.</w:t>
          </w:r>
        </w:p>
      </w:docPartBody>
    </w:docPart>
    <w:docPart>
      <w:docPartPr>
        <w:name w:val="6BC80B10524A496B88D5399EC28AF1C7"/>
        <w:category>
          <w:name w:val="Generale"/>
          <w:gallery w:val="placeholder"/>
        </w:category>
        <w:types>
          <w:type w:val="bbPlcHdr"/>
        </w:types>
        <w:behaviors>
          <w:behavior w:val="content"/>
        </w:behaviors>
        <w:guid w:val="{7A33DF21-6CD5-45A9-BF9E-8D709DA87E26}"/>
      </w:docPartPr>
      <w:docPartBody>
        <w:p w:rsidR="00156A08" w:rsidRDefault="00156A08" w:rsidP="00156A08">
          <w:pPr>
            <w:pStyle w:val="6BC80B10524A496B88D5399EC28AF1C7"/>
          </w:pPr>
          <w:r w:rsidRPr="00DD514B">
            <w:rPr>
              <w:rStyle w:val="Testosegnaposto"/>
            </w:rPr>
            <w:t>Fare clic qui per immettere testo.</w:t>
          </w:r>
        </w:p>
      </w:docPartBody>
    </w:docPart>
    <w:docPart>
      <w:docPartPr>
        <w:name w:val="7627BE828DC84E1FA56FC841287E2CFE"/>
        <w:category>
          <w:name w:val="Generale"/>
          <w:gallery w:val="placeholder"/>
        </w:category>
        <w:types>
          <w:type w:val="bbPlcHdr"/>
        </w:types>
        <w:behaviors>
          <w:behavior w:val="content"/>
        </w:behaviors>
        <w:guid w:val="{185DCB56-3FD7-426C-86CF-E90BC9A634E8}"/>
      </w:docPartPr>
      <w:docPartBody>
        <w:p w:rsidR="00156A08" w:rsidRDefault="00156A08" w:rsidP="00156A08">
          <w:pPr>
            <w:pStyle w:val="7627BE828DC84E1FA56FC841287E2CFE"/>
          </w:pPr>
          <w:r w:rsidRPr="00DD514B">
            <w:rPr>
              <w:rStyle w:val="Testosegnaposto"/>
            </w:rPr>
            <w:t>Fare clic qui per immettere testo.</w:t>
          </w:r>
        </w:p>
      </w:docPartBody>
    </w:docPart>
    <w:docPart>
      <w:docPartPr>
        <w:name w:val="F2651ADE2ADC4D6EB41BECE827436A79"/>
        <w:category>
          <w:name w:val="Generale"/>
          <w:gallery w:val="placeholder"/>
        </w:category>
        <w:types>
          <w:type w:val="bbPlcHdr"/>
        </w:types>
        <w:behaviors>
          <w:behavior w:val="content"/>
        </w:behaviors>
        <w:guid w:val="{E7E3878F-B89C-4F25-8531-201FD79883E2}"/>
      </w:docPartPr>
      <w:docPartBody>
        <w:p w:rsidR="00156A08" w:rsidRDefault="00156A08" w:rsidP="00156A08">
          <w:pPr>
            <w:pStyle w:val="F2651ADE2ADC4D6EB41BECE827436A79"/>
          </w:pPr>
          <w:r w:rsidRPr="00DD514B">
            <w:rPr>
              <w:rStyle w:val="Testosegnaposto"/>
            </w:rPr>
            <w:t>Fare clic qui per immettere testo.</w:t>
          </w:r>
        </w:p>
      </w:docPartBody>
    </w:docPart>
    <w:docPart>
      <w:docPartPr>
        <w:name w:val="134926D8BCEA45A2BCB964D828CCCCCD"/>
        <w:category>
          <w:name w:val="Generale"/>
          <w:gallery w:val="placeholder"/>
        </w:category>
        <w:types>
          <w:type w:val="bbPlcHdr"/>
        </w:types>
        <w:behaviors>
          <w:behavior w:val="content"/>
        </w:behaviors>
        <w:guid w:val="{4376FB7C-20E6-4060-AC95-41114DDDC422}"/>
      </w:docPartPr>
      <w:docPartBody>
        <w:p w:rsidR="00156A08" w:rsidRDefault="00156A08" w:rsidP="00156A08">
          <w:pPr>
            <w:pStyle w:val="134926D8BCEA45A2BCB964D828CCCCCD"/>
          </w:pPr>
          <w:r w:rsidRPr="00DD514B">
            <w:rPr>
              <w:rStyle w:val="Testosegnaposto"/>
            </w:rPr>
            <w:t>Fare clic qui per immettere testo.</w:t>
          </w:r>
        </w:p>
      </w:docPartBody>
    </w:docPart>
    <w:docPart>
      <w:docPartPr>
        <w:name w:val="B1716F962ECA48CBBCFAEBBC34CBA7F1"/>
        <w:category>
          <w:name w:val="Generale"/>
          <w:gallery w:val="placeholder"/>
        </w:category>
        <w:types>
          <w:type w:val="bbPlcHdr"/>
        </w:types>
        <w:behaviors>
          <w:behavior w:val="content"/>
        </w:behaviors>
        <w:guid w:val="{787286CB-6536-4BCB-B6FF-E14002EEA571}"/>
      </w:docPartPr>
      <w:docPartBody>
        <w:p w:rsidR="00156A08" w:rsidRDefault="00156A08" w:rsidP="00156A08">
          <w:pPr>
            <w:pStyle w:val="B1716F962ECA48CBBCFAEBBC34CBA7F1"/>
          </w:pPr>
          <w:r w:rsidRPr="00DD514B">
            <w:rPr>
              <w:rStyle w:val="Testosegnaposto"/>
            </w:rPr>
            <w:t>Fare clic qui per immettere testo.</w:t>
          </w:r>
        </w:p>
      </w:docPartBody>
    </w:docPart>
    <w:docPart>
      <w:docPartPr>
        <w:name w:val="CBF0934751F24EB095C29F536199E887"/>
        <w:category>
          <w:name w:val="Generale"/>
          <w:gallery w:val="placeholder"/>
        </w:category>
        <w:types>
          <w:type w:val="bbPlcHdr"/>
        </w:types>
        <w:behaviors>
          <w:behavior w:val="content"/>
        </w:behaviors>
        <w:guid w:val="{0A0E9CCE-991F-40B9-A5EC-0C092780F32F}"/>
      </w:docPartPr>
      <w:docPartBody>
        <w:p w:rsidR="00156A08" w:rsidRDefault="00156A08" w:rsidP="00156A08">
          <w:pPr>
            <w:pStyle w:val="CBF0934751F24EB095C29F536199E887"/>
          </w:pPr>
          <w:r w:rsidRPr="00DD514B">
            <w:rPr>
              <w:rStyle w:val="Testosegnaposto"/>
            </w:rPr>
            <w:t>Fare clic qui per immettere testo.</w:t>
          </w:r>
        </w:p>
      </w:docPartBody>
    </w:docPart>
    <w:docPart>
      <w:docPartPr>
        <w:name w:val="5A939BF25A234E98A953CD8158CEDB87"/>
        <w:category>
          <w:name w:val="Generale"/>
          <w:gallery w:val="placeholder"/>
        </w:category>
        <w:types>
          <w:type w:val="bbPlcHdr"/>
        </w:types>
        <w:behaviors>
          <w:behavior w:val="content"/>
        </w:behaviors>
        <w:guid w:val="{8C296D88-B85B-41CB-9C8B-C98DDAD6D33C}"/>
      </w:docPartPr>
      <w:docPartBody>
        <w:p w:rsidR="00156A08" w:rsidRDefault="00156A08" w:rsidP="00156A08">
          <w:pPr>
            <w:pStyle w:val="5A939BF25A234E98A953CD8158CEDB87"/>
          </w:pPr>
          <w:r w:rsidRPr="00DD514B">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2"/>
  </w:compat>
  <w:rsids>
    <w:rsidRoot w:val="00DC548C"/>
    <w:rsid w:val="00156A08"/>
    <w:rsid w:val="003F41AE"/>
    <w:rsid w:val="00686BD2"/>
    <w:rsid w:val="007413B1"/>
    <w:rsid w:val="00743DE4"/>
    <w:rsid w:val="007D2447"/>
    <w:rsid w:val="007E4299"/>
    <w:rsid w:val="008555BC"/>
    <w:rsid w:val="0086538E"/>
    <w:rsid w:val="009674CE"/>
    <w:rsid w:val="00AE140F"/>
    <w:rsid w:val="00B42216"/>
    <w:rsid w:val="00C53246"/>
    <w:rsid w:val="00CC06CF"/>
    <w:rsid w:val="00DC54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4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56A08"/>
    <w:rPr>
      <w:color w:val="808080"/>
    </w:rPr>
  </w:style>
  <w:style w:type="paragraph" w:customStyle="1" w:styleId="0281883B46E648D18E58AECCB5A2070A">
    <w:name w:val="0281883B46E648D18E58AECCB5A2070A"/>
    <w:rsid w:val="00DC548C"/>
  </w:style>
  <w:style w:type="paragraph" w:customStyle="1" w:styleId="75FEFC8C2B044F21AEAC192C970E2632">
    <w:name w:val="75FEFC8C2B044F21AEAC192C970E2632"/>
    <w:rsid w:val="00DC548C"/>
  </w:style>
  <w:style w:type="paragraph" w:customStyle="1" w:styleId="9CC246CE96404197833ACDE8627125AD">
    <w:name w:val="9CC246CE96404197833ACDE8627125AD"/>
    <w:rsid w:val="00DC548C"/>
  </w:style>
  <w:style w:type="paragraph" w:customStyle="1" w:styleId="F18BD49941D2467982F8E259FC2DFF1C">
    <w:name w:val="F18BD49941D2467982F8E259FC2DFF1C"/>
    <w:rsid w:val="00DC548C"/>
  </w:style>
  <w:style w:type="paragraph" w:customStyle="1" w:styleId="4A6FE30DCC5E434F9F0CA8BF78DEE38D">
    <w:name w:val="4A6FE30DCC5E434F9F0CA8BF78DEE38D"/>
    <w:rsid w:val="00DC548C"/>
  </w:style>
  <w:style w:type="paragraph" w:customStyle="1" w:styleId="BF099EF24D284000BFC0AB2A36E0E647">
    <w:name w:val="BF099EF24D284000BFC0AB2A36E0E647"/>
    <w:rsid w:val="00DC548C"/>
  </w:style>
  <w:style w:type="paragraph" w:customStyle="1" w:styleId="B8C35D29ABE6433491FD7ADA8CCDE214">
    <w:name w:val="B8C35D29ABE6433491FD7ADA8CCDE214"/>
    <w:rsid w:val="00DC548C"/>
  </w:style>
  <w:style w:type="paragraph" w:customStyle="1" w:styleId="8EC5F816AABD4335BEA6B236228D8CF4">
    <w:name w:val="8EC5F816AABD4335BEA6B236228D8CF4"/>
    <w:rsid w:val="00DC548C"/>
  </w:style>
  <w:style w:type="paragraph" w:customStyle="1" w:styleId="154084935FC047A196647B46CD907DDA">
    <w:name w:val="154084935FC047A196647B46CD907DDA"/>
    <w:rsid w:val="00DC548C"/>
  </w:style>
  <w:style w:type="paragraph" w:customStyle="1" w:styleId="DE56511CEBBA4297A46D1ED7C32B76B6">
    <w:name w:val="DE56511CEBBA4297A46D1ED7C32B76B6"/>
    <w:rsid w:val="00DC548C"/>
  </w:style>
  <w:style w:type="paragraph" w:customStyle="1" w:styleId="32707E6C73D545EF872285D95DDB5A96">
    <w:name w:val="32707E6C73D545EF872285D95DDB5A96"/>
    <w:rsid w:val="00DC548C"/>
  </w:style>
  <w:style w:type="paragraph" w:customStyle="1" w:styleId="C4D54D3DBA654AE9B0EAEC4CF8B3D01E">
    <w:name w:val="C4D54D3DBA654AE9B0EAEC4CF8B3D01E"/>
    <w:rsid w:val="00DC548C"/>
  </w:style>
  <w:style w:type="paragraph" w:customStyle="1" w:styleId="CBDF8D725F9C454CB0F05B85071F06F1">
    <w:name w:val="CBDF8D725F9C454CB0F05B85071F06F1"/>
    <w:rsid w:val="00DC548C"/>
  </w:style>
  <w:style w:type="paragraph" w:customStyle="1" w:styleId="683D2608A6764133BFDA318242ADBE8C">
    <w:name w:val="683D2608A6764133BFDA318242ADBE8C"/>
    <w:rsid w:val="00DC548C"/>
  </w:style>
  <w:style w:type="paragraph" w:customStyle="1" w:styleId="3F5E43F488DE45C394C6E112605A083F">
    <w:name w:val="3F5E43F488DE45C394C6E112605A083F"/>
    <w:rsid w:val="00DC548C"/>
  </w:style>
  <w:style w:type="paragraph" w:customStyle="1" w:styleId="A039E4FDA0A942F2B0FBB9E013F5E0FF">
    <w:name w:val="A039E4FDA0A942F2B0FBB9E013F5E0FF"/>
    <w:rsid w:val="00DC548C"/>
  </w:style>
  <w:style w:type="paragraph" w:customStyle="1" w:styleId="FCDBC0A437264B9CBD71CF1B516297F9">
    <w:name w:val="FCDBC0A437264B9CBD71CF1B516297F9"/>
    <w:rsid w:val="00DC548C"/>
  </w:style>
  <w:style w:type="paragraph" w:customStyle="1" w:styleId="8AFC13E1F99E4FF4AC6DCC820B86D531">
    <w:name w:val="8AFC13E1F99E4FF4AC6DCC820B86D531"/>
    <w:rsid w:val="00DC548C"/>
  </w:style>
  <w:style w:type="paragraph" w:customStyle="1" w:styleId="6C92908992B34413A670EC05FD424E63">
    <w:name w:val="6C92908992B34413A670EC05FD424E63"/>
    <w:rsid w:val="00DC548C"/>
  </w:style>
  <w:style w:type="paragraph" w:customStyle="1" w:styleId="4D48CF9DFC7740D285B1C7945F2EAE02">
    <w:name w:val="4D48CF9DFC7740D285B1C7945F2EAE02"/>
    <w:rsid w:val="00DC548C"/>
  </w:style>
  <w:style w:type="paragraph" w:customStyle="1" w:styleId="C492F95EE50E41AD80B9A667B65CA9FA">
    <w:name w:val="C492F95EE50E41AD80B9A667B65CA9FA"/>
    <w:rsid w:val="00DC548C"/>
  </w:style>
  <w:style w:type="paragraph" w:customStyle="1" w:styleId="B3F199CE244442D48F8360A25B27F6F2">
    <w:name w:val="B3F199CE244442D48F8360A25B27F6F2"/>
    <w:rsid w:val="00DC548C"/>
  </w:style>
  <w:style w:type="paragraph" w:customStyle="1" w:styleId="57BC1B79466A4FFAB688EEE2A986A967">
    <w:name w:val="57BC1B79466A4FFAB688EEE2A986A967"/>
    <w:rsid w:val="00DC548C"/>
  </w:style>
  <w:style w:type="paragraph" w:customStyle="1" w:styleId="ECD788565C684C4982CAFABA27483192">
    <w:name w:val="ECD788565C684C4982CAFABA27483192"/>
    <w:rsid w:val="00DC548C"/>
  </w:style>
  <w:style w:type="paragraph" w:customStyle="1" w:styleId="B91953D64CD94CA39C29EB2C95E4D088">
    <w:name w:val="B91953D64CD94CA39C29EB2C95E4D088"/>
    <w:rsid w:val="00DC548C"/>
  </w:style>
  <w:style w:type="paragraph" w:customStyle="1" w:styleId="AA9E890EE6894713BAA0DD4A2164CFF5">
    <w:name w:val="AA9E890EE6894713BAA0DD4A2164CFF5"/>
    <w:rsid w:val="00DC548C"/>
  </w:style>
  <w:style w:type="paragraph" w:customStyle="1" w:styleId="39A2242117474C089211C5A016E8DA21">
    <w:name w:val="39A2242117474C089211C5A016E8DA21"/>
    <w:rsid w:val="00DC548C"/>
  </w:style>
  <w:style w:type="paragraph" w:customStyle="1" w:styleId="0E2E9277358D4A4FBF81627D6EB090A3">
    <w:name w:val="0E2E9277358D4A4FBF81627D6EB090A3"/>
    <w:rsid w:val="00DC548C"/>
  </w:style>
  <w:style w:type="paragraph" w:customStyle="1" w:styleId="9CE07E07EFCA484B9028BC197AC97A6B">
    <w:name w:val="9CE07E07EFCA484B9028BC197AC97A6B"/>
    <w:rsid w:val="00DC548C"/>
  </w:style>
  <w:style w:type="paragraph" w:customStyle="1" w:styleId="F78D20C8E3C54C36A06283C3A91A4C09">
    <w:name w:val="F78D20C8E3C54C36A06283C3A91A4C09"/>
    <w:rsid w:val="00DC548C"/>
  </w:style>
  <w:style w:type="paragraph" w:customStyle="1" w:styleId="389CB567F67244ABA48CFDD33A834173">
    <w:name w:val="389CB567F67244ABA48CFDD33A834173"/>
    <w:rsid w:val="00DC548C"/>
  </w:style>
  <w:style w:type="paragraph" w:customStyle="1" w:styleId="EDBFF640079046748300665E035F37B8">
    <w:name w:val="EDBFF640079046748300665E035F37B8"/>
    <w:rsid w:val="00DC548C"/>
  </w:style>
  <w:style w:type="paragraph" w:customStyle="1" w:styleId="53F36FDEF2874368940776F314C2A3F1">
    <w:name w:val="53F36FDEF2874368940776F314C2A3F1"/>
    <w:rsid w:val="00DC548C"/>
  </w:style>
  <w:style w:type="paragraph" w:customStyle="1" w:styleId="FECF5ACB0FE442C2B5C1730F2F0BD35A">
    <w:name w:val="FECF5ACB0FE442C2B5C1730F2F0BD35A"/>
    <w:rsid w:val="00DC548C"/>
  </w:style>
  <w:style w:type="paragraph" w:customStyle="1" w:styleId="9AF2FAB5575C426D9C1C03856783E205">
    <w:name w:val="9AF2FAB5575C426D9C1C03856783E205"/>
    <w:rsid w:val="00DC548C"/>
  </w:style>
  <w:style w:type="paragraph" w:customStyle="1" w:styleId="664D65D7D33B403E8BE96B290016CEEE">
    <w:name w:val="664D65D7D33B403E8BE96B290016CEEE"/>
    <w:rsid w:val="00DC548C"/>
  </w:style>
  <w:style w:type="paragraph" w:customStyle="1" w:styleId="5CD820F3CC954867AE7D78408E61773C">
    <w:name w:val="5CD820F3CC954867AE7D78408E61773C"/>
    <w:rsid w:val="00DC548C"/>
  </w:style>
  <w:style w:type="paragraph" w:customStyle="1" w:styleId="1EF269AEC3BB4C71BB6B22DD332F1CAB">
    <w:name w:val="1EF269AEC3BB4C71BB6B22DD332F1CAB"/>
    <w:rsid w:val="00DC548C"/>
  </w:style>
  <w:style w:type="paragraph" w:customStyle="1" w:styleId="DD6838F7CE7B47FEA2154579B0B2B80E">
    <w:name w:val="DD6838F7CE7B47FEA2154579B0B2B80E"/>
    <w:rsid w:val="00DC548C"/>
  </w:style>
  <w:style w:type="paragraph" w:customStyle="1" w:styleId="6DA4BA590DDA447FB5A51331E44988EF">
    <w:name w:val="6DA4BA590DDA447FB5A51331E44988EF"/>
    <w:rsid w:val="00DC548C"/>
  </w:style>
  <w:style w:type="paragraph" w:customStyle="1" w:styleId="B508221346564724B3115FF27DD4A704">
    <w:name w:val="B508221346564724B3115FF27DD4A704"/>
    <w:rsid w:val="00DC548C"/>
  </w:style>
  <w:style w:type="paragraph" w:customStyle="1" w:styleId="9EFA562EE9AE4F9DB30276A31CC4CD0A">
    <w:name w:val="9EFA562EE9AE4F9DB30276A31CC4CD0A"/>
    <w:rsid w:val="00DC548C"/>
  </w:style>
  <w:style w:type="paragraph" w:customStyle="1" w:styleId="766BD1387E7E47CFA44977076BA60160">
    <w:name w:val="766BD1387E7E47CFA44977076BA60160"/>
    <w:rsid w:val="00DC548C"/>
  </w:style>
  <w:style w:type="paragraph" w:customStyle="1" w:styleId="41C34FDCB9204EDE9BB4C85284F6D064">
    <w:name w:val="41C34FDCB9204EDE9BB4C85284F6D064"/>
    <w:rsid w:val="00DC548C"/>
  </w:style>
  <w:style w:type="paragraph" w:customStyle="1" w:styleId="104D39F6B3714839B0B7C716672B8BEF">
    <w:name w:val="104D39F6B3714839B0B7C716672B8BEF"/>
    <w:rsid w:val="00DC548C"/>
  </w:style>
  <w:style w:type="paragraph" w:customStyle="1" w:styleId="FC99298E811B4B9187DF094DD7DD8B45">
    <w:name w:val="FC99298E811B4B9187DF094DD7DD8B45"/>
    <w:rsid w:val="00DC548C"/>
  </w:style>
  <w:style w:type="paragraph" w:customStyle="1" w:styleId="F74D1EFB1FD04CB080464BDD26C63382">
    <w:name w:val="F74D1EFB1FD04CB080464BDD26C63382"/>
    <w:rsid w:val="00DC548C"/>
  </w:style>
  <w:style w:type="paragraph" w:customStyle="1" w:styleId="C62EE0BF24BE4C5CA83DBAD830BF3B31">
    <w:name w:val="C62EE0BF24BE4C5CA83DBAD830BF3B31"/>
    <w:rsid w:val="00DC548C"/>
  </w:style>
  <w:style w:type="paragraph" w:customStyle="1" w:styleId="AE8F869C9CB24D5693F968ADDE19AF03">
    <w:name w:val="AE8F869C9CB24D5693F968ADDE19AF03"/>
    <w:rsid w:val="00DC548C"/>
  </w:style>
  <w:style w:type="paragraph" w:customStyle="1" w:styleId="1E2884AB3DA84A7B92CDA2999AF663EC">
    <w:name w:val="1E2884AB3DA84A7B92CDA2999AF663EC"/>
    <w:rsid w:val="00DC548C"/>
  </w:style>
  <w:style w:type="paragraph" w:customStyle="1" w:styleId="FD650FF413644B5094BA002B84F6BD95">
    <w:name w:val="FD650FF413644B5094BA002B84F6BD95"/>
    <w:rsid w:val="00DC548C"/>
  </w:style>
  <w:style w:type="paragraph" w:customStyle="1" w:styleId="30001284919B4E3083149FD4E73AF040">
    <w:name w:val="30001284919B4E3083149FD4E73AF040"/>
    <w:rsid w:val="00DC548C"/>
  </w:style>
  <w:style w:type="paragraph" w:customStyle="1" w:styleId="16537E7AF1344280BDED2AEE409ACD3C">
    <w:name w:val="16537E7AF1344280BDED2AEE409ACD3C"/>
    <w:rsid w:val="00DC548C"/>
  </w:style>
  <w:style w:type="paragraph" w:customStyle="1" w:styleId="D5811120CB7E441E9DAD506512D96BD9">
    <w:name w:val="D5811120CB7E441E9DAD506512D96BD9"/>
    <w:rsid w:val="00DC548C"/>
  </w:style>
  <w:style w:type="paragraph" w:customStyle="1" w:styleId="E9B34CA432374544BB9BC999A78BEDB6">
    <w:name w:val="E9B34CA432374544BB9BC999A78BEDB6"/>
    <w:rsid w:val="00DC548C"/>
  </w:style>
  <w:style w:type="paragraph" w:customStyle="1" w:styleId="3C2975100A0F4A51B11AA80C1B2166B5">
    <w:name w:val="3C2975100A0F4A51B11AA80C1B2166B5"/>
    <w:rsid w:val="00DC548C"/>
  </w:style>
  <w:style w:type="paragraph" w:customStyle="1" w:styleId="9E54326A437446F5B37ACA9A6C0125FC">
    <w:name w:val="9E54326A437446F5B37ACA9A6C0125FC"/>
    <w:rsid w:val="00DC548C"/>
  </w:style>
  <w:style w:type="paragraph" w:customStyle="1" w:styleId="7AEBF21B73E94DA2883A3D975F8B6972">
    <w:name w:val="7AEBF21B73E94DA2883A3D975F8B6972"/>
    <w:rsid w:val="00DC548C"/>
  </w:style>
  <w:style w:type="paragraph" w:customStyle="1" w:styleId="039DAA7673A94A0DBE2052A5FA00960F">
    <w:name w:val="039DAA7673A94A0DBE2052A5FA00960F"/>
    <w:rsid w:val="00DC548C"/>
  </w:style>
  <w:style w:type="paragraph" w:customStyle="1" w:styleId="D70D3CA9DDE34CD4991A998A8A3CC526">
    <w:name w:val="D70D3CA9DDE34CD4991A998A8A3CC526"/>
    <w:rsid w:val="00DC548C"/>
  </w:style>
  <w:style w:type="paragraph" w:customStyle="1" w:styleId="9CA991E0D2FC4262B71DB4B8E74A3807">
    <w:name w:val="9CA991E0D2FC4262B71DB4B8E74A3807"/>
    <w:rsid w:val="00DC548C"/>
  </w:style>
  <w:style w:type="paragraph" w:customStyle="1" w:styleId="73BE2260954C4AF590EF1055455EF2AD">
    <w:name w:val="73BE2260954C4AF590EF1055455EF2AD"/>
    <w:rsid w:val="00DC548C"/>
  </w:style>
  <w:style w:type="paragraph" w:customStyle="1" w:styleId="D5BEFA1DBCC54FADAD141937E56EBF84">
    <w:name w:val="D5BEFA1DBCC54FADAD141937E56EBF84"/>
    <w:rsid w:val="00DC548C"/>
  </w:style>
  <w:style w:type="paragraph" w:customStyle="1" w:styleId="DD953699376D4B30BE213D53EFB97C41">
    <w:name w:val="DD953699376D4B30BE213D53EFB97C41"/>
    <w:rsid w:val="00DC548C"/>
  </w:style>
  <w:style w:type="paragraph" w:customStyle="1" w:styleId="2CF5D672F10043C594D42518DED7F8ED">
    <w:name w:val="2CF5D672F10043C594D42518DED7F8ED"/>
    <w:rsid w:val="00DC548C"/>
  </w:style>
  <w:style w:type="paragraph" w:customStyle="1" w:styleId="256689170F484A29ABD123A9E61EF260">
    <w:name w:val="256689170F484A29ABD123A9E61EF260"/>
    <w:rsid w:val="00DC548C"/>
  </w:style>
  <w:style w:type="paragraph" w:customStyle="1" w:styleId="B30631A26CDC41DE9BFB96231CB66688">
    <w:name w:val="B30631A26CDC41DE9BFB96231CB66688"/>
    <w:rsid w:val="00DC548C"/>
  </w:style>
  <w:style w:type="paragraph" w:customStyle="1" w:styleId="372337A7DEC1494EA1C4ED97B1CBA04B">
    <w:name w:val="372337A7DEC1494EA1C4ED97B1CBA04B"/>
    <w:rsid w:val="00DC548C"/>
  </w:style>
  <w:style w:type="paragraph" w:customStyle="1" w:styleId="CBE0402170AA4E87A9F6BA4E1D9FF39B">
    <w:name w:val="CBE0402170AA4E87A9F6BA4E1D9FF39B"/>
    <w:rsid w:val="00156A08"/>
  </w:style>
  <w:style w:type="paragraph" w:customStyle="1" w:styleId="2258F10B31AA45F2AFF67625DD77FC6E">
    <w:name w:val="2258F10B31AA45F2AFF67625DD77FC6E"/>
    <w:rsid w:val="00156A08"/>
  </w:style>
  <w:style w:type="paragraph" w:customStyle="1" w:styleId="1B8A6837231441F5A47A452892D5D9C1">
    <w:name w:val="1B8A6837231441F5A47A452892D5D9C1"/>
    <w:rsid w:val="00156A08"/>
  </w:style>
  <w:style w:type="paragraph" w:customStyle="1" w:styleId="593A8BCCA5E444FBAEF649EC514463A8">
    <w:name w:val="593A8BCCA5E444FBAEF649EC514463A8"/>
    <w:rsid w:val="00156A08"/>
  </w:style>
  <w:style w:type="paragraph" w:customStyle="1" w:styleId="682216B7A3DF44AF98508ADC85D140EF">
    <w:name w:val="682216B7A3DF44AF98508ADC85D140EF"/>
    <w:rsid w:val="00156A08"/>
  </w:style>
  <w:style w:type="paragraph" w:customStyle="1" w:styleId="EEA823BB8F684D2B9AC13185A755E602">
    <w:name w:val="EEA823BB8F684D2B9AC13185A755E602"/>
    <w:rsid w:val="00156A08"/>
  </w:style>
  <w:style w:type="paragraph" w:customStyle="1" w:styleId="ED3CF30E902C43E0A89F601498CA820E">
    <w:name w:val="ED3CF30E902C43E0A89F601498CA820E"/>
    <w:rsid w:val="00156A08"/>
  </w:style>
  <w:style w:type="paragraph" w:customStyle="1" w:styleId="344E33F9866E4F3C9AE7F226228CDB26">
    <w:name w:val="344E33F9866E4F3C9AE7F226228CDB26"/>
    <w:rsid w:val="00156A08"/>
  </w:style>
  <w:style w:type="paragraph" w:customStyle="1" w:styleId="10C464DCEDBA44EC85E9A71D4CC6B849">
    <w:name w:val="10C464DCEDBA44EC85E9A71D4CC6B849"/>
    <w:rsid w:val="00156A08"/>
  </w:style>
  <w:style w:type="paragraph" w:customStyle="1" w:styleId="2047ED3B6CE0483C9ABB91855A82411B">
    <w:name w:val="2047ED3B6CE0483C9ABB91855A82411B"/>
    <w:rsid w:val="00156A08"/>
  </w:style>
  <w:style w:type="paragraph" w:customStyle="1" w:styleId="B256706B484243A7BEED687F809DCB8C">
    <w:name w:val="B256706B484243A7BEED687F809DCB8C"/>
    <w:rsid w:val="00156A08"/>
  </w:style>
  <w:style w:type="paragraph" w:customStyle="1" w:styleId="4AD602025E454E93A1DAF5149AA371FC">
    <w:name w:val="4AD602025E454E93A1DAF5149AA371FC"/>
    <w:rsid w:val="00156A08"/>
  </w:style>
  <w:style w:type="paragraph" w:customStyle="1" w:styleId="49723EA426AE4117AD997C315221FF94">
    <w:name w:val="49723EA426AE4117AD997C315221FF94"/>
    <w:rsid w:val="00156A08"/>
  </w:style>
  <w:style w:type="paragraph" w:customStyle="1" w:styleId="C6F728D9965447709066B17832CAC200">
    <w:name w:val="C6F728D9965447709066B17832CAC200"/>
    <w:rsid w:val="00156A08"/>
  </w:style>
  <w:style w:type="paragraph" w:customStyle="1" w:styleId="72C7A8CB4BC6451A9363AF21EF28B8DF">
    <w:name w:val="72C7A8CB4BC6451A9363AF21EF28B8DF"/>
    <w:rsid w:val="00156A08"/>
  </w:style>
  <w:style w:type="paragraph" w:customStyle="1" w:styleId="252384A0986447B0A3AE6757BDA67472">
    <w:name w:val="252384A0986447B0A3AE6757BDA67472"/>
    <w:rsid w:val="00156A08"/>
  </w:style>
  <w:style w:type="paragraph" w:customStyle="1" w:styleId="AD0BDF5A91754DA0BE3F056EB34B4F21">
    <w:name w:val="AD0BDF5A91754DA0BE3F056EB34B4F21"/>
    <w:rsid w:val="00156A08"/>
  </w:style>
  <w:style w:type="paragraph" w:customStyle="1" w:styleId="9369B4A9E8B84D2B8D4200D0110AF456">
    <w:name w:val="9369B4A9E8B84D2B8D4200D0110AF456"/>
    <w:rsid w:val="00156A08"/>
  </w:style>
  <w:style w:type="paragraph" w:customStyle="1" w:styleId="FBF22E0D16794CEC9EF10230A86CEF13">
    <w:name w:val="FBF22E0D16794CEC9EF10230A86CEF13"/>
    <w:rsid w:val="00156A08"/>
  </w:style>
  <w:style w:type="paragraph" w:customStyle="1" w:styleId="86E23671490B4B82BF2EB1FE757635A4">
    <w:name w:val="86E23671490B4B82BF2EB1FE757635A4"/>
    <w:rsid w:val="00156A08"/>
  </w:style>
  <w:style w:type="paragraph" w:customStyle="1" w:styleId="62B06281A5254EF3B82A4BC9C5115E62">
    <w:name w:val="62B06281A5254EF3B82A4BC9C5115E62"/>
    <w:rsid w:val="00156A08"/>
  </w:style>
  <w:style w:type="paragraph" w:customStyle="1" w:styleId="A257CFE31F554A7C8A1F5136814860DD">
    <w:name w:val="A257CFE31F554A7C8A1F5136814860DD"/>
    <w:rsid w:val="00156A08"/>
  </w:style>
  <w:style w:type="paragraph" w:customStyle="1" w:styleId="A484BC0EB62D4A14B4C83CDA8AAF53EC">
    <w:name w:val="A484BC0EB62D4A14B4C83CDA8AAF53EC"/>
    <w:rsid w:val="00156A08"/>
  </w:style>
  <w:style w:type="paragraph" w:customStyle="1" w:styleId="33CCAC7234FE4BF5AFF8181F20F62B25">
    <w:name w:val="33CCAC7234FE4BF5AFF8181F20F62B25"/>
    <w:rsid w:val="00156A08"/>
  </w:style>
  <w:style w:type="paragraph" w:customStyle="1" w:styleId="E523A7161E85423DB5DE45819DA37EA3">
    <w:name w:val="E523A7161E85423DB5DE45819DA37EA3"/>
    <w:rsid w:val="00156A08"/>
  </w:style>
  <w:style w:type="paragraph" w:customStyle="1" w:styleId="B79CCC9A3F9842F7AE62A0606B695FEE">
    <w:name w:val="B79CCC9A3F9842F7AE62A0606B695FEE"/>
    <w:rsid w:val="00156A08"/>
  </w:style>
  <w:style w:type="paragraph" w:customStyle="1" w:styleId="65854BFFE1EC4E9FB863EF05C021E6D4">
    <w:name w:val="65854BFFE1EC4E9FB863EF05C021E6D4"/>
    <w:rsid w:val="00156A08"/>
  </w:style>
  <w:style w:type="paragraph" w:customStyle="1" w:styleId="3FAAE61071A34C03BC85A91643E80CAC">
    <w:name w:val="3FAAE61071A34C03BC85A91643E80CAC"/>
    <w:rsid w:val="00156A08"/>
  </w:style>
  <w:style w:type="paragraph" w:customStyle="1" w:styleId="6258041272074B7CB78E47DE4C8748B6">
    <w:name w:val="6258041272074B7CB78E47DE4C8748B6"/>
    <w:rsid w:val="00156A08"/>
  </w:style>
  <w:style w:type="paragraph" w:customStyle="1" w:styleId="6BC80B10524A496B88D5399EC28AF1C7">
    <w:name w:val="6BC80B10524A496B88D5399EC28AF1C7"/>
    <w:rsid w:val="00156A08"/>
  </w:style>
  <w:style w:type="paragraph" w:customStyle="1" w:styleId="7627BE828DC84E1FA56FC841287E2CFE">
    <w:name w:val="7627BE828DC84E1FA56FC841287E2CFE"/>
    <w:rsid w:val="00156A08"/>
  </w:style>
  <w:style w:type="paragraph" w:customStyle="1" w:styleId="F2651ADE2ADC4D6EB41BECE827436A79">
    <w:name w:val="F2651ADE2ADC4D6EB41BECE827436A79"/>
    <w:rsid w:val="00156A08"/>
  </w:style>
  <w:style w:type="paragraph" w:customStyle="1" w:styleId="134926D8BCEA45A2BCB964D828CCCCCD">
    <w:name w:val="134926D8BCEA45A2BCB964D828CCCCCD"/>
    <w:rsid w:val="00156A08"/>
  </w:style>
  <w:style w:type="paragraph" w:customStyle="1" w:styleId="B1716F962ECA48CBBCFAEBBC34CBA7F1">
    <w:name w:val="B1716F962ECA48CBBCFAEBBC34CBA7F1"/>
    <w:rsid w:val="00156A08"/>
  </w:style>
  <w:style w:type="paragraph" w:customStyle="1" w:styleId="CBF0934751F24EB095C29F536199E887">
    <w:name w:val="CBF0934751F24EB095C29F536199E887"/>
    <w:rsid w:val="00156A08"/>
  </w:style>
  <w:style w:type="paragraph" w:customStyle="1" w:styleId="5A939BF25A234E98A953CD8158CEDB87">
    <w:name w:val="5A939BF25A234E98A953CD8158CEDB87"/>
    <w:rsid w:val="00156A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3B635-CD9F-4B27-9F51-94ACF83B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3845</Words>
  <Characters>21921</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18</cp:revision>
  <cp:lastPrinted>2020-09-15T14:28:00Z</cp:lastPrinted>
  <dcterms:created xsi:type="dcterms:W3CDTF">2020-09-15T11:25:00Z</dcterms:created>
  <dcterms:modified xsi:type="dcterms:W3CDTF">2020-10-24T09:01:00Z</dcterms:modified>
</cp:coreProperties>
</file>