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A0" w:rsidRPr="00E40A6F" w:rsidRDefault="00C173A0" w:rsidP="00C173A0">
      <w:pPr>
        <w:rPr>
          <w:rFonts w:asciiTheme="minorHAnsi" w:hAnsiTheme="minorHAnsi"/>
          <w:b/>
          <w:i/>
          <w:color w:val="auto"/>
          <w:sz w:val="22"/>
          <w:szCs w:val="22"/>
        </w:rPr>
      </w:pPr>
    </w:p>
    <w:p w:rsidR="00C173A0" w:rsidRPr="00A53D1D" w:rsidRDefault="00C173A0" w:rsidP="00C173A0">
      <w:pPr>
        <w:jc w:val="both"/>
        <w:rPr>
          <w:rFonts w:ascii="Garamond" w:hAnsi="Garamond"/>
          <w:b/>
          <w:color w:val="auto"/>
          <w:szCs w:val="22"/>
        </w:rPr>
      </w:pPr>
      <w:r w:rsidRPr="00A53D1D">
        <w:rPr>
          <w:rFonts w:ascii="Garamond" w:hAnsi="Garamond"/>
          <w:b/>
          <w:color w:val="auto"/>
          <w:szCs w:val="22"/>
        </w:rPr>
        <w:t>Allegato 1</w:t>
      </w: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r w:rsidRPr="00A53D1D">
        <w:rPr>
          <w:rFonts w:ascii="Garamond" w:hAnsi="Garamond"/>
          <w:b/>
          <w:i/>
          <w:color w:val="auto"/>
          <w:szCs w:val="22"/>
        </w:rPr>
        <w:t>Modulistica predisposta dalla Stazione Appaltante</w:t>
      </w:r>
    </w:p>
    <w:p w:rsidR="00C173A0" w:rsidRPr="00A53D1D" w:rsidRDefault="00C173A0" w:rsidP="00C173A0">
      <w:pPr>
        <w:rPr>
          <w:rFonts w:ascii="Garamond" w:hAnsi="Garamond"/>
          <w:b/>
          <w:i/>
          <w:color w:val="auto"/>
          <w:szCs w:val="22"/>
        </w:rPr>
      </w:pPr>
    </w:p>
    <w:p w:rsidR="00C173A0" w:rsidRPr="00A53D1D" w:rsidRDefault="00C173A0" w:rsidP="00C173A0">
      <w:pPr>
        <w:rPr>
          <w:rFonts w:ascii="Garamond" w:hAnsi="Garamond"/>
          <w:b/>
          <w:i/>
          <w:color w:val="auto"/>
          <w:szCs w:val="22"/>
        </w:rPr>
      </w:pPr>
    </w:p>
    <w:p w:rsidR="00C173A0" w:rsidRPr="00A53D1D" w:rsidRDefault="00C173A0" w:rsidP="00136898">
      <w:pPr>
        <w:spacing w:line="360" w:lineRule="auto"/>
        <w:rPr>
          <w:rFonts w:ascii="Garamond" w:hAnsi="Garamond"/>
          <w:b/>
          <w:i/>
          <w:color w:val="auto"/>
          <w:szCs w:val="22"/>
        </w:rPr>
      </w:pPr>
    </w:p>
    <w:p w:rsidR="00C173A0" w:rsidRPr="00A53D1D" w:rsidRDefault="00C173A0" w:rsidP="00136898">
      <w:pPr>
        <w:spacing w:line="360" w:lineRule="auto"/>
        <w:rPr>
          <w:rFonts w:ascii="Garamond" w:hAnsi="Garamond"/>
          <w:b/>
          <w:i/>
          <w:color w:val="auto"/>
          <w:szCs w:val="22"/>
        </w:rPr>
      </w:pPr>
    </w:p>
    <w:p w:rsidR="00C173A0" w:rsidRPr="00A53D1D" w:rsidRDefault="00C173A0" w:rsidP="00136898">
      <w:pPr>
        <w:spacing w:line="360" w:lineRule="auto"/>
        <w:jc w:val="both"/>
        <w:rPr>
          <w:rFonts w:ascii="Garamond" w:hAnsi="Garamond"/>
          <w:b/>
          <w:color w:val="auto"/>
          <w:szCs w:val="22"/>
        </w:rPr>
      </w:pPr>
      <w:r w:rsidRPr="00A53D1D">
        <w:rPr>
          <w:rFonts w:ascii="Garamond" w:hAnsi="Garamond"/>
          <w:b/>
          <w:color w:val="auto"/>
          <w:szCs w:val="22"/>
        </w:rPr>
        <w:t xml:space="preserve">Allegato 1 </w:t>
      </w:r>
      <w:bookmarkStart w:id="0" w:name="_Hlk513633188"/>
      <w:r w:rsidRPr="00A53D1D">
        <w:rPr>
          <w:rFonts w:ascii="Garamond" w:hAnsi="Garamond"/>
          <w:b/>
          <w:color w:val="auto"/>
          <w:szCs w:val="22"/>
        </w:rPr>
        <w:t>riservato al concorrente: “</w:t>
      </w:r>
      <w:r w:rsidR="007B3569">
        <w:rPr>
          <w:rFonts w:ascii="Garamond" w:hAnsi="Garamond"/>
          <w:b/>
          <w:color w:val="auto"/>
          <w:szCs w:val="22"/>
        </w:rPr>
        <w:t xml:space="preserve">Modello </w:t>
      </w:r>
      <w:r w:rsidRPr="00A53D1D">
        <w:rPr>
          <w:rFonts w:ascii="Garamond" w:hAnsi="Garamond"/>
          <w:b/>
          <w:color w:val="auto"/>
          <w:szCs w:val="22"/>
        </w:rPr>
        <w:t>dichiarazioni integrative</w:t>
      </w:r>
      <w:bookmarkEnd w:id="0"/>
      <w:r w:rsidRPr="00A53D1D">
        <w:rPr>
          <w:rFonts w:ascii="Garamond" w:hAnsi="Garamond"/>
          <w:b/>
          <w:color w:val="auto"/>
          <w:szCs w:val="22"/>
        </w:rPr>
        <w:t>”</w:t>
      </w:r>
    </w:p>
    <w:p w:rsidR="00C173A0" w:rsidRPr="00A53D1D" w:rsidRDefault="00C173A0" w:rsidP="00C173A0">
      <w:pPr>
        <w:rPr>
          <w:rFonts w:ascii="Garamond" w:hAnsi="Garamond"/>
          <w:b/>
          <w:color w:val="auto"/>
          <w:szCs w:val="22"/>
        </w:rPr>
      </w:pPr>
    </w:p>
    <w:p w:rsidR="00C173A0" w:rsidRPr="00A53D1D" w:rsidRDefault="00C173A0" w:rsidP="00C173A0">
      <w:pPr>
        <w:rPr>
          <w:rFonts w:ascii="Garamond" w:hAnsi="Garamond"/>
          <w:b/>
          <w:color w:val="auto"/>
          <w:szCs w:val="22"/>
        </w:rPr>
      </w:pPr>
    </w:p>
    <w:p w:rsidR="00C173A0" w:rsidRPr="00A53D1D" w:rsidRDefault="00C173A0" w:rsidP="00C173A0">
      <w:pPr>
        <w:pStyle w:val="Paragrafoelenco1"/>
        <w:ind w:left="0"/>
        <w:rPr>
          <w:rFonts w:ascii="Garamond" w:hAnsi="Garamond"/>
          <w:b/>
          <w:color w:val="auto"/>
          <w:szCs w:val="22"/>
        </w:rPr>
      </w:pPr>
    </w:p>
    <w:p w:rsidR="00012B32" w:rsidRPr="00A53D1D" w:rsidRDefault="00012B32" w:rsidP="00C173A0">
      <w:pPr>
        <w:pStyle w:val="Paragrafoelenco1"/>
        <w:ind w:left="0"/>
        <w:rPr>
          <w:rFonts w:ascii="Garamond" w:hAnsi="Garamond"/>
          <w:b/>
          <w:color w:val="auto"/>
          <w:szCs w:val="22"/>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Default="00AD7B89" w:rsidP="00AD7B89">
      <w:pPr>
        <w:rPr>
          <w:rFonts w:ascii="Garamond" w:hAnsi="Garamond"/>
        </w:rPr>
      </w:pPr>
    </w:p>
    <w:p w:rsidR="00BD759C" w:rsidRPr="00BD759C" w:rsidRDefault="00BD759C" w:rsidP="00BD759C">
      <w:pPr>
        <w:tabs>
          <w:tab w:val="left" w:pos="6768"/>
        </w:tabs>
        <w:rPr>
          <w:rFonts w:ascii="Garamond" w:hAnsi="Garamond"/>
        </w:rPr>
      </w:pPr>
      <w:r>
        <w:rPr>
          <w:rFonts w:ascii="Garamond" w:hAnsi="Garamond"/>
        </w:rPr>
        <w:tab/>
      </w:r>
    </w:p>
    <w:tbl>
      <w:tblPr>
        <w:tblW w:w="2288" w:type="dxa"/>
        <w:tblInd w:w="8866" w:type="dxa"/>
        <w:tblLayout w:type="fixed"/>
        <w:tblCellMar>
          <w:left w:w="93" w:type="dxa"/>
        </w:tblCellMar>
        <w:tblLook w:val="0000"/>
      </w:tblPr>
      <w:tblGrid>
        <w:gridCol w:w="2288"/>
      </w:tblGrid>
      <w:tr w:rsidR="00C173A0" w:rsidRPr="00A53D1D"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53D1D" w:rsidRDefault="00C173A0" w:rsidP="003337E4">
            <w:pPr>
              <w:pageBreakBefore/>
              <w:rPr>
                <w:rFonts w:ascii="Garamond" w:hAnsi="Garamond"/>
              </w:rPr>
            </w:pPr>
            <w:r w:rsidRPr="00A53D1D">
              <w:rPr>
                <w:rFonts w:ascii="Garamond" w:hAnsi="Garamond"/>
                <w:b/>
                <w:i/>
                <w:color w:val="auto"/>
                <w:sz w:val="22"/>
                <w:szCs w:val="24"/>
              </w:rPr>
              <w:lastRenderedPageBreak/>
              <w:t xml:space="preserve">Allegato 1 </w:t>
            </w:r>
          </w:p>
        </w:tc>
      </w:tr>
    </w:tbl>
    <w:p w:rsidR="00C173A0" w:rsidRPr="00A53D1D" w:rsidRDefault="00C173A0" w:rsidP="00C173A0">
      <w:pPr>
        <w:rPr>
          <w:rFonts w:ascii="Garamond" w:hAnsi="Garamond"/>
          <w:color w:val="auto"/>
          <w:szCs w:val="24"/>
        </w:rPr>
      </w:pPr>
    </w:p>
    <w:p w:rsidR="004904E6" w:rsidRPr="00A53D1D" w:rsidRDefault="004904E6" w:rsidP="00CE781A">
      <w:pPr>
        <w:pStyle w:val="Corpodeltesto1"/>
        <w:spacing w:line="240" w:lineRule="auto"/>
        <w:ind w:left="6372" w:right="96"/>
        <w:jc w:val="both"/>
        <w:rPr>
          <w:rFonts w:ascii="Garamond" w:hAnsi="Garamond"/>
          <w:b/>
          <w:color w:val="auto"/>
          <w:szCs w:val="24"/>
        </w:rPr>
      </w:pPr>
    </w:p>
    <w:p w:rsidR="00C173A0" w:rsidRPr="00A53D1D" w:rsidRDefault="00C173A0" w:rsidP="00CE781A">
      <w:pPr>
        <w:pStyle w:val="Corpodeltesto1"/>
        <w:spacing w:line="240" w:lineRule="auto"/>
        <w:ind w:left="6372" w:right="96"/>
        <w:jc w:val="both"/>
        <w:rPr>
          <w:rFonts w:ascii="Garamond" w:hAnsi="Garamond"/>
          <w:b/>
          <w:color w:val="auto"/>
          <w:szCs w:val="24"/>
        </w:rPr>
      </w:pPr>
      <w:r w:rsidRPr="00A53D1D">
        <w:rPr>
          <w:rFonts w:ascii="Garamond" w:hAnsi="Garamond"/>
          <w:b/>
          <w:color w:val="auto"/>
          <w:szCs w:val="24"/>
        </w:rPr>
        <w:t>Alla Stazione Appaltante</w:t>
      </w:r>
    </w:p>
    <w:p w:rsidR="00C173A0" w:rsidRPr="00A53D1D" w:rsidRDefault="00C173A0" w:rsidP="00C173A0">
      <w:pPr>
        <w:rPr>
          <w:rFonts w:ascii="Garamond" w:hAnsi="Garamond"/>
          <w:color w:val="auto"/>
          <w:szCs w:val="24"/>
        </w:rPr>
      </w:pPr>
    </w:p>
    <w:tbl>
      <w:tblPr>
        <w:tblW w:w="0" w:type="auto"/>
        <w:tblInd w:w="-30" w:type="dxa"/>
        <w:tblLayout w:type="fixed"/>
        <w:tblCellMar>
          <w:left w:w="93" w:type="dxa"/>
        </w:tblCellMar>
        <w:tblLook w:val="0000"/>
      </w:tblPr>
      <w:tblGrid>
        <w:gridCol w:w="10193"/>
      </w:tblGrid>
      <w:tr w:rsidR="00C173A0" w:rsidRPr="00A53D1D"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53D1D" w:rsidRDefault="00D7085C" w:rsidP="003337E4">
            <w:pPr>
              <w:pStyle w:val="Corpodeltesto1"/>
              <w:spacing w:line="240" w:lineRule="auto"/>
              <w:ind w:right="96"/>
              <w:jc w:val="both"/>
              <w:rPr>
                <w:rFonts w:ascii="Garamond" w:hAnsi="Garamond"/>
                <w:b/>
                <w:color w:val="auto"/>
                <w:szCs w:val="22"/>
              </w:rPr>
            </w:pPr>
          </w:p>
          <w:p w:rsidR="004010C2" w:rsidRPr="00A53D1D" w:rsidRDefault="00C173A0" w:rsidP="004F2890">
            <w:pPr>
              <w:pStyle w:val="Corpodeltesto1"/>
              <w:spacing w:line="360" w:lineRule="auto"/>
              <w:ind w:right="96"/>
              <w:jc w:val="both"/>
              <w:rPr>
                <w:rFonts w:ascii="Garamond" w:hAnsi="Garamond"/>
                <w:b/>
                <w:color w:val="auto"/>
                <w:szCs w:val="22"/>
              </w:rPr>
            </w:pPr>
            <w:r w:rsidRPr="00A53D1D">
              <w:rPr>
                <w:rFonts w:ascii="Garamond" w:hAnsi="Garamond"/>
                <w:b/>
                <w:color w:val="auto"/>
                <w:sz w:val="22"/>
                <w:szCs w:val="22"/>
              </w:rPr>
              <w:t>Ogge</w:t>
            </w:r>
            <w:r w:rsidRPr="007E7FB8">
              <w:rPr>
                <w:rFonts w:ascii="Garamond" w:hAnsi="Garamond"/>
                <w:b/>
                <w:color w:val="auto"/>
                <w:sz w:val="22"/>
                <w:szCs w:val="22"/>
              </w:rPr>
              <w:t xml:space="preserve">tto: </w:t>
            </w:r>
            <w:r w:rsidR="00DE32D5" w:rsidRPr="007E7FB8">
              <w:rPr>
                <w:rFonts w:ascii="Garamond" w:hAnsi="Garamond"/>
                <w:b/>
                <w:color w:val="auto"/>
                <w:sz w:val="22"/>
                <w:szCs w:val="22"/>
              </w:rPr>
              <w:t>Bando P</w:t>
            </w:r>
            <w:r w:rsidR="005737AE" w:rsidRPr="007E7FB8">
              <w:rPr>
                <w:rFonts w:ascii="Garamond" w:hAnsi="Garamond"/>
                <w:b/>
                <w:color w:val="auto"/>
                <w:sz w:val="22"/>
                <w:szCs w:val="22"/>
              </w:rPr>
              <w:t>0</w:t>
            </w:r>
            <w:r w:rsidR="002E524C">
              <w:rPr>
                <w:rFonts w:ascii="Garamond" w:hAnsi="Garamond"/>
                <w:b/>
                <w:color w:val="auto"/>
                <w:sz w:val="22"/>
                <w:szCs w:val="22"/>
              </w:rPr>
              <w:t>9</w:t>
            </w:r>
            <w:r w:rsidR="00DE32D5" w:rsidRPr="007E7FB8">
              <w:rPr>
                <w:rFonts w:ascii="Garamond" w:hAnsi="Garamond"/>
                <w:b/>
                <w:color w:val="auto"/>
                <w:sz w:val="22"/>
                <w:szCs w:val="22"/>
              </w:rPr>
              <w:t>/20</w:t>
            </w:r>
            <w:r w:rsidR="001E27DE" w:rsidRPr="007E7FB8">
              <w:rPr>
                <w:rFonts w:ascii="Garamond" w:hAnsi="Garamond"/>
                <w:b/>
                <w:color w:val="auto"/>
                <w:sz w:val="22"/>
                <w:szCs w:val="22"/>
              </w:rPr>
              <w:t>2</w:t>
            </w:r>
            <w:r w:rsidR="005F23B7" w:rsidRPr="007E7FB8">
              <w:rPr>
                <w:rFonts w:ascii="Garamond" w:hAnsi="Garamond"/>
                <w:b/>
                <w:color w:val="auto"/>
                <w:sz w:val="22"/>
                <w:szCs w:val="22"/>
              </w:rPr>
              <w:t>1</w:t>
            </w:r>
            <w:r w:rsidR="00DE32D5" w:rsidRPr="007E7FB8">
              <w:rPr>
                <w:rFonts w:ascii="Garamond" w:hAnsi="Garamond"/>
                <w:b/>
                <w:color w:val="auto"/>
                <w:sz w:val="22"/>
                <w:szCs w:val="22"/>
              </w:rPr>
              <w:t xml:space="preserve"> </w:t>
            </w:r>
            <w:r w:rsidR="003D271C" w:rsidRPr="007E7FB8">
              <w:rPr>
                <w:rFonts w:ascii="Garamond" w:hAnsi="Garamond"/>
                <w:b/>
                <w:color w:val="auto"/>
                <w:sz w:val="22"/>
                <w:szCs w:val="22"/>
              </w:rPr>
              <w:t>–</w:t>
            </w:r>
            <w:r w:rsidR="00DE32D5" w:rsidRPr="007E7FB8">
              <w:rPr>
                <w:rFonts w:ascii="Garamond" w:hAnsi="Garamond"/>
                <w:b/>
                <w:color w:val="auto"/>
                <w:sz w:val="22"/>
                <w:szCs w:val="22"/>
              </w:rPr>
              <w:t xml:space="preserve"> </w:t>
            </w:r>
            <w:r w:rsidR="002E524C">
              <w:rPr>
                <w:rFonts w:ascii="Garamond" w:hAnsi="Garamond"/>
                <w:b/>
                <w:color w:val="auto"/>
                <w:sz w:val="22"/>
                <w:szCs w:val="22"/>
              </w:rPr>
              <w:t>P</w:t>
            </w:r>
            <w:r w:rsidR="00A53D1D" w:rsidRPr="007E7FB8">
              <w:rPr>
                <w:rFonts w:ascii="Garamond" w:hAnsi="Garamond"/>
                <w:b/>
                <w:color w:val="auto"/>
                <w:sz w:val="22"/>
                <w:szCs w:val="22"/>
              </w:rPr>
              <w:t xml:space="preserve">rocedura telematica </w:t>
            </w:r>
            <w:r w:rsidR="002E524C">
              <w:rPr>
                <w:rFonts w:ascii="Garamond" w:hAnsi="Garamond"/>
                <w:b/>
                <w:color w:val="auto"/>
                <w:sz w:val="22"/>
                <w:szCs w:val="22"/>
              </w:rPr>
              <w:t>negoziata</w:t>
            </w:r>
            <w:r w:rsidR="004F2890">
              <w:rPr>
                <w:rFonts w:ascii="Garamond" w:hAnsi="Garamond"/>
                <w:b/>
                <w:color w:val="auto"/>
                <w:sz w:val="22"/>
                <w:szCs w:val="22"/>
              </w:rPr>
              <w:t xml:space="preserve"> </w:t>
            </w:r>
            <w:r w:rsidR="004F2890" w:rsidRPr="004F2890">
              <w:rPr>
                <w:rFonts w:ascii="Garamond" w:hAnsi="Garamond"/>
                <w:b/>
                <w:color w:val="auto"/>
                <w:sz w:val="22"/>
                <w:szCs w:val="22"/>
              </w:rPr>
              <w:t>per l’affidamento dei servizi tecnici inerenti la progettazione definitiva, esecutiva, il coordinamento della sicurezza in fase di progettazione/di esecuzione ed il frazionamento delle aree di intervento relativi alla realizzazione della ciclovia della Vallata del Tronto – TRATTO B1, mediante Richiesta di Offerta sul Mepa</w:t>
            </w:r>
          </w:p>
        </w:tc>
      </w:tr>
    </w:tbl>
    <w:p w:rsidR="00C173A0" w:rsidRPr="00A53D1D" w:rsidRDefault="00C173A0" w:rsidP="00C173A0">
      <w:pPr>
        <w:pStyle w:val="Corpodeltesto21"/>
        <w:spacing w:line="240" w:lineRule="auto"/>
        <w:rPr>
          <w:rFonts w:ascii="Garamond" w:hAnsi="Garamond"/>
          <w:color w:val="auto"/>
          <w:sz w:val="22"/>
          <w:szCs w:val="24"/>
        </w:rPr>
      </w:pPr>
    </w:p>
    <w:p w:rsidR="00C173A0" w:rsidRPr="00A53D1D" w:rsidRDefault="00C173A0" w:rsidP="00F3609F">
      <w:pPr>
        <w:pStyle w:val="Corpodeltesto21"/>
        <w:spacing w:line="240" w:lineRule="auto"/>
        <w:ind w:right="-1"/>
        <w:rPr>
          <w:rFonts w:ascii="Garamond" w:hAnsi="Garamond"/>
          <w:i/>
          <w:color w:val="auto"/>
          <w:sz w:val="20"/>
          <w:szCs w:val="24"/>
        </w:rPr>
      </w:pPr>
      <w:r w:rsidRPr="00A53D1D">
        <w:rPr>
          <w:rFonts w:ascii="Garamond" w:hAnsi="Garamond"/>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8E747B" w:rsidRPr="00A53D1D">
        <w:rPr>
          <w:rFonts w:ascii="Garamond" w:hAnsi="Garamond"/>
          <w:sz w:val="20"/>
          <w:szCs w:val="24"/>
        </w:rPr>
        <w:fldChar w:fldCharType="begin">
          <w:ffData>
            <w:name w:val=""/>
            <w:enabled/>
            <w:calcOnExit w:val="0"/>
            <w:checkBox>
              <w:sizeAuto/>
              <w:default w:val="0"/>
              <w:checked w:val="0"/>
            </w:checkBox>
          </w:ffData>
        </w:fldChar>
      </w:r>
      <w:r w:rsidRPr="00A53D1D">
        <w:rPr>
          <w:rFonts w:ascii="Garamond" w:hAnsi="Garamond"/>
          <w:sz w:val="20"/>
          <w:szCs w:val="24"/>
        </w:rPr>
        <w:instrText xml:space="preserve"> FORMCHECKBOX </w:instrText>
      </w:r>
      <w:r w:rsidR="008E747B">
        <w:rPr>
          <w:rFonts w:ascii="Garamond" w:hAnsi="Garamond"/>
          <w:sz w:val="20"/>
          <w:szCs w:val="24"/>
        </w:rPr>
      </w:r>
      <w:r w:rsidR="008E747B">
        <w:rPr>
          <w:rFonts w:ascii="Garamond" w:hAnsi="Garamond"/>
          <w:sz w:val="20"/>
          <w:szCs w:val="24"/>
        </w:rPr>
        <w:fldChar w:fldCharType="separate"/>
      </w:r>
      <w:r w:rsidR="008E747B" w:rsidRPr="00A53D1D">
        <w:rPr>
          <w:rFonts w:ascii="Garamond" w:hAnsi="Garamond"/>
          <w:sz w:val="20"/>
          <w:szCs w:val="24"/>
        </w:rPr>
        <w:fldChar w:fldCharType="end"/>
      </w:r>
      <w:bookmarkEnd w:id="5"/>
      <w:bookmarkEnd w:id="6"/>
      <w:bookmarkEnd w:id="7"/>
      <w:r w:rsidRPr="00A53D1D">
        <w:rPr>
          <w:rFonts w:ascii="Garamond" w:hAnsi="Garamond"/>
          <w:b/>
          <w:color w:val="auto"/>
          <w:sz w:val="20"/>
          <w:szCs w:val="24"/>
        </w:rPr>
        <w:t xml:space="preserve"> </w:t>
      </w:r>
      <w:r w:rsidRPr="00A53D1D">
        <w:rPr>
          <w:rFonts w:ascii="Garamond" w:hAnsi="Garamond"/>
          <w:color w:val="auto"/>
          <w:sz w:val="20"/>
          <w:szCs w:val="24"/>
        </w:rPr>
        <w:t>dell’opzione scelta effettuare le seguenti operazioni: doppio clic sulla casella e flag sull’opzione “</w:t>
      </w:r>
      <w:r w:rsidRPr="00A53D1D">
        <w:rPr>
          <w:rFonts w:ascii="Garamond" w:hAnsi="Garamond"/>
          <w:i/>
          <w:color w:val="auto"/>
          <w:sz w:val="20"/>
          <w:szCs w:val="24"/>
        </w:rPr>
        <w:t>selezionato</w:t>
      </w:r>
      <w:r w:rsidRPr="00A53D1D">
        <w:rPr>
          <w:rFonts w:ascii="Garamond" w:hAnsi="Garamond"/>
          <w:color w:val="auto"/>
          <w:sz w:val="20"/>
          <w:szCs w:val="24"/>
        </w:rPr>
        <w:t>” nel campo “</w:t>
      </w:r>
      <w:r w:rsidRPr="00A53D1D">
        <w:rPr>
          <w:rFonts w:ascii="Garamond" w:hAnsi="Garamond"/>
          <w:i/>
          <w:color w:val="auto"/>
          <w:sz w:val="20"/>
          <w:szCs w:val="24"/>
        </w:rPr>
        <w:t>Valore predefinito</w:t>
      </w:r>
      <w:r w:rsidRPr="00A53D1D">
        <w:rPr>
          <w:rFonts w:ascii="Garamond" w:hAnsi="Garamond"/>
          <w:color w:val="auto"/>
          <w:sz w:val="20"/>
          <w:szCs w:val="24"/>
        </w:rPr>
        <w:t xml:space="preserve">” (per eliminare la selezione effettuata, fare un doppio clic sulla casella e contrassegnare con un flag l’opzione </w:t>
      </w:r>
      <w:r w:rsidRPr="00A53D1D">
        <w:rPr>
          <w:rFonts w:ascii="Garamond" w:hAnsi="Garamond"/>
          <w:i/>
          <w:color w:val="auto"/>
          <w:sz w:val="20"/>
          <w:szCs w:val="24"/>
        </w:rPr>
        <w:t xml:space="preserve">“non selezionato” </w:t>
      </w:r>
      <w:r w:rsidRPr="00A53D1D">
        <w:rPr>
          <w:rFonts w:ascii="Garamond" w:hAnsi="Garamond"/>
          <w:color w:val="auto"/>
          <w:sz w:val="20"/>
          <w:szCs w:val="24"/>
        </w:rPr>
        <w:t xml:space="preserve">nel campo </w:t>
      </w:r>
      <w:r w:rsidRPr="00A53D1D">
        <w:rPr>
          <w:rFonts w:ascii="Garamond" w:hAnsi="Garamond"/>
          <w:i/>
          <w:color w:val="auto"/>
          <w:sz w:val="20"/>
          <w:szCs w:val="24"/>
        </w:rPr>
        <w:t>“Valore predefinito”</w:t>
      </w:r>
      <w:r w:rsidRPr="00A53D1D">
        <w:rPr>
          <w:rFonts w:ascii="Garamond" w:hAnsi="Garamond"/>
          <w:color w:val="auto"/>
          <w:sz w:val="20"/>
          <w:szCs w:val="24"/>
        </w:rPr>
        <w:t>).</w:t>
      </w:r>
    </w:p>
    <w:p w:rsidR="004904E6" w:rsidRPr="00A53D1D" w:rsidRDefault="004904E6" w:rsidP="00C173A0">
      <w:pPr>
        <w:ind w:right="51"/>
        <w:jc w:val="both"/>
        <w:rPr>
          <w:rFonts w:ascii="Garamond" w:hAnsi="Garamond"/>
          <w:color w:val="auto"/>
          <w:szCs w:val="24"/>
        </w:rPr>
      </w:pPr>
    </w:p>
    <w:tbl>
      <w:tblPr>
        <w:tblW w:w="10046" w:type="dxa"/>
        <w:tblInd w:w="-30" w:type="dxa"/>
        <w:tblLayout w:type="fixed"/>
        <w:tblCellMar>
          <w:left w:w="93" w:type="dxa"/>
        </w:tblCellMar>
        <w:tblLook w:val="0000"/>
      </w:tblPr>
      <w:tblGrid>
        <w:gridCol w:w="3726"/>
        <w:gridCol w:w="6320"/>
      </w:tblGrid>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F0517F" w:rsidRPr="00A53D1D" w:rsidRDefault="00C173A0" w:rsidP="003337E4">
            <w:pPr>
              <w:pStyle w:val="Corpodeltesto1"/>
              <w:tabs>
                <w:tab w:val="left" w:pos="8789"/>
              </w:tabs>
              <w:spacing w:line="240" w:lineRule="auto"/>
              <w:ind w:right="96"/>
              <w:jc w:val="both"/>
              <w:rPr>
                <w:rFonts w:ascii="Garamond" w:hAnsi="Garamond"/>
                <w:color w:val="auto"/>
                <w:szCs w:val="24"/>
              </w:rPr>
            </w:pPr>
            <w:r w:rsidRPr="00A53D1D">
              <w:rPr>
                <w:rFonts w:ascii="Garamond" w:hAnsi="Garamond"/>
                <w:color w:val="auto"/>
                <w:sz w:val="22"/>
                <w:szCs w:val="24"/>
              </w:rPr>
              <w:t>Il/La sottoscritto/a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Data e luogo di nascita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Codice fiscale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F30BBC">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In qualità di (</w:t>
            </w:r>
            <w:r w:rsidRPr="00A53D1D">
              <w:rPr>
                <w:rFonts w:ascii="Garamond" w:hAnsi="Garamond"/>
                <w:color w:val="auto"/>
                <w:sz w:val="20"/>
                <w:szCs w:val="24"/>
              </w:rPr>
              <w:t>carica sociale</w:t>
            </w:r>
            <w:r w:rsidR="00F0517F" w:rsidRPr="00A53D1D">
              <w:rPr>
                <w:rFonts w:ascii="Garamond" w:hAnsi="Garamond"/>
                <w:i/>
                <w:color w:val="auto"/>
                <w:sz w:val="20"/>
                <w:szCs w:val="24"/>
              </w:rPr>
              <w:t>: professionista singolo, professionista associato, legale rappresentante</w:t>
            </w:r>
            <w:r w:rsidR="00CF198F" w:rsidRPr="00A53D1D">
              <w:rPr>
                <w:rFonts w:ascii="Garamond" w:hAnsi="Garamond"/>
                <w:i/>
                <w:color w:val="auto"/>
                <w:sz w:val="20"/>
                <w:szCs w:val="24"/>
              </w:rPr>
              <w:t xml:space="preserve"> società</w:t>
            </w:r>
            <w:r w:rsidR="00F0517F" w:rsidRPr="00A53D1D">
              <w:rPr>
                <w:rFonts w:ascii="Garamond" w:hAnsi="Garamond"/>
                <w:i/>
                <w:color w:val="auto"/>
                <w:sz w:val="20"/>
                <w:szCs w:val="24"/>
              </w:rPr>
              <w:t>, procuratore, etc.</w:t>
            </w:r>
            <w:r w:rsidRPr="00A53D1D">
              <w:rPr>
                <w:rFonts w:ascii="Garamond" w:hAnsi="Garamond"/>
                <w:color w:val="auto"/>
                <w:sz w:val="22"/>
                <w:szCs w:val="24"/>
              </w:rPr>
              <w:t>)</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021D1D">
            <w:pPr>
              <w:ind w:right="51"/>
              <w:jc w:val="both"/>
              <w:rPr>
                <w:rFonts w:ascii="Garamond" w:hAnsi="Garamond"/>
                <w:szCs w:val="24"/>
              </w:rPr>
            </w:pPr>
            <w:r w:rsidRPr="00A53D1D">
              <w:rPr>
                <w:rFonts w:ascii="Garamond" w:hAnsi="Garamond"/>
                <w:color w:val="auto"/>
                <w:sz w:val="22"/>
                <w:szCs w:val="24"/>
              </w:rPr>
              <w:t>(</w:t>
            </w:r>
            <w:r w:rsidRPr="00A53D1D">
              <w:rPr>
                <w:rFonts w:ascii="Garamond" w:hAnsi="Garamond"/>
                <w:color w:val="auto"/>
                <w:sz w:val="22"/>
                <w:szCs w:val="24"/>
                <w:u w:val="single"/>
              </w:rPr>
              <w:t>se procuratore</w:t>
            </w:r>
            <w:r w:rsidRPr="00A53D1D">
              <w:rPr>
                <w:rFonts w:ascii="Garamond" w:hAnsi="Garamond"/>
                <w:color w:val="auto"/>
                <w:sz w:val="22"/>
                <w:szCs w:val="24"/>
              </w:rPr>
              <w:t>) estremi procura (notaio, repertorio, raccolta)</w:t>
            </w:r>
            <w:r w:rsidR="00F30BBC" w:rsidRPr="00A53D1D">
              <w:rPr>
                <w:rStyle w:val="Rimandonotaapidipagina"/>
                <w:rFonts w:ascii="Garamond" w:hAnsi="Garamond"/>
                <w:color w:val="auto"/>
                <w:sz w:val="22"/>
                <w:szCs w:val="24"/>
              </w:rPr>
              <w:t xml:space="preserve"> </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80" w:lineRule="atLeast"/>
              <w:ind w:right="51"/>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Forma giuridica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Sede legale (via, città, prov.)</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color w:val="auto"/>
                <w:szCs w:val="24"/>
              </w:rPr>
            </w:pPr>
            <w:r w:rsidRPr="00A53D1D">
              <w:rPr>
                <w:rFonts w:ascii="Garamond" w:hAnsi="Garamond"/>
                <w:color w:val="auto"/>
                <w:sz w:val="22"/>
                <w:szCs w:val="24"/>
              </w:rPr>
              <w:t xml:space="preserve">Sede operativa </w:t>
            </w:r>
          </w:p>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(se diversa dalla sede legale)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Codice fiscale 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Partita IVA 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655E91"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655E91" w:rsidRPr="00A53D1D" w:rsidRDefault="00655E91" w:rsidP="00655E91">
            <w:pPr>
              <w:pStyle w:val="Paragrafoelenco1"/>
              <w:ind w:left="0"/>
              <w:jc w:val="both"/>
              <w:rPr>
                <w:rFonts w:ascii="Garamond" w:hAnsi="Garamond"/>
                <w:color w:val="auto"/>
                <w:szCs w:val="22"/>
              </w:rPr>
            </w:pPr>
            <w:r w:rsidRPr="00A53D1D">
              <w:rPr>
                <w:rFonts w:ascii="Garamond" w:hAnsi="Garamond"/>
                <w:color w:val="auto"/>
                <w:sz w:val="22"/>
                <w:szCs w:val="22"/>
              </w:rPr>
              <w:t xml:space="preserve">Indirizzo PEC </w:t>
            </w:r>
            <w:r w:rsidR="00363649" w:rsidRPr="00A53D1D">
              <w:rPr>
                <w:rFonts w:ascii="Garamond" w:hAnsi="Garamond"/>
                <w:color w:val="auto"/>
                <w:sz w:val="22"/>
                <w:szCs w:val="22"/>
              </w:rPr>
              <w:t xml:space="preserve">anche </w:t>
            </w:r>
            <w:r w:rsidRPr="00A53D1D">
              <w:rPr>
                <w:rFonts w:ascii="Garamond" w:hAnsi="Garamond"/>
                <w:color w:val="auto"/>
                <w:sz w:val="22"/>
                <w:szCs w:val="22"/>
              </w:rPr>
              <w:t>ai fini delle comunicazioni di cui all’art. 76, comma 5 del Codice.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55E91" w:rsidRPr="00A53D1D" w:rsidRDefault="00655E91"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Cellulare + Telefono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bl>
    <w:p w:rsidR="00E839A4" w:rsidRPr="00A53D1D" w:rsidRDefault="00E839A4" w:rsidP="00497149">
      <w:pPr>
        <w:pStyle w:val="Corpodeltesto1"/>
        <w:tabs>
          <w:tab w:val="left" w:pos="240"/>
        </w:tabs>
        <w:spacing w:line="240" w:lineRule="auto"/>
        <w:ind w:left="284" w:right="96"/>
        <w:jc w:val="both"/>
        <w:rPr>
          <w:rFonts w:ascii="Garamond" w:hAnsi="Garamond"/>
          <w:color w:val="auto"/>
          <w:szCs w:val="24"/>
        </w:rPr>
      </w:pPr>
    </w:p>
    <w:p w:rsidR="00C173A0" w:rsidRPr="00A53D1D" w:rsidRDefault="00C173A0" w:rsidP="008F5A14">
      <w:pPr>
        <w:pStyle w:val="Corpodeltesto1"/>
        <w:numPr>
          <w:ilvl w:val="0"/>
          <w:numId w:val="9"/>
        </w:numPr>
        <w:spacing w:line="240" w:lineRule="auto"/>
        <w:ind w:left="644" w:right="96"/>
        <w:jc w:val="both"/>
        <w:rPr>
          <w:rFonts w:ascii="Garamond" w:hAnsi="Garamond"/>
          <w:b/>
          <w:color w:val="auto"/>
          <w:sz w:val="22"/>
          <w:szCs w:val="24"/>
        </w:rPr>
      </w:pPr>
      <w:r w:rsidRPr="00A53D1D">
        <w:rPr>
          <w:rFonts w:ascii="Garamond" w:hAnsi="Garamond"/>
          <w:color w:val="auto"/>
          <w:sz w:val="22"/>
          <w:szCs w:val="24"/>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A53D1D" w:rsidRDefault="00C173A0" w:rsidP="00497149">
      <w:pPr>
        <w:spacing w:after="240" w:line="480" w:lineRule="atLeast"/>
        <w:ind w:left="284" w:right="119"/>
        <w:jc w:val="center"/>
        <w:rPr>
          <w:rFonts w:ascii="Garamond" w:hAnsi="Garamond"/>
          <w:color w:val="auto"/>
          <w:sz w:val="22"/>
        </w:rPr>
      </w:pPr>
      <w:r w:rsidRPr="00A53D1D">
        <w:rPr>
          <w:rFonts w:ascii="Garamond" w:hAnsi="Garamond"/>
          <w:b/>
          <w:color w:val="auto"/>
          <w:sz w:val="22"/>
        </w:rPr>
        <w:lastRenderedPageBreak/>
        <w:t>IN QUALITÀ DI</w:t>
      </w:r>
      <w:r w:rsidRPr="00A53D1D">
        <w:rPr>
          <w:rFonts w:ascii="Garamond" w:hAnsi="Garamond"/>
          <w:color w:val="auto"/>
          <w:sz w:val="22"/>
        </w:rPr>
        <w:t xml:space="preserve"> </w:t>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
        <w:gridCol w:w="9530"/>
      </w:tblGrid>
      <w:tr w:rsidR="001C2EE7" w:rsidRPr="00A53D1D" w:rsidTr="001C2EE7">
        <w:trPr>
          <w:cantSplit/>
          <w:trHeight w:val="567"/>
        </w:trPr>
        <w:tc>
          <w:tcPr>
            <w:tcW w:w="10060" w:type="dxa"/>
            <w:gridSpan w:val="2"/>
            <w:vAlign w:val="center"/>
          </w:tcPr>
          <w:p w:rsidR="001C2EE7" w:rsidRPr="00A53D1D" w:rsidRDefault="001B5C8B" w:rsidP="001F1A42">
            <w:pPr>
              <w:widowControl w:val="0"/>
              <w:ind w:left="284" w:hanging="284"/>
              <w:jc w:val="both"/>
              <w:rPr>
                <w:rFonts w:ascii="Garamond" w:hAnsi="Garamond" w:cstheme="minorHAnsi"/>
                <w:b/>
                <w:color w:val="auto"/>
                <w:sz w:val="20"/>
              </w:rPr>
            </w:pPr>
            <w:r w:rsidRPr="00A53D1D">
              <w:rPr>
                <w:rFonts w:ascii="Garamond" w:hAnsi="Garamond" w:cstheme="minorHAnsi"/>
                <w:b/>
                <w:color w:val="auto"/>
                <w:sz w:val="20"/>
              </w:rPr>
              <w:t>Specificare la tipologia dell’operatore economico secondo la propria natura giuridica</w:t>
            </w:r>
          </w:p>
        </w:tc>
      </w:tr>
      <w:tr w:rsidR="009F3483" w:rsidRPr="00A53D1D" w:rsidTr="00497149">
        <w:trPr>
          <w:cantSplit/>
          <w:trHeight w:val="567"/>
        </w:trPr>
        <w:tc>
          <w:tcPr>
            <w:tcW w:w="530" w:type="dxa"/>
            <w:vAlign w:val="center"/>
          </w:tcPr>
          <w:p w:rsidR="009F3483" w:rsidRPr="00A53D1D" w:rsidRDefault="008E747B" w:rsidP="009F3483">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9F3483"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9F3483" w:rsidRPr="00A53D1D" w:rsidRDefault="00A127E7" w:rsidP="001F1A42">
            <w:pPr>
              <w:widowControl w:val="0"/>
              <w:ind w:left="284" w:hanging="284"/>
              <w:jc w:val="both"/>
              <w:rPr>
                <w:rFonts w:ascii="Garamond" w:hAnsi="Garamond" w:cstheme="minorHAnsi"/>
                <w:b/>
                <w:sz w:val="20"/>
              </w:rPr>
            </w:pPr>
            <w:r w:rsidRPr="00A53D1D">
              <w:rPr>
                <w:rFonts w:ascii="Garamond" w:hAnsi="Garamond" w:cstheme="minorHAnsi"/>
                <w:b/>
                <w:sz w:val="20"/>
              </w:rPr>
              <w:t>P</w:t>
            </w:r>
            <w:r w:rsidR="009F3483" w:rsidRPr="00A53D1D">
              <w:rPr>
                <w:rFonts w:ascii="Garamond" w:hAnsi="Garamond" w:cstheme="minorHAnsi"/>
                <w:b/>
                <w:sz w:val="20"/>
              </w:rPr>
              <w:t>rofessionista singolo</w:t>
            </w:r>
          </w:p>
        </w:tc>
      </w:tr>
      <w:tr w:rsidR="008C2397" w:rsidRPr="00A53D1D" w:rsidTr="00497149">
        <w:trPr>
          <w:cantSplit/>
          <w:trHeight w:val="567"/>
        </w:trPr>
        <w:tc>
          <w:tcPr>
            <w:tcW w:w="530" w:type="dxa"/>
            <w:vAlign w:val="center"/>
          </w:tcPr>
          <w:p w:rsidR="008C2397" w:rsidRPr="00A53D1D" w:rsidRDefault="008E747B"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A127E7" w:rsidP="009A0B72">
            <w:pPr>
              <w:widowControl w:val="0"/>
              <w:jc w:val="both"/>
              <w:rPr>
                <w:rFonts w:ascii="Garamond" w:hAnsi="Garamond" w:cstheme="minorHAnsi"/>
                <w:b/>
                <w:sz w:val="20"/>
              </w:rPr>
            </w:pPr>
            <w:r w:rsidRPr="00A53D1D">
              <w:rPr>
                <w:rFonts w:ascii="Garamond" w:hAnsi="Garamond" w:cstheme="minorHAnsi"/>
                <w:b/>
                <w:sz w:val="20"/>
              </w:rPr>
              <w:t>P</w:t>
            </w:r>
            <w:r w:rsidR="008C2397" w:rsidRPr="00A53D1D">
              <w:rPr>
                <w:rFonts w:ascii="Garamond" w:hAnsi="Garamond" w:cstheme="minorHAnsi"/>
                <w:b/>
                <w:sz w:val="20"/>
              </w:rPr>
              <w:t>rofessionista associato</w:t>
            </w:r>
            <w:r w:rsidR="008C2397" w:rsidRPr="00A53D1D">
              <w:rPr>
                <w:rFonts w:ascii="Garamond" w:hAnsi="Garamond" w:cstheme="minorHAnsi"/>
                <w:sz w:val="20"/>
              </w:rPr>
              <w:t xml:space="preserve"> nelle forme di cui alla legge n. 1815 del 1939, cosiddetti “studi associati” o “associazioni professionali”, </w:t>
            </w:r>
            <w:r w:rsidR="008C2397" w:rsidRPr="00A53D1D">
              <w:rPr>
                <w:rFonts w:ascii="Garamond" w:hAnsi="Garamond" w:cstheme="minorHAnsi"/>
                <w:b/>
                <w:sz w:val="20"/>
                <w:u w:val="single"/>
              </w:rPr>
              <w:t>con potere di legale rappresentanza</w:t>
            </w:r>
            <w:r w:rsidR="008C2397" w:rsidRPr="00A53D1D">
              <w:rPr>
                <w:rFonts w:ascii="Garamond" w:hAnsi="Garamond" w:cstheme="minorHAnsi"/>
                <w:b/>
                <w:sz w:val="20"/>
              </w:rPr>
              <w:t xml:space="preserve"> </w:t>
            </w:r>
            <w:r w:rsidR="008C2397" w:rsidRPr="00A53D1D">
              <w:rPr>
                <w:rFonts w:ascii="Garamond" w:hAnsi="Garamond" w:cstheme="minorHAnsi"/>
                <w:sz w:val="20"/>
              </w:rPr>
              <w:t>dello studio associato</w:t>
            </w:r>
            <w:r w:rsidR="009A0B72" w:rsidRPr="00A53D1D">
              <w:rPr>
                <w:rFonts w:ascii="Garamond" w:hAnsi="Garamond" w:cstheme="minorHAnsi"/>
                <w:sz w:val="20"/>
              </w:rPr>
              <w:t xml:space="preserve"> / dell’associazione professionale</w:t>
            </w:r>
            <w:r w:rsidR="008C2397" w:rsidRPr="00A53D1D">
              <w:rPr>
                <w:rFonts w:ascii="Garamond" w:hAnsi="Garamond" w:cstheme="minorHAnsi"/>
                <w:sz w:val="20"/>
              </w:rPr>
              <w:t>.</w:t>
            </w:r>
            <w:r w:rsidR="008C2397" w:rsidRPr="00A53D1D">
              <w:rPr>
                <w:rStyle w:val="Rimandonotaapidipagina"/>
                <w:rFonts w:ascii="Garamond" w:hAnsi="Garamond" w:cstheme="minorHAnsi"/>
                <w:sz w:val="20"/>
              </w:rPr>
              <w:footnoteReference w:id="1"/>
            </w:r>
          </w:p>
        </w:tc>
      </w:tr>
      <w:tr w:rsidR="008C2397" w:rsidRPr="00A53D1D" w:rsidTr="00497149">
        <w:trPr>
          <w:cantSplit/>
          <w:trHeight w:val="567"/>
        </w:trPr>
        <w:tc>
          <w:tcPr>
            <w:tcW w:w="530" w:type="dxa"/>
            <w:vAlign w:val="center"/>
          </w:tcPr>
          <w:p w:rsidR="008C2397" w:rsidRPr="00A53D1D" w:rsidRDefault="008E747B"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6114C1" w:rsidP="009A0B72">
            <w:pPr>
              <w:jc w:val="both"/>
              <w:rPr>
                <w:rFonts w:ascii="Garamond" w:hAnsi="Garamond" w:cstheme="minorHAnsi"/>
                <w:b/>
                <w:sz w:val="20"/>
              </w:rPr>
            </w:pPr>
            <w:r w:rsidRPr="00A53D1D">
              <w:rPr>
                <w:rFonts w:ascii="Garamond" w:hAnsi="Garamond" w:cstheme="minorHAnsi"/>
                <w:b/>
                <w:sz w:val="20"/>
              </w:rPr>
              <w:t>P</w:t>
            </w:r>
            <w:r w:rsidR="008C2397" w:rsidRPr="00A53D1D">
              <w:rPr>
                <w:rFonts w:ascii="Garamond" w:hAnsi="Garamond" w:cstheme="minorHAnsi"/>
                <w:b/>
                <w:sz w:val="20"/>
              </w:rPr>
              <w:t>rofessionista associato</w:t>
            </w:r>
            <w:r w:rsidR="008C2397" w:rsidRPr="00A53D1D">
              <w:rPr>
                <w:rFonts w:ascii="Garamond" w:hAnsi="Garamond" w:cstheme="minorHAnsi"/>
                <w:sz w:val="20"/>
              </w:rPr>
              <w:t xml:space="preserve"> nelle forme di cui alla legge n. 1815 del 1939, cosiddetti “studi associati” o “associazioni professionali”</w:t>
            </w:r>
            <w:r w:rsidR="00E839A4" w:rsidRPr="00A53D1D">
              <w:rPr>
                <w:rFonts w:ascii="Garamond" w:hAnsi="Garamond" w:cstheme="minorHAnsi"/>
                <w:sz w:val="20"/>
              </w:rPr>
              <w:t>,</w:t>
            </w:r>
            <w:r w:rsidR="00D002C6" w:rsidRPr="00A53D1D">
              <w:rPr>
                <w:rFonts w:ascii="Garamond" w:hAnsi="Garamond" w:cstheme="minorHAnsi"/>
                <w:sz w:val="20"/>
              </w:rPr>
              <w:t xml:space="preserve"> </w:t>
            </w:r>
            <w:r w:rsidR="00D002C6" w:rsidRPr="00A53D1D">
              <w:rPr>
                <w:rFonts w:ascii="Garamond" w:hAnsi="Garamond" w:cstheme="minorHAnsi"/>
                <w:b/>
                <w:sz w:val="20"/>
                <w:u w:val="single"/>
              </w:rPr>
              <w:t>senza potere di rappresentanza</w:t>
            </w:r>
            <w:r w:rsidR="009A0B72" w:rsidRPr="00A53D1D">
              <w:rPr>
                <w:rFonts w:ascii="Garamond" w:hAnsi="Garamond" w:cstheme="minorHAnsi"/>
                <w:sz w:val="20"/>
              </w:rPr>
              <w:t xml:space="preserve"> dello studio associato / dell’associazione professionale</w:t>
            </w:r>
            <w:r w:rsidR="008C2397" w:rsidRPr="00A53D1D">
              <w:rPr>
                <w:rFonts w:ascii="Garamond" w:hAnsi="Garamond" w:cstheme="minorHAnsi"/>
                <w:sz w:val="20"/>
              </w:rPr>
              <w:t>.</w:t>
            </w:r>
            <w:r w:rsidR="008C2397" w:rsidRPr="00A53D1D">
              <w:rPr>
                <w:rStyle w:val="Rimandonotaapidipagina"/>
                <w:rFonts w:ascii="Garamond" w:hAnsi="Garamond" w:cstheme="minorHAnsi"/>
                <w:sz w:val="20"/>
              </w:rPr>
              <w:footnoteReference w:id="2"/>
            </w:r>
          </w:p>
        </w:tc>
      </w:tr>
      <w:tr w:rsidR="008C2397" w:rsidRPr="00A53D1D" w:rsidTr="00497149">
        <w:trPr>
          <w:cantSplit/>
          <w:trHeight w:val="567"/>
        </w:trPr>
        <w:tc>
          <w:tcPr>
            <w:tcW w:w="530" w:type="dxa"/>
            <w:vAlign w:val="center"/>
          </w:tcPr>
          <w:p w:rsidR="008C2397" w:rsidRPr="00A53D1D" w:rsidRDefault="008E747B"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widowControl w:val="0"/>
              <w:ind w:left="284" w:hanging="284"/>
              <w:jc w:val="both"/>
              <w:rPr>
                <w:rFonts w:ascii="Garamond" w:hAnsi="Garamond" w:cstheme="minorHAnsi"/>
                <w:b/>
                <w:sz w:val="20"/>
              </w:rPr>
            </w:pPr>
            <w:r w:rsidRPr="00A53D1D">
              <w:rPr>
                <w:rFonts w:ascii="Garamond" w:hAnsi="Garamond" w:cstheme="minorHAnsi"/>
                <w:b/>
                <w:sz w:val="20"/>
              </w:rPr>
              <w:t>Società di professionisti</w:t>
            </w:r>
            <w:r w:rsidRPr="00A53D1D">
              <w:rPr>
                <w:rFonts w:ascii="Garamond" w:hAnsi="Garamond" w:cstheme="minorHAnsi"/>
                <w:sz w:val="20"/>
              </w:rPr>
              <w:t xml:space="preserve"> di cui all’art. 2 del d.m. n. 263 del 2016</w:t>
            </w:r>
          </w:p>
        </w:tc>
      </w:tr>
      <w:tr w:rsidR="008C2397" w:rsidRPr="00A53D1D" w:rsidTr="00497149">
        <w:trPr>
          <w:cantSplit/>
          <w:trHeight w:val="567"/>
        </w:trPr>
        <w:tc>
          <w:tcPr>
            <w:tcW w:w="530" w:type="dxa"/>
            <w:vAlign w:val="center"/>
          </w:tcPr>
          <w:p w:rsidR="008C2397" w:rsidRPr="00A53D1D" w:rsidRDefault="008E747B"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widowControl w:val="0"/>
              <w:ind w:left="284" w:hanging="284"/>
              <w:jc w:val="both"/>
              <w:rPr>
                <w:rFonts w:ascii="Garamond" w:hAnsi="Garamond" w:cstheme="minorHAnsi"/>
                <w:b/>
                <w:sz w:val="20"/>
              </w:rPr>
            </w:pPr>
            <w:r w:rsidRPr="00A53D1D">
              <w:rPr>
                <w:rFonts w:ascii="Garamond" w:hAnsi="Garamond" w:cstheme="minorHAnsi"/>
                <w:b/>
                <w:sz w:val="20"/>
              </w:rPr>
              <w:t>Società di ingegneria</w:t>
            </w:r>
            <w:r w:rsidRPr="00A53D1D">
              <w:rPr>
                <w:rFonts w:ascii="Garamond" w:hAnsi="Garamond" w:cstheme="minorHAnsi"/>
                <w:sz w:val="20"/>
              </w:rPr>
              <w:t xml:space="preserve"> in forma di società di capitali o di società cooperativa di cui all’art. 3 del d.m. n. 263 del 2016</w:t>
            </w:r>
          </w:p>
        </w:tc>
      </w:tr>
      <w:tr w:rsidR="008C2397" w:rsidRPr="00A53D1D" w:rsidTr="00497149">
        <w:trPr>
          <w:cantSplit/>
          <w:trHeight w:val="567"/>
        </w:trPr>
        <w:tc>
          <w:tcPr>
            <w:tcW w:w="530" w:type="dxa"/>
            <w:vAlign w:val="center"/>
          </w:tcPr>
          <w:p w:rsidR="008C2397" w:rsidRPr="00A53D1D" w:rsidRDefault="008E747B"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widowControl w:val="0"/>
              <w:ind w:left="284" w:hanging="284"/>
              <w:jc w:val="both"/>
              <w:rPr>
                <w:rFonts w:ascii="Garamond" w:hAnsi="Garamond" w:cstheme="minorHAnsi"/>
                <w:b/>
                <w:sz w:val="20"/>
              </w:rPr>
            </w:pPr>
            <w:r w:rsidRPr="00A53D1D">
              <w:rPr>
                <w:rFonts w:ascii="Garamond" w:hAnsi="Garamond" w:cstheme="minorHAnsi"/>
                <w:b/>
                <w:sz w:val="20"/>
              </w:rPr>
              <w:t>Consorzio stabile</w:t>
            </w:r>
            <w:r w:rsidRPr="00A53D1D">
              <w:rPr>
                <w:rFonts w:ascii="Garamond" w:hAnsi="Garamond" w:cstheme="minorHAnsi"/>
                <w:sz w:val="20"/>
              </w:rPr>
              <w:t xml:space="preserve"> di società di professionisti o di ingegneria di cui all’art. 46, comma 1, lett. f) del </w:t>
            </w:r>
            <w:r w:rsidRPr="00A53D1D">
              <w:rPr>
                <w:rFonts w:ascii="Garamond" w:hAnsi="Garamond"/>
                <w:sz w:val="20"/>
              </w:rPr>
              <w:t>D.Lgs. 50/2016</w:t>
            </w:r>
          </w:p>
        </w:tc>
      </w:tr>
      <w:tr w:rsidR="008C2397" w:rsidRPr="00A53D1D" w:rsidTr="00497149">
        <w:trPr>
          <w:cantSplit/>
          <w:trHeight w:val="567"/>
        </w:trPr>
        <w:tc>
          <w:tcPr>
            <w:tcW w:w="530" w:type="dxa"/>
            <w:vAlign w:val="center"/>
          </w:tcPr>
          <w:p w:rsidR="008C2397" w:rsidRPr="00A53D1D" w:rsidRDefault="008E747B"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pStyle w:val="Corpodeltesto2"/>
              <w:spacing w:line="240" w:lineRule="auto"/>
              <w:jc w:val="both"/>
              <w:rPr>
                <w:rFonts w:ascii="Garamond" w:hAnsi="Garamond"/>
                <w:sz w:val="20"/>
              </w:rPr>
            </w:pPr>
            <w:r w:rsidRPr="00A53D1D">
              <w:rPr>
                <w:rFonts w:ascii="Garamond" w:hAnsi="Garamond" w:cstheme="minorHAnsi"/>
                <w:b/>
                <w:sz w:val="20"/>
              </w:rPr>
              <w:t>Prestatore di servizi di ingegneria e architettura</w:t>
            </w:r>
            <w:r w:rsidRPr="00A53D1D">
              <w:rPr>
                <w:rFonts w:ascii="Garamond" w:hAnsi="Garamond" w:cstheme="minorHAnsi"/>
                <w:sz w:val="20"/>
              </w:rPr>
              <w:t>, stabilito nello Stato membro di ___________, costituito conformemente alla legislazione vigente nel medesimo Paese come da allegata documentazione (</w:t>
            </w:r>
            <w:r w:rsidRPr="00A53D1D">
              <w:rPr>
                <w:rFonts w:ascii="Garamond" w:hAnsi="Garamond"/>
                <w:sz w:val="20"/>
              </w:rPr>
              <w:t>art. 46, comma 1, lett. d)</w:t>
            </w:r>
          </w:p>
        </w:tc>
      </w:tr>
      <w:tr w:rsidR="008C2397" w:rsidRPr="00A53D1D" w:rsidTr="00497149">
        <w:trPr>
          <w:cantSplit/>
          <w:trHeight w:val="567"/>
        </w:trPr>
        <w:tc>
          <w:tcPr>
            <w:tcW w:w="530" w:type="dxa"/>
            <w:vAlign w:val="center"/>
          </w:tcPr>
          <w:p w:rsidR="008C2397" w:rsidRPr="00A53D1D" w:rsidRDefault="008E747B" w:rsidP="008C2397">
            <w:pPr>
              <w:pStyle w:val="Corpodeltesto2"/>
              <w:spacing w:line="240" w:lineRule="auto"/>
              <w:rPr>
                <w:rFonts w:ascii="Garamond" w:hAnsi="Garamond"/>
                <w:strike/>
                <w:sz w:val="20"/>
              </w:rPr>
            </w:pPr>
            <w:r w:rsidRPr="00A53D1D">
              <w:rPr>
                <w:rFonts w:ascii="Garamond" w:hAnsi="Garamond"/>
                <w:sz w:val="20"/>
              </w:rPr>
              <w:fldChar w:fldCharType="begin">
                <w:ffData>
                  <w:name w:val="Controllo47"/>
                  <w:enabled/>
                  <w:calcOnExit w:val="0"/>
                  <w:checkBox>
                    <w:sizeAuto/>
                    <w:default w:val="0"/>
                  </w:checkBox>
                </w:ffData>
              </w:fldChar>
            </w:r>
            <w:r w:rsidR="00CF198F"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CF198F" w:rsidP="00E83CB7">
            <w:pPr>
              <w:pStyle w:val="Corpodeltesto2"/>
              <w:spacing w:line="240" w:lineRule="auto"/>
              <w:jc w:val="both"/>
              <w:rPr>
                <w:rFonts w:ascii="Garamond" w:hAnsi="Garamond"/>
                <w:strike/>
                <w:szCs w:val="22"/>
              </w:rPr>
            </w:pPr>
            <w:r w:rsidRPr="00A53D1D">
              <w:rPr>
                <w:rFonts w:ascii="Garamond" w:hAnsi="Garamond" w:cs="Calibri"/>
                <w:b/>
                <w:sz w:val="20"/>
              </w:rPr>
              <w:t>Società</w:t>
            </w:r>
            <w:r w:rsidRPr="00A53D1D">
              <w:rPr>
                <w:rFonts w:ascii="Garamond" w:hAnsi="Garamond" w:cs="Calibri"/>
                <w:spacing w:val="9"/>
                <w:sz w:val="20"/>
              </w:rPr>
              <w:t xml:space="preserve"> </w:t>
            </w:r>
            <w:r w:rsidRPr="00A53D1D">
              <w:rPr>
                <w:rFonts w:ascii="Garamond" w:hAnsi="Garamond" w:cs="Calibri"/>
                <w:b/>
                <w:sz w:val="20"/>
              </w:rPr>
              <w:t>tra</w:t>
            </w:r>
            <w:r w:rsidRPr="00A53D1D">
              <w:rPr>
                <w:rFonts w:ascii="Garamond" w:hAnsi="Garamond" w:cs="Calibri"/>
                <w:b/>
                <w:spacing w:val="10"/>
                <w:sz w:val="20"/>
              </w:rPr>
              <w:t xml:space="preserve"> </w:t>
            </w:r>
            <w:r w:rsidRPr="00A53D1D">
              <w:rPr>
                <w:rFonts w:ascii="Garamond" w:hAnsi="Garamond" w:cs="Calibri"/>
                <w:b/>
                <w:sz w:val="20"/>
              </w:rPr>
              <w:t>professionisti</w:t>
            </w:r>
            <w:r w:rsidRPr="00A53D1D">
              <w:rPr>
                <w:rFonts w:ascii="Garamond" w:hAnsi="Garamond" w:cs="Calibri"/>
                <w:sz w:val="20"/>
              </w:rPr>
              <w:t>,</w:t>
            </w:r>
            <w:r w:rsidRPr="00A53D1D">
              <w:rPr>
                <w:rFonts w:ascii="Garamond" w:hAnsi="Garamond" w:cs="Calibri"/>
                <w:spacing w:val="9"/>
                <w:sz w:val="20"/>
              </w:rPr>
              <w:t xml:space="preserve"> </w:t>
            </w:r>
            <w:r w:rsidRPr="00A53D1D">
              <w:rPr>
                <w:rFonts w:ascii="Garamond" w:hAnsi="Garamond" w:cs="Calibri"/>
                <w:b/>
                <w:sz w:val="20"/>
              </w:rPr>
              <w:t>anche</w:t>
            </w:r>
            <w:r w:rsidRPr="00A53D1D">
              <w:rPr>
                <w:rFonts w:ascii="Garamond" w:hAnsi="Garamond" w:cs="Calibri"/>
                <w:b/>
                <w:spacing w:val="8"/>
                <w:sz w:val="20"/>
              </w:rPr>
              <w:t xml:space="preserve"> </w:t>
            </w:r>
            <w:r w:rsidRPr="00A53D1D">
              <w:rPr>
                <w:rFonts w:ascii="Garamond" w:hAnsi="Garamond" w:cs="Calibri"/>
                <w:b/>
                <w:sz w:val="20"/>
              </w:rPr>
              <w:t>multidisciplinari</w:t>
            </w:r>
            <w:r w:rsidRPr="00A53D1D">
              <w:rPr>
                <w:rFonts w:ascii="Garamond" w:hAnsi="Garamond" w:cs="Calibri"/>
                <w:sz w:val="20"/>
              </w:rPr>
              <w:t>,</w:t>
            </w:r>
            <w:r w:rsidRPr="00A53D1D">
              <w:rPr>
                <w:rFonts w:ascii="Garamond" w:hAnsi="Garamond" w:cs="Calibri"/>
                <w:spacing w:val="10"/>
                <w:sz w:val="20"/>
              </w:rPr>
              <w:t xml:space="preserve"> </w:t>
            </w:r>
            <w:r w:rsidRPr="00A53D1D">
              <w:rPr>
                <w:rFonts w:ascii="Garamond" w:hAnsi="Garamond" w:cs="Calibri"/>
                <w:sz w:val="20"/>
              </w:rPr>
              <w:t>di</w:t>
            </w:r>
            <w:r w:rsidRPr="00A53D1D">
              <w:rPr>
                <w:rFonts w:ascii="Garamond" w:hAnsi="Garamond" w:cs="Calibri"/>
                <w:spacing w:val="9"/>
                <w:sz w:val="20"/>
              </w:rPr>
              <w:t xml:space="preserve"> </w:t>
            </w:r>
            <w:r w:rsidRPr="00A53D1D">
              <w:rPr>
                <w:rFonts w:ascii="Garamond" w:hAnsi="Garamond" w:cs="Calibri"/>
                <w:sz w:val="20"/>
              </w:rPr>
              <w:t>cui</w:t>
            </w:r>
            <w:r w:rsidRPr="00A53D1D">
              <w:rPr>
                <w:rFonts w:ascii="Garamond" w:hAnsi="Garamond" w:cs="Calibri"/>
                <w:spacing w:val="8"/>
                <w:sz w:val="20"/>
              </w:rPr>
              <w:t xml:space="preserve"> </w:t>
            </w:r>
            <w:r w:rsidRPr="00A53D1D">
              <w:rPr>
                <w:rFonts w:ascii="Garamond" w:hAnsi="Garamond" w:cs="Calibri"/>
                <w:sz w:val="20"/>
              </w:rPr>
              <w:t>al</w:t>
            </w:r>
            <w:r w:rsidRPr="00A53D1D">
              <w:rPr>
                <w:rFonts w:ascii="Garamond" w:hAnsi="Garamond" w:cs="Calibri"/>
                <w:spacing w:val="8"/>
                <w:sz w:val="20"/>
              </w:rPr>
              <w:t xml:space="preserve"> </w:t>
            </w:r>
            <w:r w:rsidRPr="00A53D1D">
              <w:rPr>
                <w:rFonts w:ascii="Garamond" w:hAnsi="Garamond" w:cs="Calibri"/>
                <w:sz w:val="20"/>
              </w:rPr>
              <w:t>decreto</w:t>
            </w:r>
            <w:r w:rsidRPr="00A53D1D">
              <w:rPr>
                <w:rFonts w:ascii="Garamond" w:hAnsi="Garamond" w:cs="Calibri"/>
                <w:spacing w:val="8"/>
                <w:sz w:val="20"/>
              </w:rPr>
              <w:t xml:space="preserve"> </w:t>
            </w:r>
            <w:r w:rsidRPr="00A53D1D">
              <w:rPr>
                <w:rFonts w:ascii="Garamond" w:hAnsi="Garamond" w:cs="Calibri"/>
                <w:sz w:val="20"/>
              </w:rPr>
              <w:t>ministeriale n. 34 del 2013</w:t>
            </w:r>
          </w:p>
        </w:tc>
      </w:tr>
    </w:tbl>
    <w:p w:rsidR="00624BCD" w:rsidRPr="00A53D1D" w:rsidRDefault="00624BCD" w:rsidP="00624BCD">
      <w:pPr>
        <w:rPr>
          <w:rFonts w:ascii="Garamond" w:hAnsi="Garamond"/>
          <w:b/>
          <w:color w:val="auto"/>
          <w:szCs w:val="22"/>
        </w:rPr>
      </w:pPr>
    </w:p>
    <w:p w:rsidR="00B47D27" w:rsidRPr="00A53D1D" w:rsidRDefault="00B47D27" w:rsidP="00624BCD">
      <w:pPr>
        <w:rPr>
          <w:rFonts w:ascii="Garamond" w:hAnsi="Garamond"/>
          <w:b/>
          <w:color w:val="auto"/>
          <w:szCs w:val="22"/>
        </w:rPr>
      </w:pP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3"/>
        <w:gridCol w:w="9491"/>
      </w:tblGrid>
      <w:tr w:rsidR="001B5C8B" w:rsidRPr="00A53D1D" w:rsidTr="0028477F">
        <w:trPr>
          <w:cantSplit/>
          <w:trHeight w:val="567"/>
        </w:trPr>
        <w:tc>
          <w:tcPr>
            <w:tcW w:w="10094" w:type="dxa"/>
            <w:gridSpan w:val="2"/>
            <w:vAlign w:val="center"/>
          </w:tcPr>
          <w:p w:rsidR="001B5C8B" w:rsidRPr="00A53D1D" w:rsidRDefault="0028477F" w:rsidP="001B5C8B">
            <w:pPr>
              <w:widowControl w:val="0"/>
              <w:ind w:left="284" w:hanging="284"/>
              <w:jc w:val="both"/>
              <w:rPr>
                <w:rFonts w:ascii="Garamond" w:hAnsi="Garamond" w:cstheme="minorHAnsi"/>
                <w:b/>
                <w:color w:val="auto"/>
                <w:sz w:val="20"/>
              </w:rPr>
            </w:pPr>
            <w:r w:rsidRPr="00A53D1D">
              <w:rPr>
                <w:rFonts w:ascii="Garamond" w:hAnsi="Garamond" w:cstheme="minorHAnsi"/>
                <w:b/>
                <w:color w:val="auto"/>
                <w:sz w:val="20"/>
              </w:rPr>
              <w:t>Nell’ipotesi di partecipazione di consorzio stabile, di essere:</w:t>
            </w:r>
          </w:p>
        </w:tc>
      </w:tr>
      <w:tr w:rsidR="001B5C8B" w:rsidRPr="00A53D1D" w:rsidTr="0028477F">
        <w:trPr>
          <w:cantSplit/>
          <w:trHeight w:val="567"/>
        </w:trPr>
        <w:tc>
          <w:tcPr>
            <w:tcW w:w="603" w:type="dxa"/>
            <w:vAlign w:val="center"/>
          </w:tcPr>
          <w:p w:rsidR="001B5C8B" w:rsidRPr="00A53D1D" w:rsidRDefault="008E747B" w:rsidP="001B5C8B">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1B5C8B"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p>
        </w:tc>
        <w:tc>
          <w:tcPr>
            <w:tcW w:w="9491" w:type="dxa"/>
            <w:vAlign w:val="center"/>
          </w:tcPr>
          <w:p w:rsidR="001B5C8B" w:rsidRPr="00A53D1D" w:rsidRDefault="001B5C8B" w:rsidP="001B5C8B">
            <w:pPr>
              <w:pStyle w:val="Corpodeltesto2"/>
              <w:spacing w:line="240" w:lineRule="auto"/>
              <w:jc w:val="both"/>
              <w:rPr>
                <w:rFonts w:ascii="Garamond" w:hAnsi="Garamond"/>
                <w:sz w:val="20"/>
              </w:rPr>
            </w:pPr>
            <w:r w:rsidRPr="00A53D1D">
              <w:rPr>
                <w:rFonts w:ascii="Garamond" w:hAnsi="Garamond"/>
                <w:b/>
                <w:sz w:val="20"/>
              </w:rPr>
              <w:t>Consorziata</w:t>
            </w:r>
            <w:r w:rsidRPr="00A53D1D">
              <w:rPr>
                <w:rFonts w:ascii="Garamond" w:hAnsi="Garamond"/>
                <w:sz w:val="20"/>
              </w:rPr>
              <w:t xml:space="preserve"> per la quale il consorzio stabile concorre / esecutrice nell’ipotesi di partecipazione di cui all’art. 46, comma 1, lett. f) del D.Lgs. n. 50/2016.</w:t>
            </w:r>
          </w:p>
        </w:tc>
      </w:tr>
    </w:tbl>
    <w:p w:rsidR="00E83CB7" w:rsidRPr="00A53D1D" w:rsidRDefault="00E83CB7" w:rsidP="00AF2A60">
      <w:pPr>
        <w:rPr>
          <w:rFonts w:ascii="Garamond" w:hAnsi="Garamond"/>
          <w:b/>
          <w:color w:val="auto"/>
          <w:szCs w:val="22"/>
        </w:rPr>
      </w:pPr>
    </w:p>
    <w:p w:rsidR="00B47D27" w:rsidRPr="00A53D1D" w:rsidRDefault="00B47D27" w:rsidP="00AF2A60">
      <w:pPr>
        <w:rPr>
          <w:rFonts w:ascii="Garamond" w:hAnsi="Garamond"/>
          <w:b/>
          <w:color w:val="auto"/>
          <w:szCs w:val="22"/>
        </w:rPr>
      </w:pPr>
    </w:p>
    <w:tbl>
      <w:tblPr>
        <w:tblpPr w:leftFromText="141" w:rightFromText="141" w:vertAnchor="text" w:tblpX="-114" w:tblpY="1"/>
        <w:tblOverlap w:val="neve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4166"/>
        <w:gridCol w:w="3352"/>
        <w:gridCol w:w="822"/>
        <w:gridCol w:w="1702"/>
      </w:tblGrid>
      <w:tr w:rsidR="00E83CB7" w:rsidRPr="00A53D1D" w:rsidTr="0028477F">
        <w:trPr>
          <w:trHeight w:val="397"/>
        </w:trPr>
        <w:tc>
          <w:tcPr>
            <w:tcW w:w="8340" w:type="dxa"/>
            <w:gridSpan w:val="3"/>
            <w:tcBorders>
              <w:bottom w:val="dotted" w:sz="4" w:space="0" w:color="auto"/>
            </w:tcBorders>
            <w:shd w:val="clear" w:color="auto" w:fill="F2F2F2"/>
            <w:vAlign w:val="center"/>
          </w:tcPr>
          <w:p w:rsidR="00E83CB7" w:rsidRPr="00A53D1D" w:rsidRDefault="00E83CB7" w:rsidP="0028477F">
            <w:pPr>
              <w:rPr>
                <w:rFonts w:ascii="Garamond" w:hAnsi="Garamond" w:cs="Calibri"/>
                <w:b/>
                <w:sz w:val="20"/>
              </w:rPr>
            </w:pPr>
            <w:r w:rsidRPr="00A53D1D">
              <w:rPr>
                <w:rFonts w:ascii="Garamond" w:hAnsi="Garamond" w:cs="Calibri"/>
                <w:b/>
                <w:sz w:val="20"/>
              </w:rPr>
              <w:t xml:space="preserve">Forma di partecipazione: </w:t>
            </w:r>
            <w:r w:rsidRPr="00A53D1D">
              <w:rPr>
                <w:rStyle w:val="Rimandonotaapidipagina"/>
                <w:rFonts w:ascii="Garamond" w:hAnsi="Garamond"/>
                <w:color w:val="auto"/>
                <w:sz w:val="22"/>
              </w:rPr>
              <w:footnoteReference w:id="3"/>
            </w:r>
          </w:p>
        </w:tc>
        <w:tc>
          <w:tcPr>
            <w:tcW w:w="1702" w:type="dxa"/>
            <w:tcBorders>
              <w:bottom w:val="dotted" w:sz="4" w:space="0" w:color="auto"/>
            </w:tcBorders>
            <w:shd w:val="clear" w:color="auto" w:fill="F2F2F2"/>
            <w:vAlign w:val="center"/>
          </w:tcPr>
          <w:p w:rsidR="00E83CB7" w:rsidRPr="00A53D1D" w:rsidRDefault="00E83CB7" w:rsidP="0028477F">
            <w:pPr>
              <w:jc w:val="center"/>
              <w:rPr>
                <w:rFonts w:ascii="Garamond" w:hAnsi="Garamond" w:cs="Calibri"/>
                <w:b/>
                <w:sz w:val="20"/>
              </w:rPr>
            </w:pPr>
            <w:r w:rsidRPr="00A53D1D">
              <w:rPr>
                <w:rFonts w:ascii="Garamond" w:hAnsi="Garamond" w:cs="Calibri"/>
                <w:b/>
                <w:sz w:val="20"/>
              </w:rPr>
              <w:t>Risposta:</w:t>
            </w:r>
          </w:p>
        </w:tc>
      </w:tr>
      <w:tr w:rsidR="00E83CB7" w:rsidRPr="00A53D1D" w:rsidTr="0028477F">
        <w:trPr>
          <w:trHeight w:val="397"/>
        </w:trPr>
        <w:tc>
          <w:tcPr>
            <w:tcW w:w="8340" w:type="dxa"/>
            <w:gridSpan w:val="3"/>
            <w:tcBorders>
              <w:top w:val="dotted" w:sz="4" w:space="0" w:color="auto"/>
            </w:tcBorders>
            <w:shd w:val="clear" w:color="auto" w:fill="F2F2F2"/>
            <w:vAlign w:val="center"/>
          </w:tcPr>
          <w:p w:rsidR="00E83CB7" w:rsidRPr="00A53D1D" w:rsidRDefault="00E83CB7" w:rsidP="0028477F">
            <w:pPr>
              <w:rPr>
                <w:rFonts w:ascii="Garamond" w:hAnsi="Garamond" w:cs="Calibri"/>
                <w:b/>
                <w:sz w:val="20"/>
              </w:rPr>
            </w:pPr>
            <w:r w:rsidRPr="00A53D1D">
              <w:rPr>
                <w:rFonts w:ascii="Garamond" w:hAnsi="Garamond" w:cs="Calibri"/>
                <w:b/>
                <w:sz w:val="20"/>
              </w:rPr>
              <w:t>L’operatore economico partecipa alla procedura insieme ad altri?</w:t>
            </w:r>
          </w:p>
        </w:tc>
        <w:tc>
          <w:tcPr>
            <w:tcW w:w="1702" w:type="dxa"/>
            <w:tcBorders>
              <w:top w:val="dotted" w:sz="4" w:space="0" w:color="auto"/>
            </w:tcBorders>
            <w:vAlign w:val="center"/>
          </w:tcPr>
          <w:p w:rsidR="00E83CB7" w:rsidRPr="00A53D1D" w:rsidRDefault="008E747B" w:rsidP="0028477F">
            <w:pPr>
              <w:jc w:val="center"/>
              <w:rPr>
                <w:rFonts w:ascii="Garamond" w:hAnsi="Garamond" w:cs="Calibri"/>
                <w:b/>
                <w:sz w:val="20"/>
              </w:rPr>
            </w:pPr>
            <w:r w:rsidRPr="00A53D1D">
              <w:rPr>
                <w:rFonts w:ascii="Garamond" w:hAnsi="Garamond" w:cs="Calibri"/>
                <w:b/>
                <w:sz w:val="20"/>
              </w:rPr>
              <w:fldChar w:fldCharType="begin">
                <w:ffData>
                  <w:name w:val="Controllo47"/>
                  <w:enabled/>
                  <w:calcOnExit w:val="0"/>
                  <w:checkBox>
                    <w:sizeAuto/>
                    <w:default w:val="0"/>
                  </w:checkBox>
                </w:ffData>
              </w:fldChar>
            </w:r>
            <w:r w:rsidR="00E83CB7"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E83CB7" w:rsidRPr="00A53D1D">
              <w:rPr>
                <w:rFonts w:ascii="Garamond" w:hAnsi="Garamond" w:cs="Calibri"/>
                <w:b/>
                <w:sz w:val="20"/>
              </w:rPr>
              <w:t xml:space="preserve"> SI   </w:t>
            </w:r>
            <w:r w:rsidRPr="00A53D1D">
              <w:rPr>
                <w:rFonts w:ascii="Garamond" w:hAnsi="Garamond" w:cs="Calibri"/>
                <w:b/>
                <w:sz w:val="20"/>
              </w:rPr>
              <w:fldChar w:fldCharType="begin">
                <w:ffData>
                  <w:name w:val="Controllo48"/>
                  <w:enabled/>
                  <w:calcOnExit w:val="0"/>
                  <w:checkBox>
                    <w:sizeAuto/>
                    <w:default w:val="0"/>
                  </w:checkBox>
                </w:ffData>
              </w:fldChar>
            </w:r>
            <w:r w:rsidR="00E83CB7"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E83CB7" w:rsidRPr="00A53D1D">
              <w:rPr>
                <w:rFonts w:ascii="Garamond" w:hAnsi="Garamond" w:cs="Calibri"/>
                <w:b/>
                <w:sz w:val="20"/>
              </w:rPr>
              <w:t xml:space="preserve"> NO</w:t>
            </w:r>
          </w:p>
        </w:tc>
      </w:tr>
      <w:tr w:rsidR="00E83CB7" w:rsidRPr="00A53D1D" w:rsidTr="0028477F">
        <w:trPr>
          <w:trHeight w:val="454"/>
        </w:trPr>
        <w:tc>
          <w:tcPr>
            <w:tcW w:w="4166" w:type="dxa"/>
            <w:tcBorders>
              <w:bottom w:val="nil"/>
            </w:tcBorders>
            <w:shd w:val="clear" w:color="auto" w:fill="F2F2F2"/>
            <w:vAlign w:val="center"/>
          </w:tcPr>
          <w:p w:rsidR="00E83CB7" w:rsidRPr="00A53D1D" w:rsidRDefault="00E83CB7" w:rsidP="0028477F">
            <w:pPr>
              <w:rPr>
                <w:rFonts w:ascii="Garamond" w:hAnsi="Garamond" w:cs="Calibri"/>
                <w:b/>
                <w:sz w:val="20"/>
              </w:rPr>
            </w:pPr>
            <w:r w:rsidRPr="00A53D1D">
              <w:rPr>
                <w:rFonts w:ascii="Garamond" w:hAnsi="Garamond" w:cs="Calibri"/>
                <w:b/>
                <w:sz w:val="20"/>
              </w:rPr>
              <w:t>In caso affermativo:</w:t>
            </w:r>
          </w:p>
        </w:tc>
        <w:tc>
          <w:tcPr>
            <w:tcW w:w="5876" w:type="dxa"/>
            <w:gridSpan w:val="3"/>
            <w:tcBorders>
              <w:bottom w:val="dotted" w:sz="4" w:space="0" w:color="auto"/>
            </w:tcBorders>
            <w:shd w:val="clear" w:color="auto" w:fill="F2F2F2"/>
            <w:vAlign w:val="center"/>
          </w:tcPr>
          <w:p w:rsidR="00E83CB7" w:rsidRPr="00A53D1D" w:rsidRDefault="00E83CB7" w:rsidP="0028477F">
            <w:pPr>
              <w:ind w:left="119"/>
              <w:rPr>
                <w:rFonts w:ascii="Garamond" w:hAnsi="Garamond" w:cs="Calibri"/>
                <w:sz w:val="20"/>
              </w:rPr>
            </w:pPr>
            <w:r w:rsidRPr="00A53D1D">
              <w:rPr>
                <w:rFonts w:ascii="Garamond" w:hAnsi="Garamond" w:cs="Calibri"/>
                <w:sz w:val="20"/>
              </w:rPr>
              <w:t>Specificare il tipo di forma di aggregazione</w:t>
            </w:r>
          </w:p>
        </w:tc>
      </w:tr>
      <w:tr w:rsidR="00E83CB7" w:rsidRPr="00A53D1D" w:rsidTr="0028477F">
        <w:tblPrEx>
          <w:tblCellMar>
            <w:left w:w="108" w:type="dxa"/>
            <w:right w:w="108" w:type="dxa"/>
          </w:tblCellMar>
        </w:tblPrEx>
        <w:trPr>
          <w:trHeight w:val="397"/>
        </w:trPr>
        <w:tc>
          <w:tcPr>
            <w:tcW w:w="4166" w:type="dxa"/>
            <w:tcBorders>
              <w:top w:val="nil"/>
              <w:bottom w:val="nil"/>
            </w:tcBorders>
            <w:shd w:val="clear" w:color="auto" w:fill="F2F2F2"/>
            <w:vAlign w:val="center"/>
          </w:tcPr>
          <w:p w:rsidR="00E83CB7" w:rsidRPr="00A53D1D" w:rsidRDefault="00E83CB7" w:rsidP="0028477F">
            <w:pPr>
              <w:rPr>
                <w:rFonts w:ascii="Garamond" w:hAnsi="Garamond" w:cs="Calibri"/>
                <w:b/>
                <w:sz w:val="20"/>
              </w:rPr>
            </w:pPr>
          </w:p>
        </w:tc>
        <w:tc>
          <w:tcPr>
            <w:tcW w:w="5876" w:type="dxa"/>
            <w:gridSpan w:val="3"/>
            <w:tcBorders>
              <w:top w:val="dotted" w:sz="4" w:space="0" w:color="auto"/>
              <w:bottom w:val="dotted" w:sz="4" w:space="0" w:color="auto"/>
            </w:tcBorders>
            <w:vAlign w:val="center"/>
          </w:tcPr>
          <w:p w:rsidR="00E83CB7" w:rsidRPr="00A53D1D" w:rsidRDefault="008E747B" w:rsidP="000212AE">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w:t>
            </w:r>
            <w:r w:rsidR="00E83CB7" w:rsidRPr="00A53D1D">
              <w:rPr>
                <w:rFonts w:ascii="Garamond" w:hAnsi="Garamond" w:cs="Calibri"/>
                <w:spacing w:val="-4"/>
                <w:sz w:val="20"/>
              </w:rPr>
              <w:t>Ra</w:t>
            </w:r>
            <w:r w:rsidR="000212AE" w:rsidRPr="00A53D1D">
              <w:rPr>
                <w:rFonts w:ascii="Garamond" w:hAnsi="Garamond" w:cs="Calibri"/>
                <w:spacing w:val="-4"/>
                <w:sz w:val="20"/>
              </w:rPr>
              <w:t>ggruppamento temporaneo (art. 46</w:t>
            </w:r>
            <w:r w:rsidR="00E83CB7" w:rsidRPr="00A53D1D">
              <w:rPr>
                <w:rFonts w:ascii="Garamond" w:hAnsi="Garamond" w:cs="Calibri"/>
                <w:spacing w:val="-4"/>
                <w:sz w:val="20"/>
              </w:rPr>
              <w:t xml:space="preserve">, comma 1, lett. </w:t>
            </w:r>
            <w:r w:rsidR="000212AE" w:rsidRPr="00A53D1D">
              <w:rPr>
                <w:rFonts w:ascii="Garamond" w:hAnsi="Garamond" w:cs="Calibri"/>
                <w:spacing w:val="-4"/>
                <w:sz w:val="20"/>
              </w:rPr>
              <w:t>e</w:t>
            </w:r>
            <w:r w:rsidR="00E83CB7" w:rsidRPr="00A53D1D">
              <w:rPr>
                <w:rFonts w:ascii="Garamond" w:hAnsi="Garamond" w:cs="Calibri"/>
                <w:spacing w:val="-4"/>
                <w:sz w:val="20"/>
              </w:rPr>
              <w:t>), Codice)</w:t>
            </w:r>
          </w:p>
        </w:tc>
      </w:tr>
      <w:tr w:rsidR="00E83CB7" w:rsidRPr="00A53D1D" w:rsidTr="0028477F">
        <w:tblPrEx>
          <w:tblCellMar>
            <w:left w:w="108" w:type="dxa"/>
            <w:right w:w="108" w:type="dxa"/>
          </w:tblCellMar>
        </w:tblPrEx>
        <w:trPr>
          <w:trHeight w:val="397"/>
        </w:trPr>
        <w:tc>
          <w:tcPr>
            <w:tcW w:w="4166" w:type="dxa"/>
            <w:tcBorders>
              <w:top w:val="nil"/>
              <w:bottom w:val="nil"/>
            </w:tcBorders>
            <w:shd w:val="clear" w:color="auto" w:fill="F2F2F2"/>
            <w:vAlign w:val="center"/>
          </w:tcPr>
          <w:p w:rsidR="00E83CB7" w:rsidRPr="00A53D1D" w:rsidRDefault="00E83CB7" w:rsidP="0028477F">
            <w:pPr>
              <w:rPr>
                <w:rFonts w:ascii="Garamond" w:hAnsi="Garamond" w:cs="Calibri"/>
                <w:i/>
                <w:sz w:val="20"/>
              </w:rPr>
            </w:pPr>
          </w:p>
        </w:tc>
        <w:tc>
          <w:tcPr>
            <w:tcW w:w="5876" w:type="dxa"/>
            <w:gridSpan w:val="3"/>
            <w:tcBorders>
              <w:top w:val="dotted" w:sz="4" w:space="0" w:color="auto"/>
              <w:bottom w:val="dotted" w:sz="4" w:space="0" w:color="auto"/>
            </w:tcBorders>
            <w:vAlign w:val="center"/>
          </w:tcPr>
          <w:p w:rsidR="00E83CB7" w:rsidRPr="00A53D1D" w:rsidRDefault="008E747B" w:rsidP="0028477F">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Consorzio ordinario (art. 45, comma 1, lettera e), Codice)</w:t>
            </w:r>
          </w:p>
        </w:tc>
      </w:tr>
      <w:tr w:rsidR="00E83CB7" w:rsidRPr="00A53D1D" w:rsidTr="00E55705">
        <w:tblPrEx>
          <w:tblCellMar>
            <w:left w:w="108" w:type="dxa"/>
            <w:right w:w="108" w:type="dxa"/>
          </w:tblCellMar>
        </w:tblPrEx>
        <w:trPr>
          <w:trHeight w:val="397"/>
        </w:trPr>
        <w:tc>
          <w:tcPr>
            <w:tcW w:w="4166" w:type="dxa"/>
            <w:tcBorders>
              <w:top w:val="nil"/>
              <w:bottom w:val="single" w:sz="4" w:space="0" w:color="auto"/>
            </w:tcBorders>
            <w:shd w:val="clear" w:color="auto" w:fill="F2F2F2"/>
            <w:vAlign w:val="center"/>
          </w:tcPr>
          <w:p w:rsidR="00E83CB7" w:rsidRPr="00A53D1D" w:rsidRDefault="00E83CB7" w:rsidP="0028477F">
            <w:pPr>
              <w:rPr>
                <w:rFonts w:ascii="Garamond" w:hAnsi="Garamond" w:cs="Calibri"/>
                <w:i/>
                <w:sz w:val="20"/>
              </w:rPr>
            </w:pPr>
          </w:p>
        </w:tc>
        <w:tc>
          <w:tcPr>
            <w:tcW w:w="5876" w:type="dxa"/>
            <w:gridSpan w:val="3"/>
            <w:tcBorders>
              <w:top w:val="dotted" w:sz="4" w:space="0" w:color="auto"/>
              <w:bottom w:val="single" w:sz="4" w:space="0" w:color="auto"/>
            </w:tcBorders>
            <w:vAlign w:val="center"/>
          </w:tcPr>
          <w:p w:rsidR="00E83CB7" w:rsidRPr="00A53D1D" w:rsidRDefault="008E747B" w:rsidP="0028477F">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Rete di imprese (art. 45, comma 1, lettera f), Codice)</w:t>
            </w:r>
          </w:p>
        </w:tc>
      </w:tr>
      <w:tr w:rsidR="00E83CB7" w:rsidRPr="00A53D1D" w:rsidTr="00E55705">
        <w:tblPrEx>
          <w:tblCellMar>
            <w:left w:w="108" w:type="dxa"/>
            <w:right w:w="108" w:type="dxa"/>
          </w:tblCellMar>
        </w:tblPrEx>
        <w:trPr>
          <w:trHeight w:val="397"/>
        </w:trPr>
        <w:tc>
          <w:tcPr>
            <w:tcW w:w="4166" w:type="dxa"/>
            <w:tcBorders>
              <w:top w:val="single" w:sz="4" w:space="0" w:color="auto"/>
            </w:tcBorders>
            <w:shd w:val="clear" w:color="auto" w:fill="F2F2F2"/>
            <w:vAlign w:val="center"/>
          </w:tcPr>
          <w:p w:rsidR="00E83CB7" w:rsidRPr="00A53D1D" w:rsidRDefault="00E83CB7" w:rsidP="0028477F">
            <w:pPr>
              <w:rPr>
                <w:rFonts w:ascii="Garamond" w:hAnsi="Garamond" w:cs="Calibri"/>
                <w:i/>
                <w:sz w:val="20"/>
              </w:rPr>
            </w:pPr>
          </w:p>
        </w:tc>
        <w:tc>
          <w:tcPr>
            <w:tcW w:w="5876" w:type="dxa"/>
            <w:gridSpan w:val="3"/>
            <w:tcBorders>
              <w:top w:val="single" w:sz="4" w:space="0" w:color="auto"/>
            </w:tcBorders>
            <w:vAlign w:val="center"/>
          </w:tcPr>
          <w:p w:rsidR="00E83CB7" w:rsidRPr="00A53D1D" w:rsidRDefault="008E747B" w:rsidP="0028477F">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Gruppo europeo di interesse economico (G.E.I.E.)</w:t>
            </w:r>
          </w:p>
        </w:tc>
      </w:tr>
      <w:tr w:rsidR="00E83CB7" w:rsidRPr="00A53D1D" w:rsidTr="0028477F">
        <w:trPr>
          <w:trHeight w:val="454"/>
        </w:trPr>
        <w:tc>
          <w:tcPr>
            <w:tcW w:w="4166" w:type="dxa"/>
            <w:vMerge w:val="restart"/>
            <w:tcBorders>
              <w:top w:val="dotted" w:sz="4" w:space="0" w:color="auto"/>
            </w:tcBorders>
            <w:shd w:val="clear" w:color="auto" w:fill="F2F2F2"/>
          </w:tcPr>
          <w:p w:rsidR="00E83CB7" w:rsidRPr="00A53D1D" w:rsidRDefault="00E83CB7" w:rsidP="0028477F">
            <w:pPr>
              <w:ind w:left="254" w:hanging="254"/>
              <w:jc w:val="both"/>
              <w:rPr>
                <w:rFonts w:ascii="Garamond" w:hAnsi="Garamond" w:cs="Calibri"/>
                <w:sz w:val="20"/>
              </w:rPr>
            </w:pPr>
            <w:r w:rsidRPr="00A53D1D">
              <w:rPr>
                <w:rFonts w:ascii="Garamond" w:hAnsi="Garamond" w:cs="Calibri"/>
                <w:sz w:val="20"/>
              </w:rPr>
              <w:t>a)</w:t>
            </w:r>
            <w:r w:rsidRPr="00A53D1D">
              <w:rPr>
                <w:rFonts w:ascii="Garamond" w:hAnsi="Garamond" w:cs="Calibri"/>
                <w:sz w:val="20"/>
              </w:rPr>
              <w:tab/>
              <w:t>Specificare il ruolo dell'operatore economico nel raggruppamento (mandataria, mandante ,…):</w:t>
            </w:r>
          </w:p>
        </w:tc>
        <w:tc>
          <w:tcPr>
            <w:tcW w:w="5876" w:type="dxa"/>
            <w:gridSpan w:val="3"/>
            <w:tcBorders>
              <w:top w:val="dotted" w:sz="4" w:space="0" w:color="auto"/>
              <w:bottom w:val="dotted" w:sz="4" w:space="0" w:color="auto"/>
            </w:tcBorders>
            <w:vAlign w:val="center"/>
          </w:tcPr>
          <w:p w:rsidR="00E83CB7" w:rsidRPr="00A53D1D" w:rsidRDefault="00E83CB7" w:rsidP="0028477F">
            <w:pPr>
              <w:pStyle w:val="sche3"/>
              <w:tabs>
                <w:tab w:val="left" w:pos="9214"/>
              </w:tabs>
              <w:spacing w:after="120"/>
              <w:rPr>
                <w:rFonts w:ascii="Garamond" w:hAnsi="Garamond"/>
                <w:lang w:val="it-IT"/>
              </w:rPr>
            </w:pPr>
          </w:p>
          <w:p w:rsidR="00E83CB7" w:rsidRPr="00A53D1D" w:rsidRDefault="008E747B" w:rsidP="0028477F">
            <w:pPr>
              <w:ind w:left="119"/>
              <w:jc w:val="both"/>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Mandatario</w:t>
            </w:r>
            <w:r w:rsidR="00E83CB7" w:rsidRPr="00A53D1D">
              <w:rPr>
                <w:rFonts w:ascii="Garamond" w:hAnsi="Garamond"/>
                <w:sz w:val="20"/>
              </w:rPr>
              <w:t xml:space="preserve"> di un Raggruppamento temporaneo di operatori economici – come di seguito specificato</w:t>
            </w:r>
            <w:r w:rsidR="00F907D9" w:rsidRPr="00A53D1D">
              <w:rPr>
                <w:rFonts w:ascii="Garamond" w:hAnsi="Garamond"/>
                <w:sz w:val="20"/>
              </w:rPr>
              <w:t xml:space="preserve"> nella parte quinta del presente documento:</w:t>
            </w:r>
          </w:p>
          <w:p w:rsidR="00E83CB7" w:rsidRPr="00A53D1D" w:rsidRDefault="00E83CB7" w:rsidP="0028477F">
            <w:pPr>
              <w:pStyle w:val="sche3"/>
              <w:tabs>
                <w:tab w:val="left" w:pos="9214"/>
              </w:tabs>
              <w:spacing w:after="120"/>
              <w:rPr>
                <w:rFonts w:ascii="Garamond" w:hAnsi="Garamond"/>
                <w:lang w:val="it-IT"/>
              </w:rPr>
            </w:pPr>
          </w:p>
          <w:p w:rsidR="00E83CB7" w:rsidRPr="00A53D1D" w:rsidRDefault="008E747B" w:rsidP="0028477F">
            <w:pPr>
              <w:ind w:left="119"/>
              <w:jc w:val="both"/>
              <w:rPr>
                <w:rFonts w:ascii="Garamond" w:hAnsi="Garamond"/>
                <w:b/>
                <w:sz w:val="20"/>
              </w:rPr>
            </w:pPr>
            <w:r w:rsidRPr="00A53D1D">
              <w:rPr>
                <w:rFonts w:ascii="Garamond" w:hAnsi="Garamond"/>
                <w:b/>
                <w:sz w:val="20"/>
              </w:rPr>
              <w:lastRenderedPageBreak/>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Tipo </w:t>
            </w:r>
            <w:r w:rsidR="003849D7" w:rsidRPr="00A53D1D">
              <w:rPr>
                <w:rFonts w:ascii="Garamond" w:hAnsi="Garamond"/>
                <w:sz w:val="20"/>
              </w:rPr>
              <w:t>Orizzontale</w:t>
            </w:r>
            <w:r w:rsidR="00E83CB7" w:rsidRPr="00A53D1D">
              <w:rPr>
                <w:rFonts w:ascii="Garamond" w:hAnsi="Garamond"/>
                <w:sz w:val="20"/>
              </w:rPr>
              <w:t xml:space="preserve">  </w:t>
            </w: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Tipo Verticale   </w:t>
            </w:r>
            <w:r w:rsidRPr="00A53D1D">
              <w:rPr>
                <w:rFonts w:ascii="Garamond" w:hAnsi="Garamond"/>
                <w:b/>
                <w:sz w:val="20"/>
              </w:rPr>
              <w:fldChar w:fldCharType="begin">
                <w:ffData>
                  <w:name w:val="Controllo47"/>
                  <w:enabled/>
                  <w:calcOnExit w:val="0"/>
                  <w:checkBox>
                    <w:sizeAuto/>
                    <w:default w:val="0"/>
                  </w:checkBox>
                </w:ffData>
              </w:fldChar>
            </w:r>
            <w:r w:rsidR="003849D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3849D7" w:rsidRPr="00A53D1D">
              <w:rPr>
                <w:rFonts w:ascii="Garamond" w:hAnsi="Garamond"/>
                <w:b/>
                <w:sz w:val="20"/>
              </w:rPr>
              <w:t xml:space="preserve"> </w:t>
            </w:r>
            <w:r w:rsidR="003849D7" w:rsidRPr="00A53D1D">
              <w:rPr>
                <w:rFonts w:ascii="Garamond" w:hAnsi="Garamond"/>
                <w:sz w:val="20"/>
              </w:rPr>
              <w:t>Tipo Misto</w:t>
            </w:r>
          </w:p>
          <w:p w:rsidR="00D35535" w:rsidRPr="00A53D1D" w:rsidRDefault="00D35535" w:rsidP="00F907D9">
            <w:pPr>
              <w:jc w:val="both"/>
              <w:rPr>
                <w:rFonts w:ascii="Garamond" w:hAnsi="Garamond"/>
                <w:b/>
                <w:sz w:val="20"/>
              </w:rPr>
            </w:pPr>
          </w:p>
          <w:p w:rsidR="00E83CB7" w:rsidRPr="00A53D1D" w:rsidRDefault="008E747B" w:rsidP="0028477F">
            <w:pPr>
              <w:ind w:left="119"/>
              <w:jc w:val="both"/>
              <w:rPr>
                <w:rFonts w:ascii="Garamond" w:hAnsi="Garamond"/>
                <w:sz w:val="20"/>
              </w:rPr>
            </w:pP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Costituendo          </w:t>
            </w: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sz w:val="20"/>
              </w:rPr>
              <w:t xml:space="preserve"> Costituito</w:t>
            </w:r>
          </w:p>
          <w:p w:rsidR="00E83CB7" w:rsidRPr="00A53D1D" w:rsidRDefault="00E83CB7" w:rsidP="0028477F">
            <w:pPr>
              <w:ind w:left="119"/>
              <w:rPr>
                <w:rFonts w:ascii="Garamond" w:hAnsi="Garamond" w:cs="Calibri"/>
                <w:sz w:val="20"/>
              </w:rPr>
            </w:pPr>
          </w:p>
          <w:p w:rsidR="00F907D9" w:rsidRPr="00A53D1D" w:rsidRDefault="00F907D9" w:rsidP="0028477F">
            <w:pPr>
              <w:ind w:left="119"/>
              <w:rPr>
                <w:rFonts w:ascii="Garamond" w:hAnsi="Garamond" w:cs="Calibri"/>
                <w:sz w:val="20"/>
              </w:rPr>
            </w:pPr>
          </w:p>
        </w:tc>
      </w:tr>
      <w:tr w:rsidR="00E83CB7" w:rsidRPr="00A53D1D" w:rsidTr="0028477F">
        <w:trPr>
          <w:trHeight w:val="454"/>
        </w:trPr>
        <w:tc>
          <w:tcPr>
            <w:tcW w:w="4166" w:type="dxa"/>
            <w:vMerge/>
            <w:tcBorders>
              <w:top w:val="dotted" w:sz="4" w:space="0" w:color="auto"/>
            </w:tcBorders>
            <w:shd w:val="clear" w:color="auto" w:fill="F2F2F2"/>
          </w:tcPr>
          <w:p w:rsidR="00E83CB7" w:rsidRPr="00A53D1D" w:rsidRDefault="00E83CB7" w:rsidP="0028477F">
            <w:pPr>
              <w:ind w:left="254" w:hanging="254"/>
              <w:rPr>
                <w:rFonts w:ascii="Garamond" w:hAnsi="Garamond" w:cs="Calibri"/>
                <w:sz w:val="20"/>
              </w:rPr>
            </w:pPr>
          </w:p>
        </w:tc>
        <w:tc>
          <w:tcPr>
            <w:tcW w:w="5876" w:type="dxa"/>
            <w:gridSpan w:val="3"/>
            <w:tcBorders>
              <w:top w:val="dotted" w:sz="4" w:space="0" w:color="auto"/>
              <w:bottom w:val="dotted" w:sz="4" w:space="0" w:color="auto"/>
            </w:tcBorders>
            <w:vAlign w:val="center"/>
          </w:tcPr>
          <w:p w:rsidR="00E83CB7" w:rsidRPr="00A53D1D" w:rsidRDefault="00E83CB7" w:rsidP="0028477F">
            <w:pPr>
              <w:pStyle w:val="sche3"/>
              <w:tabs>
                <w:tab w:val="left" w:pos="9214"/>
              </w:tabs>
              <w:rPr>
                <w:rFonts w:ascii="Garamond" w:hAnsi="Garamond"/>
                <w:lang w:val="it-IT"/>
              </w:rPr>
            </w:pPr>
          </w:p>
          <w:p w:rsidR="00E83CB7" w:rsidRPr="00A53D1D" w:rsidRDefault="008E747B" w:rsidP="0028477F">
            <w:pPr>
              <w:ind w:left="119"/>
              <w:jc w:val="both"/>
              <w:rPr>
                <w:rFonts w:ascii="Garamond" w:hAnsi="Garamond"/>
                <w:strike/>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 xml:space="preserve">Mandante </w:t>
            </w:r>
            <w:r w:rsidR="00E83CB7" w:rsidRPr="00A53D1D">
              <w:rPr>
                <w:rFonts w:ascii="Garamond" w:hAnsi="Garamond"/>
                <w:sz w:val="20"/>
              </w:rPr>
              <w:t>di un Raggruppamento temporaneo di operatori economici – come di seguito specificato</w:t>
            </w:r>
            <w:r w:rsidR="00F907D9" w:rsidRPr="00A53D1D">
              <w:rPr>
                <w:rFonts w:ascii="Garamond" w:hAnsi="Garamond"/>
                <w:sz w:val="20"/>
              </w:rPr>
              <w:t xml:space="preserve"> nella parte quinta del presente documento</w:t>
            </w:r>
            <w:r w:rsidR="00E83CB7" w:rsidRPr="00A53D1D">
              <w:rPr>
                <w:rFonts w:ascii="Garamond" w:hAnsi="Garamond"/>
                <w:kern w:val="20"/>
                <w:sz w:val="20"/>
              </w:rPr>
              <w:t>.</w:t>
            </w:r>
          </w:p>
          <w:p w:rsidR="00B25A80" w:rsidRPr="00A53D1D" w:rsidRDefault="00B25A80" w:rsidP="0028477F">
            <w:pPr>
              <w:ind w:left="119"/>
              <w:jc w:val="both"/>
              <w:rPr>
                <w:rFonts w:ascii="Garamond" w:hAnsi="Garamond"/>
                <w:sz w:val="20"/>
              </w:rPr>
            </w:pPr>
          </w:p>
          <w:p w:rsidR="00F907D9" w:rsidRPr="00A53D1D" w:rsidRDefault="00F907D9" w:rsidP="0028477F">
            <w:pPr>
              <w:ind w:left="119"/>
              <w:jc w:val="both"/>
              <w:rPr>
                <w:rFonts w:ascii="Garamond" w:hAnsi="Garamond"/>
                <w:sz w:val="20"/>
              </w:rPr>
            </w:pPr>
          </w:p>
        </w:tc>
      </w:tr>
      <w:tr w:rsidR="00E83CB7" w:rsidRPr="00A53D1D" w:rsidTr="0028477F">
        <w:trPr>
          <w:trHeight w:val="454"/>
        </w:trPr>
        <w:tc>
          <w:tcPr>
            <w:tcW w:w="4166" w:type="dxa"/>
            <w:vMerge/>
            <w:tcBorders>
              <w:top w:val="dotted" w:sz="4" w:space="0" w:color="auto"/>
            </w:tcBorders>
            <w:shd w:val="clear" w:color="auto" w:fill="F2F2F2"/>
          </w:tcPr>
          <w:p w:rsidR="00E83CB7" w:rsidRPr="00A53D1D" w:rsidRDefault="00E83CB7" w:rsidP="0028477F">
            <w:pPr>
              <w:ind w:left="254" w:hanging="254"/>
              <w:rPr>
                <w:rFonts w:ascii="Garamond" w:hAnsi="Garamond" w:cs="Calibri"/>
                <w:sz w:val="20"/>
              </w:rPr>
            </w:pPr>
          </w:p>
        </w:tc>
        <w:tc>
          <w:tcPr>
            <w:tcW w:w="5876" w:type="dxa"/>
            <w:gridSpan w:val="3"/>
            <w:tcBorders>
              <w:top w:val="dotted" w:sz="4" w:space="0" w:color="auto"/>
              <w:bottom w:val="dotted" w:sz="4" w:space="0" w:color="auto"/>
            </w:tcBorders>
            <w:vAlign w:val="center"/>
          </w:tcPr>
          <w:p w:rsidR="00E83CB7" w:rsidRPr="00A53D1D" w:rsidRDefault="00E83CB7" w:rsidP="0028477F">
            <w:pPr>
              <w:ind w:left="119"/>
              <w:jc w:val="both"/>
              <w:rPr>
                <w:rFonts w:ascii="Garamond" w:hAnsi="Garamond"/>
                <w:sz w:val="20"/>
              </w:rPr>
            </w:pPr>
          </w:p>
          <w:p w:rsidR="00E83CB7" w:rsidRPr="00A53D1D" w:rsidRDefault="008E747B" w:rsidP="00F907D9">
            <w:pPr>
              <w:ind w:left="119"/>
              <w:jc w:val="both"/>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Capogruppo</w:t>
            </w:r>
            <w:r w:rsidR="00E83CB7" w:rsidRPr="00A53D1D">
              <w:rPr>
                <w:rFonts w:ascii="Garamond" w:hAnsi="Garamond"/>
                <w:sz w:val="20"/>
              </w:rPr>
              <w:t xml:space="preserve"> di un consorzio ordinario – come di seguito specificato</w:t>
            </w:r>
            <w:r w:rsidR="00F907D9" w:rsidRPr="00A53D1D">
              <w:rPr>
                <w:rFonts w:ascii="Garamond" w:hAnsi="Garamond"/>
                <w:sz w:val="20"/>
              </w:rPr>
              <w:t xml:space="preserve">  nella parte quinta del presente documento:</w:t>
            </w:r>
          </w:p>
          <w:p w:rsidR="00E83CB7" w:rsidRPr="00A53D1D" w:rsidRDefault="00E83CB7" w:rsidP="0028477F">
            <w:pPr>
              <w:ind w:left="119"/>
              <w:jc w:val="both"/>
              <w:rPr>
                <w:rFonts w:ascii="Garamond" w:hAnsi="Garamond"/>
                <w:b/>
                <w:sz w:val="20"/>
              </w:rPr>
            </w:pPr>
          </w:p>
          <w:p w:rsidR="00E83CB7" w:rsidRPr="00A53D1D" w:rsidRDefault="008E747B" w:rsidP="0028477F">
            <w:pPr>
              <w:ind w:left="119"/>
              <w:jc w:val="both"/>
              <w:rPr>
                <w:rFonts w:ascii="Garamond" w:hAnsi="Garamond"/>
                <w:sz w:val="20"/>
              </w:rPr>
            </w:pPr>
            <w:r w:rsidRPr="00A53D1D">
              <w:rPr>
                <w:rFonts w:ascii="Garamond" w:hAnsi="Garamond"/>
                <w:b/>
                <w:sz w:val="20"/>
              </w:rPr>
              <w:fldChar w:fldCharType="begin">
                <w:ffData>
                  <w:name w:val=""/>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Costituendo         </w:t>
            </w: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Pr>
                <w:rFonts w:ascii="Garamond" w:hAnsi="Garamond"/>
                <w:b/>
                <w:sz w:val="20"/>
              </w:rPr>
            </w:r>
            <w:r>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sz w:val="20"/>
              </w:rPr>
              <w:t xml:space="preserve"> Costituito</w:t>
            </w:r>
          </w:p>
          <w:p w:rsidR="00E83CB7" w:rsidRPr="00A53D1D" w:rsidRDefault="00E83CB7" w:rsidP="0028477F">
            <w:pPr>
              <w:ind w:left="119"/>
              <w:rPr>
                <w:rFonts w:ascii="Garamond" w:hAnsi="Garamond" w:cs="Calibri"/>
                <w:sz w:val="20"/>
              </w:rPr>
            </w:pPr>
          </w:p>
          <w:p w:rsidR="00F907D9" w:rsidRPr="00A53D1D" w:rsidRDefault="00F907D9" w:rsidP="0028477F">
            <w:pPr>
              <w:ind w:left="119"/>
              <w:rPr>
                <w:rFonts w:ascii="Garamond" w:hAnsi="Garamond" w:cs="Calibri"/>
                <w:sz w:val="20"/>
              </w:rPr>
            </w:pPr>
          </w:p>
        </w:tc>
      </w:tr>
      <w:tr w:rsidR="00E83CB7" w:rsidRPr="00A53D1D" w:rsidTr="0028477F">
        <w:trPr>
          <w:trHeight w:val="454"/>
        </w:trPr>
        <w:tc>
          <w:tcPr>
            <w:tcW w:w="4166" w:type="dxa"/>
            <w:vMerge/>
            <w:tcBorders>
              <w:top w:val="dotted" w:sz="4" w:space="0" w:color="auto"/>
            </w:tcBorders>
            <w:shd w:val="clear" w:color="auto" w:fill="F2F2F2"/>
          </w:tcPr>
          <w:p w:rsidR="00E83CB7" w:rsidRPr="00A53D1D" w:rsidRDefault="00E83CB7" w:rsidP="0028477F">
            <w:pPr>
              <w:ind w:left="254" w:hanging="254"/>
              <w:rPr>
                <w:rFonts w:ascii="Garamond" w:hAnsi="Garamond" w:cs="Calibri"/>
                <w:sz w:val="20"/>
              </w:rPr>
            </w:pPr>
          </w:p>
        </w:tc>
        <w:tc>
          <w:tcPr>
            <w:tcW w:w="5876" w:type="dxa"/>
            <w:gridSpan w:val="3"/>
            <w:tcBorders>
              <w:top w:val="dotted" w:sz="4" w:space="0" w:color="auto"/>
              <w:bottom w:val="dotted" w:sz="4" w:space="0" w:color="auto"/>
            </w:tcBorders>
            <w:vAlign w:val="center"/>
          </w:tcPr>
          <w:p w:rsidR="00E83CB7" w:rsidRPr="00A53D1D" w:rsidRDefault="008E747B" w:rsidP="00F907D9">
            <w:pPr>
              <w:ind w:left="119"/>
              <w:jc w:val="both"/>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Pr>
                <w:rFonts w:ascii="Garamond" w:hAnsi="Garamond"/>
                <w:sz w:val="20"/>
              </w:rPr>
            </w:r>
            <w:r>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 xml:space="preserve">Consorziata </w:t>
            </w:r>
            <w:r w:rsidR="00E83CB7" w:rsidRPr="00A53D1D">
              <w:rPr>
                <w:rFonts w:ascii="Garamond" w:hAnsi="Garamond"/>
                <w:sz w:val="20"/>
              </w:rPr>
              <w:t>di un consorzio ordinario – come di seguito specificato</w:t>
            </w:r>
            <w:r w:rsidR="00F907D9" w:rsidRPr="00A53D1D">
              <w:rPr>
                <w:rFonts w:ascii="Garamond" w:hAnsi="Garamond"/>
                <w:sz w:val="20"/>
              </w:rPr>
              <w:t xml:space="preserve"> nella parte quinta del presente documento.</w:t>
            </w:r>
          </w:p>
          <w:p w:rsidR="00F907D9" w:rsidRPr="00A53D1D" w:rsidRDefault="00F907D9" w:rsidP="00F907D9">
            <w:pPr>
              <w:ind w:left="119"/>
              <w:jc w:val="both"/>
              <w:rPr>
                <w:rFonts w:ascii="Garamond" w:hAnsi="Garamond"/>
                <w:sz w:val="20"/>
              </w:rPr>
            </w:pPr>
          </w:p>
        </w:tc>
      </w:tr>
      <w:tr w:rsidR="00E83CB7" w:rsidRPr="00A53D1D" w:rsidTr="0028477F">
        <w:trPr>
          <w:trHeight w:val="454"/>
        </w:trPr>
        <w:tc>
          <w:tcPr>
            <w:tcW w:w="4166" w:type="dxa"/>
            <w:vMerge/>
            <w:shd w:val="clear" w:color="auto" w:fill="F2F2F2"/>
          </w:tcPr>
          <w:p w:rsidR="00E83CB7" w:rsidRPr="00A53D1D" w:rsidRDefault="00E83CB7" w:rsidP="0028477F">
            <w:pPr>
              <w:ind w:left="254" w:hanging="254"/>
              <w:rPr>
                <w:rFonts w:ascii="Garamond" w:hAnsi="Garamond" w:cs="Calibri"/>
                <w:sz w:val="20"/>
              </w:rPr>
            </w:pPr>
          </w:p>
        </w:tc>
        <w:tc>
          <w:tcPr>
            <w:tcW w:w="3352" w:type="dxa"/>
            <w:tcBorders>
              <w:top w:val="dotted" w:sz="4" w:space="0" w:color="auto"/>
              <w:bottom w:val="dotted" w:sz="4" w:space="0" w:color="auto"/>
              <w:right w:val="dotted" w:sz="4" w:space="0" w:color="auto"/>
            </w:tcBorders>
            <w:vAlign w:val="center"/>
          </w:tcPr>
          <w:p w:rsidR="00E83CB7" w:rsidRPr="00A53D1D" w:rsidRDefault="008E747B" w:rsidP="0028477F">
            <w:pPr>
              <w:ind w:left="119"/>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Organo comune in rete</w:t>
            </w:r>
          </w:p>
        </w:tc>
        <w:tc>
          <w:tcPr>
            <w:tcW w:w="2524" w:type="dxa"/>
            <w:gridSpan w:val="2"/>
            <w:tcBorders>
              <w:top w:val="dotted" w:sz="4" w:space="0" w:color="auto"/>
              <w:left w:val="dotted" w:sz="4" w:space="0" w:color="auto"/>
              <w:bottom w:val="dotted" w:sz="4" w:space="0" w:color="auto"/>
            </w:tcBorders>
            <w:vAlign w:val="center"/>
          </w:tcPr>
          <w:p w:rsidR="00E83CB7" w:rsidRPr="00A53D1D" w:rsidRDefault="008E747B" w:rsidP="0028477F">
            <w:pPr>
              <w:ind w:left="105"/>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Impresa in rete (retista)</w:t>
            </w:r>
          </w:p>
        </w:tc>
      </w:tr>
      <w:tr w:rsidR="00E83CB7" w:rsidRPr="00A53D1D" w:rsidTr="0028477F">
        <w:trPr>
          <w:trHeight w:val="454"/>
        </w:trPr>
        <w:tc>
          <w:tcPr>
            <w:tcW w:w="4166" w:type="dxa"/>
            <w:vMerge/>
            <w:shd w:val="clear" w:color="auto" w:fill="F2F2F2"/>
            <w:vAlign w:val="center"/>
          </w:tcPr>
          <w:p w:rsidR="00E83CB7" w:rsidRPr="00A53D1D" w:rsidRDefault="00E83CB7" w:rsidP="0028477F">
            <w:pPr>
              <w:rPr>
                <w:rFonts w:ascii="Garamond" w:hAnsi="Garamond" w:cs="Calibri"/>
                <w:b/>
                <w:sz w:val="20"/>
              </w:rPr>
            </w:pPr>
          </w:p>
        </w:tc>
        <w:tc>
          <w:tcPr>
            <w:tcW w:w="5876" w:type="dxa"/>
            <w:gridSpan w:val="3"/>
            <w:tcBorders>
              <w:top w:val="dotted" w:sz="4" w:space="0" w:color="auto"/>
            </w:tcBorders>
            <w:vAlign w:val="center"/>
          </w:tcPr>
          <w:p w:rsidR="00E55705" w:rsidRPr="00A53D1D" w:rsidRDefault="00E55705" w:rsidP="0028477F">
            <w:pPr>
              <w:ind w:left="119"/>
              <w:rPr>
                <w:rFonts w:ascii="Garamond" w:hAnsi="Garamond" w:cs="Calibri"/>
                <w:sz w:val="20"/>
              </w:rPr>
            </w:pPr>
          </w:p>
          <w:p w:rsidR="00E83CB7" w:rsidRPr="00A53D1D" w:rsidRDefault="008E747B" w:rsidP="0028477F">
            <w:pPr>
              <w:ind w:left="119"/>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Pr>
                <w:rFonts w:ascii="Garamond" w:hAnsi="Garamond" w:cs="Calibri"/>
                <w:sz w:val="20"/>
              </w:rPr>
            </w:r>
            <w:r>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(altro) ____________________________________</w:t>
            </w:r>
          </w:p>
          <w:p w:rsidR="00E55705" w:rsidRPr="00A53D1D" w:rsidRDefault="00E55705" w:rsidP="0028477F">
            <w:pPr>
              <w:ind w:left="119"/>
              <w:rPr>
                <w:rFonts w:ascii="Garamond" w:hAnsi="Garamond" w:cs="Calibri"/>
                <w:b/>
                <w:sz w:val="20"/>
              </w:rPr>
            </w:pPr>
          </w:p>
        </w:tc>
      </w:tr>
    </w:tbl>
    <w:p w:rsidR="00E83CB7" w:rsidRPr="00A53D1D" w:rsidRDefault="00E83CB7" w:rsidP="00497149">
      <w:pPr>
        <w:ind w:left="284"/>
        <w:jc w:val="center"/>
        <w:rPr>
          <w:rFonts w:ascii="Garamond" w:hAnsi="Garamond"/>
          <w:b/>
          <w:color w:val="auto"/>
          <w:szCs w:val="22"/>
        </w:rPr>
      </w:pPr>
    </w:p>
    <w:p w:rsidR="00184E8A" w:rsidRPr="00A53D1D" w:rsidRDefault="00184E8A" w:rsidP="00497149">
      <w:pPr>
        <w:ind w:left="284"/>
        <w:jc w:val="center"/>
        <w:rPr>
          <w:rFonts w:ascii="Garamond" w:hAnsi="Garamond"/>
          <w:b/>
          <w:color w:val="auto"/>
          <w:szCs w:val="22"/>
        </w:rPr>
      </w:pPr>
    </w:p>
    <w:tbl>
      <w:tblPr>
        <w:tblW w:w="10254" w:type="dxa"/>
        <w:tblInd w:w="-30" w:type="dxa"/>
        <w:tblLayout w:type="fixed"/>
        <w:tblCellMar>
          <w:left w:w="93" w:type="dxa"/>
        </w:tblCellMar>
        <w:tblLook w:val="0000"/>
      </w:tblPr>
      <w:tblGrid>
        <w:gridCol w:w="2093"/>
        <w:gridCol w:w="8161"/>
      </w:tblGrid>
      <w:tr w:rsidR="00C173A0" w:rsidRPr="00A53D1D" w:rsidTr="007B3569">
        <w:tc>
          <w:tcPr>
            <w:tcW w:w="2093" w:type="dxa"/>
            <w:tcBorders>
              <w:top w:val="single" w:sz="4" w:space="0" w:color="00000A"/>
              <w:left w:val="single" w:sz="4" w:space="0" w:color="00000A"/>
              <w:bottom w:val="single" w:sz="4" w:space="0" w:color="00000A"/>
            </w:tcBorders>
            <w:shd w:val="clear" w:color="auto" w:fill="FFFF00"/>
          </w:tcPr>
          <w:p w:rsidR="00C173A0" w:rsidRPr="00A53D1D" w:rsidRDefault="00C173A0" w:rsidP="003337E4">
            <w:pPr>
              <w:snapToGrid w:val="0"/>
              <w:rPr>
                <w:rFonts w:ascii="Garamond" w:hAnsi="Garamond"/>
                <w:b/>
                <w:color w:val="auto"/>
              </w:rPr>
            </w:pPr>
          </w:p>
          <w:p w:rsidR="00C173A0" w:rsidRPr="00A53D1D" w:rsidRDefault="00C173A0" w:rsidP="003337E4">
            <w:pPr>
              <w:rPr>
                <w:rFonts w:ascii="Garamond" w:hAnsi="Garamond"/>
              </w:rPr>
            </w:pPr>
            <w:r w:rsidRPr="00A53D1D">
              <w:rPr>
                <w:rFonts w:ascii="Garamond" w:hAnsi="Garamond"/>
                <w:b/>
                <w:color w:val="auto"/>
                <w:sz w:val="22"/>
              </w:rPr>
              <w:t xml:space="preserve">SEZIONE </w:t>
            </w:r>
            <w:r w:rsidR="007B3569">
              <w:rPr>
                <w:rFonts w:ascii="Garamond" w:hAnsi="Garamond"/>
                <w:b/>
                <w:color w:val="auto"/>
                <w:sz w:val="22"/>
              </w:rPr>
              <w:t>A</w:t>
            </w:r>
          </w:p>
          <w:p w:rsidR="00C173A0" w:rsidRPr="00A53D1D" w:rsidRDefault="00C173A0" w:rsidP="003337E4">
            <w:pPr>
              <w:rPr>
                <w:rFonts w:ascii="Garamond" w:hAnsi="Garamond"/>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53D1D" w:rsidRDefault="00C173A0" w:rsidP="003337E4">
            <w:pPr>
              <w:snapToGrid w:val="0"/>
              <w:jc w:val="center"/>
              <w:rPr>
                <w:rFonts w:ascii="Garamond" w:hAnsi="Garamond"/>
                <w:b/>
                <w:color w:val="auto"/>
              </w:rPr>
            </w:pPr>
          </w:p>
          <w:p w:rsidR="00C173A0" w:rsidRPr="00A53D1D" w:rsidRDefault="00C173A0" w:rsidP="0077447A">
            <w:pPr>
              <w:rPr>
                <w:rFonts w:ascii="Garamond" w:hAnsi="Garamond"/>
              </w:rPr>
            </w:pPr>
            <w:r w:rsidRPr="00A53D1D">
              <w:rPr>
                <w:rFonts w:ascii="Garamond" w:hAnsi="Garamond"/>
                <w:b/>
                <w:color w:val="auto"/>
                <w:sz w:val="22"/>
              </w:rPr>
              <w:t xml:space="preserve">Dichiarazioni </w:t>
            </w:r>
            <w:r w:rsidR="00AE3ABF" w:rsidRPr="00A53D1D">
              <w:rPr>
                <w:rFonts w:ascii="Garamond" w:hAnsi="Garamond"/>
                <w:b/>
                <w:color w:val="auto"/>
                <w:sz w:val="22"/>
              </w:rPr>
              <w:t xml:space="preserve">(suddivise in </w:t>
            </w:r>
            <w:r w:rsidR="0077447A" w:rsidRPr="00A53D1D">
              <w:rPr>
                <w:rFonts w:ascii="Garamond" w:hAnsi="Garamond"/>
                <w:b/>
                <w:color w:val="auto"/>
                <w:sz w:val="22"/>
              </w:rPr>
              <w:t xml:space="preserve">cinque </w:t>
            </w:r>
            <w:r w:rsidR="00AE3ABF" w:rsidRPr="00A53D1D">
              <w:rPr>
                <w:rFonts w:ascii="Garamond" w:hAnsi="Garamond"/>
                <w:b/>
                <w:color w:val="auto"/>
                <w:sz w:val="22"/>
              </w:rPr>
              <w:t>parti)</w:t>
            </w:r>
          </w:p>
        </w:tc>
      </w:tr>
    </w:tbl>
    <w:p w:rsidR="00286336" w:rsidRPr="00A53D1D" w:rsidRDefault="00286336" w:rsidP="00497149">
      <w:pPr>
        <w:ind w:left="284"/>
        <w:rPr>
          <w:rFonts w:ascii="Garamond" w:hAnsi="Garamond"/>
          <w:color w:val="auto"/>
          <w:sz w:val="20"/>
          <w:szCs w:val="22"/>
        </w:rPr>
      </w:pPr>
    </w:p>
    <w:p w:rsidR="00D002C6" w:rsidRPr="00A53D1D" w:rsidRDefault="00D002C6" w:rsidP="00497149">
      <w:pPr>
        <w:ind w:left="284"/>
        <w:rPr>
          <w:rFonts w:ascii="Garamond" w:hAnsi="Garamond"/>
          <w:color w:val="auto"/>
          <w:sz w:val="20"/>
          <w:szCs w:val="22"/>
        </w:rPr>
      </w:pPr>
    </w:p>
    <w:p w:rsidR="00D002C6" w:rsidRPr="00A53D1D" w:rsidRDefault="00D002C6" w:rsidP="00497149">
      <w:pPr>
        <w:ind w:left="284"/>
        <w:rPr>
          <w:rFonts w:ascii="Garamond" w:hAnsi="Garamond"/>
          <w:color w:val="auto"/>
          <w:sz w:val="20"/>
          <w:szCs w:val="22"/>
        </w:rPr>
      </w:pPr>
    </w:p>
    <w:p w:rsidR="00C32D3B" w:rsidRPr="00A53D1D" w:rsidRDefault="00C32D3B" w:rsidP="00497149">
      <w:pPr>
        <w:ind w:left="284"/>
        <w:rPr>
          <w:rFonts w:ascii="Garamond" w:hAnsi="Garamond"/>
          <w:color w:val="auto"/>
          <w:sz w:val="20"/>
          <w:szCs w:val="22"/>
        </w:rPr>
      </w:pPr>
    </w:p>
    <w:p w:rsidR="00C173A0" w:rsidRPr="00A53D1D" w:rsidRDefault="00C173A0" w:rsidP="008F5A14">
      <w:pPr>
        <w:pStyle w:val="Corpodeltesto21"/>
        <w:numPr>
          <w:ilvl w:val="0"/>
          <w:numId w:val="4"/>
        </w:numPr>
        <w:tabs>
          <w:tab w:val="clear" w:pos="0"/>
          <w:tab w:val="num" w:pos="284"/>
        </w:tabs>
        <w:spacing w:line="240" w:lineRule="auto"/>
        <w:ind w:left="1004"/>
        <w:rPr>
          <w:rFonts w:ascii="Garamond" w:hAnsi="Garamond"/>
          <w:b/>
          <w:color w:val="auto"/>
        </w:rPr>
      </w:pPr>
      <w:r w:rsidRPr="00A53D1D">
        <w:rPr>
          <w:rFonts w:ascii="Garamond" w:hAnsi="Garamond"/>
          <w:b/>
          <w:color w:val="auto"/>
        </w:rPr>
        <w:t>DICHIARA</w:t>
      </w:r>
      <w:r w:rsidRPr="00A53D1D">
        <w:rPr>
          <w:rFonts w:ascii="Garamond" w:hAnsi="Garamond"/>
          <w:color w:val="auto"/>
        </w:rPr>
        <w:t xml:space="preserve"> </w:t>
      </w:r>
      <w:r w:rsidRPr="00A53D1D">
        <w:rPr>
          <w:rFonts w:ascii="Garamond" w:hAnsi="Garamond"/>
          <w:b/>
          <w:color w:val="auto"/>
        </w:rPr>
        <w:t>ai sensi degli artt.  46 e 47 D.P.R. 28.12.2000 n°445:</w:t>
      </w:r>
    </w:p>
    <w:p w:rsidR="0019407D" w:rsidRPr="00A53D1D" w:rsidRDefault="0019407D" w:rsidP="00497149">
      <w:pPr>
        <w:pStyle w:val="Corpodeltesto21"/>
        <w:spacing w:line="240" w:lineRule="auto"/>
        <w:ind w:left="284"/>
        <w:rPr>
          <w:rFonts w:ascii="Garamond" w:hAnsi="Garamond"/>
          <w:color w:val="auto"/>
          <w:sz w:val="22"/>
        </w:rPr>
      </w:pPr>
    </w:p>
    <w:p w:rsidR="00AF2A60" w:rsidRPr="00A53D1D" w:rsidRDefault="00AF2A60" w:rsidP="00497149">
      <w:pPr>
        <w:pStyle w:val="Corpodeltesto21"/>
        <w:spacing w:line="240" w:lineRule="auto"/>
        <w:ind w:left="284"/>
        <w:rPr>
          <w:rFonts w:ascii="Garamond" w:hAnsi="Garamond"/>
          <w:color w:val="auto"/>
          <w:sz w:val="22"/>
        </w:rPr>
      </w:pPr>
    </w:p>
    <w:p w:rsidR="00D002C6" w:rsidRPr="00A53D1D" w:rsidRDefault="00D002C6" w:rsidP="00497149">
      <w:pPr>
        <w:pStyle w:val="Corpodeltesto21"/>
        <w:spacing w:line="240" w:lineRule="auto"/>
        <w:ind w:left="284"/>
        <w:rPr>
          <w:rFonts w:ascii="Garamond" w:hAnsi="Garamond"/>
          <w:color w:val="auto"/>
          <w:sz w:val="22"/>
        </w:rPr>
      </w:pPr>
    </w:p>
    <w:p w:rsidR="00DC6050" w:rsidRPr="00A53D1D" w:rsidRDefault="00DC6050" w:rsidP="00497149">
      <w:pPr>
        <w:pStyle w:val="Corpodeltesto21"/>
        <w:spacing w:line="240" w:lineRule="auto"/>
        <w:ind w:left="284"/>
        <w:rPr>
          <w:rFonts w:ascii="Garamond" w:hAnsi="Garamond"/>
          <w:color w:val="auto"/>
          <w:sz w:val="22"/>
        </w:rPr>
      </w:pPr>
    </w:p>
    <w:p w:rsidR="00C173A0" w:rsidRPr="00A53D1D" w:rsidRDefault="00C173A0" w:rsidP="00497149">
      <w:pPr>
        <w:ind w:left="284"/>
        <w:jc w:val="center"/>
        <w:rPr>
          <w:rFonts w:ascii="Garamond" w:hAnsi="Garamond"/>
          <w:i/>
          <w:color w:val="auto"/>
          <w:sz w:val="22"/>
          <w:szCs w:val="22"/>
        </w:rPr>
      </w:pPr>
      <w:r w:rsidRPr="00A53D1D">
        <w:rPr>
          <w:rFonts w:ascii="Garamond" w:hAnsi="Garamond"/>
          <w:b/>
          <w:color w:val="auto"/>
          <w:sz w:val="22"/>
          <w:szCs w:val="22"/>
        </w:rPr>
        <w:t>&gt;&gt;&gt;&gt;&gt; ----------------- PARTE PRIMA ----------------- &lt;&lt;&lt;&lt;</w:t>
      </w:r>
    </w:p>
    <w:p w:rsidR="00C173A0" w:rsidRPr="00A53D1D" w:rsidRDefault="00C173A0" w:rsidP="00497149">
      <w:pPr>
        <w:pStyle w:val="Titolo3"/>
        <w:tabs>
          <w:tab w:val="clear" w:pos="0"/>
          <w:tab w:val="num" w:pos="284"/>
        </w:tabs>
        <w:spacing w:line="240" w:lineRule="auto"/>
        <w:ind w:left="284"/>
        <w:rPr>
          <w:rFonts w:ascii="Garamond" w:hAnsi="Garamond"/>
          <w:b w:val="0"/>
          <w:i/>
          <w:color w:val="auto"/>
          <w:sz w:val="22"/>
          <w:szCs w:val="22"/>
        </w:rPr>
      </w:pPr>
      <w:r w:rsidRPr="00A53D1D">
        <w:rPr>
          <w:rFonts w:ascii="Garamond" w:hAnsi="Garamond"/>
          <w:b w:val="0"/>
          <w:i/>
          <w:color w:val="auto"/>
          <w:sz w:val="22"/>
          <w:szCs w:val="22"/>
        </w:rPr>
        <w:t>(</w:t>
      </w:r>
      <w:r w:rsidR="0069402F" w:rsidRPr="00A53D1D">
        <w:rPr>
          <w:rFonts w:ascii="Garamond" w:hAnsi="Garamond"/>
          <w:b w:val="0"/>
          <w:i/>
          <w:color w:val="auto"/>
          <w:sz w:val="22"/>
          <w:szCs w:val="22"/>
        </w:rPr>
        <w:t>da compilare</w:t>
      </w:r>
      <w:r w:rsidRPr="00A53D1D">
        <w:rPr>
          <w:rFonts w:ascii="Garamond" w:hAnsi="Garamond"/>
          <w:b w:val="0"/>
          <w:i/>
          <w:color w:val="auto"/>
          <w:sz w:val="22"/>
          <w:szCs w:val="22"/>
        </w:rPr>
        <w:t xml:space="preserve"> </w:t>
      </w:r>
      <w:r w:rsidR="00781FFF" w:rsidRPr="00A53D1D">
        <w:rPr>
          <w:rFonts w:ascii="Garamond" w:hAnsi="Garamond"/>
          <w:b w:val="0"/>
          <w:i/>
          <w:color w:val="auto"/>
          <w:sz w:val="22"/>
          <w:szCs w:val="22"/>
        </w:rPr>
        <w:t xml:space="preserve">a cura di </w:t>
      </w:r>
      <w:r w:rsidRPr="00A53D1D">
        <w:rPr>
          <w:rFonts w:ascii="Garamond" w:hAnsi="Garamond"/>
          <w:b w:val="0"/>
          <w:i/>
          <w:color w:val="auto"/>
          <w:sz w:val="22"/>
          <w:szCs w:val="22"/>
        </w:rPr>
        <w:t>tutti gli operatori ad integrazione delle dichiarazioni del DGUE)</w:t>
      </w:r>
    </w:p>
    <w:p w:rsidR="00EA0892" w:rsidRPr="00A53D1D" w:rsidRDefault="00EA0892" w:rsidP="00497149">
      <w:pPr>
        <w:pStyle w:val="Corpodeltesto21"/>
        <w:spacing w:line="240" w:lineRule="auto"/>
        <w:ind w:left="284"/>
        <w:rPr>
          <w:rFonts w:ascii="Garamond" w:hAnsi="Garamond" w:cstheme="minorHAnsi"/>
          <w:color w:val="auto"/>
          <w:sz w:val="22"/>
        </w:rPr>
      </w:pPr>
    </w:p>
    <w:p w:rsidR="00EA0892" w:rsidRPr="00A53D1D" w:rsidRDefault="00EA0892" w:rsidP="00497149">
      <w:pPr>
        <w:pStyle w:val="Corpodeltesto21"/>
        <w:spacing w:line="240" w:lineRule="auto"/>
        <w:ind w:left="284"/>
        <w:rPr>
          <w:rFonts w:ascii="Garamond" w:hAnsi="Garamond" w:cstheme="minorHAnsi"/>
          <w:color w:val="auto"/>
          <w:sz w:val="22"/>
        </w:rPr>
      </w:pPr>
    </w:p>
    <w:p w:rsidR="00D002C6" w:rsidRPr="00A53D1D" w:rsidRDefault="00D002C6" w:rsidP="00497149">
      <w:pPr>
        <w:pStyle w:val="Corpodeltesto21"/>
        <w:spacing w:line="240" w:lineRule="auto"/>
        <w:ind w:left="284"/>
        <w:rPr>
          <w:rFonts w:ascii="Garamond" w:hAnsi="Garamond" w:cstheme="minorHAnsi"/>
          <w:color w:val="auto"/>
          <w:sz w:val="22"/>
        </w:rPr>
      </w:pPr>
    </w:p>
    <w:p w:rsidR="00EA0892" w:rsidRPr="00A53D1D" w:rsidRDefault="00EA0892" w:rsidP="00497149">
      <w:pPr>
        <w:pStyle w:val="Paragrafoelenco1"/>
        <w:numPr>
          <w:ilvl w:val="0"/>
          <w:numId w:val="2"/>
        </w:numPr>
        <w:tabs>
          <w:tab w:val="clear" w:pos="-114"/>
          <w:tab w:val="num" w:pos="170"/>
        </w:tabs>
        <w:spacing w:before="60" w:after="60" w:line="276" w:lineRule="auto"/>
        <w:ind w:left="625" w:hanging="284"/>
        <w:jc w:val="both"/>
        <w:rPr>
          <w:rFonts w:ascii="Garamond" w:hAnsi="Garamond" w:cstheme="minorHAnsi"/>
          <w:color w:val="auto"/>
          <w:sz w:val="22"/>
          <w:szCs w:val="22"/>
        </w:rPr>
      </w:pPr>
      <w:r w:rsidRPr="00A53D1D">
        <w:rPr>
          <w:rFonts w:ascii="Garamond" w:hAnsi="Garamond" w:cstheme="minorHAnsi"/>
          <w:i/>
          <w:color w:val="auto"/>
          <w:sz w:val="22"/>
          <w:szCs w:val="22"/>
          <w:u w:val="single"/>
        </w:rPr>
        <w:t>(art. 80, comma 5, lett. c-bis</w:t>
      </w:r>
      <w:r w:rsidRPr="00A53D1D">
        <w:rPr>
          <w:rFonts w:ascii="Garamond" w:hAnsi="Garamond" w:cstheme="minorHAnsi"/>
          <w:color w:val="auto"/>
          <w:sz w:val="22"/>
          <w:szCs w:val="22"/>
          <w:u w:val="single"/>
        </w:rPr>
        <w:t xml:space="preserve"> </w:t>
      </w:r>
      <w:r w:rsidRPr="00A53D1D">
        <w:rPr>
          <w:rFonts w:ascii="Garamond" w:hAnsi="Garamond" w:cstheme="minorHAnsi"/>
          <w:i/>
          <w:color w:val="auto"/>
          <w:sz w:val="22"/>
          <w:szCs w:val="22"/>
          <w:u w:val="single"/>
        </w:rPr>
        <w:t>del Codice</w:t>
      </w:r>
      <w:r w:rsidRPr="00A53D1D">
        <w:rPr>
          <w:rFonts w:ascii="Garamond" w:hAnsi="Garamond" w:cstheme="minorHAnsi"/>
          <w:color w:val="auto"/>
          <w:sz w:val="22"/>
          <w:szCs w:val="22"/>
          <w:u w:val="single"/>
        </w:rPr>
        <w:t>)</w:t>
      </w:r>
      <w:r w:rsidRPr="00A53D1D">
        <w:rPr>
          <w:rFonts w:ascii="Garamond" w:hAnsi="Garamond" w:cstheme="minorHAnsi"/>
          <w:color w:val="auto"/>
          <w:sz w:val="22"/>
          <w:szCs w:val="22"/>
          <w:shd w:val="clear" w:color="auto" w:fill="F5FDFE"/>
        </w:rPr>
        <w:t xml:space="preserve"> </w:t>
      </w:r>
    </w:p>
    <w:p w:rsidR="00EA0892" w:rsidRPr="00A53D1D" w:rsidRDefault="00EA0892" w:rsidP="00497149">
      <w:pPr>
        <w:pStyle w:val="Paragrafoelenco1"/>
        <w:tabs>
          <w:tab w:val="left" w:pos="284"/>
        </w:tabs>
        <w:ind w:left="284"/>
        <w:jc w:val="both"/>
        <w:rPr>
          <w:rFonts w:ascii="Garamond" w:hAnsi="Garamond" w:cstheme="minorHAnsi"/>
          <w:color w:val="auto"/>
          <w:sz w:val="22"/>
          <w:szCs w:val="22"/>
        </w:rPr>
      </w:pPr>
    </w:p>
    <w:p w:rsidR="00EA0892" w:rsidRPr="00A53D1D" w:rsidRDefault="00EA0892" w:rsidP="00497149">
      <w:pPr>
        <w:pStyle w:val="Paragrafoelenco1"/>
        <w:tabs>
          <w:tab w:val="left" w:pos="284"/>
        </w:tabs>
        <w:ind w:left="284"/>
        <w:jc w:val="both"/>
        <w:rPr>
          <w:rFonts w:ascii="Garamond" w:hAnsi="Garamond" w:cstheme="minorHAnsi"/>
          <w:color w:val="auto"/>
          <w:sz w:val="22"/>
          <w:szCs w:val="22"/>
        </w:rPr>
      </w:pPr>
    </w:p>
    <w:tbl>
      <w:tblPr>
        <w:tblStyle w:val="Grigliatabella"/>
        <w:tblW w:w="9814" w:type="dxa"/>
        <w:tblInd w:w="392" w:type="dxa"/>
        <w:tblLayout w:type="fixed"/>
        <w:tblLook w:val="04A0"/>
      </w:tblPr>
      <w:tblGrid>
        <w:gridCol w:w="5340"/>
        <w:gridCol w:w="2198"/>
        <w:gridCol w:w="2276"/>
      </w:tblGrid>
      <w:tr w:rsidR="00EA0892" w:rsidRPr="00A53D1D" w:rsidTr="00497149">
        <w:trPr>
          <w:cantSplit/>
          <w:trHeight w:val="397"/>
        </w:trPr>
        <w:tc>
          <w:tcPr>
            <w:tcW w:w="5340" w:type="dxa"/>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pacing w:val="-4"/>
                <w:sz w:val="22"/>
                <w:szCs w:val="22"/>
              </w:rPr>
            </w:pPr>
            <w:r w:rsidRPr="00A53D1D">
              <w:rPr>
                <w:rFonts w:ascii="Garamond" w:hAnsi="Garamond" w:cstheme="minorHAnsi"/>
                <w:b/>
                <w:color w:val="auto"/>
                <w:spacing w:val="-4"/>
                <w:sz w:val="22"/>
                <w:szCs w:val="22"/>
              </w:rPr>
              <w:t>L'operatore economico si è reso colpevole delle fattispecie di cui all’art. 80</w:t>
            </w:r>
            <w:r w:rsidRPr="00A53D1D">
              <w:rPr>
                <w:rFonts w:ascii="Garamond" w:hAnsi="Garamond" w:cstheme="minorHAnsi"/>
                <w:i/>
                <w:color w:val="auto"/>
                <w:sz w:val="22"/>
                <w:szCs w:val="22"/>
              </w:rPr>
              <w:t xml:space="preserve">, </w:t>
            </w:r>
            <w:r w:rsidRPr="00A53D1D">
              <w:rPr>
                <w:rFonts w:ascii="Garamond" w:hAnsi="Garamond" w:cstheme="minorHAnsi"/>
                <w:b/>
                <w:color w:val="auto"/>
                <w:spacing w:val="-4"/>
                <w:sz w:val="22"/>
                <w:szCs w:val="22"/>
              </w:rPr>
              <w:t>comma 5, lett. c-bis del Codice ?</w:t>
            </w:r>
            <w:r w:rsidRPr="00A53D1D">
              <w:rPr>
                <w:rFonts w:ascii="Garamond" w:hAnsi="Garamond" w:cstheme="minorHAnsi"/>
                <w:color w:val="auto"/>
                <w:spacing w:val="-4"/>
                <w:sz w:val="22"/>
                <w:szCs w:val="22"/>
              </w:rPr>
              <w:t xml:space="preserve"> (Ovvero </w:t>
            </w:r>
            <w:r w:rsidRPr="00A53D1D">
              <w:rPr>
                <w:rFonts w:ascii="Garamond" w:hAnsi="Garamond" w:cstheme="minorHAnsi"/>
                <w:color w:val="auto"/>
                <w:sz w:val="22"/>
                <w:szCs w:val="22"/>
              </w:rPr>
              <w:t xml:space="preserve">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 </w:t>
            </w:r>
          </w:p>
        </w:tc>
        <w:tc>
          <w:tcPr>
            <w:tcW w:w="2198" w:type="dxa"/>
            <w:tcBorders>
              <w:bottom w:val="single" w:sz="4" w:space="0" w:color="auto"/>
            </w:tcBorders>
            <w:vAlign w:val="center"/>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bottom w:val="single" w:sz="4" w:space="0" w:color="auto"/>
            </w:tcBorders>
            <w:vAlign w:val="center"/>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autoSpaceDE w:val="0"/>
              <w:autoSpaceDN w:val="0"/>
              <w:adjustRightInd w:val="0"/>
              <w:jc w:val="both"/>
              <w:rPr>
                <w:rFonts w:ascii="Garamond" w:hAnsi="Garamond" w:cstheme="minorHAnsi"/>
                <w:b/>
                <w:color w:val="auto"/>
                <w:sz w:val="22"/>
                <w:szCs w:val="22"/>
              </w:rPr>
            </w:pPr>
            <w:r w:rsidRPr="00A53D1D">
              <w:rPr>
                <w:rFonts w:ascii="Garamond" w:hAnsi="Garamond" w:cstheme="minorHAnsi"/>
                <w:b/>
                <w:color w:val="auto"/>
                <w:sz w:val="22"/>
                <w:szCs w:val="22"/>
              </w:rPr>
              <w:lastRenderedPageBreak/>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z w:val="22"/>
                <w:szCs w:val="22"/>
              </w:rPr>
            </w:pPr>
            <w:r w:rsidRPr="00A53D1D">
              <w:rPr>
                <w:rFonts w:ascii="Garamond" w:hAnsi="Garamond"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rPr>
                <w:rFonts w:ascii="Garamond" w:hAnsi="Garamond" w:cstheme="minorHAnsi"/>
                <w:b/>
                <w:color w:val="auto"/>
                <w:sz w:val="22"/>
                <w:szCs w:val="22"/>
              </w:rPr>
            </w:pPr>
            <w:r w:rsidRPr="00A53D1D">
              <w:rPr>
                <w:rFonts w:ascii="Garamond" w:hAnsi="Garamond"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EA0892" w:rsidRPr="00A53D1D" w:rsidRDefault="00EA0892" w:rsidP="004B00F8">
            <w:pPr>
              <w:rPr>
                <w:rFonts w:ascii="Garamond" w:hAnsi="Garamond" w:cstheme="minorHAnsi"/>
                <w:b/>
                <w:color w:val="auto"/>
                <w:sz w:val="22"/>
                <w:szCs w:val="22"/>
              </w:rPr>
            </w:pP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rPr>
                <w:rFonts w:ascii="Garamond" w:hAnsi="Garamond" w:cstheme="minorHAnsi"/>
                <w:color w:val="auto"/>
                <w:sz w:val="22"/>
                <w:szCs w:val="22"/>
              </w:rPr>
            </w:pPr>
            <w:r w:rsidRPr="00A53D1D">
              <w:rPr>
                <w:rFonts w:ascii="Garamond" w:hAnsi="Garamond"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2)</w:t>
            </w:r>
            <w:r w:rsidRPr="00A53D1D">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cantSplit/>
          <w:trHeight w:val="397"/>
        </w:trPr>
        <w:tc>
          <w:tcPr>
            <w:tcW w:w="5340" w:type="dxa"/>
            <w:tcBorders>
              <w:top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color w:val="auto"/>
                <w:sz w:val="22"/>
                <w:szCs w:val="22"/>
              </w:rPr>
            </w:pPr>
            <w:r w:rsidRPr="00A53D1D">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EA0892" w:rsidRPr="00A53D1D" w:rsidRDefault="00EA0892" w:rsidP="004B00F8">
            <w:pPr>
              <w:spacing w:before="120" w:after="120"/>
              <w:rPr>
                <w:rFonts w:ascii="Garamond" w:hAnsi="Garamond" w:cstheme="minorHAnsi"/>
                <w:b/>
                <w:color w:val="auto"/>
                <w:sz w:val="22"/>
                <w:szCs w:val="22"/>
              </w:rPr>
            </w:pPr>
          </w:p>
        </w:tc>
      </w:tr>
    </w:tbl>
    <w:p w:rsidR="00E55705" w:rsidRDefault="00E55705" w:rsidP="00497149">
      <w:pPr>
        <w:pStyle w:val="Paragrafoelenco1"/>
        <w:ind w:left="284"/>
        <w:jc w:val="both"/>
        <w:rPr>
          <w:rFonts w:ascii="Garamond" w:hAnsi="Garamond" w:cstheme="minorHAnsi"/>
          <w:color w:val="auto"/>
          <w:sz w:val="22"/>
          <w:szCs w:val="22"/>
        </w:rPr>
      </w:pPr>
    </w:p>
    <w:p w:rsidR="00FC04FB" w:rsidRDefault="00FC04FB" w:rsidP="00497149">
      <w:pPr>
        <w:pStyle w:val="Paragrafoelenco1"/>
        <w:ind w:left="284"/>
        <w:jc w:val="both"/>
        <w:rPr>
          <w:rFonts w:ascii="Garamond" w:hAnsi="Garamond" w:cstheme="minorHAnsi"/>
          <w:color w:val="auto"/>
          <w:sz w:val="22"/>
          <w:szCs w:val="22"/>
        </w:rPr>
      </w:pPr>
    </w:p>
    <w:p w:rsidR="00FC04FB" w:rsidRPr="00A53D1D" w:rsidRDefault="00FC04FB" w:rsidP="00497149">
      <w:pPr>
        <w:pStyle w:val="Paragrafoelenco1"/>
        <w:ind w:left="284"/>
        <w:jc w:val="both"/>
        <w:rPr>
          <w:rFonts w:ascii="Garamond" w:hAnsi="Garamond" w:cstheme="minorHAnsi"/>
          <w:color w:val="auto"/>
          <w:sz w:val="22"/>
          <w:szCs w:val="22"/>
        </w:rPr>
      </w:pPr>
    </w:p>
    <w:p w:rsidR="00EA0892" w:rsidRPr="00A53D1D" w:rsidRDefault="00EA0892" w:rsidP="00497149">
      <w:pPr>
        <w:pStyle w:val="Paragrafoelenco1"/>
        <w:numPr>
          <w:ilvl w:val="0"/>
          <w:numId w:val="2"/>
        </w:numPr>
        <w:tabs>
          <w:tab w:val="clear" w:pos="-114"/>
          <w:tab w:val="num" w:pos="170"/>
        </w:tabs>
        <w:spacing w:before="60" w:after="60" w:line="276" w:lineRule="auto"/>
        <w:ind w:left="625" w:hanging="284"/>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i/>
          <w:color w:val="auto"/>
          <w:sz w:val="22"/>
          <w:szCs w:val="22"/>
          <w:u w:val="single"/>
        </w:rPr>
        <w:t>art. 80, comma 5, lett. c-ter</w:t>
      </w:r>
      <w:r w:rsidRPr="00A53D1D">
        <w:rPr>
          <w:rFonts w:ascii="Garamond" w:hAnsi="Garamond" w:cstheme="minorHAnsi"/>
          <w:color w:val="auto"/>
          <w:sz w:val="22"/>
          <w:szCs w:val="22"/>
          <w:u w:val="single"/>
        </w:rPr>
        <w:t xml:space="preserve"> </w:t>
      </w:r>
      <w:r w:rsidRPr="00A53D1D">
        <w:rPr>
          <w:rFonts w:ascii="Garamond" w:hAnsi="Garamond" w:cstheme="minorHAnsi"/>
          <w:i/>
          <w:color w:val="auto"/>
          <w:sz w:val="22"/>
          <w:szCs w:val="22"/>
          <w:u w:val="single"/>
        </w:rPr>
        <w:t>del Codice</w:t>
      </w:r>
      <w:r w:rsidRPr="00A53D1D">
        <w:rPr>
          <w:rFonts w:ascii="Garamond" w:hAnsi="Garamond" w:cstheme="minorHAnsi"/>
          <w:color w:val="auto"/>
          <w:sz w:val="22"/>
          <w:szCs w:val="22"/>
        </w:rPr>
        <w:t xml:space="preserve">) </w:t>
      </w:r>
    </w:p>
    <w:p w:rsidR="00EA0892" w:rsidRPr="00A53D1D" w:rsidRDefault="00EA0892" w:rsidP="00497149">
      <w:pPr>
        <w:tabs>
          <w:tab w:val="left" w:pos="284"/>
        </w:tabs>
        <w:ind w:left="284"/>
        <w:rPr>
          <w:rFonts w:ascii="Garamond" w:hAnsi="Garamond"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EA0892" w:rsidRPr="00A53D1D" w:rsidTr="00497149">
        <w:trPr>
          <w:trHeight w:val="397"/>
        </w:trPr>
        <w:tc>
          <w:tcPr>
            <w:tcW w:w="5244" w:type="dxa"/>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pacing w:val="-4"/>
                <w:sz w:val="22"/>
                <w:szCs w:val="22"/>
              </w:rPr>
            </w:pPr>
            <w:r w:rsidRPr="00A53D1D">
              <w:rPr>
                <w:rFonts w:ascii="Garamond" w:hAnsi="Garamond" w:cstheme="minorHAnsi"/>
                <w:b/>
                <w:color w:val="auto"/>
                <w:spacing w:val="-4"/>
                <w:sz w:val="22"/>
                <w:szCs w:val="22"/>
              </w:rPr>
              <w:t>L'operatore economico si è reso colpevole delle fattispecie di cui all’art. 80</w:t>
            </w:r>
            <w:r w:rsidRPr="00A53D1D">
              <w:rPr>
                <w:rFonts w:ascii="Garamond" w:hAnsi="Garamond" w:cstheme="minorHAnsi"/>
                <w:i/>
                <w:color w:val="auto"/>
                <w:sz w:val="22"/>
                <w:szCs w:val="22"/>
              </w:rPr>
              <w:t xml:space="preserve">, </w:t>
            </w:r>
            <w:r w:rsidRPr="00A53D1D">
              <w:rPr>
                <w:rFonts w:ascii="Garamond" w:hAnsi="Garamond" w:cstheme="minorHAnsi"/>
                <w:b/>
                <w:color w:val="auto"/>
                <w:spacing w:val="-4"/>
                <w:sz w:val="22"/>
                <w:szCs w:val="22"/>
              </w:rPr>
              <w:t xml:space="preserve">comma 5, lett. c-ter del Codice </w:t>
            </w:r>
            <w:r w:rsidRPr="00A53D1D">
              <w:rPr>
                <w:rFonts w:ascii="Garamond" w:hAnsi="Garamond" w:cstheme="minorHAnsi"/>
                <w:b/>
                <w:color w:val="auto"/>
                <w:spacing w:val="-4"/>
                <w:szCs w:val="22"/>
              </w:rPr>
              <w:t>?</w:t>
            </w:r>
            <w:r w:rsidRPr="00A53D1D">
              <w:rPr>
                <w:rFonts w:ascii="Garamond" w:hAnsi="Garamond" w:cstheme="minorHAnsi"/>
                <w:b/>
                <w:color w:val="auto"/>
                <w:spacing w:val="-4"/>
                <w:sz w:val="22"/>
                <w:szCs w:val="22"/>
              </w:rPr>
              <w:t xml:space="preserve"> </w:t>
            </w:r>
            <w:r w:rsidRPr="00A53D1D">
              <w:rPr>
                <w:rFonts w:ascii="Garamond" w:hAnsi="Garamond" w:cstheme="minorHAnsi"/>
                <w:color w:val="auto"/>
                <w:spacing w:val="-4"/>
                <w:sz w:val="22"/>
                <w:szCs w:val="22"/>
              </w:rPr>
              <w:t xml:space="preserve">(Ovvero </w:t>
            </w:r>
            <w:r w:rsidRPr="00A53D1D">
              <w:rPr>
                <w:rFonts w:ascii="Garamond" w:hAnsi="Garamond"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vAlign w:val="center"/>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autoSpaceDE w:val="0"/>
              <w:autoSpaceDN w:val="0"/>
              <w:adjustRightInd w:val="0"/>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z w:val="22"/>
                <w:szCs w:val="22"/>
              </w:rPr>
            </w:pPr>
            <w:r w:rsidRPr="00A53D1D">
              <w:rPr>
                <w:rFonts w:ascii="Garamond" w:hAnsi="Garamond"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EA0892" w:rsidRPr="00A53D1D" w:rsidRDefault="00EA0892" w:rsidP="004B00F8">
            <w:pP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2)</w:t>
            </w:r>
            <w:r w:rsidRPr="00A53D1D">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397"/>
        </w:trPr>
        <w:tc>
          <w:tcPr>
            <w:tcW w:w="5244" w:type="dxa"/>
            <w:tcBorders>
              <w:top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color w:val="auto"/>
                <w:sz w:val="22"/>
                <w:szCs w:val="22"/>
              </w:rPr>
            </w:pPr>
            <w:r w:rsidRPr="00A53D1D">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EA0892" w:rsidRPr="00A53D1D" w:rsidRDefault="00EA0892" w:rsidP="004B00F8">
            <w:pPr>
              <w:spacing w:before="120" w:after="120"/>
              <w:rPr>
                <w:rFonts w:ascii="Garamond" w:hAnsi="Garamond" w:cstheme="minorHAnsi"/>
                <w:b/>
                <w:color w:val="auto"/>
                <w:sz w:val="22"/>
                <w:szCs w:val="22"/>
              </w:rPr>
            </w:pPr>
          </w:p>
        </w:tc>
      </w:tr>
    </w:tbl>
    <w:p w:rsidR="00EA0892" w:rsidRPr="00A53D1D" w:rsidRDefault="00EA0892" w:rsidP="00497149">
      <w:pPr>
        <w:tabs>
          <w:tab w:val="left" w:pos="284"/>
        </w:tabs>
        <w:ind w:left="928" w:hanging="644"/>
        <w:rPr>
          <w:rFonts w:ascii="Garamond" w:hAnsi="Garamond" w:cstheme="minorHAnsi"/>
          <w:color w:val="auto"/>
          <w:sz w:val="22"/>
          <w:szCs w:val="22"/>
        </w:rPr>
      </w:pPr>
    </w:p>
    <w:p w:rsidR="00EA0892" w:rsidRPr="00A53D1D" w:rsidRDefault="00EA0892" w:rsidP="00497149">
      <w:pPr>
        <w:tabs>
          <w:tab w:val="left" w:pos="284"/>
        </w:tabs>
        <w:ind w:left="928" w:hanging="644"/>
        <w:rPr>
          <w:rFonts w:ascii="Garamond" w:hAnsi="Garamond" w:cstheme="minorHAnsi"/>
          <w:color w:val="auto"/>
          <w:sz w:val="22"/>
          <w:szCs w:val="22"/>
        </w:rPr>
      </w:pPr>
    </w:p>
    <w:p w:rsidR="00D002C6" w:rsidRPr="00A53D1D" w:rsidRDefault="00D002C6" w:rsidP="00497149">
      <w:pPr>
        <w:tabs>
          <w:tab w:val="left" w:pos="284"/>
        </w:tabs>
        <w:ind w:left="928" w:hanging="644"/>
        <w:rPr>
          <w:rFonts w:ascii="Garamond" w:hAnsi="Garamond" w:cstheme="minorHAnsi"/>
          <w:color w:val="auto"/>
          <w:sz w:val="22"/>
          <w:szCs w:val="22"/>
        </w:rPr>
      </w:pPr>
    </w:p>
    <w:p w:rsidR="00EA0892" w:rsidRPr="00A53D1D" w:rsidRDefault="00EA0892" w:rsidP="00497149">
      <w:pPr>
        <w:pStyle w:val="Paragrafoelenco1"/>
        <w:numPr>
          <w:ilvl w:val="0"/>
          <w:numId w:val="2"/>
        </w:numPr>
        <w:tabs>
          <w:tab w:val="clear" w:pos="-114"/>
          <w:tab w:val="num" w:pos="170"/>
        </w:tabs>
        <w:spacing w:before="60" w:after="60" w:line="276" w:lineRule="auto"/>
        <w:ind w:left="625" w:hanging="284"/>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i/>
          <w:color w:val="auto"/>
          <w:sz w:val="22"/>
          <w:szCs w:val="22"/>
          <w:u w:val="single"/>
        </w:rPr>
        <w:t>art. 80, comma 5, lett. c-quater</w:t>
      </w:r>
      <w:r w:rsidRPr="00A53D1D">
        <w:rPr>
          <w:rFonts w:ascii="Garamond" w:hAnsi="Garamond" w:cstheme="minorHAnsi"/>
          <w:color w:val="auto"/>
          <w:sz w:val="22"/>
          <w:szCs w:val="22"/>
          <w:u w:val="single"/>
        </w:rPr>
        <w:t xml:space="preserve"> </w:t>
      </w:r>
      <w:r w:rsidRPr="00A53D1D">
        <w:rPr>
          <w:rFonts w:ascii="Garamond" w:hAnsi="Garamond" w:cstheme="minorHAnsi"/>
          <w:i/>
          <w:color w:val="auto"/>
          <w:sz w:val="22"/>
          <w:szCs w:val="22"/>
          <w:u w:val="single"/>
        </w:rPr>
        <w:t>del Codice</w:t>
      </w:r>
      <w:r w:rsidRPr="00A53D1D">
        <w:rPr>
          <w:rFonts w:ascii="Garamond" w:hAnsi="Garamond" w:cstheme="minorHAnsi"/>
          <w:color w:val="auto"/>
          <w:sz w:val="22"/>
          <w:szCs w:val="22"/>
        </w:rPr>
        <w:t xml:space="preserve">) </w:t>
      </w:r>
    </w:p>
    <w:p w:rsidR="00EA0892" w:rsidRPr="00A53D1D" w:rsidRDefault="00EA0892" w:rsidP="00497149">
      <w:pPr>
        <w:tabs>
          <w:tab w:val="left" w:pos="284"/>
        </w:tabs>
        <w:ind w:left="284"/>
        <w:rPr>
          <w:rFonts w:ascii="Garamond" w:hAnsi="Garamond"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EA0892" w:rsidRPr="00A53D1D" w:rsidTr="00497149">
        <w:trPr>
          <w:trHeight w:val="397"/>
        </w:trPr>
        <w:tc>
          <w:tcPr>
            <w:tcW w:w="5244" w:type="dxa"/>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pacing w:val="-4"/>
                <w:sz w:val="22"/>
                <w:szCs w:val="22"/>
              </w:rPr>
            </w:pPr>
            <w:r w:rsidRPr="00A53D1D">
              <w:rPr>
                <w:rFonts w:ascii="Garamond" w:hAnsi="Garamond" w:cstheme="minorHAnsi"/>
                <w:b/>
                <w:color w:val="auto"/>
                <w:spacing w:val="-4"/>
                <w:sz w:val="22"/>
                <w:szCs w:val="22"/>
              </w:rPr>
              <w:lastRenderedPageBreak/>
              <w:t>L'operatore economico si è reso colpevole delle fattispecie di cui all’art. 80</w:t>
            </w:r>
            <w:r w:rsidRPr="00A53D1D">
              <w:rPr>
                <w:rFonts w:ascii="Garamond" w:hAnsi="Garamond" w:cstheme="minorHAnsi"/>
                <w:i/>
                <w:color w:val="auto"/>
                <w:sz w:val="22"/>
                <w:szCs w:val="22"/>
              </w:rPr>
              <w:t xml:space="preserve">, </w:t>
            </w:r>
            <w:r w:rsidRPr="00A53D1D">
              <w:rPr>
                <w:rFonts w:ascii="Garamond" w:hAnsi="Garamond" w:cstheme="minorHAnsi"/>
                <w:b/>
                <w:color w:val="auto"/>
                <w:spacing w:val="-4"/>
                <w:sz w:val="22"/>
                <w:szCs w:val="22"/>
              </w:rPr>
              <w:t xml:space="preserve">comma 5, lett. c-quater del Codice ? </w:t>
            </w:r>
            <w:r w:rsidRPr="00A53D1D">
              <w:rPr>
                <w:rFonts w:ascii="Garamond" w:hAnsi="Garamond" w:cstheme="minorHAnsi"/>
                <w:color w:val="auto"/>
                <w:spacing w:val="-4"/>
                <w:sz w:val="22"/>
                <w:szCs w:val="22"/>
              </w:rPr>
              <w:t xml:space="preserve">(Ovvero </w:t>
            </w:r>
            <w:r w:rsidRPr="00A53D1D">
              <w:rPr>
                <w:rFonts w:ascii="Garamond" w:hAnsi="Garamond" w:cstheme="minorHAnsi"/>
                <w:color w:val="auto"/>
                <w:sz w:val="22"/>
                <w:szCs w:val="22"/>
              </w:rPr>
              <w:t xml:space="preserve">aver </w:t>
            </w:r>
            <w:r w:rsidRPr="00A53D1D">
              <w:rPr>
                <w:rFonts w:ascii="Garamond" w:hAnsi="Garamond"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vAlign w:val="center"/>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autoSpaceDE w:val="0"/>
              <w:autoSpaceDN w:val="0"/>
              <w:adjustRightInd w:val="0"/>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z w:val="22"/>
                <w:szCs w:val="22"/>
              </w:rPr>
            </w:pPr>
            <w:r w:rsidRPr="00A53D1D">
              <w:rPr>
                <w:rFonts w:ascii="Garamond" w:hAnsi="Garamond"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EA0892" w:rsidRPr="00A53D1D" w:rsidRDefault="00EA0892" w:rsidP="004B00F8">
            <w:pP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8E747B"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2)</w:t>
            </w:r>
            <w:r w:rsidRPr="00A53D1D">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tcPr>
          <w:p w:rsidR="00EA0892" w:rsidRPr="00A53D1D" w:rsidRDefault="008E747B"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Pr>
                <w:rFonts w:ascii="Garamond" w:hAnsi="Garamond" w:cstheme="minorHAnsi"/>
                <w:b/>
                <w:color w:val="auto"/>
                <w:sz w:val="22"/>
                <w:szCs w:val="22"/>
              </w:rPr>
            </w:r>
            <w:r>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397"/>
        </w:trPr>
        <w:tc>
          <w:tcPr>
            <w:tcW w:w="5244" w:type="dxa"/>
            <w:tcBorders>
              <w:top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color w:val="auto"/>
                <w:sz w:val="22"/>
                <w:szCs w:val="22"/>
              </w:rPr>
            </w:pPr>
            <w:r w:rsidRPr="00A53D1D">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EA0892" w:rsidRPr="00A53D1D" w:rsidRDefault="00EA0892" w:rsidP="004B00F8">
            <w:pPr>
              <w:spacing w:before="120" w:after="120"/>
              <w:rPr>
                <w:rFonts w:ascii="Garamond" w:hAnsi="Garamond" w:cstheme="minorHAnsi"/>
                <w:b/>
                <w:color w:val="auto"/>
                <w:sz w:val="22"/>
                <w:szCs w:val="22"/>
              </w:rPr>
            </w:pPr>
          </w:p>
        </w:tc>
      </w:tr>
    </w:tbl>
    <w:p w:rsidR="002E3BF2" w:rsidRPr="00A53D1D" w:rsidRDefault="002E3BF2" w:rsidP="002E3BF2">
      <w:pPr>
        <w:pStyle w:val="Paragrafoelenco1"/>
        <w:ind w:left="0"/>
        <w:jc w:val="both"/>
        <w:rPr>
          <w:rFonts w:ascii="Garamond" w:hAnsi="Garamond"/>
          <w:color w:val="auto"/>
          <w:sz w:val="22"/>
          <w:szCs w:val="24"/>
        </w:rPr>
      </w:pPr>
    </w:p>
    <w:p w:rsidR="002E3BF2" w:rsidRDefault="002E3BF2" w:rsidP="002E3BF2">
      <w:pPr>
        <w:pStyle w:val="Paragrafoelenco1"/>
        <w:ind w:left="0"/>
        <w:jc w:val="both"/>
        <w:rPr>
          <w:rFonts w:ascii="Garamond" w:hAnsi="Garamond"/>
          <w:color w:val="auto"/>
          <w:sz w:val="22"/>
          <w:szCs w:val="24"/>
        </w:rPr>
      </w:pPr>
    </w:p>
    <w:p w:rsidR="00FC04FB" w:rsidRPr="00A53D1D" w:rsidRDefault="00FC04FB" w:rsidP="002E3BF2">
      <w:pPr>
        <w:pStyle w:val="Paragrafoelenco1"/>
        <w:ind w:left="0"/>
        <w:jc w:val="both"/>
        <w:rPr>
          <w:rFonts w:ascii="Garamond" w:hAnsi="Garamond"/>
          <w:color w:val="auto"/>
          <w:sz w:val="22"/>
          <w:szCs w:val="24"/>
        </w:rPr>
      </w:pPr>
    </w:p>
    <w:p w:rsidR="00EA0892" w:rsidRPr="00A53D1D" w:rsidRDefault="00EA0892" w:rsidP="00497149">
      <w:pPr>
        <w:pStyle w:val="Paragrafoelenco1"/>
        <w:numPr>
          <w:ilvl w:val="0"/>
          <w:numId w:val="2"/>
        </w:numPr>
        <w:tabs>
          <w:tab w:val="clear" w:pos="-114"/>
          <w:tab w:val="num" w:pos="170"/>
        </w:tabs>
        <w:ind w:left="568" w:hanging="284"/>
        <w:jc w:val="both"/>
        <w:rPr>
          <w:rFonts w:ascii="Garamond" w:hAnsi="Garamond"/>
          <w:color w:val="auto"/>
          <w:sz w:val="22"/>
          <w:szCs w:val="24"/>
        </w:rPr>
      </w:pPr>
      <w:r w:rsidRPr="00A53D1D">
        <w:rPr>
          <w:rFonts w:ascii="Garamond" w:hAnsi="Garamond"/>
          <w:color w:val="auto"/>
          <w:sz w:val="22"/>
          <w:szCs w:val="24"/>
        </w:rPr>
        <w:t>(</w:t>
      </w:r>
      <w:r w:rsidRPr="00A53D1D">
        <w:rPr>
          <w:rFonts w:ascii="Garamond" w:hAnsi="Garamond"/>
          <w:i/>
          <w:color w:val="auto"/>
          <w:sz w:val="22"/>
          <w:szCs w:val="24"/>
          <w:u w:val="single"/>
        </w:rPr>
        <w:t>art. 80, comma 5, lett. f-bis</w:t>
      </w:r>
      <w:r w:rsidRPr="00A53D1D">
        <w:rPr>
          <w:rFonts w:ascii="Garamond" w:hAnsi="Garamond"/>
          <w:color w:val="auto"/>
          <w:sz w:val="22"/>
          <w:szCs w:val="24"/>
          <w:u w:val="single"/>
        </w:rPr>
        <w:t xml:space="preserve"> </w:t>
      </w:r>
      <w:r w:rsidRPr="00A53D1D">
        <w:rPr>
          <w:rFonts w:ascii="Garamond" w:hAnsi="Garamond"/>
          <w:i/>
          <w:color w:val="auto"/>
          <w:sz w:val="22"/>
          <w:szCs w:val="24"/>
          <w:u w:val="single"/>
        </w:rPr>
        <w:t>e f-ter</w:t>
      </w:r>
      <w:r w:rsidRPr="00A53D1D">
        <w:rPr>
          <w:rFonts w:ascii="Garamond" w:hAnsi="Garamond"/>
          <w:color w:val="auto"/>
          <w:sz w:val="22"/>
          <w:szCs w:val="24"/>
          <w:u w:val="single"/>
        </w:rPr>
        <w:t xml:space="preserve"> </w:t>
      </w:r>
      <w:r w:rsidRPr="00A53D1D">
        <w:rPr>
          <w:rFonts w:ascii="Garamond" w:hAnsi="Garamond"/>
          <w:i/>
          <w:color w:val="auto"/>
          <w:sz w:val="22"/>
          <w:szCs w:val="24"/>
          <w:u w:val="single"/>
        </w:rPr>
        <w:t>del Codice</w:t>
      </w:r>
      <w:r w:rsidRPr="00A53D1D">
        <w:rPr>
          <w:rFonts w:ascii="Garamond" w:hAnsi="Garamond"/>
          <w:color w:val="auto"/>
          <w:sz w:val="22"/>
          <w:szCs w:val="24"/>
        </w:rPr>
        <w:t xml:space="preserve">) </w:t>
      </w:r>
    </w:p>
    <w:p w:rsidR="00EA0892" w:rsidRPr="00A53D1D" w:rsidRDefault="00EA0892" w:rsidP="00497149">
      <w:pPr>
        <w:tabs>
          <w:tab w:val="left" w:pos="284"/>
        </w:tabs>
        <w:ind w:left="928" w:hanging="644"/>
        <w:rPr>
          <w:rFonts w:ascii="Garamond" w:hAnsi="Garamond"/>
          <w:color w:val="auto"/>
          <w:sz w:val="22"/>
          <w:szCs w:val="24"/>
        </w:rPr>
      </w:pPr>
    </w:p>
    <w:p w:rsidR="00CC7EC6" w:rsidRPr="00A53D1D" w:rsidRDefault="00CC7EC6" w:rsidP="00497149">
      <w:pPr>
        <w:tabs>
          <w:tab w:val="left" w:pos="284"/>
        </w:tabs>
        <w:ind w:left="928" w:hanging="644"/>
        <w:rPr>
          <w:rFonts w:ascii="Garamond" w:hAnsi="Garamond"/>
          <w:color w:val="auto"/>
          <w:sz w:val="22"/>
          <w:szCs w:val="24"/>
        </w:rPr>
      </w:pPr>
    </w:p>
    <w:p w:rsidR="00EA0892" w:rsidRPr="00A53D1D" w:rsidRDefault="008C2397" w:rsidP="00497149">
      <w:pPr>
        <w:pStyle w:val="Paragrafoelenco1"/>
        <w:ind w:left="993" w:hanging="425"/>
        <w:jc w:val="both"/>
        <w:rPr>
          <w:rFonts w:ascii="Garamond" w:hAnsi="Garamond"/>
          <w:color w:val="auto"/>
          <w:sz w:val="20"/>
        </w:rPr>
      </w:pPr>
      <w:r w:rsidRPr="00A53D1D">
        <w:rPr>
          <w:rFonts w:ascii="Garamond" w:hAnsi="Garamond"/>
          <w:b/>
          <w:color w:val="auto"/>
          <w:sz w:val="22"/>
        </w:rPr>
        <w:t>4</w:t>
      </w:r>
      <w:r w:rsidR="00EA0892" w:rsidRPr="00A53D1D">
        <w:rPr>
          <w:rFonts w:ascii="Garamond" w:hAnsi="Garamond"/>
          <w:b/>
          <w:color w:val="auto"/>
          <w:sz w:val="22"/>
        </w:rPr>
        <w:t>.a)</w:t>
      </w:r>
      <w:r w:rsidR="00EA0892" w:rsidRPr="00A53D1D">
        <w:rPr>
          <w:rFonts w:ascii="Garamond" w:hAnsi="Garamond"/>
          <w:color w:val="auto"/>
          <w:sz w:val="22"/>
        </w:rPr>
        <w:tab/>
        <w:t>di non presentare nella procedura di gara in corso e negli affidamenti di subappalti documentazione o dichiarazioni non veritiere</w:t>
      </w:r>
      <w:r w:rsidR="00EA0892" w:rsidRPr="00A53D1D">
        <w:rPr>
          <w:rFonts w:ascii="Garamond" w:hAnsi="Garamond"/>
          <w:color w:val="auto"/>
          <w:sz w:val="20"/>
        </w:rPr>
        <w:t xml:space="preserve"> </w:t>
      </w:r>
      <w:r w:rsidR="00EA0892" w:rsidRPr="00A53D1D">
        <w:rPr>
          <w:rFonts w:ascii="Garamond" w:hAnsi="Garamond"/>
          <w:i/>
          <w:color w:val="auto"/>
          <w:sz w:val="20"/>
        </w:rPr>
        <w:t>(</w:t>
      </w:r>
      <w:r w:rsidR="00EA0892" w:rsidRPr="00A53D1D">
        <w:rPr>
          <w:rFonts w:ascii="Garamond" w:hAnsi="Garamond"/>
          <w:i/>
          <w:color w:val="auto"/>
          <w:sz w:val="20"/>
          <w:u w:val="single"/>
        </w:rPr>
        <w:t>art. 80, comma 5, lett. f-bis</w:t>
      </w:r>
      <w:r w:rsidR="00EA0892" w:rsidRPr="00A53D1D">
        <w:rPr>
          <w:rFonts w:ascii="Garamond" w:hAnsi="Garamond"/>
          <w:color w:val="auto"/>
          <w:sz w:val="20"/>
          <w:u w:val="single"/>
        </w:rPr>
        <w:t xml:space="preserve"> </w:t>
      </w:r>
      <w:r w:rsidR="00EA0892" w:rsidRPr="00A53D1D">
        <w:rPr>
          <w:rFonts w:ascii="Garamond" w:hAnsi="Garamond"/>
          <w:i/>
          <w:color w:val="auto"/>
          <w:sz w:val="20"/>
          <w:u w:val="single"/>
        </w:rPr>
        <w:t>del Codice</w:t>
      </w:r>
      <w:r w:rsidR="00EA0892" w:rsidRPr="00A53D1D">
        <w:rPr>
          <w:rFonts w:ascii="Garamond" w:hAnsi="Garamond"/>
          <w:i/>
          <w:color w:val="auto"/>
          <w:sz w:val="20"/>
        </w:rPr>
        <w:t>)</w:t>
      </w:r>
      <w:r w:rsidR="00EA0892" w:rsidRPr="00A53D1D">
        <w:rPr>
          <w:rFonts w:ascii="Garamond" w:hAnsi="Garamond"/>
          <w:color w:val="auto"/>
          <w:sz w:val="20"/>
        </w:rPr>
        <w:t>;</w:t>
      </w:r>
    </w:p>
    <w:p w:rsidR="00CC7EC6" w:rsidRPr="00A53D1D" w:rsidRDefault="00CC7EC6" w:rsidP="00CC7EC6">
      <w:pPr>
        <w:tabs>
          <w:tab w:val="left" w:pos="284"/>
        </w:tabs>
        <w:ind w:left="928" w:hanging="644"/>
        <w:rPr>
          <w:rFonts w:ascii="Garamond" w:hAnsi="Garamond"/>
          <w:color w:val="auto"/>
          <w:sz w:val="22"/>
          <w:szCs w:val="24"/>
        </w:rPr>
      </w:pPr>
    </w:p>
    <w:p w:rsidR="00EA0892" w:rsidRPr="00A53D1D" w:rsidRDefault="00EA0892" w:rsidP="00CC7EC6">
      <w:pPr>
        <w:tabs>
          <w:tab w:val="left" w:pos="284"/>
        </w:tabs>
        <w:ind w:left="928" w:hanging="644"/>
        <w:rPr>
          <w:rFonts w:ascii="Garamond" w:hAnsi="Garamond"/>
          <w:color w:val="auto"/>
          <w:sz w:val="22"/>
          <w:szCs w:val="24"/>
        </w:rPr>
      </w:pPr>
    </w:p>
    <w:p w:rsidR="00EA0892" w:rsidRPr="00A53D1D" w:rsidRDefault="008C2397" w:rsidP="00497149">
      <w:pPr>
        <w:pStyle w:val="Paragrafoelenco1"/>
        <w:ind w:left="993" w:hanging="425"/>
        <w:jc w:val="both"/>
        <w:rPr>
          <w:rFonts w:ascii="Garamond" w:hAnsi="Garamond"/>
          <w:color w:val="auto"/>
          <w:szCs w:val="24"/>
        </w:rPr>
      </w:pPr>
      <w:r w:rsidRPr="00A53D1D">
        <w:rPr>
          <w:rFonts w:ascii="Garamond" w:hAnsi="Garamond"/>
          <w:b/>
          <w:color w:val="auto"/>
          <w:sz w:val="22"/>
        </w:rPr>
        <w:t>4</w:t>
      </w:r>
      <w:r w:rsidR="00EA0892" w:rsidRPr="00A53D1D">
        <w:rPr>
          <w:rFonts w:ascii="Garamond" w:hAnsi="Garamond"/>
          <w:b/>
          <w:color w:val="auto"/>
          <w:sz w:val="22"/>
        </w:rPr>
        <w:t>.b)</w:t>
      </w:r>
      <w:r w:rsidR="00EA0892" w:rsidRPr="00A53D1D">
        <w:rPr>
          <w:rFonts w:ascii="Garamond" w:hAnsi="Garamond"/>
          <w:color w:val="auto"/>
          <w:sz w:val="22"/>
        </w:rPr>
        <w:tab/>
      </w:r>
      <w:r w:rsidR="00EA0892" w:rsidRPr="00A53D1D">
        <w:rPr>
          <w:rFonts w:ascii="Garamond" w:hAnsi="Garamond"/>
          <w:color w:val="auto"/>
          <w:sz w:val="22"/>
          <w:szCs w:val="24"/>
        </w:rPr>
        <w:t>L’operatore economico si trova in una delle seguenti situazioni ?</w:t>
      </w:r>
    </w:p>
    <w:p w:rsidR="005A2470" w:rsidRPr="00A53D1D" w:rsidRDefault="005A2470" w:rsidP="00497149">
      <w:pPr>
        <w:tabs>
          <w:tab w:val="left" w:pos="120"/>
        </w:tabs>
        <w:ind w:left="284"/>
        <w:jc w:val="both"/>
        <w:rPr>
          <w:rFonts w:ascii="Garamond" w:hAnsi="Garamond"/>
          <w:color w:val="auto"/>
          <w:szCs w:val="24"/>
        </w:rPr>
      </w:pPr>
    </w:p>
    <w:p w:rsidR="00CC7EC6" w:rsidRPr="00A53D1D" w:rsidRDefault="00CC7EC6" w:rsidP="00497149">
      <w:pPr>
        <w:tabs>
          <w:tab w:val="left" w:pos="120"/>
        </w:tabs>
        <w:ind w:left="284"/>
        <w:jc w:val="both"/>
        <w:rPr>
          <w:rFonts w:ascii="Garamond" w:hAnsi="Garamond"/>
          <w:color w:val="auto"/>
          <w:szCs w:val="24"/>
        </w:rPr>
      </w:pPr>
    </w:p>
    <w:tbl>
      <w:tblPr>
        <w:tblW w:w="9801" w:type="dxa"/>
        <w:tblInd w:w="381" w:type="dxa"/>
        <w:tblLayout w:type="fixed"/>
        <w:tblCellMar>
          <w:left w:w="113" w:type="dxa"/>
        </w:tblCellMar>
        <w:tblLook w:val="0000"/>
      </w:tblPr>
      <w:tblGrid>
        <w:gridCol w:w="5386"/>
        <w:gridCol w:w="2152"/>
        <w:gridCol w:w="2263"/>
      </w:tblGrid>
      <w:tr w:rsidR="00EA0892" w:rsidRPr="00A53D1D" w:rsidTr="00497149">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EA0892" w:rsidRPr="00A53D1D" w:rsidRDefault="00EA0892" w:rsidP="004B00F8">
            <w:pPr>
              <w:ind w:left="139"/>
              <w:jc w:val="both"/>
              <w:rPr>
                <w:rFonts w:ascii="Garamond" w:hAnsi="Garamond"/>
              </w:rPr>
            </w:pPr>
            <w:r w:rsidRPr="00A53D1D">
              <w:rPr>
                <w:rFonts w:ascii="Garamond" w:hAnsi="Garamond"/>
                <w:color w:val="auto"/>
                <w:sz w:val="22"/>
                <w:szCs w:val="24"/>
              </w:rPr>
              <w:t>È iscritto nel casellario informatico tenuto dall'Osservatorio dell'ANAC per aver presentato false dichiarazioni o falsa documentazione nelle procedure di gara e negli affidamenti di subappalti (</w:t>
            </w:r>
            <w:r w:rsidRPr="00A53D1D">
              <w:rPr>
                <w:rFonts w:ascii="Garamond" w:hAnsi="Garamond"/>
                <w:i/>
                <w:color w:val="auto"/>
                <w:sz w:val="22"/>
                <w:szCs w:val="24"/>
              </w:rPr>
              <w:t>art. 80, comma 5, lettera f-ter</w:t>
            </w:r>
            <w:r w:rsidRPr="00A53D1D">
              <w:rPr>
                <w:rFonts w:ascii="Garamond" w:hAnsi="Garamond"/>
                <w:color w:val="auto"/>
                <w:sz w:val="22"/>
                <w:szCs w:val="24"/>
              </w:rPr>
              <w:t xml:space="preserve">)) </w:t>
            </w:r>
            <w:r w:rsidRPr="00A53D1D">
              <w:rPr>
                <w:rFonts w:ascii="Garamond" w:hAnsi="Garamond"/>
                <w:color w:val="auto"/>
                <w:szCs w:val="24"/>
              </w:rPr>
              <w:t>?</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EA0892" w:rsidRPr="00A53D1D" w:rsidRDefault="008E747B" w:rsidP="004B00F8">
            <w:pPr>
              <w:spacing w:before="120"/>
              <w:jc w:val="center"/>
              <w:rPr>
                <w:rFonts w:ascii="Garamond" w:hAnsi="Garamond"/>
                <w:b/>
                <w:color w:val="auto"/>
                <w:szCs w:val="24"/>
              </w:rPr>
            </w:pPr>
            <w:r w:rsidRPr="00A53D1D">
              <w:rPr>
                <w:rFonts w:ascii="Garamond" w:hAnsi="Garamond"/>
                <w:b/>
                <w:color w:val="auto"/>
                <w:sz w:val="22"/>
                <w:szCs w:val="24"/>
              </w:rPr>
              <w:fldChar w:fldCharType="begin">
                <w:ffData>
                  <w:name w:val=""/>
                  <w:enabled/>
                  <w:calcOnExit w:val="0"/>
                  <w:checkBox>
                    <w:sizeAuto/>
                    <w:default w:val="0"/>
                  </w:checkBox>
                </w:ffData>
              </w:fldChar>
            </w:r>
            <w:r w:rsidR="00EA0892" w:rsidRPr="00A53D1D">
              <w:rPr>
                <w:rFonts w:ascii="Garamond" w:hAnsi="Garamond"/>
                <w:b/>
                <w:color w:val="auto"/>
                <w:sz w:val="22"/>
                <w:szCs w:val="24"/>
              </w:rPr>
              <w:instrText xml:space="preserve"> FORMCHECKBOX </w:instrText>
            </w:r>
            <w:r>
              <w:rPr>
                <w:rFonts w:ascii="Garamond" w:hAnsi="Garamond"/>
                <w:b/>
                <w:color w:val="auto"/>
                <w:sz w:val="22"/>
                <w:szCs w:val="24"/>
              </w:rPr>
            </w:r>
            <w:r>
              <w:rPr>
                <w:rFonts w:ascii="Garamond" w:hAnsi="Garamond"/>
                <w:b/>
                <w:color w:val="auto"/>
                <w:sz w:val="22"/>
                <w:szCs w:val="24"/>
              </w:rPr>
              <w:fldChar w:fldCharType="separate"/>
            </w:r>
            <w:r w:rsidRPr="00A53D1D">
              <w:rPr>
                <w:rFonts w:ascii="Garamond" w:hAnsi="Garamond"/>
                <w:b/>
                <w:color w:val="auto"/>
                <w:sz w:val="22"/>
                <w:szCs w:val="24"/>
              </w:rPr>
              <w:fldChar w:fldCharType="end"/>
            </w:r>
            <w:r w:rsidR="00EA0892" w:rsidRPr="00A53D1D">
              <w:rPr>
                <w:rFonts w:ascii="Garamond" w:hAnsi="Garamond"/>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EA0892" w:rsidRPr="00A53D1D" w:rsidRDefault="008E747B" w:rsidP="004B00F8">
            <w:pPr>
              <w:spacing w:before="120"/>
              <w:jc w:val="center"/>
              <w:rPr>
                <w:rFonts w:ascii="Garamond" w:hAnsi="Garamond"/>
                <w:b/>
                <w:color w:val="auto"/>
                <w:szCs w:val="24"/>
              </w:rPr>
            </w:pPr>
            <w:r w:rsidRPr="00A53D1D">
              <w:rPr>
                <w:rFonts w:ascii="Garamond" w:hAnsi="Garamond"/>
                <w:b/>
                <w:color w:val="auto"/>
                <w:sz w:val="22"/>
                <w:szCs w:val="24"/>
              </w:rPr>
              <w:fldChar w:fldCharType="begin">
                <w:ffData>
                  <w:name w:val="Controllo48"/>
                  <w:enabled/>
                  <w:calcOnExit w:val="0"/>
                  <w:checkBox>
                    <w:sizeAuto/>
                    <w:default w:val="0"/>
                  </w:checkBox>
                </w:ffData>
              </w:fldChar>
            </w:r>
            <w:r w:rsidR="00EA0892" w:rsidRPr="00A53D1D">
              <w:rPr>
                <w:rFonts w:ascii="Garamond" w:hAnsi="Garamond"/>
                <w:b/>
                <w:color w:val="auto"/>
                <w:sz w:val="22"/>
                <w:szCs w:val="24"/>
              </w:rPr>
              <w:instrText xml:space="preserve"> FORMCHECKBOX </w:instrText>
            </w:r>
            <w:r>
              <w:rPr>
                <w:rFonts w:ascii="Garamond" w:hAnsi="Garamond"/>
                <w:b/>
                <w:color w:val="auto"/>
                <w:sz w:val="22"/>
                <w:szCs w:val="24"/>
              </w:rPr>
            </w:r>
            <w:r>
              <w:rPr>
                <w:rFonts w:ascii="Garamond" w:hAnsi="Garamond"/>
                <w:b/>
                <w:color w:val="auto"/>
                <w:sz w:val="22"/>
                <w:szCs w:val="24"/>
              </w:rPr>
              <w:fldChar w:fldCharType="separate"/>
            </w:r>
            <w:r w:rsidRPr="00A53D1D">
              <w:rPr>
                <w:rFonts w:ascii="Garamond" w:hAnsi="Garamond"/>
                <w:b/>
                <w:color w:val="auto"/>
                <w:sz w:val="22"/>
                <w:szCs w:val="24"/>
              </w:rPr>
              <w:fldChar w:fldCharType="end"/>
            </w:r>
            <w:r w:rsidR="00EA0892" w:rsidRPr="00A53D1D">
              <w:rPr>
                <w:rFonts w:ascii="Garamond" w:hAnsi="Garamond"/>
                <w:b/>
                <w:color w:val="auto"/>
                <w:sz w:val="22"/>
                <w:szCs w:val="24"/>
              </w:rPr>
              <w:t xml:space="preserve"> NO</w:t>
            </w:r>
          </w:p>
        </w:tc>
      </w:tr>
      <w:tr w:rsidR="00EA0892" w:rsidRPr="00A53D1D" w:rsidTr="00497149">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EA0892" w:rsidRPr="00A53D1D" w:rsidRDefault="00EA0892" w:rsidP="004B00F8">
            <w:pPr>
              <w:snapToGrid w:val="0"/>
              <w:ind w:left="306" w:hanging="306"/>
              <w:rPr>
                <w:rFonts w:ascii="Garamond" w:hAnsi="Garamond"/>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EA0892" w:rsidRPr="00A53D1D" w:rsidRDefault="00EA0892" w:rsidP="004B00F8">
            <w:pPr>
              <w:jc w:val="both"/>
              <w:rPr>
                <w:rFonts w:ascii="Garamond" w:hAnsi="Garamond"/>
              </w:rPr>
            </w:pPr>
            <w:r w:rsidRPr="00A53D1D">
              <w:rPr>
                <w:rFonts w:ascii="Garamond" w:hAnsi="Garamond"/>
                <w:color w:val="auto"/>
                <w:sz w:val="22"/>
                <w:szCs w:val="24"/>
              </w:rPr>
              <w:t>Se la documentazione pertinente è disponibile elettronicamente, indicare: (indirizzo web, autorità o organismo di emanazione, riferimento preciso della documentazione):</w:t>
            </w:r>
          </w:p>
        </w:tc>
      </w:tr>
      <w:tr w:rsidR="00EA0892" w:rsidRPr="00A53D1D" w:rsidTr="00497149">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EA0892" w:rsidRPr="00A53D1D" w:rsidRDefault="00EA0892" w:rsidP="004B00F8">
            <w:pPr>
              <w:snapToGrid w:val="0"/>
              <w:ind w:left="306" w:hanging="306"/>
              <w:rPr>
                <w:rFonts w:ascii="Garamond" w:hAnsi="Garamond"/>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EA0892" w:rsidRPr="00A53D1D" w:rsidRDefault="00EA0892" w:rsidP="004B00F8">
            <w:pPr>
              <w:snapToGrid w:val="0"/>
              <w:spacing w:before="120"/>
              <w:jc w:val="center"/>
              <w:rPr>
                <w:rFonts w:ascii="Garamond" w:hAnsi="Garamond"/>
              </w:rPr>
            </w:pPr>
          </w:p>
        </w:tc>
      </w:tr>
    </w:tbl>
    <w:p w:rsidR="00D002C6" w:rsidRPr="00A53D1D" w:rsidRDefault="00D002C6" w:rsidP="00497149">
      <w:pPr>
        <w:pStyle w:val="Paragrafoelenco1"/>
        <w:tabs>
          <w:tab w:val="left" w:pos="120"/>
        </w:tabs>
        <w:ind w:left="284"/>
        <w:jc w:val="both"/>
        <w:rPr>
          <w:rFonts w:ascii="Garamond" w:hAnsi="Garamond"/>
          <w:color w:val="auto"/>
          <w:sz w:val="22"/>
          <w:szCs w:val="22"/>
        </w:rPr>
      </w:pPr>
    </w:p>
    <w:p w:rsidR="00870DD2" w:rsidRPr="00A53D1D" w:rsidRDefault="00870DD2" w:rsidP="00497149">
      <w:pPr>
        <w:pStyle w:val="Paragrafoelenco1"/>
        <w:tabs>
          <w:tab w:val="left" w:pos="120"/>
        </w:tabs>
        <w:ind w:left="284"/>
        <w:jc w:val="both"/>
        <w:rPr>
          <w:rFonts w:ascii="Garamond" w:hAnsi="Garamond"/>
          <w:color w:val="auto"/>
          <w:sz w:val="22"/>
          <w:szCs w:val="22"/>
        </w:rPr>
      </w:pPr>
    </w:p>
    <w:p w:rsidR="00A42389" w:rsidRPr="00A53D1D" w:rsidRDefault="00A42389" w:rsidP="00497149">
      <w:pPr>
        <w:pStyle w:val="Paragrafoelenco1"/>
        <w:tabs>
          <w:tab w:val="left" w:pos="120"/>
        </w:tabs>
        <w:ind w:left="284"/>
        <w:jc w:val="both"/>
        <w:rPr>
          <w:rFonts w:ascii="Garamond" w:hAnsi="Garamond"/>
          <w:color w:val="auto"/>
          <w:sz w:val="22"/>
          <w:szCs w:val="22"/>
        </w:rPr>
      </w:pPr>
    </w:p>
    <w:p w:rsidR="00A42389" w:rsidRPr="00A53D1D" w:rsidRDefault="00A42389" w:rsidP="00497149">
      <w:pPr>
        <w:pStyle w:val="Paragrafoelenco1"/>
        <w:tabs>
          <w:tab w:val="left" w:pos="120"/>
        </w:tabs>
        <w:ind w:left="284"/>
        <w:jc w:val="both"/>
        <w:rPr>
          <w:rFonts w:ascii="Garamond" w:hAnsi="Garamond"/>
          <w:color w:val="auto"/>
          <w:sz w:val="22"/>
          <w:szCs w:val="22"/>
        </w:rPr>
      </w:pPr>
    </w:p>
    <w:p w:rsidR="002F1D54" w:rsidRPr="00A53D1D" w:rsidRDefault="002F1D54" w:rsidP="002F1D54">
      <w:pPr>
        <w:ind w:left="284"/>
        <w:jc w:val="center"/>
        <w:rPr>
          <w:rFonts w:ascii="Garamond" w:hAnsi="Garamond"/>
          <w:i/>
          <w:color w:val="auto"/>
          <w:sz w:val="22"/>
          <w:szCs w:val="22"/>
        </w:rPr>
      </w:pPr>
      <w:r w:rsidRPr="00A53D1D">
        <w:rPr>
          <w:rFonts w:ascii="Garamond" w:hAnsi="Garamond"/>
          <w:b/>
          <w:color w:val="auto"/>
          <w:sz w:val="22"/>
          <w:szCs w:val="22"/>
        </w:rPr>
        <w:t>&gt;&gt;&gt;&gt;&gt; ----------------- PARTE SECONDA ----------------- &lt;&lt;&lt;&lt;</w:t>
      </w:r>
    </w:p>
    <w:p w:rsidR="002F1D54" w:rsidRPr="00A53D1D" w:rsidRDefault="002F1D54" w:rsidP="002F1D54">
      <w:pPr>
        <w:pStyle w:val="Titolo3"/>
        <w:tabs>
          <w:tab w:val="clear" w:pos="0"/>
          <w:tab w:val="num" w:pos="284"/>
        </w:tabs>
        <w:spacing w:line="240" w:lineRule="auto"/>
        <w:ind w:left="284"/>
        <w:rPr>
          <w:rFonts w:ascii="Garamond" w:hAnsi="Garamond"/>
          <w:b w:val="0"/>
          <w:i/>
          <w:color w:val="auto"/>
          <w:sz w:val="22"/>
          <w:szCs w:val="22"/>
        </w:rPr>
      </w:pPr>
      <w:r w:rsidRPr="00A53D1D">
        <w:rPr>
          <w:rFonts w:ascii="Garamond" w:hAnsi="Garamond"/>
          <w:b w:val="0"/>
          <w:i/>
          <w:color w:val="auto"/>
          <w:sz w:val="22"/>
          <w:szCs w:val="22"/>
        </w:rPr>
        <w:t xml:space="preserve">(da compilare </w:t>
      </w:r>
      <w:r w:rsidR="00895FA3" w:rsidRPr="00A53D1D">
        <w:rPr>
          <w:rFonts w:ascii="Garamond" w:hAnsi="Garamond"/>
          <w:b w:val="0"/>
          <w:i/>
          <w:color w:val="auto"/>
          <w:sz w:val="22"/>
          <w:szCs w:val="22"/>
        </w:rPr>
        <w:t xml:space="preserve">tutti </w:t>
      </w:r>
      <w:r w:rsidRPr="00A53D1D">
        <w:rPr>
          <w:rFonts w:ascii="Garamond" w:hAnsi="Garamond"/>
          <w:b w:val="0"/>
          <w:i/>
          <w:color w:val="auto"/>
          <w:sz w:val="22"/>
          <w:szCs w:val="22"/>
        </w:rPr>
        <w:t>solo per la parte di proprio interesse)</w:t>
      </w:r>
    </w:p>
    <w:p w:rsidR="00870DD2" w:rsidRPr="00A53D1D" w:rsidRDefault="00870DD2" w:rsidP="00497149">
      <w:pPr>
        <w:pStyle w:val="Paragrafoelenco1"/>
        <w:tabs>
          <w:tab w:val="left" w:pos="120"/>
        </w:tabs>
        <w:ind w:left="284"/>
        <w:jc w:val="both"/>
        <w:rPr>
          <w:rFonts w:ascii="Garamond" w:hAnsi="Garamond"/>
          <w:color w:val="auto"/>
          <w:sz w:val="22"/>
          <w:szCs w:val="22"/>
        </w:rPr>
      </w:pPr>
    </w:p>
    <w:p w:rsidR="00CC7EC6" w:rsidRPr="00A53D1D" w:rsidRDefault="00CC7EC6" w:rsidP="00497149">
      <w:pPr>
        <w:pStyle w:val="Paragrafoelenco1"/>
        <w:tabs>
          <w:tab w:val="left" w:pos="120"/>
        </w:tabs>
        <w:ind w:left="284"/>
        <w:jc w:val="both"/>
        <w:rPr>
          <w:rFonts w:ascii="Garamond" w:hAnsi="Garamond"/>
          <w:color w:val="auto"/>
          <w:sz w:val="22"/>
          <w:szCs w:val="22"/>
        </w:rPr>
      </w:pPr>
    </w:p>
    <w:p w:rsidR="00537B4F" w:rsidRPr="00A53D1D" w:rsidRDefault="00537B4F" w:rsidP="00CF198F">
      <w:pPr>
        <w:pStyle w:val="Paragrafoelenco1"/>
        <w:numPr>
          <w:ilvl w:val="0"/>
          <w:numId w:val="2"/>
        </w:numPr>
        <w:jc w:val="both"/>
        <w:rPr>
          <w:rFonts w:ascii="Garamond" w:hAnsi="Garamond" w:cstheme="minorHAnsi"/>
          <w:b/>
          <w:sz w:val="22"/>
        </w:rPr>
      </w:pPr>
      <w:r w:rsidRPr="00A53D1D">
        <w:rPr>
          <w:rFonts w:ascii="Garamond" w:hAnsi="Garamond" w:cstheme="minorHAnsi"/>
          <w:b/>
          <w:sz w:val="22"/>
        </w:rPr>
        <w:t>I</w:t>
      </w:r>
      <w:r w:rsidR="00844274" w:rsidRPr="00A53D1D">
        <w:rPr>
          <w:rFonts w:ascii="Garamond" w:hAnsi="Garamond" w:cstheme="minorHAnsi"/>
          <w:b/>
          <w:sz w:val="22"/>
        </w:rPr>
        <w:t>dentificazione dell’operatore economico e idoneità professionale in relazione alla propria ragione sociale</w:t>
      </w:r>
    </w:p>
    <w:p w:rsidR="00D7053A" w:rsidRPr="00A53D1D" w:rsidRDefault="00D7053A" w:rsidP="00497149">
      <w:pPr>
        <w:pStyle w:val="Paragrafoelenco1"/>
        <w:tabs>
          <w:tab w:val="left" w:pos="120"/>
        </w:tabs>
        <w:ind w:left="284"/>
        <w:jc w:val="both"/>
        <w:rPr>
          <w:rFonts w:ascii="Garamond" w:hAnsi="Garamond"/>
          <w:color w:val="auto"/>
          <w:sz w:val="22"/>
          <w:szCs w:val="22"/>
        </w:rPr>
      </w:pPr>
    </w:p>
    <w:p w:rsidR="00184E8A" w:rsidRPr="00A53D1D" w:rsidRDefault="00184E8A" w:rsidP="00497149">
      <w:pPr>
        <w:pStyle w:val="Paragrafoelenco1"/>
        <w:tabs>
          <w:tab w:val="left" w:pos="120"/>
        </w:tabs>
        <w:ind w:left="284"/>
        <w:jc w:val="both"/>
        <w:rPr>
          <w:rFonts w:ascii="Garamond" w:hAnsi="Garamond"/>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Pr="00A53D1D" w:rsidRDefault="008C2397" w:rsidP="00AE0B4A">
            <w:pPr>
              <w:tabs>
                <w:tab w:val="left" w:pos="540"/>
              </w:tabs>
              <w:spacing w:before="60" w:after="60"/>
              <w:rPr>
                <w:rFonts w:ascii="Garamond" w:hAnsi="Garamond" w:cstheme="minorHAnsi"/>
              </w:rPr>
            </w:pPr>
            <w:r w:rsidRPr="00A53D1D">
              <w:rPr>
                <w:rFonts w:ascii="Garamond" w:hAnsi="Garamond" w:cstheme="minorHAnsi"/>
                <w:b/>
                <w:sz w:val="22"/>
              </w:rPr>
              <w:lastRenderedPageBreak/>
              <w:t>5</w:t>
            </w:r>
            <w:r w:rsidR="00537B4F" w:rsidRPr="00A53D1D">
              <w:rPr>
                <w:rFonts w:ascii="Garamond" w:hAnsi="Garamond" w:cstheme="minorHAnsi"/>
                <w:b/>
                <w:sz w:val="22"/>
              </w:rPr>
              <w:t>.</w:t>
            </w:r>
            <w:r w:rsidR="00AE0B4A" w:rsidRPr="00A53D1D">
              <w:rPr>
                <w:rFonts w:ascii="Garamond" w:hAnsi="Garamond" w:cstheme="minorHAnsi"/>
                <w:b/>
                <w:sz w:val="22"/>
              </w:rPr>
              <w:t>a</w:t>
            </w:r>
            <w:r w:rsidR="00537B4F" w:rsidRPr="00A53D1D">
              <w:rPr>
                <w:rFonts w:ascii="Garamond" w:hAnsi="Garamond" w:cstheme="minorHAnsi"/>
                <w:b/>
                <w:sz w:val="22"/>
              </w:rPr>
              <w:t>)</w:t>
            </w:r>
            <w:r w:rsidR="00537B4F" w:rsidRPr="00A53D1D">
              <w:rPr>
                <w:rFonts w:ascii="Garamond" w:hAnsi="Garamond" w:cstheme="minorHAnsi"/>
                <w:b/>
                <w:sz w:val="22"/>
              </w:rPr>
              <w:tab/>
            </w:r>
            <w:r w:rsidR="001A5B97" w:rsidRPr="00A53D1D">
              <w:rPr>
                <w:rFonts w:ascii="Garamond" w:hAnsi="Garamond" w:cstheme="minorHAnsi"/>
                <w:b/>
                <w:sz w:val="22"/>
              </w:rPr>
              <w:t xml:space="preserve">dati identificativi </w:t>
            </w:r>
            <w:r w:rsidR="00537B4F" w:rsidRPr="00A53D1D">
              <w:rPr>
                <w:rFonts w:ascii="Garamond" w:hAnsi="Garamond" w:cstheme="minorHAnsi"/>
                <w:b/>
                <w:sz w:val="22"/>
              </w:rPr>
              <w:t xml:space="preserve">da compilare in caso di </w:t>
            </w:r>
            <w:r w:rsidR="00F7635A" w:rsidRPr="00A53D1D">
              <w:rPr>
                <w:rFonts w:ascii="Garamond" w:hAnsi="Garamond" w:cstheme="minorHAnsi"/>
                <w:b/>
                <w:sz w:val="22"/>
                <w:u w:val="single"/>
              </w:rPr>
              <w:t>PROFESSIONISTA SINGOLO</w:t>
            </w:r>
          </w:p>
        </w:tc>
      </w:tr>
    </w:tbl>
    <w:p w:rsidR="00537B4F" w:rsidRPr="00A53D1D" w:rsidRDefault="00537B4F" w:rsidP="00497149">
      <w:pPr>
        <w:spacing w:before="60" w:after="120"/>
        <w:ind w:left="284" w:right="-6"/>
        <w:rPr>
          <w:rFonts w:ascii="Garamond" w:hAnsi="Garamond" w:cstheme="minorHAnsi"/>
          <w:sz w:val="20"/>
          <w:szCs w:val="16"/>
        </w:rPr>
      </w:pPr>
    </w:p>
    <w:p w:rsidR="00870DD2" w:rsidRPr="00A53D1D" w:rsidRDefault="00870DD2" w:rsidP="00497149">
      <w:pPr>
        <w:spacing w:before="60" w:after="120"/>
        <w:ind w:left="284" w:right="-6"/>
        <w:rPr>
          <w:rFonts w:ascii="Garamond" w:hAnsi="Garamond" w:cstheme="minorHAnsi"/>
          <w:sz w:val="20"/>
          <w:szCs w:val="16"/>
        </w:rPr>
      </w:pPr>
    </w:p>
    <w:tbl>
      <w:tblPr>
        <w:tblW w:w="10013" w:type="dxa"/>
        <w:tblInd w:w="-5" w:type="dxa"/>
        <w:tblLook w:val="01E0"/>
      </w:tblPr>
      <w:tblGrid>
        <w:gridCol w:w="2268"/>
        <w:gridCol w:w="362"/>
        <w:gridCol w:w="1078"/>
        <w:gridCol w:w="1080"/>
        <w:gridCol w:w="5225"/>
      </w:tblGrid>
      <w:tr w:rsidR="00537B4F" w:rsidRPr="00A53D1D" w:rsidTr="00497149">
        <w:trPr>
          <w:trHeight w:val="322"/>
        </w:trPr>
        <w:tc>
          <w:tcPr>
            <w:tcW w:w="2268" w:type="dxa"/>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5" w:type="dxa"/>
            <w:gridSpan w:val="4"/>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1A5B97" w:rsidRPr="00A53D1D" w:rsidTr="00497149">
        <w:trPr>
          <w:trHeight w:val="311"/>
        </w:trPr>
        <w:tc>
          <w:tcPr>
            <w:tcW w:w="2268" w:type="dxa"/>
            <w:tcBorders>
              <w:lef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5" w:type="dxa"/>
            <w:gridSpan w:val="4"/>
            <w:tcBorders>
              <w:top w:val="dashSmallGap" w:sz="4" w:space="0" w:color="auto"/>
              <w:bottom w:val="dashSmallGap" w:sz="4" w:space="0" w:color="auto"/>
              <w:righ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lang w:val="de-DE"/>
              </w:rPr>
            </w:pPr>
          </w:p>
        </w:tc>
      </w:tr>
      <w:tr w:rsidR="00537B4F" w:rsidRPr="00A53D1D" w:rsidTr="00497149">
        <w:trPr>
          <w:trHeight w:val="311"/>
        </w:trPr>
        <w:tc>
          <w:tcPr>
            <w:tcW w:w="2268"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Codice fiscale</w:t>
            </w:r>
            <w:r w:rsidR="00537B4F" w:rsidRPr="00A53D1D">
              <w:rPr>
                <w:rFonts w:ascii="Garamond" w:hAnsi="Garamond" w:cstheme="minorHAnsi"/>
                <w:sz w:val="20"/>
              </w:rPr>
              <w:t>:</w:t>
            </w:r>
          </w:p>
        </w:tc>
        <w:tc>
          <w:tcPr>
            <w:tcW w:w="7745" w:type="dxa"/>
            <w:gridSpan w:val="4"/>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rPr>
          <w:trHeight w:val="322"/>
        </w:trPr>
        <w:tc>
          <w:tcPr>
            <w:tcW w:w="2268"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5" w:type="dxa"/>
            <w:gridSpan w:val="4"/>
            <w:tcBorders>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p>
        </w:tc>
      </w:tr>
      <w:tr w:rsidR="001A5B97" w:rsidRPr="00A53D1D" w:rsidTr="00497149">
        <w:trPr>
          <w:trHeight w:val="322"/>
        </w:trPr>
        <w:tc>
          <w:tcPr>
            <w:tcW w:w="2268" w:type="dxa"/>
            <w:tcBorders>
              <w:lef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5" w:type="dxa"/>
            <w:gridSpan w:val="4"/>
            <w:tcBorders>
              <w:bottom w:val="dashSmallGap" w:sz="4" w:space="0" w:color="auto"/>
              <w:righ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p>
        </w:tc>
      </w:tr>
      <w:tr w:rsidR="001A5B97" w:rsidRPr="00A53D1D" w:rsidTr="00497149">
        <w:trPr>
          <w:trHeight w:val="311"/>
        </w:trPr>
        <w:tc>
          <w:tcPr>
            <w:tcW w:w="3708" w:type="dxa"/>
            <w:gridSpan w:val="3"/>
            <w:tcBorders>
              <w:lef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5" w:type="dxa"/>
            <w:gridSpan w:val="2"/>
            <w:tcBorders>
              <w:top w:val="dashSmallGap" w:sz="4" w:space="0" w:color="auto"/>
              <w:bottom w:val="dashSmallGap" w:sz="4" w:space="0" w:color="auto"/>
              <w:righ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p>
        </w:tc>
      </w:tr>
      <w:tr w:rsidR="001A5B97" w:rsidRPr="00A53D1D" w:rsidTr="00497149">
        <w:trPr>
          <w:trHeight w:val="322"/>
        </w:trPr>
        <w:tc>
          <w:tcPr>
            <w:tcW w:w="4788" w:type="dxa"/>
            <w:gridSpan w:val="4"/>
            <w:tcBorders>
              <w:lef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r w:rsidRPr="00A53D1D">
              <w:rPr>
                <w:rFonts w:ascii="Garamond" w:hAnsi="Garamond" w:cstheme="minorHAnsi"/>
                <w:sz w:val="20"/>
              </w:rPr>
              <w:t>numero ed anno di iscrizione all’Albo professionale:</w:t>
            </w:r>
          </w:p>
        </w:tc>
        <w:tc>
          <w:tcPr>
            <w:tcW w:w="5225" w:type="dxa"/>
            <w:tcBorders>
              <w:top w:val="dashSmallGap" w:sz="4" w:space="0" w:color="auto"/>
              <w:bottom w:val="dashSmallGap" w:sz="4" w:space="0" w:color="auto"/>
              <w:righ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p>
        </w:tc>
      </w:tr>
      <w:tr w:rsidR="001A5B97"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1A5B97" w:rsidRPr="00A53D1D" w:rsidRDefault="001A5B97" w:rsidP="001A5B97">
            <w:pPr>
              <w:rPr>
                <w:rFonts w:ascii="Garamond" w:hAnsi="Garamond" w:cstheme="minorHAnsi"/>
                <w:sz w:val="8"/>
                <w:szCs w:val="8"/>
              </w:rPr>
            </w:pPr>
          </w:p>
        </w:tc>
        <w:tc>
          <w:tcPr>
            <w:tcW w:w="7383" w:type="dxa"/>
            <w:gridSpan w:val="3"/>
            <w:tcBorders>
              <w:bottom w:val="single" w:sz="4" w:space="0" w:color="auto"/>
              <w:right w:val="single" w:sz="4" w:space="0" w:color="auto"/>
            </w:tcBorders>
            <w:shd w:val="clear" w:color="auto" w:fill="auto"/>
          </w:tcPr>
          <w:p w:rsidR="001A5B97" w:rsidRPr="00A53D1D" w:rsidRDefault="001A5B97" w:rsidP="001A5B97">
            <w:pPr>
              <w:tabs>
                <w:tab w:val="right" w:pos="9540"/>
              </w:tabs>
              <w:spacing w:before="80" w:after="80" w:line="120" w:lineRule="auto"/>
              <w:jc w:val="both"/>
              <w:rPr>
                <w:rFonts w:ascii="Garamond" w:hAnsi="Garamond" w:cstheme="minorHAnsi"/>
                <w:sz w:val="8"/>
                <w:szCs w:val="8"/>
              </w:rPr>
            </w:pPr>
          </w:p>
        </w:tc>
      </w:tr>
    </w:tbl>
    <w:p w:rsidR="00870DD2" w:rsidRPr="00A53D1D" w:rsidRDefault="00870DD2" w:rsidP="00E87356">
      <w:pPr>
        <w:spacing w:before="60" w:after="120"/>
        <w:rPr>
          <w:rFonts w:ascii="Garamond" w:hAnsi="Garamond" w:cstheme="minorHAnsi"/>
          <w:i/>
          <w:sz w:val="18"/>
          <w:szCs w:val="18"/>
        </w:rPr>
      </w:pPr>
    </w:p>
    <w:p w:rsidR="00E87356" w:rsidRPr="00A53D1D" w:rsidRDefault="00E87356" w:rsidP="00E87356">
      <w:pPr>
        <w:spacing w:before="60" w:after="120"/>
        <w:rPr>
          <w:rFonts w:ascii="Garamond" w:hAnsi="Garamond" w:cstheme="minorHAnsi"/>
          <w:i/>
          <w:sz w:val="18"/>
          <w:szCs w:val="18"/>
        </w:rPr>
      </w:pPr>
    </w:p>
    <w:tbl>
      <w:tblPr>
        <w:tblW w:w="99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40"/>
      </w:tblGrid>
      <w:tr w:rsidR="00EA0892" w:rsidRPr="00A53D1D" w:rsidTr="00497149">
        <w:tc>
          <w:tcPr>
            <w:tcW w:w="9940" w:type="dxa"/>
            <w:tcBorders>
              <w:top w:val="single" w:sz="4" w:space="0" w:color="auto"/>
              <w:left w:val="single" w:sz="4" w:space="0" w:color="auto"/>
              <w:bottom w:val="single" w:sz="4" w:space="0" w:color="auto"/>
              <w:right w:val="single" w:sz="4" w:space="0" w:color="auto"/>
            </w:tcBorders>
            <w:shd w:val="clear" w:color="auto" w:fill="F3F3F3"/>
            <w:hideMark/>
          </w:tcPr>
          <w:p w:rsidR="00EA0892" w:rsidRPr="00A53D1D" w:rsidRDefault="008C2397" w:rsidP="004B00F8">
            <w:pPr>
              <w:tabs>
                <w:tab w:val="left" w:pos="540"/>
              </w:tabs>
              <w:spacing w:before="60" w:after="60"/>
              <w:jc w:val="both"/>
              <w:rPr>
                <w:rFonts w:ascii="Garamond" w:hAnsi="Garamond" w:cstheme="minorHAnsi"/>
                <w:b/>
                <w:sz w:val="20"/>
                <w:u w:val="single"/>
              </w:rPr>
            </w:pPr>
            <w:r w:rsidRPr="00A53D1D">
              <w:rPr>
                <w:rFonts w:ascii="Garamond" w:hAnsi="Garamond" w:cstheme="minorHAnsi"/>
                <w:b/>
                <w:sz w:val="20"/>
              </w:rPr>
              <w:t>5</w:t>
            </w:r>
            <w:r w:rsidR="00EA0892" w:rsidRPr="00A53D1D">
              <w:rPr>
                <w:rFonts w:ascii="Garamond" w:hAnsi="Garamond" w:cstheme="minorHAnsi"/>
                <w:b/>
                <w:sz w:val="20"/>
              </w:rPr>
              <w:t>.b)</w:t>
            </w:r>
            <w:r w:rsidR="00EA0892" w:rsidRPr="00A53D1D">
              <w:rPr>
                <w:rFonts w:ascii="Garamond" w:hAnsi="Garamond" w:cstheme="minorHAnsi"/>
                <w:b/>
                <w:sz w:val="20"/>
              </w:rPr>
              <w:tab/>
              <w:t>dati identificativi da compilare</w:t>
            </w:r>
            <w:r w:rsidR="00EA0892" w:rsidRPr="00A53D1D">
              <w:rPr>
                <w:rFonts w:ascii="Garamond" w:hAnsi="Garamond" w:cstheme="minorHAnsi"/>
                <w:sz w:val="20"/>
              </w:rPr>
              <w:t xml:space="preserve"> </w:t>
            </w:r>
            <w:r w:rsidR="00EA0892" w:rsidRPr="00A53D1D">
              <w:rPr>
                <w:rFonts w:ascii="Garamond" w:hAnsi="Garamond" w:cstheme="minorHAnsi"/>
                <w:b/>
                <w:sz w:val="20"/>
              </w:rPr>
              <w:t xml:space="preserve">in caso di </w:t>
            </w:r>
            <w:r w:rsidR="00EA0892" w:rsidRPr="00A53D1D">
              <w:rPr>
                <w:rFonts w:ascii="Garamond" w:hAnsi="Garamond" w:cstheme="minorHAnsi"/>
                <w:b/>
                <w:sz w:val="20"/>
                <w:u w:val="single"/>
              </w:rPr>
              <w:t>professionisti associati (studio associato) nel caso di rappresentante munito di idonei poteri</w:t>
            </w:r>
            <w:r w:rsidR="00DF6868" w:rsidRPr="00A53D1D">
              <w:rPr>
                <w:rFonts w:ascii="Garamond" w:hAnsi="Garamond" w:cstheme="minorHAnsi"/>
                <w:b/>
                <w:sz w:val="20"/>
              </w:rPr>
              <w:t>.</w:t>
            </w:r>
          </w:p>
          <w:p w:rsidR="00DF6868" w:rsidRPr="00A53D1D" w:rsidRDefault="00DF6868" w:rsidP="004B00F8">
            <w:pPr>
              <w:tabs>
                <w:tab w:val="left" w:pos="540"/>
              </w:tabs>
              <w:spacing w:before="60" w:after="60"/>
              <w:jc w:val="both"/>
              <w:rPr>
                <w:rFonts w:ascii="Garamond" w:hAnsi="Garamond" w:cstheme="minorHAnsi"/>
                <w:b/>
                <w:u w:val="single"/>
              </w:rPr>
            </w:pPr>
          </w:p>
          <w:p w:rsidR="00DF6868" w:rsidRPr="00A53D1D" w:rsidRDefault="00DF6868" w:rsidP="004B00F8">
            <w:pPr>
              <w:tabs>
                <w:tab w:val="left" w:pos="540"/>
              </w:tabs>
              <w:spacing w:before="60" w:after="60"/>
              <w:jc w:val="both"/>
              <w:rPr>
                <w:rFonts w:ascii="Garamond" w:hAnsi="Garamond" w:cstheme="minorHAnsi"/>
                <w:b/>
                <w:sz w:val="20"/>
              </w:rPr>
            </w:pPr>
            <w:r w:rsidRPr="00A53D1D">
              <w:rPr>
                <w:rFonts w:ascii="Garamond" w:hAnsi="Garamond" w:cstheme="minorHAnsi"/>
                <w:b/>
                <w:sz w:val="20"/>
              </w:rPr>
              <w:t>Questa sezione deve essere compilata dal solo rappresentante dello studio associato.</w:t>
            </w:r>
          </w:p>
          <w:p w:rsidR="00EA0892" w:rsidRPr="00A53D1D" w:rsidRDefault="00EA0892" w:rsidP="004B00F8">
            <w:pPr>
              <w:tabs>
                <w:tab w:val="left" w:pos="540"/>
              </w:tabs>
              <w:spacing w:before="60" w:after="60"/>
              <w:jc w:val="both"/>
              <w:rPr>
                <w:rFonts w:ascii="Garamond" w:hAnsi="Garamond" w:cstheme="minorHAnsi"/>
                <w:sz w:val="20"/>
              </w:rPr>
            </w:pPr>
          </w:p>
        </w:tc>
      </w:tr>
    </w:tbl>
    <w:p w:rsidR="00EA0892" w:rsidRPr="00A53D1D" w:rsidRDefault="00EA0892" w:rsidP="00497149">
      <w:pPr>
        <w:spacing w:before="60" w:after="120"/>
        <w:ind w:left="284"/>
        <w:rPr>
          <w:rFonts w:ascii="Garamond" w:hAnsi="Garamond" w:cstheme="minorHAnsi"/>
          <w:i/>
          <w:sz w:val="18"/>
          <w:szCs w:val="18"/>
        </w:rPr>
      </w:pPr>
    </w:p>
    <w:p w:rsidR="00870DD2" w:rsidRPr="00A53D1D" w:rsidRDefault="00870DD2" w:rsidP="00497149">
      <w:pPr>
        <w:spacing w:before="60" w:after="120"/>
        <w:ind w:left="284"/>
        <w:rPr>
          <w:rFonts w:ascii="Garamond" w:hAnsi="Garamond" w:cstheme="minorHAnsi"/>
          <w:i/>
          <w:sz w:val="18"/>
          <w:szCs w:val="18"/>
        </w:rPr>
      </w:pPr>
    </w:p>
    <w:tbl>
      <w:tblPr>
        <w:tblW w:w="9918" w:type="dxa"/>
        <w:tblLook w:val="01E0"/>
      </w:tblPr>
      <w:tblGrid>
        <w:gridCol w:w="2630"/>
        <w:gridCol w:w="1078"/>
        <w:gridCol w:w="6210"/>
      </w:tblGrid>
      <w:tr w:rsidR="00DC6050" w:rsidRPr="00A53D1D" w:rsidTr="00497149">
        <w:tc>
          <w:tcPr>
            <w:tcW w:w="3708" w:type="dxa"/>
            <w:gridSpan w:val="2"/>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dello studio associato:</w:t>
            </w:r>
          </w:p>
        </w:tc>
        <w:tc>
          <w:tcPr>
            <w:tcW w:w="6210" w:type="dxa"/>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c>
          <w:tcPr>
            <w:tcW w:w="9918" w:type="dxa"/>
            <w:gridSpan w:val="3"/>
            <w:tcBorders>
              <w:left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rPr>
            </w:pPr>
          </w:p>
        </w:tc>
      </w:tr>
      <w:tr w:rsidR="00DC6050" w:rsidRPr="00A53D1D" w:rsidTr="00497149">
        <w:tc>
          <w:tcPr>
            <w:tcW w:w="9918" w:type="dxa"/>
            <w:gridSpan w:val="3"/>
            <w:tcBorders>
              <w:left w:val="single"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10"/>
                <w:szCs w:val="10"/>
              </w:rPr>
            </w:pPr>
            <w:r w:rsidRPr="00A53D1D">
              <w:rPr>
                <w:rFonts w:ascii="Garamond" w:hAnsi="Garamond" w:cstheme="minorHAnsi"/>
                <w:b/>
                <w:sz w:val="20"/>
              </w:rPr>
              <w:t>Lo studio associato è costituito dai seguenti liberi professionisti:</w:t>
            </w:r>
          </w:p>
        </w:tc>
      </w:tr>
      <w:tr w:rsidR="00DC6050" w:rsidRPr="00A53D1D" w:rsidTr="00497149">
        <w:trPr>
          <w:cantSplit/>
          <w:trHeight w:hRule="exact" w:val="113"/>
        </w:trPr>
        <w:tc>
          <w:tcPr>
            <w:tcW w:w="2630" w:type="dxa"/>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288" w:type="dxa"/>
            <w:gridSpan w:val="2"/>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C6050" w:rsidRPr="00A53D1D" w:rsidRDefault="00DC6050" w:rsidP="00497149">
      <w:pPr>
        <w:pStyle w:val="Rientrocorpodeltesto2"/>
        <w:spacing w:after="0" w:line="240" w:lineRule="auto"/>
        <w:ind w:left="823" w:hanging="539"/>
        <w:rPr>
          <w:rFonts w:ascii="Garamond" w:hAnsi="Garamond" w:cstheme="minorHAnsi"/>
          <w:sz w:val="20"/>
        </w:rPr>
      </w:pPr>
    </w:p>
    <w:p w:rsidR="0064518C" w:rsidRPr="00A53D1D" w:rsidRDefault="0064518C" w:rsidP="00497149">
      <w:pPr>
        <w:pStyle w:val="Rientrocorpodeltesto2"/>
        <w:spacing w:after="0" w:line="240" w:lineRule="auto"/>
        <w:ind w:left="823" w:hanging="539"/>
        <w:rPr>
          <w:rFonts w:ascii="Garamond" w:hAnsi="Garamond" w:cstheme="minorHAnsi"/>
          <w:sz w:val="20"/>
        </w:rPr>
      </w:pPr>
    </w:p>
    <w:tbl>
      <w:tblPr>
        <w:tblW w:w="10008" w:type="dxa"/>
        <w:tblLook w:val="01E0"/>
      </w:tblPr>
      <w:tblGrid>
        <w:gridCol w:w="2268"/>
        <w:gridCol w:w="362"/>
        <w:gridCol w:w="1078"/>
        <w:gridCol w:w="1080"/>
        <w:gridCol w:w="5220"/>
      </w:tblGrid>
      <w:tr w:rsidR="00DC6050" w:rsidRPr="00A53D1D" w:rsidTr="00497149">
        <w:trPr>
          <w:trHeight w:val="322"/>
        </w:trPr>
        <w:tc>
          <w:tcPr>
            <w:tcW w:w="2268" w:type="dxa"/>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11"/>
        </w:trPr>
        <w:tc>
          <w:tcPr>
            <w:tcW w:w="3708" w:type="dxa"/>
            <w:gridSpan w:val="3"/>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4788" w:type="dxa"/>
            <w:gridSpan w:val="4"/>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002C6" w:rsidRPr="00A53D1D" w:rsidRDefault="00D002C6" w:rsidP="0064518C">
      <w:pPr>
        <w:jc w:val="both"/>
        <w:rPr>
          <w:rFonts w:ascii="Garamond" w:hAnsi="Garamond" w:cstheme="minorHAnsi"/>
          <w:sz w:val="22"/>
          <w:szCs w:val="22"/>
          <w:lang w:val="de-DE"/>
        </w:rPr>
      </w:pPr>
    </w:p>
    <w:p w:rsidR="0064518C" w:rsidRPr="00A53D1D" w:rsidRDefault="0064518C" w:rsidP="0064518C">
      <w:pPr>
        <w:jc w:val="both"/>
        <w:rPr>
          <w:rFonts w:ascii="Garamond" w:hAnsi="Garamond" w:cstheme="minorHAnsi"/>
          <w:sz w:val="22"/>
          <w:szCs w:val="22"/>
          <w:lang w:val="de-DE"/>
        </w:rPr>
      </w:pPr>
    </w:p>
    <w:tbl>
      <w:tblPr>
        <w:tblW w:w="10008" w:type="dxa"/>
        <w:tblLook w:val="01E0"/>
      </w:tblPr>
      <w:tblGrid>
        <w:gridCol w:w="2268"/>
        <w:gridCol w:w="362"/>
        <w:gridCol w:w="1078"/>
        <w:gridCol w:w="1080"/>
        <w:gridCol w:w="5220"/>
      </w:tblGrid>
      <w:tr w:rsidR="00DC6050" w:rsidRPr="00A53D1D" w:rsidTr="00497149">
        <w:trPr>
          <w:trHeight w:val="322"/>
        </w:trPr>
        <w:tc>
          <w:tcPr>
            <w:tcW w:w="2268" w:type="dxa"/>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11"/>
        </w:trPr>
        <w:tc>
          <w:tcPr>
            <w:tcW w:w="3708" w:type="dxa"/>
            <w:gridSpan w:val="3"/>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4788" w:type="dxa"/>
            <w:gridSpan w:val="4"/>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trike/>
                <w:sz w:val="20"/>
              </w:rPr>
            </w:pPr>
          </w:p>
        </w:tc>
      </w:tr>
      <w:tr w:rsidR="00DC6050"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C6050" w:rsidRPr="00A53D1D" w:rsidRDefault="00DC6050" w:rsidP="00497149">
      <w:pPr>
        <w:ind w:left="284"/>
        <w:jc w:val="both"/>
        <w:rPr>
          <w:rFonts w:ascii="Garamond" w:hAnsi="Garamond" w:cstheme="minorHAnsi"/>
          <w:sz w:val="22"/>
          <w:szCs w:val="22"/>
          <w:lang w:val="de-DE"/>
        </w:rPr>
      </w:pPr>
    </w:p>
    <w:p w:rsidR="005A2470" w:rsidRPr="00A53D1D" w:rsidRDefault="005A2470" w:rsidP="00497149">
      <w:pPr>
        <w:ind w:left="284"/>
        <w:jc w:val="both"/>
        <w:rPr>
          <w:rFonts w:ascii="Garamond" w:hAnsi="Garamond" w:cstheme="minorHAnsi"/>
          <w:sz w:val="22"/>
          <w:szCs w:val="22"/>
          <w:lang w:val="de-DE"/>
        </w:rPr>
      </w:pPr>
    </w:p>
    <w:tbl>
      <w:tblPr>
        <w:tblW w:w="10008" w:type="dxa"/>
        <w:tblLook w:val="01E0"/>
      </w:tblPr>
      <w:tblGrid>
        <w:gridCol w:w="2268"/>
        <w:gridCol w:w="362"/>
        <w:gridCol w:w="1078"/>
        <w:gridCol w:w="1080"/>
        <w:gridCol w:w="5220"/>
      </w:tblGrid>
      <w:tr w:rsidR="00DC6050" w:rsidRPr="00A53D1D" w:rsidTr="00497149">
        <w:trPr>
          <w:trHeight w:val="322"/>
        </w:trPr>
        <w:tc>
          <w:tcPr>
            <w:tcW w:w="2268" w:type="dxa"/>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lastRenderedPageBreak/>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11"/>
        </w:trPr>
        <w:tc>
          <w:tcPr>
            <w:tcW w:w="3708" w:type="dxa"/>
            <w:gridSpan w:val="3"/>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4788" w:type="dxa"/>
            <w:gridSpan w:val="4"/>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C6050" w:rsidRPr="00A53D1D" w:rsidRDefault="00DC6050" w:rsidP="00497149">
      <w:pPr>
        <w:pStyle w:val="Rientrocorpodeltesto2"/>
        <w:spacing w:after="0" w:line="240" w:lineRule="auto"/>
        <w:ind w:left="823" w:hanging="539"/>
        <w:rPr>
          <w:rFonts w:ascii="Garamond" w:hAnsi="Garamond" w:cstheme="minorHAnsi"/>
          <w:sz w:val="22"/>
        </w:rPr>
      </w:pPr>
    </w:p>
    <w:p w:rsidR="00961A1C" w:rsidRPr="00A53D1D" w:rsidRDefault="00961A1C" w:rsidP="00497149">
      <w:pPr>
        <w:pStyle w:val="Rientrocorpodeltesto2"/>
        <w:spacing w:after="0" w:line="240" w:lineRule="auto"/>
        <w:ind w:left="823" w:hanging="539"/>
        <w:rPr>
          <w:rFonts w:ascii="Garamond" w:hAnsi="Garamond" w:cstheme="minorHAnsi"/>
          <w:sz w:val="22"/>
        </w:rPr>
      </w:pPr>
    </w:p>
    <w:p w:rsidR="00E55705" w:rsidRPr="00A53D1D" w:rsidRDefault="00E55705" w:rsidP="00497149">
      <w:pPr>
        <w:pStyle w:val="Rientrocorpodeltesto2"/>
        <w:spacing w:after="0" w:line="240" w:lineRule="auto"/>
        <w:ind w:left="823" w:hanging="539"/>
        <w:rPr>
          <w:rFonts w:ascii="Garamond" w:hAnsi="Garamond" w:cstheme="minorHAnsi"/>
          <w:sz w:val="22"/>
        </w:rPr>
      </w:pPr>
    </w:p>
    <w:p w:rsidR="005A2470" w:rsidRPr="00A53D1D" w:rsidRDefault="005A2470" w:rsidP="00497149">
      <w:pPr>
        <w:pStyle w:val="Rientrocorpodeltesto2"/>
        <w:spacing w:after="0" w:line="240" w:lineRule="auto"/>
        <w:ind w:left="823" w:hanging="539"/>
        <w:rPr>
          <w:rFonts w:ascii="Garamond" w:hAnsi="Garamond" w:cstheme="minorHAnsi"/>
          <w:sz w:val="22"/>
        </w:rPr>
      </w:pPr>
    </w:p>
    <w:tbl>
      <w:tblPr>
        <w:tblW w:w="10008" w:type="dxa"/>
        <w:tblLook w:val="01E0"/>
      </w:tblPr>
      <w:tblGrid>
        <w:gridCol w:w="2268"/>
        <w:gridCol w:w="362"/>
        <w:gridCol w:w="1078"/>
        <w:gridCol w:w="1080"/>
        <w:gridCol w:w="5220"/>
      </w:tblGrid>
      <w:tr w:rsidR="009E14FA" w:rsidRPr="00A53D1D" w:rsidTr="00497149">
        <w:trPr>
          <w:trHeight w:val="322"/>
        </w:trPr>
        <w:tc>
          <w:tcPr>
            <w:tcW w:w="2268" w:type="dxa"/>
            <w:tcBorders>
              <w:top w:val="single" w:sz="4" w:space="0" w:color="auto"/>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b/>
                <w:sz w:val="20"/>
                <w:lang w:val="de-DE"/>
              </w:rPr>
            </w:pPr>
          </w:p>
        </w:tc>
      </w:tr>
      <w:tr w:rsidR="009E14FA" w:rsidRPr="00A53D1D" w:rsidTr="00497149">
        <w:trPr>
          <w:trHeight w:val="311"/>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lang w:val="de-DE"/>
              </w:rPr>
            </w:pPr>
          </w:p>
        </w:tc>
      </w:tr>
      <w:tr w:rsidR="009E14FA" w:rsidRPr="00A53D1D" w:rsidTr="00497149">
        <w:trPr>
          <w:trHeight w:val="311"/>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lang w:val="de-DE"/>
              </w:rPr>
            </w:pPr>
          </w:p>
        </w:tc>
      </w:tr>
      <w:tr w:rsidR="009E14FA" w:rsidRPr="00A53D1D" w:rsidTr="00497149">
        <w:trPr>
          <w:trHeight w:val="322"/>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trHeight w:val="322"/>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trHeight w:val="311"/>
        </w:trPr>
        <w:tc>
          <w:tcPr>
            <w:tcW w:w="3708" w:type="dxa"/>
            <w:gridSpan w:val="3"/>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trHeight w:val="322"/>
        </w:trPr>
        <w:tc>
          <w:tcPr>
            <w:tcW w:w="4788" w:type="dxa"/>
            <w:gridSpan w:val="4"/>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9E14FA" w:rsidRPr="00A53D1D" w:rsidRDefault="009E14FA" w:rsidP="004B00F8">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9E14FA" w:rsidRPr="00A53D1D" w:rsidRDefault="009E14FA" w:rsidP="004B00F8">
            <w:pPr>
              <w:tabs>
                <w:tab w:val="right" w:pos="9540"/>
              </w:tabs>
              <w:spacing w:before="80" w:after="80" w:line="120" w:lineRule="auto"/>
              <w:jc w:val="both"/>
              <w:rPr>
                <w:rFonts w:ascii="Garamond" w:hAnsi="Garamond" w:cstheme="minorHAnsi"/>
                <w:sz w:val="8"/>
                <w:szCs w:val="8"/>
              </w:rPr>
            </w:pPr>
          </w:p>
        </w:tc>
      </w:tr>
    </w:tbl>
    <w:p w:rsidR="00CC7EC6" w:rsidRPr="00A53D1D" w:rsidRDefault="00CC7EC6" w:rsidP="00D002C6">
      <w:pPr>
        <w:pStyle w:val="Rientrocorpodeltesto2"/>
        <w:spacing w:after="0" w:line="240" w:lineRule="auto"/>
        <w:ind w:left="0"/>
        <w:rPr>
          <w:rFonts w:ascii="Garamond" w:hAnsi="Garamond" w:cstheme="minorHAnsi"/>
          <w:sz w:val="22"/>
        </w:rPr>
      </w:pPr>
    </w:p>
    <w:p w:rsidR="00961A1C" w:rsidRPr="00A53D1D" w:rsidRDefault="00961A1C" w:rsidP="00D002C6">
      <w:pPr>
        <w:pStyle w:val="Rientrocorpodeltesto2"/>
        <w:spacing w:after="0" w:line="240" w:lineRule="auto"/>
        <w:ind w:left="0"/>
        <w:rPr>
          <w:rFonts w:ascii="Garamond" w:hAnsi="Garamond" w:cstheme="minorHAnsi"/>
          <w:sz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18"/>
      </w:tblGrid>
      <w:tr w:rsidR="00537B4F" w:rsidRPr="00A53D1D" w:rsidTr="00497149">
        <w:tc>
          <w:tcPr>
            <w:tcW w:w="9918" w:type="dxa"/>
            <w:tcBorders>
              <w:top w:val="single" w:sz="4" w:space="0" w:color="auto"/>
              <w:left w:val="single" w:sz="4" w:space="0" w:color="auto"/>
              <w:bottom w:val="single" w:sz="4" w:space="0" w:color="auto"/>
              <w:right w:val="single" w:sz="4" w:space="0" w:color="auto"/>
            </w:tcBorders>
            <w:shd w:val="clear" w:color="auto" w:fill="F3F3F3"/>
            <w:hideMark/>
          </w:tcPr>
          <w:p w:rsidR="001A5B97" w:rsidRPr="00A53D1D" w:rsidRDefault="008C2397" w:rsidP="00655E91">
            <w:pPr>
              <w:tabs>
                <w:tab w:val="left" w:pos="540"/>
              </w:tabs>
              <w:spacing w:before="60" w:after="60"/>
              <w:jc w:val="both"/>
              <w:rPr>
                <w:rFonts w:ascii="Garamond" w:hAnsi="Garamond" w:cstheme="minorHAnsi"/>
                <w:b/>
                <w:sz w:val="20"/>
              </w:rPr>
            </w:pPr>
            <w:r w:rsidRPr="00A53D1D">
              <w:rPr>
                <w:rFonts w:ascii="Garamond" w:hAnsi="Garamond" w:cstheme="minorHAnsi"/>
                <w:b/>
                <w:sz w:val="20"/>
              </w:rPr>
              <w:t>5</w:t>
            </w:r>
            <w:r w:rsidR="00537B4F" w:rsidRPr="00A53D1D">
              <w:rPr>
                <w:rFonts w:ascii="Garamond" w:hAnsi="Garamond" w:cstheme="minorHAnsi"/>
                <w:b/>
                <w:sz w:val="20"/>
              </w:rPr>
              <w:t>.</w:t>
            </w:r>
            <w:r w:rsidR="00AE0B4A" w:rsidRPr="00A53D1D">
              <w:rPr>
                <w:rFonts w:ascii="Garamond" w:hAnsi="Garamond" w:cstheme="minorHAnsi"/>
                <w:b/>
                <w:sz w:val="20"/>
              </w:rPr>
              <w:t>b</w:t>
            </w:r>
            <w:r w:rsidR="00DC6050" w:rsidRPr="00A53D1D">
              <w:rPr>
                <w:rFonts w:ascii="Garamond" w:hAnsi="Garamond" w:cstheme="minorHAnsi"/>
                <w:b/>
                <w:sz w:val="20"/>
              </w:rPr>
              <w:t>-bis</w:t>
            </w:r>
            <w:r w:rsidR="00537B4F" w:rsidRPr="00A53D1D">
              <w:rPr>
                <w:rFonts w:ascii="Garamond" w:hAnsi="Garamond" w:cstheme="minorHAnsi"/>
                <w:b/>
                <w:sz w:val="20"/>
              </w:rPr>
              <w:t>)</w:t>
            </w:r>
            <w:r w:rsidR="00537B4F" w:rsidRPr="00A53D1D">
              <w:rPr>
                <w:rFonts w:ascii="Garamond" w:hAnsi="Garamond" w:cstheme="minorHAnsi"/>
                <w:b/>
                <w:sz w:val="20"/>
              </w:rPr>
              <w:tab/>
            </w:r>
            <w:r w:rsidR="001A5B97" w:rsidRPr="00A53D1D">
              <w:rPr>
                <w:rFonts w:ascii="Garamond" w:hAnsi="Garamond" w:cstheme="minorHAnsi"/>
                <w:b/>
                <w:sz w:val="20"/>
              </w:rPr>
              <w:t xml:space="preserve">dati identificativi </w:t>
            </w:r>
            <w:r w:rsidR="00537B4F" w:rsidRPr="00A53D1D">
              <w:rPr>
                <w:rFonts w:ascii="Garamond" w:hAnsi="Garamond" w:cstheme="minorHAnsi"/>
                <w:b/>
                <w:sz w:val="20"/>
              </w:rPr>
              <w:t>da compilare</w:t>
            </w:r>
            <w:r w:rsidR="00537B4F" w:rsidRPr="00A53D1D">
              <w:rPr>
                <w:rFonts w:ascii="Garamond" w:hAnsi="Garamond" w:cstheme="minorHAnsi"/>
              </w:rPr>
              <w:t xml:space="preserve"> </w:t>
            </w:r>
            <w:r w:rsidR="00537B4F" w:rsidRPr="00A53D1D">
              <w:rPr>
                <w:rFonts w:ascii="Garamond" w:hAnsi="Garamond" w:cstheme="minorHAnsi"/>
                <w:b/>
                <w:sz w:val="20"/>
              </w:rPr>
              <w:t xml:space="preserve">in caso di </w:t>
            </w:r>
            <w:r w:rsidR="00537B4F" w:rsidRPr="00A53D1D">
              <w:rPr>
                <w:rFonts w:ascii="Garamond" w:hAnsi="Garamond" w:cstheme="minorHAnsi"/>
                <w:b/>
                <w:sz w:val="20"/>
                <w:u w:val="single"/>
              </w:rPr>
              <w:t>professionist</w:t>
            </w:r>
            <w:r w:rsidR="006555E7" w:rsidRPr="00A53D1D">
              <w:rPr>
                <w:rFonts w:ascii="Garamond" w:hAnsi="Garamond" w:cstheme="minorHAnsi"/>
                <w:b/>
                <w:sz w:val="20"/>
                <w:u w:val="single"/>
              </w:rPr>
              <w:t xml:space="preserve">i </w:t>
            </w:r>
            <w:r w:rsidR="001A5B97" w:rsidRPr="00A53D1D">
              <w:rPr>
                <w:rFonts w:ascii="Garamond" w:hAnsi="Garamond" w:cstheme="minorHAnsi"/>
                <w:b/>
                <w:sz w:val="20"/>
                <w:u w:val="single"/>
              </w:rPr>
              <w:t xml:space="preserve">associati </w:t>
            </w:r>
            <w:r w:rsidR="006555E7" w:rsidRPr="00A53D1D">
              <w:rPr>
                <w:rFonts w:ascii="Garamond" w:hAnsi="Garamond" w:cstheme="minorHAnsi"/>
                <w:b/>
                <w:sz w:val="20"/>
                <w:u w:val="single"/>
              </w:rPr>
              <w:t>(</w:t>
            </w:r>
            <w:r w:rsidR="00F7635A" w:rsidRPr="00A53D1D">
              <w:rPr>
                <w:rFonts w:ascii="Garamond" w:hAnsi="Garamond" w:cstheme="minorHAnsi"/>
                <w:b/>
                <w:sz w:val="20"/>
                <w:u w:val="single"/>
              </w:rPr>
              <w:t>STUDI</w:t>
            </w:r>
            <w:r w:rsidR="00655E91" w:rsidRPr="00A53D1D">
              <w:rPr>
                <w:rFonts w:ascii="Garamond" w:hAnsi="Garamond" w:cstheme="minorHAnsi"/>
                <w:b/>
                <w:sz w:val="20"/>
                <w:u w:val="single"/>
              </w:rPr>
              <w:t>O</w:t>
            </w:r>
            <w:r w:rsidR="00F7635A" w:rsidRPr="00A53D1D">
              <w:rPr>
                <w:rFonts w:ascii="Garamond" w:hAnsi="Garamond" w:cstheme="minorHAnsi"/>
                <w:b/>
                <w:sz w:val="20"/>
                <w:u w:val="single"/>
              </w:rPr>
              <w:t xml:space="preserve"> ASSOCIAT</w:t>
            </w:r>
            <w:r w:rsidR="00655E91" w:rsidRPr="00A53D1D">
              <w:rPr>
                <w:rFonts w:ascii="Garamond" w:hAnsi="Garamond" w:cstheme="minorHAnsi"/>
                <w:b/>
                <w:sz w:val="20"/>
                <w:u w:val="single"/>
              </w:rPr>
              <w:t>O</w:t>
            </w:r>
            <w:r w:rsidR="006555E7" w:rsidRPr="00A53D1D">
              <w:rPr>
                <w:rFonts w:ascii="Garamond" w:hAnsi="Garamond" w:cstheme="minorHAnsi"/>
                <w:b/>
                <w:sz w:val="20"/>
                <w:u w:val="single"/>
              </w:rPr>
              <w:t>)</w:t>
            </w:r>
            <w:r w:rsidR="00D7053A" w:rsidRPr="00A53D1D">
              <w:rPr>
                <w:rFonts w:ascii="Garamond" w:hAnsi="Garamond" w:cstheme="minorHAnsi"/>
                <w:b/>
                <w:sz w:val="20"/>
              </w:rPr>
              <w:t xml:space="preserve"> </w:t>
            </w:r>
            <w:r w:rsidR="00655E91" w:rsidRPr="00A53D1D">
              <w:rPr>
                <w:rFonts w:ascii="Garamond" w:hAnsi="Garamond" w:cstheme="minorHAnsi"/>
                <w:b/>
                <w:sz w:val="20"/>
              </w:rPr>
              <w:t xml:space="preserve"> in assenza di </w:t>
            </w:r>
            <w:r w:rsidR="00655E91" w:rsidRPr="00A53D1D">
              <w:rPr>
                <w:rFonts w:ascii="Garamond" w:hAnsi="Garamond" w:cstheme="minorHAnsi"/>
                <w:b/>
                <w:sz w:val="20"/>
                <w:u w:val="single"/>
              </w:rPr>
              <w:t>rappresentante munito di idonei poteri</w:t>
            </w:r>
            <w:r w:rsidR="00655E91" w:rsidRPr="00A53D1D">
              <w:rPr>
                <w:rFonts w:ascii="Garamond" w:hAnsi="Garamond" w:cstheme="minorHAnsi"/>
                <w:b/>
                <w:sz w:val="20"/>
              </w:rPr>
              <w:t>.</w:t>
            </w:r>
          </w:p>
          <w:p w:rsidR="00D7053A" w:rsidRPr="00A53D1D" w:rsidRDefault="00D7053A" w:rsidP="00DC6050">
            <w:pPr>
              <w:tabs>
                <w:tab w:val="left" w:pos="540"/>
              </w:tabs>
              <w:spacing w:before="60" w:after="60"/>
              <w:jc w:val="both"/>
              <w:rPr>
                <w:rFonts w:ascii="Garamond" w:hAnsi="Garamond" w:cstheme="minorHAnsi"/>
                <w:b/>
                <w:sz w:val="18"/>
              </w:rPr>
            </w:pPr>
          </w:p>
          <w:p w:rsidR="00655E91" w:rsidRPr="00A53D1D" w:rsidRDefault="00655E91" w:rsidP="00655E91">
            <w:pPr>
              <w:tabs>
                <w:tab w:val="left" w:pos="540"/>
              </w:tabs>
              <w:spacing w:before="60" w:after="60"/>
              <w:jc w:val="both"/>
              <w:rPr>
                <w:rFonts w:ascii="Garamond" w:hAnsi="Garamond" w:cstheme="minorHAnsi"/>
                <w:b/>
              </w:rPr>
            </w:pPr>
            <w:r w:rsidRPr="00A53D1D">
              <w:rPr>
                <w:rFonts w:ascii="Garamond" w:hAnsi="Garamond" w:cstheme="minorHAnsi"/>
                <w:b/>
                <w:sz w:val="20"/>
              </w:rPr>
              <w:t>Questa sezione deve essere compilata da</w:t>
            </w:r>
            <w:r w:rsidR="00D002C6" w:rsidRPr="00A53D1D">
              <w:rPr>
                <w:rFonts w:ascii="Garamond" w:hAnsi="Garamond" w:cstheme="minorHAnsi"/>
                <w:b/>
                <w:sz w:val="20"/>
              </w:rPr>
              <w:t xml:space="preserve"> ogni associato</w:t>
            </w:r>
          </w:p>
          <w:p w:rsidR="00655E91" w:rsidRPr="00A53D1D" w:rsidRDefault="00655E91" w:rsidP="00DC6050">
            <w:pPr>
              <w:tabs>
                <w:tab w:val="left" w:pos="540"/>
              </w:tabs>
              <w:spacing w:before="60" w:after="60"/>
              <w:jc w:val="both"/>
              <w:rPr>
                <w:rFonts w:ascii="Garamond" w:hAnsi="Garamond" w:cstheme="minorHAnsi"/>
                <w:sz w:val="20"/>
              </w:rPr>
            </w:pPr>
          </w:p>
        </w:tc>
      </w:tr>
    </w:tbl>
    <w:p w:rsidR="00537B4F" w:rsidRPr="00A53D1D" w:rsidRDefault="00537B4F" w:rsidP="00497149">
      <w:pPr>
        <w:spacing w:before="60" w:after="120"/>
        <w:ind w:left="284"/>
        <w:rPr>
          <w:rFonts w:ascii="Garamond" w:hAnsi="Garamond" w:cstheme="minorHAnsi"/>
          <w:sz w:val="18"/>
          <w:szCs w:val="18"/>
        </w:rPr>
      </w:pPr>
    </w:p>
    <w:tbl>
      <w:tblPr>
        <w:tblW w:w="9940" w:type="dxa"/>
        <w:tblInd w:w="-5" w:type="dxa"/>
        <w:tblLook w:val="01E0"/>
      </w:tblPr>
      <w:tblGrid>
        <w:gridCol w:w="2633"/>
        <w:gridCol w:w="350"/>
        <w:gridCol w:w="490"/>
        <w:gridCol w:w="235"/>
        <w:gridCol w:w="365"/>
        <w:gridCol w:w="1040"/>
        <w:gridCol w:w="4808"/>
        <w:gridCol w:w="19"/>
      </w:tblGrid>
      <w:tr w:rsidR="00537B4F" w:rsidRPr="00A53D1D" w:rsidTr="00497149">
        <w:trPr>
          <w:gridAfter w:val="1"/>
          <w:wAfter w:w="19" w:type="dxa"/>
        </w:trPr>
        <w:tc>
          <w:tcPr>
            <w:tcW w:w="3708" w:type="dxa"/>
            <w:gridSpan w:val="4"/>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dello studio associato:</w:t>
            </w:r>
          </w:p>
        </w:tc>
        <w:tc>
          <w:tcPr>
            <w:tcW w:w="6213" w:type="dxa"/>
            <w:gridSpan w:val="3"/>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rPr>
          <w:gridAfter w:val="1"/>
          <w:wAfter w:w="19" w:type="dxa"/>
        </w:trPr>
        <w:tc>
          <w:tcPr>
            <w:tcW w:w="9921" w:type="dxa"/>
            <w:gridSpan w:val="7"/>
            <w:tcBorders>
              <w:left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rPr>
            </w:pPr>
          </w:p>
        </w:tc>
      </w:tr>
      <w:tr w:rsidR="00537B4F" w:rsidRPr="00A53D1D" w:rsidTr="00497149">
        <w:trPr>
          <w:gridAfter w:val="1"/>
          <w:wAfter w:w="19" w:type="dxa"/>
          <w:cantSplit/>
          <w:trHeight w:hRule="exact" w:val="113"/>
        </w:trPr>
        <w:tc>
          <w:tcPr>
            <w:tcW w:w="2633" w:type="dxa"/>
            <w:tcBorders>
              <w:left w:val="single" w:sz="4" w:space="0" w:color="auto"/>
              <w:bottom w:val="single" w:sz="4" w:space="0" w:color="auto"/>
            </w:tcBorders>
            <w:shd w:val="clear" w:color="auto" w:fill="auto"/>
          </w:tcPr>
          <w:p w:rsidR="00537B4F" w:rsidRPr="00A53D1D" w:rsidRDefault="00537B4F" w:rsidP="00CF78E1">
            <w:pPr>
              <w:rPr>
                <w:rFonts w:ascii="Garamond" w:hAnsi="Garamond" w:cstheme="minorHAnsi"/>
                <w:sz w:val="8"/>
                <w:szCs w:val="8"/>
              </w:rPr>
            </w:pPr>
          </w:p>
        </w:tc>
        <w:tc>
          <w:tcPr>
            <w:tcW w:w="7288" w:type="dxa"/>
            <w:gridSpan w:val="6"/>
            <w:tcBorders>
              <w:bottom w:val="single" w:sz="4" w:space="0" w:color="auto"/>
              <w:right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z w:val="8"/>
                <w:szCs w:val="8"/>
              </w:rPr>
            </w:pPr>
          </w:p>
        </w:tc>
      </w:tr>
      <w:tr w:rsidR="00537B4F" w:rsidRPr="00A53D1D" w:rsidTr="00497149">
        <w:tc>
          <w:tcPr>
            <w:tcW w:w="3473" w:type="dxa"/>
            <w:gridSpan w:val="3"/>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 dell’associato:</w:t>
            </w:r>
          </w:p>
        </w:tc>
        <w:tc>
          <w:tcPr>
            <w:tcW w:w="6467" w:type="dxa"/>
            <w:gridSpan w:val="5"/>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c>
          <w:tcPr>
            <w:tcW w:w="2633"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Data e luogo di nascita:</w:t>
            </w:r>
          </w:p>
        </w:tc>
        <w:tc>
          <w:tcPr>
            <w:tcW w:w="7307" w:type="dxa"/>
            <w:gridSpan w:val="7"/>
            <w:tcBorders>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2633"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Codice fiscale</w:t>
            </w:r>
            <w:r w:rsidR="00537B4F" w:rsidRPr="00A53D1D">
              <w:rPr>
                <w:rFonts w:ascii="Garamond" w:hAnsi="Garamond" w:cstheme="minorHAnsi"/>
                <w:sz w:val="20"/>
                <w:lang w:val="de-DE"/>
              </w:rPr>
              <w:t>:</w:t>
            </w:r>
          </w:p>
        </w:tc>
        <w:tc>
          <w:tcPr>
            <w:tcW w:w="7307" w:type="dxa"/>
            <w:gridSpan w:val="7"/>
            <w:tcBorders>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1A5B97" w:rsidRPr="00A53D1D" w:rsidTr="00497149">
        <w:tc>
          <w:tcPr>
            <w:tcW w:w="2633" w:type="dxa"/>
            <w:tcBorders>
              <w:lef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307" w:type="dxa"/>
            <w:gridSpan w:val="7"/>
            <w:tcBorders>
              <w:bottom w:val="dashSmallGap" w:sz="4" w:space="0" w:color="auto"/>
              <w:righ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lang w:val="de-DE"/>
              </w:rPr>
            </w:pPr>
          </w:p>
        </w:tc>
      </w:tr>
      <w:tr w:rsidR="00586F0E" w:rsidRPr="00A53D1D" w:rsidTr="00497149">
        <w:tc>
          <w:tcPr>
            <w:tcW w:w="4073" w:type="dxa"/>
            <w:gridSpan w:val="5"/>
            <w:tcBorders>
              <w:left w:val="single" w:sz="4" w:space="0" w:color="auto"/>
            </w:tcBorders>
            <w:shd w:val="clear" w:color="auto" w:fill="auto"/>
          </w:tcPr>
          <w:p w:rsidR="00586F0E" w:rsidRPr="00A53D1D" w:rsidRDefault="00586F0E" w:rsidP="00CF78E1">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5867" w:type="dxa"/>
            <w:gridSpan w:val="3"/>
            <w:tcBorders>
              <w:top w:val="dashSmallGap" w:sz="4" w:space="0" w:color="auto"/>
              <w:bottom w:val="dashSmallGap" w:sz="4" w:space="0" w:color="auto"/>
              <w:right w:val="single" w:sz="4" w:space="0" w:color="auto"/>
            </w:tcBorders>
            <w:shd w:val="clear" w:color="auto" w:fill="auto"/>
          </w:tcPr>
          <w:p w:rsidR="00586F0E" w:rsidRPr="00A53D1D" w:rsidRDefault="00586F0E" w:rsidP="00CF78E1">
            <w:pPr>
              <w:tabs>
                <w:tab w:val="right" w:pos="9540"/>
              </w:tabs>
              <w:spacing w:before="80"/>
              <w:jc w:val="both"/>
              <w:rPr>
                <w:rFonts w:ascii="Garamond" w:hAnsi="Garamond" w:cstheme="minorHAnsi"/>
                <w:sz w:val="20"/>
                <w:lang w:val="de-DE"/>
              </w:rPr>
            </w:pPr>
          </w:p>
        </w:tc>
      </w:tr>
      <w:tr w:rsidR="00537B4F" w:rsidRPr="00A53D1D" w:rsidTr="00497149">
        <w:tc>
          <w:tcPr>
            <w:tcW w:w="4073" w:type="dxa"/>
            <w:gridSpan w:val="5"/>
            <w:tcBorders>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Ordine professionale di appartenenza:</w:t>
            </w:r>
          </w:p>
        </w:tc>
        <w:tc>
          <w:tcPr>
            <w:tcW w:w="5867" w:type="dxa"/>
            <w:gridSpan w:val="3"/>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5113" w:type="dxa"/>
            <w:gridSpan w:val="6"/>
            <w:tcBorders>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r w:rsidRPr="00A53D1D">
              <w:rPr>
                <w:rFonts w:ascii="Garamond" w:hAnsi="Garamond" w:cstheme="minorHAnsi"/>
                <w:sz w:val="20"/>
              </w:rPr>
              <w:t>numero ed anno di iscrizione all’Albo professionale:</w:t>
            </w:r>
          </w:p>
        </w:tc>
        <w:tc>
          <w:tcPr>
            <w:tcW w:w="4827" w:type="dxa"/>
            <w:gridSpan w:val="2"/>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p>
        </w:tc>
      </w:tr>
      <w:tr w:rsidR="00537B4F" w:rsidRPr="00A53D1D" w:rsidTr="00497149">
        <w:trPr>
          <w:cantSplit/>
          <w:trHeight w:hRule="exact" w:val="113"/>
        </w:trPr>
        <w:tc>
          <w:tcPr>
            <w:tcW w:w="2983" w:type="dxa"/>
            <w:gridSpan w:val="2"/>
            <w:tcBorders>
              <w:left w:val="single" w:sz="4" w:space="0" w:color="auto"/>
              <w:bottom w:val="single" w:sz="4" w:space="0" w:color="auto"/>
            </w:tcBorders>
            <w:shd w:val="clear" w:color="auto" w:fill="auto"/>
          </w:tcPr>
          <w:p w:rsidR="00537B4F" w:rsidRPr="00A53D1D" w:rsidRDefault="00537B4F" w:rsidP="00CF78E1">
            <w:pPr>
              <w:rPr>
                <w:rFonts w:ascii="Garamond" w:hAnsi="Garamond" w:cstheme="minorHAnsi"/>
                <w:strike/>
                <w:sz w:val="8"/>
                <w:szCs w:val="8"/>
                <w:lang w:val="de-DE"/>
              </w:rPr>
            </w:pPr>
          </w:p>
        </w:tc>
        <w:tc>
          <w:tcPr>
            <w:tcW w:w="6957" w:type="dxa"/>
            <w:gridSpan w:val="6"/>
            <w:tcBorders>
              <w:bottom w:val="single" w:sz="4" w:space="0" w:color="auto"/>
              <w:right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trike/>
                <w:sz w:val="8"/>
                <w:szCs w:val="8"/>
                <w:lang w:val="de-DE"/>
              </w:rPr>
            </w:pPr>
          </w:p>
        </w:tc>
      </w:tr>
    </w:tbl>
    <w:p w:rsidR="008130F8" w:rsidRPr="00A53D1D" w:rsidRDefault="008130F8" w:rsidP="00497149">
      <w:pPr>
        <w:ind w:left="284"/>
        <w:jc w:val="both"/>
        <w:rPr>
          <w:rFonts w:ascii="Garamond" w:hAnsi="Garamond" w:cstheme="minorHAnsi"/>
          <w:sz w:val="22"/>
          <w:szCs w:val="22"/>
          <w:lang w:val="de-DE"/>
        </w:rPr>
      </w:pPr>
    </w:p>
    <w:p w:rsidR="00CC7EC6" w:rsidRPr="00A53D1D" w:rsidRDefault="00CC7EC6" w:rsidP="00497149">
      <w:pPr>
        <w:ind w:left="284"/>
        <w:jc w:val="both"/>
        <w:rPr>
          <w:rFonts w:ascii="Garamond" w:hAnsi="Garamond" w:cstheme="minorHAnsi"/>
          <w:sz w:val="22"/>
          <w:szCs w:val="22"/>
          <w:lang w:val="de-DE"/>
        </w:rPr>
      </w:pPr>
    </w:p>
    <w:p w:rsidR="00CF198F" w:rsidRPr="00A53D1D" w:rsidRDefault="00CF198F" w:rsidP="00E87356">
      <w:pPr>
        <w:jc w:val="both"/>
        <w:rPr>
          <w:rFonts w:ascii="Garamond" w:hAnsi="Garamond"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Pr="00A53D1D" w:rsidRDefault="00D30696" w:rsidP="00AE0B4A">
            <w:pPr>
              <w:tabs>
                <w:tab w:val="left" w:pos="540"/>
              </w:tabs>
              <w:spacing w:before="60" w:after="60"/>
              <w:rPr>
                <w:rFonts w:ascii="Garamond" w:hAnsi="Garamond" w:cstheme="minorHAnsi"/>
                <w:b/>
                <w:color w:val="000000"/>
                <w:szCs w:val="22"/>
                <w:u w:val="single"/>
              </w:rPr>
            </w:pPr>
            <w:r w:rsidRPr="00A53D1D">
              <w:rPr>
                <w:rFonts w:ascii="Garamond" w:hAnsi="Garamond" w:cstheme="minorHAnsi"/>
                <w:b/>
                <w:sz w:val="22"/>
                <w:szCs w:val="22"/>
              </w:rPr>
              <w:t>5</w:t>
            </w:r>
            <w:r w:rsidR="00537B4F" w:rsidRPr="00A53D1D">
              <w:rPr>
                <w:rFonts w:ascii="Garamond" w:hAnsi="Garamond" w:cstheme="minorHAnsi"/>
                <w:b/>
                <w:sz w:val="22"/>
                <w:szCs w:val="22"/>
              </w:rPr>
              <w:t>.</w:t>
            </w:r>
            <w:r w:rsidR="00AE0B4A" w:rsidRPr="00A53D1D">
              <w:rPr>
                <w:rFonts w:ascii="Garamond" w:hAnsi="Garamond" w:cstheme="minorHAnsi"/>
                <w:b/>
                <w:sz w:val="22"/>
                <w:szCs w:val="22"/>
              </w:rPr>
              <w:t>c</w:t>
            </w:r>
            <w:r w:rsidR="00537B4F" w:rsidRPr="00A53D1D">
              <w:rPr>
                <w:rFonts w:ascii="Garamond" w:hAnsi="Garamond" w:cstheme="minorHAnsi"/>
                <w:b/>
                <w:sz w:val="22"/>
                <w:szCs w:val="22"/>
              </w:rPr>
              <w:t>)</w:t>
            </w:r>
            <w:r w:rsidR="00537B4F" w:rsidRPr="00A53D1D">
              <w:rPr>
                <w:rFonts w:ascii="Garamond" w:hAnsi="Garamond" w:cstheme="minorHAnsi"/>
                <w:b/>
                <w:sz w:val="22"/>
                <w:szCs w:val="22"/>
              </w:rPr>
              <w:tab/>
            </w:r>
            <w:r w:rsidR="00537B4F" w:rsidRPr="00A53D1D">
              <w:rPr>
                <w:rFonts w:ascii="Garamond" w:hAnsi="Garamond" w:cstheme="minorHAnsi"/>
                <w:b/>
                <w:color w:val="000000"/>
                <w:sz w:val="22"/>
                <w:szCs w:val="22"/>
              </w:rPr>
              <w:t xml:space="preserve">da compilare in caso di </w:t>
            </w:r>
            <w:r w:rsidR="002A53A5" w:rsidRPr="00A53D1D">
              <w:rPr>
                <w:rFonts w:ascii="Garamond" w:hAnsi="Garamond" w:cstheme="minorHAnsi"/>
                <w:b/>
                <w:color w:val="000000"/>
                <w:sz w:val="22"/>
                <w:szCs w:val="22"/>
                <w:u w:val="single"/>
              </w:rPr>
              <w:t>SOCIETÀ DI PROFESSIONISTI</w:t>
            </w:r>
          </w:p>
          <w:p w:rsidR="00DC6050" w:rsidRPr="00A53D1D" w:rsidRDefault="00DC6050" w:rsidP="00DC6050">
            <w:pPr>
              <w:tabs>
                <w:tab w:val="left" w:pos="540"/>
              </w:tabs>
              <w:spacing w:before="60" w:after="60"/>
              <w:rPr>
                <w:rFonts w:ascii="Garamond" w:hAnsi="Garamond" w:cstheme="minorHAnsi"/>
                <w:b/>
                <w:szCs w:val="22"/>
              </w:rPr>
            </w:pPr>
          </w:p>
          <w:p w:rsidR="00655E91" w:rsidRPr="00A53D1D" w:rsidRDefault="00655E91" w:rsidP="00655E91">
            <w:pPr>
              <w:tabs>
                <w:tab w:val="left" w:pos="540"/>
              </w:tabs>
              <w:spacing w:before="60" w:after="60"/>
              <w:jc w:val="both"/>
              <w:rPr>
                <w:rFonts w:ascii="Garamond" w:hAnsi="Garamond" w:cstheme="minorHAnsi"/>
                <w:b/>
              </w:rPr>
            </w:pPr>
            <w:r w:rsidRPr="00A53D1D">
              <w:rPr>
                <w:rFonts w:ascii="Garamond" w:hAnsi="Garamond" w:cstheme="minorHAnsi"/>
                <w:b/>
                <w:sz w:val="22"/>
                <w:szCs w:val="22"/>
              </w:rPr>
              <w:t>Questa sezione deve essere compilata dal legale rappresentante della società di professionisti.</w:t>
            </w:r>
          </w:p>
        </w:tc>
      </w:tr>
    </w:tbl>
    <w:p w:rsidR="00A211F4" w:rsidRPr="00A53D1D" w:rsidRDefault="00A211F4" w:rsidP="00497149">
      <w:pPr>
        <w:spacing w:before="60" w:after="120"/>
        <w:ind w:left="284"/>
        <w:rPr>
          <w:rFonts w:ascii="Garamond" w:hAnsi="Garamond" w:cstheme="minorHAnsi"/>
          <w:sz w:val="18"/>
          <w:szCs w:val="18"/>
        </w:rPr>
      </w:pPr>
    </w:p>
    <w:p w:rsidR="00870DD2" w:rsidRPr="00A53D1D" w:rsidRDefault="00870DD2" w:rsidP="00497149">
      <w:pPr>
        <w:spacing w:before="60" w:after="120"/>
        <w:ind w:left="284"/>
        <w:rPr>
          <w:rFonts w:ascii="Garamond" w:hAnsi="Garamond" w:cstheme="minorHAnsi"/>
          <w:sz w:val="18"/>
          <w:szCs w:val="18"/>
        </w:rPr>
      </w:pPr>
    </w:p>
    <w:tbl>
      <w:tblPr>
        <w:tblW w:w="9935" w:type="dxa"/>
        <w:tblLook w:val="01E0"/>
      </w:tblPr>
      <w:tblGrid>
        <w:gridCol w:w="2612"/>
        <w:gridCol w:w="2962"/>
        <w:gridCol w:w="1302"/>
        <w:gridCol w:w="3059"/>
      </w:tblGrid>
      <w:tr w:rsidR="00537B4F" w:rsidRPr="00A53D1D" w:rsidTr="00497149">
        <w:tc>
          <w:tcPr>
            <w:tcW w:w="2612" w:type="dxa"/>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23" w:type="dxa"/>
            <w:gridSpan w:val="3"/>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c>
          <w:tcPr>
            <w:tcW w:w="9935" w:type="dxa"/>
            <w:gridSpan w:val="4"/>
            <w:tcBorders>
              <w:left w:val="single"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r w:rsidRPr="00A53D1D">
              <w:rPr>
                <w:rFonts w:ascii="Garamond" w:hAnsi="Garamond" w:cstheme="minorHAnsi"/>
                <w:sz w:val="20"/>
              </w:rPr>
              <w:lastRenderedPageBreak/>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537B4F" w:rsidRPr="00A53D1D" w:rsidTr="00497149">
        <w:tc>
          <w:tcPr>
            <w:tcW w:w="9935" w:type="dxa"/>
            <w:gridSpan w:val="4"/>
            <w:tcBorders>
              <w:left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trike/>
                <w:sz w:val="20"/>
              </w:rPr>
            </w:pPr>
          </w:p>
        </w:tc>
      </w:tr>
      <w:tr w:rsidR="00537B4F" w:rsidRPr="00A53D1D" w:rsidTr="00497149">
        <w:tc>
          <w:tcPr>
            <w:tcW w:w="2612" w:type="dxa"/>
            <w:tcBorders>
              <w:top w:val="dashSmallGap" w:sz="4" w:space="0" w:color="auto"/>
              <w:left w:val="single" w:sz="4" w:space="0" w:color="auto"/>
            </w:tcBorders>
            <w:shd w:val="clear" w:color="auto" w:fill="auto"/>
          </w:tcPr>
          <w:p w:rsidR="00537B4F" w:rsidRPr="00A53D1D" w:rsidRDefault="00537B4F" w:rsidP="00B2621B">
            <w:pPr>
              <w:tabs>
                <w:tab w:val="right" w:pos="9540"/>
              </w:tabs>
              <w:spacing w:before="80"/>
              <w:jc w:val="both"/>
              <w:rPr>
                <w:rFonts w:ascii="Garamond" w:hAnsi="Garamond" w:cstheme="minorHAnsi"/>
                <w:sz w:val="20"/>
                <w:lang w:val="de-DE"/>
              </w:rPr>
            </w:pPr>
            <w:r w:rsidRPr="00A53D1D">
              <w:rPr>
                <w:rFonts w:ascii="Garamond" w:hAnsi="Garamond" w:cstheme="minorHAnsi"/>
                <w:sz w:val="20"/>
              </w:rPr>
              <w:t>numero d’iscrizione:</w:t>
            </w:r>
          </w:p>
        </w:tc>
        <w:tc>
          <w:tcPr>
            <w:tcW w:w="7323" w:type="dxa"/>
            <w:gridSpan w:val="3"/>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2612" w:type="dxa"/>
            <w:tcBorders>
              <w:left w:val="single" w:sz="4" w:space="0" w:color="auto"/>
              <w:bottom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962" w:type="dxa"/>
            <w:tcBorders>
              <w:bottom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c>
          <w:tcPr>
            <w:tcW w:w="1302" w:type="dxa"/>
            <w:tcBorders>
              <w:top w:val="dashSmallGap" w:sz="4" w:space="0" w:color="auto"/>
              <w:bottom w:val="single" w:sz="4" w:space="0" w:color="auto"/>
            </w:tcBorders>
            <w:shd w:val="clear" w:color="auto" w:fill="auto"/>
          </w:tcPr>
          <w:p w:rsidR="00537B4F" w:rsidRPr="00A53D1D" w:rsidRDefault="00537B4F" w:rsidP="00CF78E1">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59" w:type="dxa"/>
            <w:tcBorders>
              <w:top w:val="dashSmallGap" w:sz="4" w:space="0" w:color="auto"/>
              <w:left w:val="nil"/>
              <w:bottom w:val="single"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bl>
    <w:p w:rsidR="00655E91" w:rsidRPr="00A53D1D" w:rsidRDefault="00655E91" w:rsidP="00655E91">
      <w:pPr>
        <w:pStyle w:val="Rientrocorpodeltesto2"/>
        <w:spacing w:line="240" w:lineRule="auto"/>
        <w:rPr>
          <w:rFonts w:ascii="Garamond" w:hAnsi="Garamond" w:cstheme="minorHAnsi"/>
          <w:sz w:val="20"/>
        </w:rPr>
      </w:pPr>
    </w:p>
    <w:p w:rsidR="00E55705" w:rsidRPr="00A53D1D" w:rsidRDefault="00E55705" w:rsidP="00655E91">
      <w:pPr>
        <w:pStyle w:val="Rientrocorpodeltesto2"/>
        <w:spacing w:line="240" w:lineRule="auto"/>
        <w:rPr>
          <w:rFonts w:ascii="Garamond" w:hAnsi="Garamond" w:cstheme="minorHAnsi"/>
          <w:sz w:val="20"/>
        </w:rPr>
      </w:pPr>
    </w:p>
    <w:p w:rsidR="00A211F4" w:rsidRPr="00A53D1D" w:rsidRDefault="00A571A2"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c</w:t>
      </w:r>
      <w:r w:rsidR="00A211F4" w:rsidRPr="00A53D1D">
        <w:rPr>
          <w:rFonts w:ascii="Garamond" w:hAnsi="Garamond" w:cstheme="minorHAnsi"/>
          <w:sz w:val="20"/>
        </w:rPr>
        <w:t xml:space="preserve">he </w:t>
      </w:r>
      <w:r w:rsidR="00D30696" w:rsidRPr="00A53D1D">
        <w:rPr>
          <w:rFonts w:ascii="Garamond" w:hAnsi="Garamond" w:cstheme="minorHAnsi"/>
          <w:sz w:val="20"/>
        </w:rPr>
        <w:t xml:space="preserve">la società è formata dai seguenti soci indicati in uno agli </w:t>
      </w:r>
      <w:r w:rsidR="00A211F4" w:rsidRPr="00A53D1D">
        <w:rPr>
          <w:rFonts w:ascii="Garamond" w:hAnsi="Garamond" w:cstheme="minorHAnsi"/>
          <w:sz w:val="20"/>
        </w:rPr>
        <w:t>estremi di iscrizione ai relativi albi professionali:</w:t>
      </w:r>
    </w:p>
    <w:p w:rsidR="00870DD2" w:rsidRPr="00A53D1D" w:rsidRDefault="00870DD2" w:rsidP="00870DD2">
      <w:pPr>
        <w:pStyle w:val="Rientrocorpodeltesto2"/>
        <w:spacing w:line="240" w:lineRule="auto"/>
        <w:rPr>
          <w:rFonts w:ascii="Garamond" w:hAnsi="Garamond" w:cstheme="minorHAnsi"/>
          <w:sz w:val="20"/>
        </w:rPr>
      </w:pPr>
    </w:p>
    <w:tbl>
      <w:tblPr>
        <w:tblW w:w="10008" w:type="dxa"/>
        <w:tblLook w:val="01E0"/>
      </w:tblPr>
      <w:tblGrid>
        <w:gridCol w:w="2268"/>
        <w:gridCol w:w="362"/>
        <w:gridCol w:w="1078"/>
        <w:gridCol w:w="1080"/>
        <w:gridCol w:w="5220"/>
      </w:tblGrid>
      <w:tr w:rsidR="00A211F4" w:rsidRPr="00A53D1D" w:rsidTr="00497149">
        <w:trPr>
          <w:trHeight w:val="322"/>
        </w:trPr>
        <w:tc>
          <w:tcPr>
            <w:tcW w:w="2268" w:type="dxa"/>
            <w:tcBorders>
              <w:top w:val="single" w:sz="4" w:space="0" w:color="auto"/>
              <w:lef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b/>
                <w:sz w:val="20"/>
                <w:lang w:val="de-DE"/>
              </w:rPr>
            </w:pPr>
          </w:p>
        </w:tc>
      </w:tr>
      <w:tr w:rsidR="00A211F4" w:rsidRPr="00A53D1D" w:rsidTr="00497149">
        <w:trPr>
          <w:trHeight w:val="322"/>
        </w:trPr>
        <w:tc>
          <w:tcPr>
            <w:tcW w:w="2268" w:type="dxa"/>
            <w:tcBorders>
              <w:lef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p>
        </w:tc>
      </w:tr>
      <w:tr w:rsidR="00A211F4" w:rsidRPr="00A53D1D" w:rsidTr="00497149">
        <w:trPr>
          <w:trHeight w:val="311"/>
        </w:trPr>
        <w:tc>
          <w:tcPr>
            <w:tcW w:w="3708" w:type="dxa"/>
            <w:gridSpan w:val="3"/>
            <w:tcBorders>
              <w:lef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p>
        </w:tc>
      </w:tr>
      <w:tr w:rsidR="00A211F4" w:rsidRPr="00A53D1D" w:rsidTr="00497149">
        <w:trPr>
          <w:trHeight w:val="322"/>
        </w:trPr>
        <w:tc>
          <w:tcPr>
            <w:tcW w:w="4788" w:type="dxa"/>
            <w:gridSpan w:val="4"/>
            <w:tcBorders>
              <w:left w:val="single" w:sz="4" w:space="0" w:color="auto"/>
            </w:tcBorders>
            <w:shd w:val="clear" w:color="auto" w:fill="auto"/>
          </w:tcPr>
          <w:p w:rsidR="00A211F4" w:rsidRPr="00A53D1D" w:rsidRDefault="00A211F4"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p>
        </w:tc>
      </w:tr>
      <w:tr w:rsidR="00A211F4"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A211F4" w:rsidRPr="00A53D1D" w:rsidRDefault="00A211F4" w:rsidP="00586F0E">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A211F4" w:rsidRPr="00A53D1D" w:rsidRDefault="00A211F4" w:rsidP="00586F0E">
            <w:pPr>
              <w:tabs>
                <w:tab w:val="right" w:pos="9540"/>
              </w:tabs>
              <w:spacing w:before="80" w:after="80" w:line="120" w:lineRule="auto"/>
              <w:jc w:val="both"/>
              <w:rPr>
                <w:rFonts w:ascii="Garamond" w:hAnsi="Garamond" w:cstheme="minorHAnsi"/>
                <w:sz w:val="8"/>
                <w:szCs w:val="8"/>
              </w:rPr>
            </w:pPr>
          </w:p>
        </w:tc>
      </w:tr>
    </w:tbl>
    <w:p w:rsidR="00A211F4" w:rsidRPr="00A53D1D" w:rsidRDefault="00A211F4" w:rsidP="00497149">
      <w:pPr>
        <w:pStyle w:val="Rientrocorpodeltesto2"/>
        <w:spacing w:line="240" w:lineRule="auto"/>
        <w:ind w:left="823" w:hanging="539"/>
        <w:rPr>
          <w:rFonts w:ascii="Garamond" w:hAnsi="Garamond" w:cstheme="minorHAnsi"/>
          <w:sz w:val="20"/>
        </w:rPr>
      </w:pPr>
    </w:p>
    <w:p w:rsidR="00E55705" w:rsidRPr="00A53D1D" w:rsidRDefault="00E55705" w:rsidP="00497149">
      <w:pPr>
        <w:pStyle w:val="Rientrocorpodeltesto2"/>
        <w:spacing w:line="240" w:lineRule="auto"/>
        <w:ind w:left="823" w:hanging="539"/>
        <w:rPr>
          <w:rFonts w:ascii="Garamond" w:hAnsi="Garamond" w:cstheme="minorHAnsi"/>
          <w:sz w:val="20"/>
        </w:rPr>
      </w:pPr>
    </w:p>
    <w:tbl>
      <w:tblPr>
        <w:tblW w:w="10008" w:type="dxa"/>
        <w:tblLook w:val="01E0"/>
      </w:tblPr>
      <w:tblGrid>
        <w:gridCol w:w="2268"/>
        <w:gridCol w:w="362"/>
        <w:gridCol w:w="1078"/>
        <w:gridCol w:w="1080"/>
        <w:gridCol w:w="5220"/>
      </w:tblGrid>
      <w:tr w:rsidR="00A571A2" w:rsidRPr="00A53D1D" w:rsidTr="00497149">
        <w:trPr>
          <w:trHeight w:val="322"/>
        </w:trPr>
        <w:tc>
          <w:tcPr>
            <w:tcW w:w="2268" w:type="dxa"/>
            <w:tcBorders>
              <w:top w:val="single" w:sz="4" w:space="0" w:color="auto"/>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b/>
                <w:sz w:val="20"/>
                <w:lang w:val="de-DE"/>
              </w:rPr>
            </w:pPr>
          </w:p>
        </w:tc>
      </w:tr>
      <w:tr w:rsidR="00A571A2" w:rsidRPr="00A53D1D" w:rsidTr="00497149">
        <w:trPr>
          <w:trHeight w:val="322"/>
        </w:trPr>
        <w:tc>
          <w:tcPr>
            <w:tcW w:w="2268" w:type="dxa"/>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11"/>
        </w:trPr>
        <w:tc>
          <w:tcPr>
            <w:tcW w:w="3708" w:type="dxa"/>
            <w:gridSpan w:val="3"/>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22"/>
        </w:trPr>
        <w:tc>
          <w:tcPr>
            <w:tcW w:w="4788" w:type="dxa"/>
            <w:gridSpan w:val="4"/>
            <w:tcBorders>
              <w:left w:val="single" w:sz="4" w:space="0" w:color="auto"/>
            </w:tcBorders>
            <w:shd w:val="clear" w:color="auto" w:fill="auto"/>
          </w:tcPr>
          <w:p w:rsidR="00A571A2" w:rsidRPr="00A53D1D" w:rsidRDefault="00A571A2"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A571A2" w:rsidRPr="00A53D1D" w:rsidRDefault="00A571A2" w:rsidP="00586F0E">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A571A2" w:rsidRPr="00A53D1D" w:rsidRDefault="00A571A2" w:rsidP="00586F0E">
            <w:pPr>
              <w:tabs>
                <w:tab w:val="right" w:pos="9540"/>
              </w:tabs>
              <w:spacing w:before="80" w:after="80" w:line="120" w:lineRule="auto"/>
              <w:jc w:val="both"/>
              <w:rPr>
                <w:rFonts w:ascii="Garamond" w:hAnsi="Garamond" w:cstheme="minorHAnsi"/>
                <w:sz w:val="8"/>
                <w:szCs w:val="8"/>
              </w:rPr>
            </w:pPr>
          </w:p>
        </w:tc>
      </w:tr>
    </w:tbl>
    <w:p w:rsidR="00A571A2" w:rsidRPr="00A53D1D" w:rsidRDefault="00A571A2" w:rsidP="00497149">
      <w:pPr>
        <w:pStyle w:val="Rientrocorpodeltesto2"/>
        <w:spacing w:line="240" w:lineRule="auto"/>
        <w:ind w:left="823" w:hanging="539"/>
        <w:rPr>
          <w:rFonts w:ascii="Garamond" w:hAnsi="Garamond" w:cstheme="minorHAnsi"/>
          <w:sz w:val="20"/>
        </w:rPr>
      </w:pPr>
    </w:p>
    <w:p w:rsidR="00E55705" w:rsidRPr="00A53D1D" w:rsidRDefault="00E55705" w:rsidP="00497149">
      <w:pPr>
        <w:pStyle w:val="Rientrocorpodeltesto2"/>
        <w:spacing w:line="240" w:lineRule="auto"/>
        <w:ind w:left="823" w:hanging="539"/>
        <w:rPr>
          <w:rFonts w:ascii="Garamond" w:hAnsi="Garamond" w:cstheme="minorHAnsi"/>
          <w:sz w:val="20"/>
        </w:rPr>
      </w:pPr>
    </w:p>
    <w:tbl>
      <w:tblPr>
        <w:tblW w:w="10008" w:type="dxa"/>
        <w:tblLook w:val="01E0"/>
      </w:tblPr>
      <w:tblGrid>
        <w:gridCol w:w="2268"/>
        <w:gridCol w:w="362"/>
        <w:gridCol w:w="1078"/>
        <w:gridCol w:w="1080"/>
        <w:gridCol w:w="5220"/>
      </w:tblGrid>
      <w:tr w:rsidR="00A571A2" w:rsidRPr="00A53D1D" w:rsidTr="00497149">
        <w:trPr>
          <w:trHeight w:val="322"/>
        </w:trPr>
        <w:tc>
          <w:tcPr>
            <w:tcW w:w="2268" w:type="dxa"/>
            <w:tcBorders>
              <w:top w:val="single" w:sz="4" w:space="0" w:color="auto"/>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b/>
                <w:sz w:val="20"/>
                <w:lang w:val="de-DE"/>
              </w:rPr>
            </w:pPr>
          </w:p>
        </w:tc>
      </w:tr>
      <w:tr w:rsidR="00A571A2" w:rsidRPr="00A53D1D" w:rsidTr="00497149">
        <w:trPr>
          <w:trHeight w:val="322"/>
        </w:trPr>
        <w:tc>
          <w:tcPr>
            <w:tcW w:w="2268" w:type="dxa"/>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11"/>
        </w:trPr>
        <w:tc>
          <w:tcPr>
            <w:tcW w:w="3708" w:type="dxa"/>
            <w:gridSpan w:val="3"/>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22"/>
        </w:trPr>
        <w:tc>
          <w:tcPr>
            <w:tcW w:w="4788" w:type="dxa"/>
            <w:gridSpan w:val="4"/>
            <w:tcBorders>
              <w:left w:val="single" w:sz="4" w:space="0" w:color="auto"/>
            </w:tcBorders>
            <w:shd w:val="clear" w:color="auto" w:fill="auto"/>
          </w:tcPr>
          <w:p w:rsidR="00A571A2" w:rsidRPr="00A53D1D" w:rsidRDefault="00A571A2"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A571A2" w:rsidRPr="00A53D1D" w:rsidRDefault="00A571A2" w:rsidP="00586F0E">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A571A2" w:rsidRPr="00A53D1D" w:rsidRDefault="00A571A2" w:rsidP="00586F0E">
            <w:pPr>
              <w:tabs>
                <w:tab w:val="right" w:pos="9540"/>
              </w:tabs>
              <w:spacing w:before="80" w:after="80" w:line="120" w:lineRule="auto"/>
              <w:jc w:val="both"/>
              <w:rPr>
                <w:rFonts w:ascii="Garamond" w:hAnsi="Garamond" w:cstheme="minorHAnsi"/>
                <w:sz w:val="8"/>
                <w:szCs w:val="8"/>
              </w:rPr>
            </w:pPr>
          </w:p>
        </w:tc>
      </w:tr>
    </w:tbl>
    <w:p w:rsidR="00FE18A4" w:rsidRPr="00A53D1D" w:rsidRDefault="00FE18A4" w:rsidP="00497149">
      <w:pPr>
        <w:pStyle w:val="Rientrocorpodeltesto2"/>
        <w:spacing w:line="240" w:lineRule="auto"/>
        <w:ind w:left="823" w:hanging="539"/>
        <w:rPr>
          <w:rFonts w:ascii="Garamond" w:hAnsi="Garamond" w:cstheme="minorHAnsi"/>
          <w:sz w:val="20"/>
        </w:rPr>
      </w:pPr>
    </w:p>
    <w:p w:rsidR="00E55705" w:rsidRPr="00A53D1D" w:rsidRDefault="00E55705" w:rsidP="00497149">
      <w:pPr>
        <w:pStyle w:val="Rientrocorpodeltesto2"/>
        <w:spacing w:line="240" w:lineRule="auto"/>
        <w:ind w:left="823" w:hanging="539"/>
        <w:rPr>
          <w:rFonts w:ascii="Garamond" w:hAnsi="Garamond" w:cstheme="minorHAnsi"/>
          <w:sz w:val="20"/>
        </w:rPr>
      </w:pPr>
    </w:p>
    <w:tbl>
      <w:tblPr>
        <w:tblW w:w="10008" w:type="dxa"/>
        <w:tblLook w:val="01E0"/>
      </w:tblPr>
      <w:tblGrid>
        <w:gridCol w:w="2268"/>
        <w:gridCol w:w="362"/>
        <w:gridCol w:w="1078"/>
        <w:gridCol w:w="1080"/>
        <w:gridCol w:w="5220"/>
      </w:tblGrid>
      <w:tr w:rsidR="00FE18A4" w:rsidRPr="00A53D1D" w:rsidTr="00497149">
        <w:trPr>
          <w:trHeight w:val="322"/>
        </w:trPr>
        <w:tc>
          <w:tcPr>
            <w:tcW w:w="2268" w:type="dxa"/>
            <w:tcBorders>
              <w:top w:val="single" w:sz="4" w:space="0" w:color="auto"/>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b/>
                <w:sz w:val="20"/>
                <w:lang w:val="de-DE"/>
              </w:rPr>
            </w:pPr>
          </w:p>
        </w:tc>
      </w:tr>
      <w:tr w:rsidR="00FE18A4" w:rsidRPr="00A53D1D" w:rsidTr="00497149">
        <w:trPr>
          <w:trHeight w:val="322"/>
        </w:trPr>
        <w:tc>
          <w:tcPr>
            <w:tcW w:w="2268" w:type="dxa"/>
            <w:tcBorders>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p>
        </w:tc>
      </w:tr>
      <w:tr w:rsidR="00FE18A4" w:rsidRPr="00A53D1D" w:rsidTr="00497149">
        <w:trPr>
          <w:trHeight w:val="311"/>
        </w:trPr>
        <w:tc>
          <w:tcPr>
            <w:tcW w:w="3708" w:type="dxa"/>
            <w:gridSpan w:val="3"/>
            <w:tcBorders>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p>
        </w:tc>
      </w:tr>
      <w:tr w:rsidR="00FE18A4" w:rsidRPr="00A53D1D" w:rsidTr="00497149">
        <w:trPr>
          <w:trHeight w:val="322"/>
        </w:trPr>
        <w:tc>
          <w:tcPr>
            <w:tcW w:w="4788" w:type="dxa"/>
            <w:gridSpan w:val="4"/>
            <w:tcBorders>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p>
        </w:tc>
      </w:tr>
      <w:tr w:rsidR="00FE18A4"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FE18A4" w:rsidRPr="00A53D1D" w:rsidRDefault="00FE18A4"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E18A4" w:rsidRPr="00A53D1D" w:rsidRDefault="00FE18A4" w:rsidP="00055440">
            <w:pPr>
              <w:tabs>
                <w:tab w:val="right" w:pos="9540"/>
              </w:tabs>
              <w:spacing w:before="80" w:after="80" w:line="120" w:lineRule="auto"/>
              <w:jc w:val="both"/>
              <w:rPr>
                <w:rFonts w:ascii="Garamond" w:hAnsi="Garamond" w:cstheme="minorHAnsi"/>
                <w:sz w:val="8"/>
                <w:szCs w:val="8"/>
              </w:rPr>
            </w:pPr>
          </w:p>
        </w:tc>
      </w:tr>
    </w:tbl>
    <w:p w:rsidR="00961A1C" w:rsidRPr="00A53D1D" w:rsidRDefault="00961A1C" w:rsidP="00497149">
      <w:pPr>
        <w:pStyle w:val="Rientrocorpodeltesto2"/>
        <w:spacing w:line="240" w:lineRule="auto"/>
        <w:ind w:left="823" w:hanging="539"/>
        <w:rPr>
          <w:rFonts w:ascii="Garamond" w:hAnsi="Garamond" w:cstheme="minorHAnsi"/>
          <w:sz w:val="22"/>
        </w:rPr>
      </w:pPr>
    </w:p>
    <w:p w:rsidR="00E55705" w:rsidRPr="00A53D1D" w:rsidRDefault="00E55705" w:rsidP="00497149">
      <w:pPr>
        <w:pStyle w:val="Rientrocorpodeltesto2"/>
        <w:spacing w:line="240" w:lineRule="auto"/>
        <w:ind w:left="823" w:hanging="539"/>
        <w:rPr>
          <w:rFonts w:ascii="Garamond" w:hAnsi="Garamond" w:cstheme="minorHAnsi"/>
          <w:sz w:val="22"/>
        </w:rPr>
      </w:pPr>
    </w:p>
    <w:p w:rsidR="00961A1C" w:rsidRPr="00A53D1D" w:rsidRDefault="00961A1C" w:rsidP="00497149">
      <w:pPr>
        <w:pStyle w:val="Rientrocorpodeltesto2"/>
        <w:spacing w:line="240" w:lineRule="auto"/>
        <w:ind w:left="823" w:hanging="539"/>
        <w:rPr>
          <w:rFonts w:ascii="Garamond" w:hAnsi="Garamond" w:cstheme="minorHAnsi"/>
          <w:sz w:val="22"/>
        </w:rPr>
      </w:pPr>
    </w:p>
    <w:p w:rsidR="00A571A2" w:rsidRPr="00A53D1D" w:rsidRDefault="00A571A2" w:rsidP="00A02C9D">
      <w:pPr>
        <w:pStyle w:val="sche3"/>
        <w:numPr>
          <w:ilvl w:val="0"/>
          <w:numId w:val="13"/>
        </w:numPr>
        <w:spacing w:beforeLines="60" w:after="60"/>
        <w:ind w:left="644"/>
        <w:rPr>
          <w:rFonts w:ascii="Garamond" w:hAnsi="Garamond" w:cs="Arial"/>
          <w:i/>
          <w:szCs w:val="24"/>
          <w:lang w:val="it-IT"/>
        </w:rPr>
      </w:pPr>
      <w:r w:rsidRPr="00A53D1D">
        <w:rPr>
          <w:rFonts w:ascii="Garamond" w:hAnsi="Garamond" w:cs="Arial"/>
          <w:i/>
          <w:szCs w:val="24"/>
          <w:lang w:val="it-IT"/>
        </w:rPr>
        <w:t>(barrare la casella che interessa)</w:t>
      </w:r>
    </w:p>
    <w:p w:rsidR="002A53A5" w:rsidRPr="00A53D1D" w:rsidRDefault="002A53A5" w:rsidP="00A02C9D">
      <w:pPr>
        <w:pStyle w:val="sche3"/>
        <w:spacing w:beforeLines="60" w:after="60"/>
        <w:ind w:left="284"/>
        <w:rPr>
          <w:rFonts w:ascii="Garamond" w:hAnsi="Garamond" w:cs="Arial"/>
          <w:sz w:val="24"/>
          <w:szCs w:val="24"/>
          <w:lang w:val="it-IT"/>
        </w:rPr>
      </w:pPr>
    </w:p>
    <w:p w:rsidR="00A571A2" w:rsidRPr="00A53D1D" w:rsidRDefault="008E747B" w:rsidP="00497149">
      <w:pPr>
        <w:pStyle w:val="Paragrafoelenco1"/>
        <w:spacing w:before="60" w:after="60" w:line="276" w:lineRule="auto"/>
        <w:ind w:left="851" w:hanging="567"/>
        <w:jc w:val="both"/>
        <w:rPr>
          <w:rFonts w:ascii="Garamond" w:hAnsi="Garamond" w:cs="Calibri"/>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A571A2"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A571A2" w:rsidRPr="00A53D1D">
        <w:rPr>
          <w:rFonts w:ascii="Garamond" w:hAnsi="Garamond"/>
          <w:b/>
          <w:color w:val="auto"/>
          <w:sz w:val="22"/>
          <w:szCs w:val="22"/>
        </w:rPr>
        <w:tab/>
      </w:r>
      <w:r w:rsidR="00A571A2" w:rsidRPr="00A53D1D">
        <w:rPr>
          <w:rFonts w:ascii="Garamond" w:hAnsi="Garamond" w:cs="Calibri"/>
          <w:color w:val="auto"/>
          <w:sz w:val="22"/>
          <w:szCs w:val="22"/>
        </w:rPr>
        <w:t>di allegare l’organigramma</w:t>
      </w:r>
      <w:r w:rsidR="00B2621B" w:rsidRPr="00A53D1D">
        <w:rPr>
          <w:rFonts w:ascii="Garamond" w:hAnsi="Garamond" w:cs="Calibri"/>
          <w:color w:val="auto"/>
          <w:sz w:val="22"/>
          <w:szCs w:val="22"/>
        </w:rPr>
        <w:t xml:space="preserve"> aggiornato</w:t>
      </w:r>
      <w:r w:rsidR="00A571A2" w:rsidRPr="00A53D1D">
        <w:rPr>
          <w:rFonts w:ascii="Garamond" w:hAnsi="Garamond" w:cs="Calibri"/>
          <w:color w:val="auto"/>
          <w:sz w:val="22"/>
          <w:szCs w:val="22"/>
        </w:rPr>
        <w:t xml:space="preserve"> di cui all’art. 2 del citato </w:t>
      </w:r>
      <w:r w:rsidR="00B2621B" w:rsidRPr="00A53D1D">
        <w:rPr>
          <w:rFonts w:ascii="Garamond" w:hAnsi="Garamond" w:cs="Calibri"/>
          <w:color w:val="auto"/>
          <w:sz w:val="22"/>
          <w:szCs w:val="22"/>
        </w:rPr>
        <w:t>d</w:t>
      </w:r>
      <w:r w:rsidR="00A571A2" w:rsidRPr="00A53D1D">
        <w:rPr>
          <w:rFonts w:ascii="Garamond" w:hAnsi="Garamond" w:cs="Calibri"/>
          <w:color w:val="auto"/>
          <w:sz w:val="22"/>
          <w:szCs w:val="22"/>
        </w:rPr>
        <w:t>.</w:t>
      </w:r>
      <w:r w:rsidR="00B2621B" w:rsidRPr="00A53D1D">
        <w:rPr>
          <w:rFonts w:ascii="Garamond" w:hAnsi="Garamond" w:cs="Calibri"/>
          <w:color w:val="auto"/>
          <w:sz w:val="22"/>
          <w:szCs w:val="22"/>
        </w:rPr>
        <w:t>m</w:t>
      </w:r>
      <w:r w:rsidR="00A571A2" w:rsidRPr="00A53D1D">
        <w:rPr>
          <w:rFonts w:ascii="Garamond" w:hAnsi="Garamond" w:cs="Calibri"/>
          <w:color w:val="auto"/>
          <w:sz w:val="22"/>
          <w:szCs w:val="22"/>
        </w:rPr>
        <w:t>. 02/12/2016 n° 263;</w:t>
      </w:r>
    </w:p>
    <w:p w:rsidR="00A571A2" w:rsidRPr="00A53D1D" w:rsidRDefault="00A571A2" w:rsidP="00497149">
      <w:pPr>
        <w:pStyle w:val="Paragrafoelenco1"/>
        <w:spacing w:before="60" w:after="60" w:line="276" w:lineRule="auto"/>
        <w:ind w:left="851" w:hanging="567"/>
        <w:jc w:val="both"/>
        <w:rPr>
          <w:rFonts w:ascii="Garamond" w:hAnsi="Garamond"/>
          <w:b/>
          <w:color w:val="auto"/>
          <w:sz w:val="22"/>
          <w:szCs w:val="22"/>
        </w:rPr>
      </w:pPr>
    </w:p>
    <w:p w:rsidR="00A571A2" w:rsidRPr="00A53D1D" w:rsidRDefault="00A571A2" w:rsidP="00497149">
      <w:pPr>
        <w:pStyle w:val="Paragrafoelenco1"/>
        <w:spacing w:before="60" w:after="60"/>
        <w:ind w:left="284"/>
        <w:jc w:val="both"/>
        <w:rPr>
          <w:rFonts w:ascii="Garamond" w:hAnsi="Garamond"/>
          <w:b/>
          <w:color w:val="auto"/>
          <w:sz w:val="22"/>
          <w:szCs w:val="22"/>
        </w:rPr>
      </w:pPr>
      <w:r w:rsidRPr="00A53D1D">
        <w:rPr>
          <w:rFonts w:ascii="Garamond" w:hAnsi="Garamond"/>
          <w:b/>
          <w:color w:val="auto"/>
          <w:sz w:val="22"/>
          <w:szCs w:val="22"/>
        </w:rPr>
        <w:t>oppure</w:t>
      </w:r>
    </w:p>
    <w:p w:rsidR="00A571A2" w:rsidRPr="00A53D1D" w:rsidRDefault="00A571A2" w:rsidP="00497149">
      <w:pPr>
        <w:pStyle w:val="Paragrafoelenco1"/>
        <w:spacing w:before="60" w:after="60"/>
        <w:ind w:left="284"/>
        <w:jc w:val="both"/>
        <w:rPr>
          <w:rFonts w:ascii="Garamond" w:hAnsi="Garamond"/>
          <w:sz w:val="22"/>
          <w:szCs w:val="22"/>
        </w:rPr>
      </w:pPr>
    </w:p>
    <w:p w:rsidR="00A571A2" w:rsidRPr="00A53D1D" w:rsidRDefault="008E747B" w:rsidP="00497149">
      <w:pPr>
        <w:ind w:left="992" w:hanging="708"/>
        <w:jc w:val="both"/>
        <w:rPr>
          <w:rFonts w:ascii="Garamond" w:hAnsi="Garamond" w:cs="Arial"/>
          <w:sz w:val="22"/>
          <w:szCs w:val="22"/>
          <w:lang w:bidi="it-IT"/>
        </w:rPr>
      </w:pPr>
      <w:r w:rsidRPr="00A53D1D">
        <w:rPr>
          <w:rFonts w:ascii="Garamond" w:hAnsi="Garamond"/>
          <w:sz w:val="22"/>
          <w:szCs w:val="22"/>
        </w:rPr>
        <w:fldChar w:fldCharType="begin">
          <w:ffData>
            <w:name w:val=""/>
            <w:enabled/>
            <w:calcOnExit w:val="0"/>
            <w:checkBox>
              <w:sizeAuto/>
              <w:default w:val="0"/>
              <w:checked w:val="0"/>
            </w:checkBox>
          </w:ffData>
        </w:fldChar>
      </w:r>
      <w:r w:rsidR="00A571A2"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A571A2" w:rsidRPr="00A53D1D">
        <w:rPr>
          <w:rFonts w:ascii="Garamond" w:hAnsi="Garamond"/>
          <w:b/>
          <w:color w:val="auto"/>
          <w:sz w:val="22"/>
          <w:szCs w:val="22"/>
        </w:rPr>
        <w:t xml:space="preserve"> </w:t>
      </w:r>
      <w:r w:rsidR="00A571A2" w:rsidRPr="00A53D1D">
        <w:rPr>
          <w:rFonts w:ascii="Garamond" w:hAnsi="Garamond"/>
          <w:b/>
          <w:color w:val="auto"/>
          <w:sz w:val="22"/>
          <w:szCs w:val="22"/>
        </w:rPr>
        <w:tab/>
      </w:r>
      <w:r w:rsidR="00A571A2" w:rsidRPr="00A53D1D">
        <w:rPr>
          <w:rFonts w:ascii="Garamond" w:hAnsi="Garamond" w:cs="Arial"/>
          <w:sz w:val="22"/>
          <w:szCs w:val="22"/>
        </w:rPr>
        <w:t xml:space="preserve">che </w:t>
      </w:r>
      <w:r w:rsidR="00A571A2" w:rsidRPr="00A53D1D">
        <w:rPr>
          <w:rFonts w:ascii="Garamond" w:hAnsi="Garamond" w:cs="Arial"/>
          <w:sz w:val="22"/>
          <w:szCs w:val="22"/>
          <w:lang w:bidi="it-IT"/>
        </w:rPr>
        <w:t>i medesimi dati aggiornati sono riscontrabili sul casellario delle società di ingegneria e professionali dell’ANAC.</w:t>
      </w:r>
    </w:p>
    <w:p w:rsidR="0015274F" w:rsidRPr="00A53D1D" w:rsidRDefault="0015274F" w:rsidP="00497149">
      <w:pPr>
        <w:ind w:left="284"/>
        <w:jc w:val="both"/>
        <w:rPr>
          <w:rFonts w:ascii="Garamond" w:hAnsi="Garamond" w:cstheme="minorHAnsi"/>
          <w:sz w:val="22"/>
          <w:szCs w:val="22"/>
          <w:lang w:val="de-DE"/>
        </w:rPr>
      </w:pPr>
    </w:p>
    <w:p w:rsidR="00961A1C" w:rsidRPr="00A53D1D" w:rsidRDefault="00961A1C" w:rsidP="00497149">
      <w:pPr>
        <w:ind w:left="284"/>
        <w:jc w:val="both"/>
        <w:rPr>
          <w:rFonts w:ascii="Garamond" w:hAnsi="Garamond" w:cstheme="minorHAnsi"/>
          <w:sz w:val="22"/>
          <w:szCs w:val="22"/>
          <w:lang w:val="de-DE"/>
        </w:rPr>
      </w:pPr>
    </w:p>
    <w:p w:rsidR="00961A1C" w:rsidRPr="00A53D1D" w:rsidRDefault="00961A1C" w:rsidP="00497149">
      <w:pPr>
        <w:ind w:left="284"/>
        <w:jc w:val="both"/>
        <w:rPr>
          <w:rFonts w:ascii="Garamond" w:hAnsi="Garamond" w:cstheme="minorHAnsi"/>
          <w:sz w:val="22"/>
          <w:szCs w:val="22"/>
          <w:lang w:val="de-DE"/>
        </w:rPr>
      </w:pPr>
    </w:p>
    <w:p w:rsidR="00537B4F" w:rsidRPr="00A53D1D" w:rsidRDefault="00537B4F" w:rsidP="00497149">
      <w:pPr>
        <w:ind w:left="284"/>
        <w:jc w:val="both"/>
        <w:rPr>
          <w:rFonts w:ascii="Garamond" w:hAnsi="Garamond"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Pr="00A53D1D" w:rsidRDefault="00817E4F" w:rsidP="00AE0B4A">
            <w:pPr>
              <w:tabs>
                <w:tab w:val="left" w:pos="540"/>
              </w:tabs>
              <w:spacing w:before="60" w:after="60"/>
              <w:rPr>
                <w:rFonts w:ascii="Garamond" w:hAnsi="Garamond" w:cstheme="minorHAnsi"/>
                <w:b/>
                <w:szCs w:val="22"/>
                <w:u w:val="single"/>
              </w:rPr>
            </w:pPr>
            <w:r w:rsidRPr="00A53D1D">
              <w:rPr>
                <w:rFonts w:ascii="Garamond" w:hAnsi="Garamond" w:cstheme="minorHAnsi"/>
                <w:b/>
                <w:sz w:val="22"/>
                <w:szCs w:val="22"/>
              </w:rPr>
              <w:t>5</w:t>
            </w:r>
            <w:r w:rsidR="00537B4F" w:rsidRPr="00A53D1D">
              <w:rPr>
                <w:rFonts w:ascii="Garamond" w:hAnsi="Garamond" w:cstheme="minorHAnsi"/>
                <w:b/>
                <w:sz w:val="22"/>
                <w:szCs w:val="22"/>
              </w:rPr>
              <w:t>.</w:t>
            </w:r>
            <w:r w:rsidR="00AE0B4A" w:rsidRPr="00A53D1D">
              <w:rPr>
                <w:rFonts w:ascii="Garamond" w:hAnsi="Garamond" w:cstheme="minorHAnsi"/>
                <w:b/>
                <w:sz w:val="22"/>
                <w:szCs w:val="22"/>
              </w:rPr>
              <w:t>d</w:t>
            </w:r>
            <w:r w:rsidR="00537B4F" w:rsidRPr="00A53D1D">
              <w:rPr>
                <w:rFonts w:ascii="Garamond" w:hAnsi="Garamond" w:cstheme="minorHAnsi"/>
                <w:b/>
                <w:sz w:val="22"/>
                <w:szCs w:val="22"/>
              </w:rPr>
              <w:t>)</w:t>
            </w:r>
            <w:r w:rsidR="00537B4F" w:rsidRPr="00A53D1D">
              <w:rPr>
                <w:rFonts w:ascii="Garamond" w:hAnsi="Garamond" w:cstheme="minorHAnsi"/>
                <w:b/>
                <w:sz w:val="22"/>
                <w:szCs w:val="22"/>
              </w:rPr>
              <w:tab/>
              <w:t xml:space="preserve">da compilare in caso di </w:t>
            </w:r>
            <w:r w:rsidR="002A53A5" w:rsidRPr="00A53D1D">
              <w:rPr>
                <w:rFonts w:ascii="Garamond" w:hAnsi="Garamond" w:cstheme="minorHAnsi"/>
                <w:b/>
                <w:sz w:val="22"/>
                <w:szCs w:val="22"/>
                <w:u w:val="single"/>
              </w:rPr>
              <w:t>SOCIETÀ DI INGEGNERIA</w:t>
            </w:r>
          </w:p>
          <w:p w:rsidR="00655E91" w:rsidRPr="00A53D1D" w:rsidRDefault="00655E91" w:rsidP="00AE0B4A">
            <w:pPr>
              <w:tabs>
                <w:tab w:val="left" w:pos="540"/>
              </w:tabs>
              <w:spacing w:before="60" w:after="60"/>
              <w:rPr>
                <w:rFonts w:ascii="Garamond" w:hAnsi="Garamond" w:cstheme="minorHAnsi"/>
                <w:b/>
                <w:szCs w:val="22"/>
                <w:u w:val="single"/>
              </w:rPr>
            </w:pPr>
          </w:p>
          <w:p w:rsidR="00DC6050" w:rsidRPr="00A53D1D" w:rsidRDefault="00655E91" w:rsidP="00655E91">
            <w:pPr>
              <w:tabs>
                <w:tab w:val="left" w:pos="540"/>
              </w:tabs>
              <w:spacing w:before="60" w:after="60"/>
              <w:rPr>
                <w:rFonts w:ascii="Garamond" w:hAnsi="Garamond" w:cstheme="minorHAnsi"/>
                <w:szCs w:val="22"/>
              </w:rPr>
            </w:pPr>
            <w:r w:rsidRPr="00A53D1D">
              <w:rPr>
                <w:rFonts w:ascii="Garamond" w:hAnsi="Garamond" w:cstheme="minorHAnsi"/>
                <w:b/>
                <w:sz w:val="22"/>
                <w:szCs w:val="22"/>
              </w:rPr>
              <w:t>Questa sezione deve essere compilata dal legale rappresentante della società di ingegneria.</w:t>
            </w:r>
          </w:p>
        </w:tc>
      </w:tr>
    </w:tbl>
    <w:p w:rsidR="00537B4F" w:rsidRPr="00A53D1D" w:rsidRDefault="00537B4F" w:rsidP="00497149">
      <w:pPr>
        <w:spacing w:before="60" w:after="120"/>
        <w:ind w:left="284"/>
        <w:rPr>
          <w:rFonts w:ascii="Garamond" w:hAnsi="Garamond" w:cstheme="minorHAnsi"/>
          <w:sz w:val="18"/>
          <w:szCs w:val="18"/>
        </w:rPr>
      </w:pPr>
    </w:p>
    <w:p w:rsidR="0064518C" w:rsidRPr="00A53D1D" w:rsidRDefault="0064518C" w:rsidP="00497149">
      <w:pPr>
        <w:spacing w:before="60" w:after="120"/>
        <w:ind w:left="284"/>
        <w:rPr>
          <w:rFonts w:ascii="Garamond" w:hAnsi="Garamond" w:cstheme="minorHAnsi"/>
          <w:sz w:val="18"/>
          <w:szCs w:val="18"/>
        </w:rPr>
      </w:pPr>
    </w:p>
    <w:p w:rsidR="00E55705" w:rsidRPr="00A53D1D" w:rsidRDefault="00E55705" w:rsidP="00497149">
      <w:pPr>
        <w:spacing w:before="60" w:after="120"/>
        <w:ind w:left="284"/>
        <w:rPr>
          <w:rFonts w:ascii="Garamond" w:hAnsi="Garamond" w:cstheme="minorHAnsi"/>
          <w:sz w:val="18"/>
          <w:szCs w:val="18"/>
        </w:rPr>
      </w:pPr>
    </w:p>
    <w:tbl>
      <w:tblPr>
        <w:tblW w:w="9935" w:type="dxa"/>
        <w:tblLook w:val="01E0"/>
      </w:tblPr>
      <w:tblGrid>
        <w:gridCol w:w="2456"/>
        <w:gridCol w:w="177"/>
        <w:gridCol w:w="2832"/>
        <w:gridCol w:w="1421"/>
        <w:gridCol w:w="3049"/>
      </w:tblGrid>
      <w:tr w:rsidR="00537B4F" w:rsidRPr="00A53D1D" w:rsidTr="00497149">
        <w:tc>
          <w:tcPr>
            <w:tcW w:w="2633" w:type="dxa"/>
            <w:gridSpan w:val="2"/>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c>
          <w:tcPr>
            <w:tcW w:w="9935" w:type="dxa"/>
            <w:gridSpan w:val="5"/>
            <w:tcBorders>
              <w:left w:val="single"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537B4F" w:rsidRPr="00A53D1D" w:rsidTr="00497149">
        <w:tc>
          <w:tcPr>
            <w:tcW w:w="9935" w:type="dxa"/>
            <w:gridSpan w:val="5"/>
            <w:tcBorders>
              <w:left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p>
        </w:tc>
      </w:tr>
      <w:tr w:rsidR="00537B4F" w:rsidRPr="00A53D1D" w:rsidTr="00497149">
        <w:tc>
          <w:tcPr>
            <w:tcW w:w="2633" w:type="dxa"/>
            <w:gridSpan w:val="2"/>
            <w:tcBorders>
              <w:top w:val="dashSmallGap"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2633" w:type="dxa"/>
            <w:gridSpan w:val="2"/>
            <w:tcBorders>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537B4F" w:rsidRPr="00A53D1D" w:rsidRDefault="00537B4F" w:rsidP="00CF78E1">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rPr>
          <w:cantSplit/>
          <w:trHeight w:hRule="exact" w:val="113"/>
        </w:trPr>
        <w:tc>
          <w:tcPr>
            <w:tcW w:w="2456" w:type="dxa"/>
            <w:tcBorders>
              <w:left w:val="single" w:sz="4" w:space="0" w:color="auto"/>
              <w:bottom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z w:val="8"/>
                <w:szCs w:val="8"/>
              </w:rPr>
            </w:pPr>
          </w:p>
        </w:tc>
      </w:tr>
    </w:tbl>
    <w:p w:rsidR="00E55705" w:rsidRPr="00A53D1D" w:rsidRDefault="00E55705" w:rsidP="00E55705">
      <w:pPr>
        <w:pStyle w:val="Rientrocorpodeltesto2"/>
        <w:spacing w:line="240" w:lineRule="auto"/>
        <w:ind w:left="0"/>
        <w:rPr>
          <w:rFonts w:ascii="Garamond" w:hAnsi="Garamond" w:cstheme="minorHAnsi"/>
          <w:sz w:val="20"/>
        </w:rPr>
      </w:pPr>
    </w:p>
    <w:p w:rsidR="00E55705" w:rsidRPr="00A53D1D" w:rsidRDefault="00E55705" w:rsidP="00E55705">
      <w:pPr>
        <w:pStyle w:val="Rientrocorpodeltesto2"/>
        <w:spacing w:line="240" w:lineRule="auto"/>
        <w:ind w:left="0"/>
        <w:rPr>
          <w:rFonts w:ascii="Garamond" w:hAnsi="Garamond" w:cstheme="minorHAnsi"/>
          <w:sz w:val="20"/>
        </w:rPr>
      </w:pPr>
    </w:p>
    <w:p w:rsidR="00E55705" w:rsidRPr="00A53D1D" w:rsidRDefault="00E55705" w:rsidP="00E55705">
      <w:pPr>
        <w:pStyle w:val="Rientrocorpodeltesto2"/>
        <w:spacing w:line="240" w:lineRule="auto"/>
        <w:ind w:left="0"/>
        <w:rPr>
          <w:rFonts w:ascii="Garamond" w:hAnsi="Garamond" w:cstheme="minorHAnsi"/>
          <w:sz w:val="20"/>
        </w:rPr>
      </w:pPr>
    </w:p>
    <w:p w:rsidR="00B2621B" w:rsidRPr="00A53D1D" w:rsidRDefault="00B2621B"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 xml:space="preserve">che gli estremi dei requisiti del direttore tecnico di cui all’art. 3 del d.m. 263/2016 sono: </w:t>
      </w:r>
    </w:p>
    <w:tbl>
      <w:tblPr>
        <w:tblW w:w="10008" w:type="dxa"/>
        <w:tblLook w:val="01E0"/>
      </w:tblPr>
      <w:tblGrid>
        <w:gridCol w:w="2268"/>
        <w:gridCol w:w="362"/>
        <w:gridCol w:w="1078"/>
        <w:gridCol w:w="1080"/>
        <w:gridCol w:w="5220"/>
      </w:tblGrid>
      <w:tr w:rsidR="00B2621B" w:rsidRPr="00A53D1D" w:rsidTr="00497149">
        <w:trPr>
          <w:trHeight w:val="322"/>
        </w:trPr>
        <w:tc>
          <w:tcPr>
            <w:tcW w:w="2268" w:type="dxa"/>
            <w:tcBorders>
              <w:top w:val="single" w:sz="4" w:space="0" w:color="auto"/>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b/>
                <w:sz w:val="20"/>
                <w:lang w:val="de-DE"/>
              </w:rPr>
            </w:pPr>
          </w:p>
        </w:tc>
      </w:tr>
      <w:tr w:rsidR="00B2621B" w:rsidRPr="00A53D1D" w:rsidTr="00497149">
        <w:trPr>
          <w:trHeight w:val="322"/>
        </w:trPr>
        <w:tc>
          <w:tcPr>
            <w:tcW w:w="2268" w:type="dxa"/>
            <w:tcBorders>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trHeight w:val="322"/>
        </w:trPr>
        <w:tc>
          <w:tcPr>
            <w:tcW w:w="2268" w:type="dxa"/>
            <w:tcBorders>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r w:rsidRPr="00A53D1D">
              <w:rPr>
                <w:rFonts w:ascii="Garamond" w:hAnsi="Garamond" w:cstheme="minorHAnsi"/>
                <w:sz w:val="20"/>
              </w:rPr>
              <w:t>Data di abilitazione</w:t>
            </w:r>
          </w:p>
        </w:tc>
        <w:tc>
          <w:tcPr>
            <w:tcW w:w="7740" w:type="dxa"/>
            <w:gridSpan w:val="4"/>
            <w:tcBorders>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trHeight w:val="311"/>
        </w:trPr>
        <w:tc>
          <w:tcPr>
            <w:tcW w:w="3708" w:type="dxa"/>
            <w:gridSpan w:val="3"/>
            <w:tcBorders>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trHeight w:val="322"/>
        </w:trPr>
        <w:tc>
          <w:tcPr>
            <w:tcW w:w="4788" w:type="dxa"/>
            <w:gridSpan w:val="4"/>
            <w:tcBorders>
              <w:left w:val="single" w:sz="4" w:space="0" w:color="auto"/>
            </w:tcBorders>
            <w:shd w:val="clear" w:color="auto" w:fill="auto"/>
          </w:tcPr>
          <w:p w:rsidR="00B2621B" w:rsidRPr="00A53D1D" w:rsidRDefault="00B2621B"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B2621B" w:rsidRPr="00A53D1D" w:rsidRDefault="00B2621B" w:rsidP="00965642">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B2621B" w:rsidRPr="00A53D1D" w:rsidRDefault="00B2621B" w:rsidP="00965642">
            <w:pPr>
              <w:tabs>
                <w:tab w:val="right" w:pos="9540"/>
              </w:tabs>
              <w:spacing w:before="80" w:after="80" w:line="120" w:lineRule="auto"/>
              <w:jc w:val="both"/>
              <w:rPr>
                <w:rFonts w:ascii="Garamond" w:hAnsi="Garamond" w:cstheme="minorHAnsi"/>
                <w:sz w:val="8"/>
                <w:szCs w:val="8"/>
              </w:rPr>
            </w:pPr>
          </w:p>
        </w:tc>
      </w:tr>
    </w:tbl>
    <w:p w:rsidR="00B2621B" w:rsidRPr="00A53D1D" w:rsidRDefault="00B2621B" w:rsidP="00497149">
      <w:pPr>
        <w:pStyle w:val="Rientrocorpodeltesto2"/>
        <w:spacing w:line="240" w:lineRule="auto"/>
        <w:ind w:left="823" w:hanging="539"/>
        <w:rPr>
          <w:rFonts w:ascii="Garamond" w:hAnsi="Garamond" w:cstheme="minorHAnsi"/>
          <w:sz w:val="20"/>
        </w:rPr>
      </w:pPr>
    </w:p>
    <w:p w:rsidR="00E55705" w:rsidRPr="00A53D1D" w:rsidRDefault="00E55705" w:rsidP="00497149">
      <w:pPr>
        <w:pStyle w:val="Rientrocorpodeltesto2"/>
        <w:spacing w:line="240" w:lineRule="auto"/>
        <w:ind w:left="823" w:hanging="539"/>
        <w:rPr>
          <w:rFonts w:ascii="Garamond" w:hAnsi="Garamond" w:cstheme="minorHAnsi"/>
          <w:sz w:val="20"/>
        </w:rPr>
      </w:pPr>
    </w:p>
    <w:p w:rsidR="0064518C" w:rsidRPr="00A53D1D" w:rsidRDefault="0064518C" w:rsidP="00497149">
      <w:pPr>
        <w:pStyle w:val="Rientrocorpodeltesto2"/>
        <w:spacing w:line="240" w:lineRule="auto"/>
        <w:ind w:left="823" w:hanging="539"/>
        <w:rPr>
          <w:rFonts w:ascii="Garamond" w:hAnsi="Garamond" w:cstheme="minorHAnsi"/>
          <w:sz w:val="20"/>
        </w:rPr>
      </w:pPr>
    </w:p>
    <w:p w:rsidR="00B2621B" w:rsidRPr="00A53D1D" w:rsidRDefault="00B2621B" w:rsidP="00A02C9D">
      <w:pPr>
        <w:pStyle w:val="sche3"/>
        <w:numPr>
          <w:ilvl w:val="0"/>
          <w:numId w:val="13"/>
        </w:numPr>
        <w:spacing w:beforeLines="60" w:after="60"/>
        <w:ind w:left="644"/>
        <w:rPr>
          <w:rFonts w:ascii="Garamond" w:hAnsi="Garamond" w:cs="Arial"/>
          <w:i/>
          <w:szCs w:val="24"/>
          <w:lang w:val="it-IT"/>
        </w:rPr>
      </w:pPr>
      <w:r w:rsidRPr="00A53D1D">
        <w:rPr>
          <w:rFonts w:ascii="Garamond" w:hAnsi="Garamond" w:cs="Arial"/>
          <w:i/>
          <w:szCs w:val="24"/>
          <w:lang w:val="it-IT"/>
        </w:rPr>
        <w:t>(barrare la casella che interessa)</w:t>
      </w:r>
    </w:p>
    <w:p w:rsidR="00FE18A4" w:rsidRPr="00A53D1D" w:rsidRDefault="00FE18A4" w:rsidP="00A02C9D">
      <w:pPr>
        <w:pStyle w:val="sche3"/>
        <w:spacing w:beforeLines="60" w:after="60"/>
        <w:ind w:left="284"/>
        <w:rPr>
          <w:rFonts w:ascii="Garamond" w:hAnsi="Garamond" w:cs="Arial"/>
          <w:sz w:val="22"/>
          <w:szCs w:val="24"/>
          <w:lang w:val="it-IT"/>
        </w:rPr>
      </w:pPr>
    </w:p>
    <w:p w:rsidR="00B2621B" w:rsidRPr="00A53D1D" w:rsidRDefault="008E747B" w:rsidP="00497149">
      <w:pPr>
        <w:pStyle w:val="Paragrafoelenco1"/>
        <w:spacing w:before="60" w:after="60" w:line="276" w:lineRule="auto"/>
        <w:ind w:left="851" w:hanging="567"/>
        <w:jc w:val="both"/>
        <w:rPr>
          <w:rFonts w:ascii="Garamond" w:hAnsi="Garamond" w:cs="Calibri"/>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B2621B"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B2621B" w:rsidRPr="00A53D1D">
        <w:rPr>
          <w:rFonts w:ascii="Garamond" w:hAnsi="Garamond"/>
          <w:b/>
          <w:color w:val="auto"/>
          <w:sz w:val="22"/>
          <w:szCs w:val="22"/>
        </w:rPr>
        <w:tab/>
      </w:r>
      <w:r w:rsidR="00B2621B" w:rsidRPr="00A53D1D">
        <w:rPr>
          <w:rFonts w:ascii="Garamond" w:hAnsi="Garamond" w:cs="Calibri"/>
          <w:color w:val="auto"/>
          <w:sz w:val="22"/>
          <w:szCs w:val="22"/>
        </w:rPr>
        <w:t>di allegare l’organigramma aggiornato di cui all’art. 3 del citato d.m. 02/12/2016 n° 263;</w:t>
      </w:r>
    </w:p>
    <w:p w:rsidR="00B2621B" w:rsidRPr="00A53D1D" w:rsidRDefault="00B2621B" w:rsidP="00497149">
      <w:pPr>
        <w:pStyle w:val="Paragrafoelenco1"/>
        <w:spacing w:before="60" w:after="60" w:line="276" w:lineRule="auto"/>
        <w:ind w:left="851" w:hanging="567"/>
        <w:jc w:val="both"/>
        <w:rPr>
          <w:rFonts w:ascii="Garamond" w:hAnsi="Garamond"/>
          <w:color w:val="auto"/>
          <w:sz w:val="22"/>
          <w:szCs w:val="22"/>
        </w:rPr>
      </w:pPr>
    </w:p>
    <w:p w:rsidR="00870DD2" w:rsidRPr="00A53D1D" w:rsidRDefault="00870DD2" w:rsidP="00497149">
      <w:pPr>
        <w:pStyle w:val="Paragrafoelenco1"/>
        <w:spacing w:before="60" w:after="60" w:line="276" w:lineRule="auto"/>
        <w:ind w:left="851" w:hanging="567"/>
        <w:jc w:val="both"/>
        <w:rPr>
          <w:rFonts w:ascii="Garamond" w:hAnsi="Garamond"/>
          <w:color w:val="auto"/>
          <w:sz w:val="22"/>
          <w:szCs w:val="22"/>
        </w:rPr>
      </w:pPr>
    </w:p>
    <w:p w:rsidR="00B2621B" w:rsidRPr="00A53D1D" w:rsidRDefault="00B2621B" w:rsidP="00497149">
      <w:pPr>
        <w:pStyle w:val="Paragrafoelenco1"/>
        <w:spacing w:before="60" w:after="60"/>
        <w:ind w:left="284"/>
        <w:jc w:val="both"/>
        <w:rPr>
          <w:rFonts w:ascii="Garamond" w:hAnsi="Garamond"/>
          <w:b/>
          <w:color w:val="auto"/>
          <w:sz w:val="22"/>
          <w:szCs w:val="22"/>
        </w:rPr>
      </w:pPr>
      <w:r w:rsidRPr="00A53D1D">
        <w:rPr>
          <w:rFonts w:ascii="Garamond" w:hAnsi="Garamond"/>
          <w:b/>
          <w:color w:val="auto"/>
          <w:sz w:val="22"/>
          <w:szCs w:val="22"/>
        </w:rPr>
        <w:t>oppure</w:t>
      </w:r>
    </w:p>
    <w:p w:rsidR="00B2621B" w:rsidRPr="00A53D1D" w:rsidRDefault="00B2621B" w:rsidP="00497149">
      <w:pPr>
        <w:pStyle w:val="Paragrafoelenco1"/>
        <w:spacing w:before="60" w:after="60"/>
        <w:ind w:left="284"/>
        <w:jc w:val="both"/>
        <w:rPr>
          <w:rFonts w:ascii="Garamond" w:hAnsi="Garamond"/>
          <w:sz w:val="22"/>
          <w:szCs w:val="22"/>
        </w:rPr>
      </w:pPr>
    </w:p>
    <w:p w:rsidR="00870DD2" w:rsidRPr="00A53D1D" w:rsidRDefault="00870DD2" w:rsidP="00497149">
      <w:pPr>
        <w:pStyle w:val="Paragrafoelenco1"/>
        <w:spacing w:before="60" w:after="60"/>
        <w:ind w:left="284"/>
        <w:jc w:val="both"/>
        <w:rPr>
          <w:rFonts w:ascii="Garamond" w:hAnsi="Garamond"/>
          <w:sz w:val="22"/>
          <w:szCs w:val="22"/>
        </w:rPr>
      </w:pPr>
    </w:p>
    <w:p w:rsidR="00B2621B" w:rsidRPr="00A53D1D" w:rsidRDefault="008E747B" w:rsidP="00497149">
      <w:pPr>
        <w:ind w:left="284"/>
        <w:jc w:val="both"/>
        <w:rPr>
          <w:rFonts w:ascii="Garamond" w:hAnsi="Garamond" w:cs="Arial"/>
          <w:sz w:val="22"/>
          <w:szCs w:val="22"/>
          <w:lang w:bidi="it-IT"/>
        </w:rPr>
      </w:pPr>
      <w:r w:rsidRPr="00A53D1D">
        <w:rPr>
          <w:rFonts w:ascii="Garamond" w:hAnsi="Garamond"/>
          <w:sz w:val="22"/>
          <w:szCs w:val="22"/>
        </w:rPr>
        <w:fldChar w:fldCharType="begin">
          <w:ffData>
            <w:name w:val=""/>
            <w:enabled/>
            <w:calcOnExit w:val="0"/>
            <w:checkBox>
              <w:sizeAuto/>
              <w:default w:val="0"/>
              <w:checked w:val="0"/>
            </w:checkBox>
          </w:ffData>
        </w:fldChar>
      </w:r>
      <w:r w:rsidR="00B2621B"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B2621B" w:rsidRPr="00A53D1D">
        <w:rPr>
          <w:rFonts w:ascii="Garamond" w:hAnsi="Garamond"/>
          <w:b/>
          <w:color w:val="auto"/>
          <w:sz w:val="22"/>
          <w:szCs w:val="22"/>
        </w:rPr>
        <w:t xml:space="preserve"> </w:t>
      </w:r>
      <w:r w:rsidR="00B2621B" w:rsidRPr="00A53D1D">
        <w:rPr>
          <w:rFonts w:ascii="Garamond" w:hAnsi="Garamond"/>
          <w:b/>
          <w:color w:val="auto"/>
          <w:sz w:val="22"/>
          <w:szCs w:val="22"/>
        </w:rPr>
        <w:tab/>
      </w:r>
      <w:r w:rsidR="00B2621B" w:rsidRPr="00A53D1D">
        <w:rPr>
          <w:rFonts w:ascii="Garamond" w:hAnsi="Garamond" w:cs="Arial"/>
          <w:sz w:val="22"/>
          <w:szCs w:val="22"/>
        </w:rPr>
        <w:t xml:space="preserve">che </w:t>
      </w:r>
      <w:r w:rsidR="00B2621B" w:rsidRPr="00A53D1D">
        <w:rPr>
          <w:rFonts w:ascii="Garamond" w:hAnsi="Garamond" w:cs="Arial"/>
          <w:sz w:val="22"/>
          <w:szCs w:val="22"/>
          <w:lang w:bidi="it-IT"/>
        </w:rPr>
        <w:t>i medesimi dati aggiornati sono riscontrabili sul casellario delle società di ingegneria e professionali dell’ANAC.</w:t>
      </w:r>
    </w:p>
    <w:p w:rsidR="00E529E4" w:rsidRPr="00A53D1D" w:rsidRDefault="00E529E4" w:rsidP="00E529E4">
      <w:pPr>
        <w:jc w:val="both"/>
        <w:rPr>
          <w:rFonts w:ascii="Garamond" w:hAnsi="Garamond" w:cstheme="minorHAnsi"/>
          <w:sz w:val="22"/>
          <w:szCs w:val="22"/>
          <w:lang w:val="de-DE"/>
        </w:rPr>
      </w:pPr>
    </w:p>
    <w:p w:rsidR="00870DD2" w:rsidRPr="00A53D1D" w:rsidRDefault="00870DD2" w:rsidP="00E529E4">
      <w:pPr>
        <w:jc w:val="both"/>
        <w:rPr>
          <w:rFonts w:ascii="Garamond" w:hAnsi="Garamond" w:cstheme="minorHAnsi"/>
          <w:sz w:val="22"/>
          <w:szCs w:val="22"/>
          <w:lang w:val="de-DE"/>
        </w:rPr>
      </w:pPr>
    </w:p>
    <w:p w:rsidR="00870DD2" w:rsidRPr="00A53D1D" w:rsidRDefault="00870DD2" w:rsidP="00E529E4">
      <w:pPr>
        <w:jc w:val="both"/>
        <w:rPr>
          <w:rFonts w:ascii="Garamond" w:hAnsi="Garamond" w:cstheme="minorHAnsi"/>
          <w:sz w:val="22"/>
          <w:szCs w:val="22"/>
          <w:lang w:val="de-DE"/>
        </w:rPr>
      </w:pPr>
    </w:p>
    <w:p w:rsidR="00870DD2" w:rsidRPr="00A53D1D" w:rsidRDefault="00870DD2" w:rsidP="00E529E4">
      <w:pPr>
        <w:jc w:val="both"/>
        <w:rPr>
          <w:rFonts w:ascii="Garamond" w:hAnsi="Garamond" w:cstheme="minorHAnsi"/>
          <w:sz w:val="22"/>
          <w:szCs w:val="22"/>
          <w:lang w:val="de-DE"/>
        </w:rPr>
      </w:pPr>
    </w:p>
    <w:p w:rsidR="00E529E4" w:rsidRPr="00A53D1D" w:rsidRDefault="00E529E4" w:rsidP="00CC7EC6">
      <w:pPr>
        <w:jc w:val="both"/>
        <w:rPr>
          <w:rFonts w:ascii="Garamond" w:hAnsi="Garamond"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E529E4" w:rsidRPr="00A53D1D" w:rsidTr="001C2EE7">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F2686A" w:rsidRPr="00A53D1D" w:rsidRDefault="00E529E4" w:rsidP="00F2686A">
            <w:pPr>
              <w:jc w:val="both"/>
              <w:rPr>
                <w:rFonts w:ascii="Garamond" w:hAnsi="Garamond" w:cstheme="minorHAnsi"/>
                <w:b/>
                <w:szCs w:val="22"/>
                <w:u w:val="single"/>
              </w:rPr>
            </w:pPr>
            <w:r w:rsidRPr="00A53D1D">
              <w:rPr>
                <w:rFonts w:ascii="Garamond" w:hAnsi="Garamond" w:cstheme="minorHAnsi"/>
                <w:b/>
                <w:sz w:val="22"/>
                <w:szCs w:val="22"/>
              </w:rPr>
              <w:lastRenderedPageBreak/>
              <w:t>5.e)</w:t>
            </w:r>
            <w:r w:rsidRPr="00A53D1D">
              <w:rPr>
                <w:rFonts w:ascii="Garamond" w:hAnsi="Garamond" w:cstheme="minorHAnsi"/>
                <w:b/>
                <w:sz w:val="22"/>
                <w:szCs w:val="22"/>
              </w:rPr>
              <w:tab/>
              <w:t xml:space="preserve">da compilare in caso di </w:t>
            </w:r>
            <w:r w:rsidRPr="00A53D1D">
              <w:rPr>
                <w:rFonts w:ascii="Garamond" w:hAnsi="Garamond" w:cstheme="minorHAnsi"/>
                <w:b/>
                <w:sz w:val="22"/>
                <w:szCs w:val="22"/>
                <w:u w:val="single"/>
              </w:rPr>
              <w:t>SOCIETÀ TRA PROFESSIONISTI</w:t>
            </w:r>
            <w:r w:rsidR="00F2686A" w:rsidRPr="00A53D1D">
              <w:rPr>
                <w:rFonts w:ascii="Garamond" w:hAnsi="Garamond" w:cstheme="minorHAnsi"/>
                <w:b/>
                <w:sz w:val="22"/>
                <w:szCs w:val="22"/>
                <w:u w:val="single"/>
              </w:rPr>
              <w:t xml:space="preserve"> -  (v. art. 10 L. 183/2011 e D.M. n. 34/2013):</w:t>
            </w:r>
            <w:r w:rsidR="004C0F79" w:rsidRPr="00A53D1D">
              <w:rPr>
                <w:rStyle w:val="Rimandonotaapidipagina"/>
                <w:rFonts w:ascii="Garamond" w:hAnsi="Garamond" w:cstheme="minorHAnsi"/>
                <w:b/>
                <w:sz w:val="22"/>
                <w:szCs w:val="22"/>
                <w:u w:val="single"/>
              </w:rPr>
              <w:footnoteReference w:id="4"/>
            </w:r>
          </w:p>
          <w:p w:rsidR="00E529E4" w:rsidRPr="00A53D1D" w:rsidRDefault="00E529E4" w:rsidP="001C2EE7">
            <w:pPr>
              <w:tabs>
                <w:tab w:val="left" w:pos="540"/>
              </w:tabs>
              <w:spacing w:before="60" w:after="60"/>
              <w:rPr>
                <w:rFonts w:ascii="Garamond" w:hAnsi="Garamond" w:cstheme="minorHAnsi"/>
                <w:b/>
                <w:szCs w:val="22"/>
                <w:u w:val="single"/>
              </w:rPr>
            </w:pPr>
          </w:p>
          <w:p w:rsidR="00E529E4" w:rsidRPr="00A53D1D" w:rsidRDefault="00E529E4" w:rsidP="001C2EE7">
            <w:pPr>
              <w:tabs>
                <w:tab w:val="left" w:pos="540"/>
              </w:tabs>
              <w:spacing w:before="60" w:after="60"/>
              <w:rPr>
                <w:rFonts w:ascii="Garamond" w:hAnsi="Garamond" w:cstheme="minorHAnsi"/>
                <w:b/>
                <w:szCs w:val="22"/>
                <w:u w:val="single"/>
              </w:rPr>
            </w:pPr>
          </w:p>
          <w:p w:rsidR="00E529E4" w:rsidRPr="00A53D1D" w:rsidRDefault="00E529E4" w:rsidP="00E529E4">
            <w:pPr>
              <w:tabs>
                <w:tab w:val="left" w:pos="540"/>
              </w:tabs>
              <w:spacing w:before="60" w:after="60"/>
              <w:rPr>
                <w:rFonts w:ascii="Garamond" w:hAnsi="Garamond" w:cstheme="minorHAnsi"/>
                <w:sz w:val="20"/>
              </w:rPr>
            </w:pPr>
            <w:r w:rsidRPr="00A53D1D">
              <w:rPr>
                <w:rFonts w:ascii="Garamond" w:hAnsi="Garamond" w:cstheme="minorHAnsi"/>
                <w:b/>
                <w:sz w:val="22"/>
                <w:szCs w:val="22"/>
              </w:rPr>
              <w:t>Questa sezione deve essere compilata dal legale rappresentante della società tra professionisti.</w:t>
            </w:r>
          </w:p>
        </w:tc>
      </w:tr>
    </w:tbl>
    <w:p w:rsidR="00E529E4" w:rsidRPr="00A53D1D" w:rsidRDefault="00E529E4" w:rsidP="00E529E4">
      <w:pPr>
        <w:spacing w:before="60" w:after="120"/>
        <w:ind w:left="284"/>
        <w:rPr>
          <w:rFonts w:ascii="Garamond" w:hAnsi="Garamond" w:cstheme="minorHAnsi"/>
          <w:sz w:val="18"/>
          <w:szCs w:val="18"/>
        </w:rPr>
      </w:pPr>
    </w:p>
    <w:p w:rsidR="00E529E4" w:rsidRPr="00A53D1D" w:rsidRDefault="00E529E4" w:rsidP="00E529E4">
      <w:pPr>
        <w:spacing w:before="60" w:after="120"/>
        <w:ind w:left="284"/>
        <w:rPr>
          <w:rFonts w:ascii="Garamond" w:hAnsi="Garamond" w:cstheme="minorHAnsi"/>
          <w:sz w:val="18"/>
          <w:szCs w:val="18"/>
        </w:rPr>
      </w:pPr>
    </w:p>
    <w:tbl>
      <w:tblPr>
        <w:tblW w:w="9935" w:type="dxa"/>
        <w:tblLook w:val="01E0"/>
      </w:tblPr>
      <w:tblGrid>
        <w:gridCol w:w="2456"/>
        <w:gridCol w:w="177"/>
        <w:gridCol w:w="2832"/>
        <w:gridCol w:w="1421"/>
        <w:gridCol w:w="3049"/>
      </w:tblGrid>
      <w:tr w:rsidR="00E529E4" w:rsidRPr="00A53D1D" w:rsidTr="001C2EE7">
        <w:tc>
          <w:tcPr>
            <w:tcW w:w="2633" w:type="dxa"/>
            <w:gridSpan w:val="2"/>
            <w:tcBorders>
              <w:top w:val="single" w:sz="4" w:space="0" w:color="auto"/>
              <w:lef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b/>
                <w:sz w:val="20"/>
                <w:lang w:val="de-DE"/>
              </w:rPr>
            </w:pPr>
          </w:p>
        </w:tc>
      </w:tr>
      <w:tr w:rsidR="00E529E4" w:rsidRPr="00A53D1D" w:rsidTr="001C2EE7">
        <w:tc>
          <w:tcPr>
            <w:tcW w:w="9935" w:type="dxa"/>
            <w:gridSpan w:val="5"/>
            <w:tcBorders>
              <w:left w:val="single"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E529E4" w:rsidRPr="00A53D1D" w:rsidTr="001C2EE7">
        <w:tc>
          <w:tcPr>
            <w:tcW w:w="9935" w:type="dxa"/>
            <w:gridSpan w:val="5"/>
            <w:tcBorders>
              <w:left w:val="single" w:sz="4" w:space="0" w:color="auto"/>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rPr>
            </w:pPr>
          </w:p>
        </w:tc>
      </w:tr>
      <w:tr w:rsidR="00E529E4" w:rsidRPr="00A53D1D" w:rsidTr="001C2EE7">
        <w:tc>
          <w:tcPr>
            <w:tcW w:w="2633" w:type="dxa"/>
            <w:gridSpan w:val="2"/>
            <w:tcBorders>
              <w:top w:val="dashSmallGap" w:sz="4" w:space="0" w:color="auto"/>
              <w:lef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p>
        </w:tc>
      </w:tr>
      <w:tr w:rsidR="00E529E4" w:rsidRPr="00A53D1D" w:rsidTr="001C2EE7">
        <w:tc>
          <w:tcPr>
            <w:tcW w:w="2633" w:type="dxa"/>
            <w:gridSpan w:val="2"/>
            <w:tcBorders>
              <w:lef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E529E4" w:rsidRPr="00A53D1D" w:rsidRDefault="00E529E4" w:rsidP="001C2EE7">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p>
        </w:tc>
      </w:tr>
      <w:tr w:rsidR="00E529E4" w:rsidRPr="00A53D1D" w:rsidTr="001C2EE7">
        <w:trPr>
          <w:cantSplit/>
          <w:trHeight w:hRule="exact" w:val="113"/>
        </w:trPr>
        <w:tc>
          <w:tcPr>
            <w:tcW w:w="2456" w:type="dxa"/>
            <w:tcBorders>
              <w:left w:val="single" w:sz="4" w:space="0" w:color="auto"/>
              <w:bottom w:val="single" w:sz="4" w:space="0" w:color="auto"/>
            </w:tcBorders>
            <w:shd w:val="clear" w:color="auto" w:fill="auto"/>
          </w:tcPr>
          <w:p w:rsidR="00E529E4" w:rsidRPr="00A53D1D" w:rsidRDefault="00E529E4" w:rsidP="001C2EE7">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E529E4" w:rsidRPr="00A53D1D" w:rsidRDefault="00E529E4" w:rsidP="001C2EE7">
            <w:pPr>
              <w:tabs>
                <w:tab w:val="right" w:pos="9540"/>
              </w:tabs>
              <w:spacing w:before="80" w:after="80" w:line="120" w:lineRule="auto"/>
              <w:jc w:val="both"/>
              <w:rPr>
                <w:rFonts w:ascii="Garamond" w:hAnsi="Garamond" w:cstheme="minorHAnsi"/>
                <w:sz w:val="8"/>
                <w:szCs w:val="8"/>
              </w:rPr>
            </w:pPr>
          </w:p>
        </w:tc>
      </w:tr>
    </w:tbl>
    <w:p w:rsidR="00E529E4" w:rsidRPr="00A53D1D" w:rsidRDefault="00E529E4" w:rsidP="00E529E4">
      <w:pPr>
        <w:pStyle w:val="Rientrocorpodeltesto2"/>
        <w:spacing w:line="240" w:lineRule="auto"/>
        <w:ind w:left="284"/>
        <w:rPr>
          <w:rFonts w:ascii="Garamond" w:hAnsi="Garamond" w:cstheme="minorHAnsi"/>
          <w:sz w:val="20"/>
        </w:rPr>
      </w:pPr>
    </w:p>
    <w:p w:rsidR="00FB3A63" w:rsidRPr="00A53D1D" w:rsidRDefault="00FB3A63" w:rsidP="00E529E4">
      <w:pPr>
        <w:pStyle w:val="Rientrocorpodeltesto2"/>
        <w:spacing w:line="240" w:lineRule="auto"/>
        <w:ind w:left="284"/>
        <w:rPr>
          <w:rFonts w:ascii="Garamond" w:hAnsi="Garamond" w:cstheme="minorHAnsi"/>
          <w:sz w:val="20"/>
        </w:rPr>
      </w:pPr>
    </w:p>
    <w:p w:rsidR="00F2686A" w:rsidRPr="00A53D1D" w:rsidRDefault="00F2686A"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 xml:space="preserve">che la società è formata dai seguenti soci </w:t>
      </w:r>
      <w:r w:rsidR="0071580C" w:rsidRPr="00A53D1D">
        <w:rPr>
          <w:rFonts w:ascii="Garamond" w:hAnsi="Garamond" w:cstheme="minorHAnsi"/>
          <w:sz w:val="20"/>
        </w:rPr>
        <w:t xml:space="preserve">professionisti </w:t>
      </w:r>
      <w:r w:rsidRPr="00A53D1D">
        <w:rPr>
          <w:rFonts w:ascii="Garamond" w:hAnsi="Garamond" w:cstheme="minorHAnsi"/>
          <w:sz w:val="20"/>
        </w:rPr>
        <w:t>indicati in uno agli estremi di iscrizione ai relativi albi professionali:</w:t>
      </w:r>
    </w:p>
    <w:p w:rsidR="00FB3A63" w:rsidRPr="00A53D1D" w:rsidRDefault="00FB3A63" w:rsidP="00CC7EC6">
      <w:pPr>
        <w:pStyle w:val="Rientrocorpodeltesto2"/>
        <w:spacing w:line="240" w:lineRule="auto"/>
        <w:rPr>
          <w:rFonts w:ascii="Garamond" w:hAnsi="Garamond" w:cstheme="minorHAnsi"/>
          <w:sz w:val="20"/>
        </w:rPr>
      </w:pPr>
    </w:p>
    <w:p w:rsidR="00CC7EC6" w:rsidRPr="00A53D1D" w:rsidRDefault="00CC7EC6" w:rsidP="00CC7EC6">
      <w:pPr>
        <w:pStyle w:val="Rientrocorpodeltesto2"/>
        <w:spacing w:line="240" w:lineRule="auto"/>
        <w:rPr>
          <w:rFonts w:ascii="Garamond" w:hAnsi="Garamond" w:cstheme="minorHAnsi"/>
          <w:sz w:val="20"/>
        </w:rPr>
      </w:pPr>
    </w:p>
    <w:tbl>
      <w:tblPr>
        <w:tblW w:w="10008" w:type="dxa"/>
        <w:tblLook w:val="01E0"/>
      </w:tblPr>
      <w:tblGrid>
        <w:gridCol w:w="2268"/>
        <w:gridCol w:w="362"/>
        <w:gridCol w:w="1078"/>
        <w:gridCol w:w="1080"/>
        <w:gridCol w:w="5220"/>
      </w:tblGrid>
      <w:tr w:rsidR="00F2686A" w:rsidRPr="00A53D1D" w:rsidTr="001C2EE7">
        <w:trPr>
          <w:trHeight w:val="322"/>
        </w:trPr>
        <w:tc>
          <w:tcPr>
            <w:tcW w:w="2268" w:type="dxa"/>
            <w:tcBorders>
              <w:top w:val="single" w:sz="4" w:space="0" w:color="auto"/>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b/>
                <w:sz w:val="20"/>
                <w:lang w:val="de-DE"/>
              </w:rPr>
            </w:pPr>
          </w:p>
        </w:tc>
      </w:tr>
      <w:tr w:rsidR="00F2686A" w:rsidRPr="00A53D1D" w:rsidTr="001C2EE7">
        <w:trPr>
          <w:trHeight w:val="322"/>
        </w:trPr>
        <w:tc>
          <w:tcPr>
            <w:tcW w:w="2268" w:type="dxa"/>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trHeight w:val="311"/>
        </w:trPr>
        <w:tc>
          <w:tcPr>
            <w:tcW w:w="3708" w:type="dxa"/>
            <w:gridSpan w:val="3"/>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A53D1D" w:rsidRDefault="00F2686A" w:rsidP="00F2686A">
            <w:pPr>
              <w:tabs>
                <w:tab w:val="right" w:pos="9540"/>
              </w:tabs>
              <w:spacing w:before="80"/>
              <w:ind w:left="2558"/>
              <w:jc w:val="both"/>
              <w:rPr>
                <w:rFonts w:ascii="Garamond" w:hAnsi="Garamond" w:cstheme="minorHAnsi"/>
                <w:sz w:val="20"/>
              </w:rPr>
            </w:pPr>
          </w:p>
        </w:tc>
      </w:tr>
      <w:tr w:rsidR="00F2686A" w:rsidRPr="00A53D1D" w:rsidTr="001C2EE7">
        <w:trPr>
          <w:trHeight w:val="322"/>
        </w:trPr>
        <w:tc>
          <w:tcPr>
            <w:tcW w:w="4788" w:type="dxa"/>
            <w:gridSpan w:val="4"/>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A53D1D" w:rsidRDefault="00F2686A" w:rsidP="001C2EE7">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A53D1D" w:rsidRDefault="00F2686A" w:rsidP="001C2EE7">
            <w:pPr>
              <w:tabs>
                <w:tab w:val="right" w:pos="9540"/>
              </w:tabs>
              <w:spacing w:before="80" w:after="80" w:line="120" w:lineRule="auto"/>
              <w:jc w:val="both"/>
              <w:rPr>
                <w:rFonts w:ascii="Garamond" w:hAnsi="Garamond" w:cstheme="minorHAnsi"/>
                <w:sz w:val="8"/>
                <w:szCs w:val="8"/>
              </w:rPr>
            </w:pPr>
          </w:p>
        </w:tc>
      </w:tr>
    </w:tbl>
    <w:p w:rsidR="00F2686A" w:rsidRPr="00A53D1D" w:rsidRDefault="00F2686A" w:rsidP="00F2686A">
      <w:pPr>
        <w:pStyle w:val="Rientrocorpodeltesto2"/>
        <w:spacing w:line="240" w:lineRule="auto"/>
        <w:ind w:left="823" w:hanging="539"/>
        <w:rPr>
          <w:rFonts w:ascii="Garamond" w:hAnsi="Garamond" w:cstheme="minorHAnsi"/>
          <w:sz w:val="22"/>
        </w:rPr>
      </w:pPr>
    </w:p>
    <w:p w:rsidR="00CC7EC6" w:rsidRPr="00A53D1D" w:rsidRDefault="00CC7EC6" w:rsidP="00F2686A">
      <w:pPr>
        <w:pStyle w:val="Rientrocorpodeltesto2"/>
        <w:spacing w:line="240" w:lineRule="auto"/>
        <w:ind w:left="823" w:hanging="539"/>
        <w:rPr>
          <w:rFonts w:ascii="Garamond" w:hAnsi="Garamond" w:cstheme="minorHAnsi"/>
          <w:sz w:val="22"/>
        </w:rPr>
      </w:pPr>
    </w:p>
    <w:tbl>
      <w:tblPr>
        <w:tblW w:w="10008" w:type="dxa"/>
        <w:tblLook w:val="01E0"/>
      </w:tblPr>
      <w:tblGrid>
        <w:gridCol w:w="2268"/>
        <w:gridCol w:w="362"/>
        <w:gridCol w:w="1078"/>
        <w:gridCol w:w="1080"/>
        <w:gridCol w:w="5220"/>
      </w:tblGrid>
      <w:tr w:rsidR="00F2686A" w:rsidRPr="00A53D1D" w:rsidTr="001C2EE7">
        <w:trPr>
          <w:trHeight w:val="322"/>
        </w:trPr>
        <w:tc>
          <w:tcPr>
            <w:tcW w:w="2268" w:type="dxa"/>
            <w:tcBorders>
              <w:top w:val="single" w:sz="4" w:space="0" w:color="auto"/>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b/>
                <w:sz w:val="20"/>
                <w:lang w:val="de-DE"/>
              </w:rPr>
            </w:pPr>
          </w:p>
        </w:tc>
      </w:tr>
      <w:tr w:rsidR="00F2686A" w:rsidRPr="00A53D1D" w:rsidTr="001C2EE7">
        <w:trPr>
          <w:trHeight w:val="322"/>
        </w:trPr>
        <w:tc>
          <w:tcPr>
            <w:tcW w:w="2268" w:type="dxa"/>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trHeight w:val="311"/>
        </w:trPr>
        <w:tc>
          <w:tcPr>
            <w:tcW w:w="3708" w:type="dxa"/>
            <w:gridSpan w:val="3"/>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ind w:left="2558"/>
              <w:jc w:val="both"/>
              <w:rPr>
                <w:rFonts w:ascii="Garamond" w:hAnsi="Garamond" w:cstheme="minorHAnsi"/>
                <w:sz w:val="20"/>
              </w:rPr>
            </w:pPr>
          </w:p>
        </w:tc>
      </w:tr>
      <w:tr w:rsidR="00F2686A" w:rsidRPr="00A53D1D" w:rsidTr="001C2EE7">
        <w:trPr>
          <w:trHeight w:val="322"/>
        </w:trPr>
        <w:tc>
          <w:tcPr>
            <w:tcW w:w="4788" w:type="dxa"/>
            <w:gridSpan w:val="4"/>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A53D1D" w:rsidRDefault="00F2686A" w:rsidP="001C2EE7">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A53D1D" w:rsidRDefault="00F2686A" w:rsidP="001C2EE7">
            <w:pPr>
              <w:tabs>
                <w:tab w:val="right" w:pos="9540"/>
              </w:tabs>
              <w:spacing w:before="80" w:after="80" w:line="120" w:lineRule="auto"/>
              <w:jc w:val="both"/>
              <w:rPr>
                <w:rFonts w:ascii="Garamond" w:hAnsi="Garamond" w:cstheme="minorHAnsi"/>
                <w:sz w:val="8"/>
                <w:szCs w:val="8"/>
              </w:rPr>
            </w:pPr>
          </w:p>
        </w:tc>
      </w:tr>
    </w:tbl>
    <w:p w:rsidR="00F2686A" w:rsidRPr="00A53D1D" w:rsidRDefault="00F2686A" w:rsidP="00F2686A">
      <w:pPr>
        <w:pStyle w:val="Rientrocorpodeltesto2"/>
        <w:spacing w:line="240" w:lineRule="auto"/>
        <w:ind w:left="823" w:hanging="539"/>
        <w:rPr>
          <w:rFonts w:ascii="Garamond" w:hAnsi="Garamond" w:cstheme="minorHAnsi"/>
          <w:sz w:val="22"/>
        </w:rPr>
      </w:pPr>
    </w:p>
    <w:p w:rsidR="00CC7EC6" w:rsidRPr="00A53D1D" w:rsidRDefault="00CC7EC6" w:rsidP="00F2686A">
      <w:pPr>
        <w:pStyle w:val="Rientrocorpodeltesto2"/>
        <w:spacing w:line="240" w:lineRule="auto"/>
        <w:ind w:left="823" w:hanging="539"/>
        <w:rPr>
          <w:rFonts w:ascii="Garamond" w:hAnsi="Garamond" w:cstheme="minorHAnsi"/>
          <w:sz w:val="22"/>
        </w:rPr>
      </w:pPr>
    </w:p>
    <w:tbl>
      <w:tblPr>
        <w:tblW w:w="10008" w:type="dxa"/>
        <w:tblLook w:val="01E0"/>
      </w:tblPr>
      <w:tblGrid>
        <w:gridCol w:w="2268"/>
        <w:gridCol w:w="362"/>
        <w:gridCol w:w="1078"/>
        <w:gridCol w:w="1080"/>
        <w:gridCol w:w="5220"/>
      </w:tblGrid>
      <w:tr w:rsidR="00F2686A" w:rsidRPr="00A53D1D" w:rsidTr="001C2EE7">
        <w:trPr>
          <w:trHeight w:val="322"/>
        </w:trPr>
        <w:tc>
          <w:tcPr>
            <w:tcW w:w="2268" w:type="dxa"/>
            <w:tcBorders>
              <w:top w:val="single" w:sz="4" w:space="0" w:color="auto"/>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b/>
                <w:sz w:val="20"/>
                <w:lang w:val="de-DE"/>
              </w:rPr>
            </w:pPr>
          </w:p>
        </w:tc>
      </w:tr>
      <w:tr w:rsidR="00F2686A" w:rsidRPr="00A53D1D" w:rsidTr="001C2EE7">
        <w:trPr>
          <w:trHeight w:val="322"/>
        </w:trPr>
        <w:tc>
          <w:tcPr>
            <w:tcW w:w="2268" w:type="dxa"/>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trHeight w:val="311"/>
        </w:trPr>
        <w:tc>
          <w:tcPr>
            <w:tcW w:w="3708" w:type="dxa"/>
            <w:gridSpan w:val="3"/>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ind w:left="2558"/>
              <w:jc w:val="both"/>
              <w:rPr>
                <w:rFonts w:ascii="Garamond" w:hAnsi="Garamond" w:cstheme="minorHAnsi"/>
                <w:sz w:val="20"/>
              </w:rPr>
            </w:pPr>
          </w:p>
        </w:tc>
      </w:tr>
      <w:tr w:rsidR="00F2686A" w:rsidRPr="00A53D1D" w:rsidTr="001C2EE7">
        <w:trPr>
          <w:trHeight w:val="322"/>
        </w:trPr>
        <w:tc>
          <w:tcPr>
            <w:tcW w:w="4788" w:type="dxa"/>
            <w:gridSpan w:val="4"/>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A53D1D" w:rsidRDefault="00F2686A" w:rsidP="001C2EE7">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A53D1D" w:rsidRDefault="00F2686A" w:rsidP="001C2EE7">
            <w:pPr>
              <w:tabs>
                <w:tab w:val="right" w:pos="9540"/>
              </w:tabs>
              <w:spacing w:before="80" w:after="80" w:line="120" w:lineRule="auto"/>
              <w:jc w:val="both"/>
              <w:rPr>
                <w:rFonts w:ascii="Garamond" w:hAnsi="Garamond" w:cstheme="minorHAnsi"/>
                <w:sz w:val="8"/>
                <w:szCs w:val="8"/>
              </w:rPr>
            </w:pPr>
          </w:p>
        </w:tc>
      </w:tr>
    </w:tbl>
    <w:p w:rsidR="00781FFF" w:rsidRPr="00A53D1D" w:rsidRDefault="00781FFF" w:rsidP="00781FFF">
      <w:pPr>
        <w:pStyle w:val="Rientrocorpodeltesto2"/>
        <w:spacing w:line="240" w:lineRule="auto"/>
        <w:rPr>
          <w:rFonts w:ascii="Garamond" w:hAnsi="Garamond" w:cstheme="minorHAnsi"/>
          <w:sz w:val="20"/>
        </w:rPr>
      </w:pPr>
    </w:p>
    <w:p w:rsidR="00E87356" w:rsidRPr="00A53D1D" w:rsidRDefault="00E87356" w:rsidP="00781FFF">
      <w:pPr>
        <w:pStyle w:val="Rientrocorpodeltesto2"/>
        <w:spacing w:line="240" w:lineRule="auto"/>
        <w:rPr>
          <w:rFonts w:ascii="Garamond" w:hAnsi="Garamond" w:cstheme="minorHAnsi"/>
          <w:sz w:val="20"/>
        </w:rPr>
      </w:pPr>
    </w:p>
    <w:p w:rsidR="0071580C" w:rsidRPr="00A53D1D" w:rsidRDefault="0071580C"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che la società è formata dai seguenti soci non professionisti</w:t>
      </w:r>
      <w:r w:rsidR="00FD64E3" w:rsidRPr="00A53D1D">
        <w:rPr>
          <w:rFonts w:ascii="Garamond" w:hAnsi="Garamond" w:cstheme="minorHAnsi"/>
          <w:sz w:val="20"/>
        </w:rPr>
        <w:t xml:space="preserve"> (indicare i nominativi/ denominazione)</w:t>
      </w:r>
      <w:r w:rsidRPr="00A53D1D">
        <w:rPr>
          <w:rFonts w:ascii="Garamond" w:hAnsi="Garamond" w:cstheme="minorHAnsi"/>
          <w:sz w:val="20"/>
        </w:rPr>
        <w:t>:</w:t>
      </w:r>
    </w:p>
    <w:p w:rsidR="00CC7EC6" w:rsidRPr="00A53D1D" w:rsidRDefault="00CC7EC6" w:rsidP="00E87356">
      <w:pPr>
        <w:pStyle w:val="Rientrocorpodeltesto2"/>
        <w:spacing w:line="240" w:lineRule="auto"/>
        <w:ind w:left="0"/>
        <w:rPr>
          <w:rFonts w:ascii="Garamond" w:hAnsi="Garamond" w:cstheme="minorHAnsi"/>
          <w:sz w:val="20"/>
        </w:rPr>
      </w:pPr>
    </w:p>
    <w:tbl>
      <w:tblPr>
        <w:tblW w:w="10008" w:type="dxa"/>
        <w:tblLook w:val="01E0"/>
      </w:tblPr>
      <w:tblGrid>
        <w:gridCol w:w="2268"/>
        <w:gridCol w:w="362"/>
        <w:gridCol w:w="7378"/>
      </w:tblGrid>
      <w:tr w:rsidR="0071580C" w:rsidRPr="00A53D1D" w:rsidTr="001C2EE7">
        <w:trPr>
          <w:trHeight w:val="322"/>
        </w:trPr>
        <w:tc>
          <w:tcPr>
            <w:tcW w:w="2268" w:type="dxa"/>
            <w:tcBorders>
              <w:top w:val="single" w:sz="4" w:space="0" w:color="auto"/>
              <w:left w:val="single" w:sz="4" w:space="0" w:color="auto"/>
            </w:tcBorders>
            <w:shd w:val="clear" w:color="auto" w:fill="auto"/>
          </w:tcPr>
          <w:p w:rsidR="0071580C" w:rsidRPr="00A53D1D" w:rsidRDefault="0071580C"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rsidR="0071580C" w:rsidRPr="00A53D1D" w:rsidRDefault="0071580C" w:rsidP="001C2EE7">
            <w:pPr>
              <w:tabs>
                <w:tab w:val="right" w:pos="9540"/>
              </w:tabs>
              <w:spacing w:before="80"/>
              <w:jc w:val="both"/>
              <w:rPr>
                <w:rFonts w:ascii="Garamond" w:hAnsi="Garamond" w:cstheme="minorHAnsi"/>
                <w:b/>
                <w:sz w:val="20"/>
                <w:lang w:val="de-DE"/>
              </w:rPr>
            </w:pPr>
          </w:p>
        </w:tc>
      </w:tr>
      <w:tr w:rsidR="0071580C" w:rsidRPr="00A53D1D" w:rsidTr="001C2EE7">
        <w:trPr>
          <w:trHeight w:val="322"/>
        </w:trPr>
        <w:tc>
          <w:tcPr>
            <w:tcW w:w="2268" w:type="dxa"/>
            <w:tcBorders>
              <w:top w:val="single" w:sz="4" w:space="0" w:color="auto"/>
              <w:left w:val="single" w:sz="4" w:space="0" w:color="auto"/>
            </w:tcBorders>
            <w:shd w:val="clear" w:color="auto" w:fill="auto"/>
          </w:tcPr>
          <w:p w:rsidR="0071580C" w:rsidRPr="00A53D1D" w:rsidRDefault="0071580C" w:rsidP="0071580C">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rsidR="0071580C" w:rsidRPr="00A53D1D" w:rsidRDefault="0071580C" w:rsidP="0071580C">
            <w:pPr>
              <w:tabs>
                <w:tab w:val="right" w:pos="9540"/>
              </w:tabs>
              <w:spacing w:before="80"/>
              <w:jc w:val="both"/>
              <w:rPr>
                <w:rFonts w:ascii="Garamond" w:hAnsi="Garamond" w:cstheme="minorHAnsi"/>
                <w:b/>
                <w:sz w:val="20"/>
                <w:lang w:val="de-DE"/>
              </w:rPr>
            </w:pPr>
          </w:p>
        </w:tc>
      </w:tr>
      <w:tr w:rsidR="0071580C"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71580C" w:rsidRPr="00A53D1D" w:rsidRDefault="0071580C" w:rsidP="0071580C">
            <w:pPr>
              <w:rPr>
                <w:rFonts w:ascii="Garamond" w:hAnsi="Garamond" w:cstheme="minorHAnsi"/>
                <w:sz w:val="8"/>
                <w:szCs w:val="8"/>
              </w:rPr>
            </w:pPr>
          </w:p>
        </w:tc>
        <w:tc>
          <w:tcPr>
            <w:tcW w:w="7378" w:type="dxa"/>
            <w:tcBorders>
              <w:bottom w:val="single" w:sz="4" w:space="0" w:color="auto"/>
              <w:right w:val="single" w:sz="4" w:space="0" w:color="auto"/>
            </w:tcBorders>
            <w:shd w:val="clear" w:color="auto" w:fill="auto"/>
          </w:tcPr>
          <w:p w:rsidR="0071580C" w:rsidRPr="00A53D1D" w:rsidRDefault="0071580C" w:rsidP="0071580C">
            <w:pPr>
              <w:tabs>
                <w:tab w:val="right" w:pos="9540"/>
              </w:tabs>
              <w:spacing w:before="80" w:after="80" w:line="120" w:lineRule="auto"/>
              <w:jc w:val="both"/>
              <w:rPr>
                <w:rFonts w:ascii="Garamond" w:hAnsi="Garamond" w:cstheme="minorHAnsi"/>
                <w:sz w:val="8"/>
                <w:szCs w:val="8"/>
              </w:rPr>
            </w:pPr>
          </w:p>
        </w:tc>
      </w:tr>
    </w:tbl>
    <w:p w:rsidR="00E529E4" w:rsidRPr="00A53D1D" w:rsidRDefault="00E529E4" w:rsidP="00E529E4">
      <w:pPr>
        <w:pStyle w:val="Paragrafoelenco1"/>
        <w:tabs>
          <w:tab w:val="left" w:pos="120"/>
        </w:tabs>
        <w:ind w:left="284"/>
        <w:jc w:val="both"/>
        <w:rPr>
          <w:rFonts w:ascii="Garamond" w:hAnsi="Garamond"/>
          <w:color w:val="auto"/>
          <w:sz w:val="22"/>
          <w:szCs w:val="22"/>
        </w:rPr>
      </w:pPr>
    </w:p>
    <w:p w:rsidR="00FB3A63" w:rsidRPr="00A53D1D" w:rsidRDefault="00FB3A63" w:rsidP="00E529E4">
      <w:pPr>
        <w:pStyle w:val="Paragrafoelenco1"/>
        <w:tabs>
          <w:tab w:val="left" w:pos="120"/>
        </w:tabs>
        <w:ind w:left="284"/>
        <w:jc w:val="both"/>
        <w:rPr>
          <w:rFonts w:ascii="Garamond" w:hAnsi="Garamond"/>
          <w:color w:val="auto"/>
          <w:sz w:val="22"/>
          <w:szCs w:val="22"/>
        </w:rPr>
      </w:pPr>
    </w:p>
    <w:p w:rsidR="00CC7EC6" w:rsidRPr="00A53D1D" w:rsidRDefault="00CC7EC6" w:rsidP="00FB3A63">
      <w:pPr>
        <w:pStyle w:val="Paragrafoelenco1"/>
        <w:tabs>
          <w:tab w:val="left" w:pos="120"/>
        </w:tabs>
        <w:ind w:left="0"/>
        <w:jc w:val="both"/>
        <w:rPr>
          <w:rFonts w:ascii="Garamond" w:hAnsi="Garamond"/>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F7635A"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CF198F" w:rsidRPr="00A53D1D" w:rsidRDefault="00CF198F" w:rsidP="00AE0B4A">
            <w:pPr>
              <w:tabs>
                <w:tab w:val="left" w:pos="540"/>
              </w:tabs>
              <w:spacing w:before="60" w:after="60"/>
              <w:rPr>
                <w:rFonts w:ascii="Garamond" w:hAnsi="Garamond" w:cstheme="minorHAnsi"/>
                <w:b/>
                <w:szCs w:val="22"/>
                <w:u w:val="single"/>
              </w:rPr>
            </w:pPr>
            <w:r w:rsidRPr="00A53D1D">
              <w:rPr>
                <w:rFonts w:ascii="Garamond" w:hAnsi="Garamond" w:cstheme="minorHAnsi"/>
                <w:b/>
                <w:sz w:val="22"/>
                <w:szCs w:val="22"/>
              </w:rPr>
              <w:t>5</w:t>
            </w:r>
            <w:r w:rsidR="00F7635A" w:rsidRPr="00A53D1D">
              <w:rPr>
                <w:rFonts w:ascii="Garamond" w:hAnsi="Garamond" w:cstheme="minorHAnsi"/>
                <w:b/>
                <w:sz w:val="22"/>
                <w:szCs w:val="22"/>
              </w:rPr>
              <w:t>.</w:t>
            </w:r>
            <w:r w:rsidR="00E529E4" w:rsidRPr="00A53D1D">
              <w:rPr>
                <w:rFonts w:ascii="Garamond" w:hAnsi="Garamond" w:cstheme="minorHAnsi"/>
                <w:b/>
                <w:sz w:val="22"/>
                <w:szCs w:val="22"/>
              </w:rPr>
              <w:t>f</w:t>
            </w:r>
            <w:r w:rsidR="00F7635A" w:rsidRPr="00A53D1D">
              <w:rPr>
                <w:rFonts w:ascii="Garamond" w:hAnsi="Garamond" w:cstheme="minorHAnsi"/>
                <w:b/>
                <w:sz w:val="22"/>
                <w:szCs w:val="22"/>
              </w:rPr>
              <w:t>)</w:t>
            </w:r>
            <w:r w:rsidR="00F7635A" w:rsidRPr="00A53D1D">
              <w:rPr>
                <w:rFonts w:ascii="Garamond" w:hAnsi="Garamond" w:cstheme="minorHAnsi"/>
                <w:b/>
                <w:sz w:val="22"/>
                <w:szCs w:val="22"/>
              </w:rPr>
              <w:tab/>
              <w:t xml:space="preserve">da compilare in caso di </w:t>
            </w:r>
            <w:r w:rsidR="00F7635A" w:rsidRPr="00A53D1D">
              <w:rPr>
                <w:rFonts w:ascii="Garamond" w:hAnsi="Garamond" w:cstheme="minorHAnsi"/>
                <w:b/>
                <w:sz w:val="22"/>
                <w:szCs w:val="22"/>
                <w:u w:val="single"/>
              </w:rPr>
              <w:t>CONSORZIO STABILE</w:t>
            </w:r>
            <w:r w:rsidRPr="00A53D1D">
              <w:rPr>
                <w:rFonts w:ascii="Garamond" w:hAnsi="Garamond" w:cstheme="minorHAnsi"/>
                <w:b/>
                <w:sz w:val="22"/>
                <w:szCs w:val="22"/>
                <w:u w:val="single"/>
              </w:rPr>
              <w:t xml:space="preserve"> di cui all’art. 46, comma 1, lett. f) del D.Lgs. n. 50/2016</w:t>
            </w:r>
          </w:p>
          <w:p w:rsidR="00655E91" w:rsidRPr="00A53D1D" w:rsidRDefault="00655E91" w:rsidP="00AE0B4A">
            <w:pPr>
              <w:tabs>
                <w:tab w:val="left" w:pos="540"/>
              </w:tabs>
              <w:spacing w:before="60" w:after="60"/>
              <w:rPr>
                <w:rFonts w:ascii="Garamond" w:hAnsi="Garamond" w:cstheme="minorHAnsi"/>
                <w:b/>
                <w:szCs w:val="22"/>
                <w:u w:val="single"/>
              </w:rPr>
            </w:pPr>
          </w:p>
          <w:p w:rsidR="00FE18A4" w:rsidRPr="00A53D1D" w:rsidRDefault="00655E91" w:rsidP="00781FFF">
            <w:pPr>
              <w:tabs>
                <w:tab w:val="left" w:pos="540"/>
              </w:tabs>
              <w:spacing w:before="60" w:after="60"/>
              <w:jc w:val="both"/>
              <w:rPr>
                <w:rFonts w:ascii="Garamond" w:hAnsi="Garamond" w:cstheme="minorHAnsi"/>
                <w:b/>
                <w:sz w:val="18"/>
                <w:u w:val="single"/>
              </w:rPr>
            </w:pPr>
            <w:r w:rsidRPr="00A53D1D">
              <w:rPr>
                <w:rFonts w:ascii="Garamond" w:hAnsi="Garamond" w:cstheme="minorHAnsi"/>
                <w:b/>
                <w:sz w:val="22"/>
                <w:szCs w:val="22"/>
              </w:rPr>
              <w:t xml:space="preserve">Questa sezione deve essere compilata dal legale rappresentante del </w:t>
            </w:r>
            <w:r w:rsidR="00FE18A4" w:rsidRPr="00A53D1D">
              <w:rPr>
                <w:rFonts w:ascii="Garamond" w:hAnsi="Garamond"/>
                <w:b/>
                <w:color w:val="auto"/>
                <w:sz w:val="22"/>
                <w:szCs w:val="22"/>
              </w:rPr>
              <w:t>consorzio</w:t>
            </w:r>
            <w:r w:rsidR="00FE18A4" w:rsidRPr="00A53D1D">
              <w:rPr>
                <w:rFonts w:ascii="Garamond" w:hAnsi="Garamond"/>
                <w:b/>
                <w:color w:val="auto"/>
                <w:sz w:val="20"/>
              </w:rPr>
              <w:t xml:space="preserve"> </w:t>
            </w:r>
          </w:p>
        </w:tc>
      </w:tr>
    </w:tbl>
    <w:p w:rsidR="00FE18A4" w:rsidRPr="00A53D1D" w:rsidRDefault="00FE18A4" w:rsidP="00497149">
      <w:pPr>
        <w:pStyle w:val="Paragrafoelenco1"/>
        <w:ind w:left="284"/>
        <w:jc w:val="both"/>
        <w:rPr>
          <w:rFonts w:ascii="Garamond" w:hAnsi="Garamond" w:cstheme="minorHAnsi"/>
          <w:sz w:val="22"/>
          <w:szCs w:val="18"/>
        </w:rPr>
      </w:pPr>
    </w:p>
    <w:p w:rsidR="005A2470" w:rsidRPr="00A53D1D" w:rsidRDefault="005A2470" w:rsidP="00497149">
      <w:pPr>
        <w:pStyle w:val="Paragrafoelenco1"/>
        <w:ind w:left="284"/>
        <w:jc w:val="both"/>
        <w:rPr>
          <w:rFonts w:ascii="Garamond" w:hAnsi="Garamond" w:cstheme="minorHAnsi"/>
          <w:sz w:val="22"/>
          <w:szCs w:val="18"/>
        </w:rPr>
      </w:pPr>
    </w:p>
    <w:tbl>
      <w:tblPr>
        <w:tblW w:w="9935" w:type="dxa"/>
        <w:tblLook w:val="01E0"/>
      </w:tblPr>
      <w:tblGrid>
        <w:gridCol w:w="2456"/>
        <w:gridCol w:w="177"/>
        <w:gridCol w:w="2832"/>
        <w:gridCol w:w="1421"/>
        <w:gridCol w:w="3049"/>
      </w:tblGrid>
      <w:tr w:rsidR="00F7635A" w:rsidRPr="00A53D1D" w:rsidTr="00497149">
        <w:tc>
          <w:tcPr>
            <w:tcW w:w="2633" w:type="dxa"/>
            <w:gridSpan w:val="2"/>
            <w:tcBorders>
              <w:top w:val="single" w:sz="4" w:space="0" w:color="auto"/>
              <w:lef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b/>
                <w:sz w:val="20"/>
                <w:lang w:val="de-DE"/>
              </w:rPr>
            </w:pPr>
          </w:p>
        </w:tc>
      </w:tr>
      <w:tr w:rsidR="00F7635A" w:rsidRPr="00A53D1D" w:rsidTr="00497149">
        <w:tc>
          <w:tcPr>
            <w:tcW w:w="9935" w:type="dxa"/>
            <w:gridSpan w:val="5"/>
            <w:tcBorders>
              <w:left w:val="single"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F7635A" w:rsidRPr="00A53D1D" w:rsidTr="00497149">
        <w:tc>
          <w:tcPr>
            <w:tcW w:w="9935" w:type="dxa"/>
            <w:gridSpan w:val="5"/>
            <w:tcBorders>
              <w:left w:val="single" w:sz="4" w:space="0" w:color="auto"/>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rPr>
            </w:pPr>
          </w:p>
        </w:tc>
      </w:tr>
      <w:tr w:rsidR="00F7635A" w:rsidRPr="00A53D1D" w:rsidTr="00497149">
        <w:tc>
          <w:tcPr>
            <w:tcW w:w="2633" w:type="dxa"/>
            <w:gridSpan w:val="2"/>
            <w:tcBorders>
              <w:top w:val="dashSmallGap" w:sz="4" w:space="0" w:color="auto"/>
              <w:lef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p>
        </w:tc>
      </w:tr>
      <w:tr w:rsidR="00F7635A" w:rsidRPr="00A53D1D" w:rsidTr="00497149">
        <w:tc>
          <w:tcPr>
            <w:tcW w:w="2633" w:type="dxa"/>
            <w:gridSpan w:val="2"/>
            <w:tcBorders>
              <w:lef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F7635A" w:rsidRPr="00A53D1D" w:rsidRDefault="00F7635A" w:rsidP="00965642">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p>
        </w:tc>
      </w:tr>
      <w:tr w:rsidR="00F7635A" w:rsidRPr="00A53D1D" w:rsidTr="00497149">
        <w:trPr>
          <w:cantSplit/>
          <w:trHeight w:hRule="exact" w:val="113"/>
        </w:trPr>
        <w:tc>
          <w:tcPr>
            <w:tcW w:w="2456" w:type="dxa"/>
            <w:tcBorders>
              <w:left w:val="single" w:sz="4" w:space="0" w:color="auto"/>
              <w:bottom w:val="single" w:sz="4" w:space="0" w:color="auto"/>
            </w:tcBorders>
            <w:shd w:val="clear" w:color="auto" w:fill="auto"/>
          </w:tcPr>
          <w:p w:rsidR="00F7635A" w:rsidRPr="00A53D1D" w:rsidRDefault="00F7635A" w:rsidP="00965642">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F7635A" w:rsidRPr="00A53D1D" w:rsidRDefault="00F7635A" w:rsidP="00965642">
            <w:pPr>
              <w:tabs>
                <w:tab w:val="right" w:pos="9540"/>
              </w:tabs>
              <w:spacing w:before="80" w:after="80" w:line="120" w:lineRule="auto"/>
              <w:jc w:val="both"/>
              <w:rPr>
                <w:rFonts w:ascii="Garamond" w:hAnsi="Garamond" w:cstheme="minorHAnsi"/>
                <w:sz w:val="8"/>
                <w:szCs w:val="8"/>
              </w:rPr>
            </w:pPr>
          </w:p>
        </w:tc>
      </w:tr>
    </w:tbl>
    <w:p w:rsidR="00D50E71" w:rsidRPr="00A53D1D" w:rsidRDefault="00D50E71" w:rsidP="00497149">
      <w:pPr>
        <w:pStyle w:val="Paragrafoelenco1"/>
        <w:tabs>
          <w:tab w:val="left" w:pos="120"/>
        </w:tabs>
        <w:ind w:left="284"/>
        <w:jc w:val="both"/>
        <w:rPr>
          <w:rFonts w:ascii="Garamond" w:hAnsi="Garamond"/>
          <w:color w:val="auto"/>
          <w:sz w:val="22"/>
          <w:szCs w:val="22"/>
        </w:rPr>
      </w:pPr>
    </w:p>
    <w:p w:rsidR="00F4046B" w:rsidRPr="00A53D1D" w:rsidRDefault="00F4046B" w:rsidP="00497149">
      <w:pPr>
        <w:pStyle w:val="Paragrafoelenco1"/>
        <w:tabs>
          <w:tab w:val="left" w:pos="120"/>
        </w:tabs>
        <w:ind w:left="284"/>
        <w:jc w:val="both"/>
        <w:rPr>
          <w:rFonts w:ascii="Garamond" w:hAnsi="Garamond"/>
          <w:color w:val="auto"/>
          <w:sz w:val="22"/>
          <w:szCs w:val="22"/>
        </w:rPr>
      </w:pPr>
    </w:p>
    <w:p w:rsidR="00FB3A63" w:rsidRPr="00A53D1D" w:rsidRDefault="00FB3A63" w:rsidP="00FB3A63">
      <w:pPr>
        <w:pStyle w:val="Paragrafoelenco1"/>
        <w:tabs>
          <w:tab w:val="left" w:pos="120"/>
        </w:tabs>
        <w:ind w:left="0"/>
        <w:jc w:val="both"/>
        <w:rPr>
          <w:rFonts w:ascii="Garamond" w:hAnsi="Garamond"/>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FB3A63" w:rsidRPr="00A53D1D" w:rsidTr="003636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FB3A63" w:rsidRPr="00A53D1D" w:rsidRDefault="00FB3A63" w:rsidP="00FB3A63">
            <w:pPr>
              <w:tabs>
                <w:tab w:val="left" w:pos="540"/>
              </w:tabs>
              <w:spacing w:before="60" w:after="60"/>
              <w:jc w:val="both"/>
              <w:rPr>
                <w:rFonts w:ascii="Garamond" w:hAnsi="Garamond" w:cstheme="minorHAnsi"/>
                <w:b/>
                <w:szCs w:val="22"/>
                <w:u w:val="single"/>
              </w:rPr>
            </w:pPr>
            <w:r w:rsidRPr="00A53D1D">
              <w:rPr>
                <w:rFonts w:ascii="Garamond" w:hAnsi="Garamond" w:cstheme="minorHAnsi"/>
                <w:b/>
                <w:sz w:val="22"/>
                <w:szCs w:val="22"/>
              </w:rPr>
              <w:t>5.g)</w:t>
            </w:r>
            <w:r w:rsidRPr="00A53D1D">
              <w:rPr>
                <w:rFonts w:ascii="Garamond" w:hAnsi="Garamond" w:cstheme="minorHAnsi"/>
                <w:b/>
                <w:sz w:val="22"/>
                <w:szCs w:val="22"/>
              </w:rPr>
              <w:tab/>
              <w:t xml:space="preserve">da compilare in caso di </w:t>
            </w:r>
            <w:r w:rsidRPr="00A53D1D">
              <w:rPr>
                <w:rFonts w:ascii="Garamond" w:hAnsi="Garamond" w:cstheme="minorHAnsi"/>
                <w:b/>
                <w:sz w:val="22"/>
                <w:szCs w:val="22"/>
                <w:u w:val="single"/>
              </w:rPr>
              <w:t>CONSORZIATA ESECUTRICE</w:t>
            </w:r>
            <w:r w:rsidRPr="00A53D1D">
              <w:rPr>
                <w:rFonts w:ascii="Garamond" w:hAnsi="Garamond" w:cstheme="minorHAnsi"/>
                <w:b/>
                <w:sz w:val="22"/>
                <w:szCs w:val="22"/>
              </w:rPr>
              <w:t xml:space="preserve"> di </w:t>
            </w:r>
            <w:r w:rsidRPr="00A53D1D">
              <w:rPr>
                <w:rFonts w:ascii="Garamond" w:hAnsi="Garamond" w:cstheme="minorHAnsi"/>
                <w:b/>
                <w:sz w:val="22"/>
                <w:szCs w:val="22"/>
                <w:u w:val="single"/>
              </w:rPr>
              <w:t>Consorzio Stabile di cui all’art. 46, comma 1, lett. f) del D.Lgs. n. 50/2016</w:t>
            </w:r>
          </w:p>
          <w:p w:rsidR="00FB3A63" w:rsidRPr="00A53D1D" w:rsidRDefault="00FB3A63" w:rsidP="00363649">
            <w:pPr>
              <w:tabs>
                <w:tab w:val="left" w:pos="540"/>
              </w:tabs>
              <w:spacing w:before="60" w:after="60"/>
              <w:rPr>
                <w:rFonts w:ascii="Garamond" w:hAnsi="Garamond" w:cstheme="minorHAnsi"/>
                <w:b/>
                <w:szCs w:val="22"/>
                <w:u w:val="single"/>
              </w:rPr>
            </w:pPr>
          </w:p>
          <w:p w:rsidR="00FB3A63" w:rsidRPr="00A53D1D" w:rsidRDefault="00FB3A63" w:rsidP="00FB3A63">
            <w:pPr>
              <w:tabs>
                <w:tab w:val="left" w:pos="540"/>
              </w:tabs>
              <w:spacing w:before="60" w:after="60"/>
              <w:jc w:val="both"/>
              <w:rPr>
                <w:rFonts w:ascii="Garamond" w:hAnsi="Garamond" w:cstheme="minorHAnsi"/>
                <w:b/>
                <w:sz w:val="18"/>
                <w:u w:val="single"/>
              </w:rPr>
            </w:pPr>
            <w:r w:rsidRPr="00A53D1D">
              <w:rPr>
                <w:rFonts w:ascii="Garamond" w:hAnsi="Garamond" w:cstheme="minorHAnsi"/>
                <w:b/>
                <w:sz w:val="22"/>
                <w:szCs w:val="22"/>
              </w:rPr>
              <w:t xml:space="preserve">Questa sezione deve essere compilata dal legale rappresentante </w:t>
            </w:r>
            <w:r w:rsidRPr="00A53D1D">
              <w:rPr>
                <w:rFonts w:ascii="Garamond" w:hAnsi="Garamond"/>
                <w:b/>
                <w:color w:val="auto"/>
                <w:sz w:val="22"/>
                <w:szCs w:val="22"/>
              </w:rPr>
              <w:t>di ognuna delle consorziate esecutrici</w:t>
            </w:r>
          </w:p>
        </w:tc>
      </w:tr>
    </w:tbl>
    <w:p w:rsidR="00FB3A63" w:rsidRPr="00A53D1D" w:rsidRDefault="00FB3A63" w:rsidP="00E87356">
      <w:pPr>
        <w:pStyle w:val="Paragrafoelenco1"/>
        <w:ind w:left="0"/>
        <w:jc w:val="both"/>
        <w:rPr>
          <w:rFonts w:ascii="Garamond" w:hAnsi="Garamond" w:cstheme="minorHAnsi"/>
          <w:sz w:val="22"/>
          <w:szCs w:val="18"/>
        </w:rPr>
      </w:pPr>
    </w:p>
    <w:tbl>
      <w:tblPr>
        <w:tblW w:w="9935" w:type="dxa"/>
        <w:tblLook w:val="01E0"/>
      </w:tblPr>
      <w:tblGrid>
        <w:gridCol w:w="2456"/>
        <w:gridCol w:w="177"/>
        <w:gridCol w:w="2832"/>
        <w:gridCol w:w="1421"/>
        <w:gridCol w:w="3049"/>
      </w:tblGrid>
      <w:tr w:rsidR="00FB3A63" w:rsidRPr="00A53D1D" w:rsidTr="00363649">
        <w:tc>
          <w:tcPr>
            <w:tcW w:w="2633" w:type="dxa"/>
            <w:gridSpan w:val="2"/>
            <w:tcBorders>
              <w:top w:val="single" w:sz="4" w:space="0" w:color="auto"/>
              <w:lef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b/>
                <w:sz w:val="20"/>
                <w:lang w:val="de-DE"/>
              </w:rPr>
            </w:pPr>
          </w:p>
        </w:tc>
      </w:tr>
      <w:tr w:rsidR="00FB3A63" w:rsidRPr="00A53D1D" w:rsidTr="00363649">
        <w:tc>
          <w:tcPr>
            <w:tcW w:w="9935" w:type="dxa"/>
            <w:gridSpan w:val="5"/>
            <w:tcBorders>
              <w:left w:val="single"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FB3A63" w:rsidRPr="00A53D1D" w:rsidTr="00363649">
        <w:tc>
          <w:tcPr>
            <w:tcW w:w="9935" w:type="dxa"/>
            <w:gridSpan w:val="5"/>
            <w:tcBorders>
              <w:left w:val="single" w:sz="4" w:space="0" w:color="auto"/>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rPr>
            </w:pPr>
          </w:p>
        </w:tc>
      </w:tr>
      <w:tr w:rsidR="00FB3A63" w:rsidRPr="00A53D1D" w:rsidTr="00363649">
        <w:tc>
          <w:tcPr>
            <w:tcW w:w="2633" w:type="dxa"/>
            <w:gridSpan w:val="2"/>
            <w:tcBorders>
              <w:top w:val="dashSmallGap" w:sz="4" w:space="0" w:color="auto"/>
              <w:lef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p>
        </w:tc>
      </w:tr>
      <w:tr w:rsidR="00FB3A63" w:rsidRPr="00A53D1D" w:rsidTr="00363649">
        <w:tc>
          <w:tcPr>
            <w:tcW w:w="2633" w:type="dxa"/>
            <w:gridSpan w:val="2"/>
            <w:tcBorders>
              <w:lef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FB3A63" w:rsidRPr="00A53D1D" w:rsidRDefault="00FB3A63" w:rsidP="00363649">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p>
        </w:tc>
      </w:tr>
      <w:tr w:rsidR="00FB3A63" w:rsidRPr="00A53D1D" w:rsidTr="00363649">
        <w:trPr>
          <w:cantSplit/>
          <w:trHeight w:hRule="exact" w:val="113"/>
        </w:trPr>
        <w:tc>
          <w:tcPr>
            <w:tcW w:w="2456" w:type="dxa"/>
            <w:tcBorders>
              <w:left w:val="single" w:sz="4" w:space="0" w:color="auto"/>
              <w:bottom w:val="single" w:sz="4" w:space="0" w:color="auto"/>
            </w:tcBorders>
            <w:shd w:val="clear" w:color="auto" w:fill="auto"/>
          </w:tcPr>
          <w:p w:rsidR="00FB3A63" w:rsidRPr="00A53D1D" w:rsidRDefault="00FB3A63" w:rsidP="00363649">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FB3A63" w:rsidRPr="00A53D1D" w:rsidRDefault="00FB3A63" w:rsidP="00363649">
            <w:pPr>
              <w:tabs>
                <w:tab w:val="right" w:pos="9540"/>
              </w:tabs>
              <w:spacing w:before="80" w:after="80" w:line="120" w:lineRule="auto"/>
              <w:jc w:val="both"/>
              <w:rPr>
                <w:rFonts w:ascii="Garamond" w:hAnsi="Garamond" w:cstheme="minorHAnsi"/>
                <w:sz w:val="8"/>
                <w:szCs w:val="8"/>
              </w:rPr>
            </w:pPr>
          </w:p>
        </w:tc>
      </w:tr>
    </w:tbl>
    <w:p w:rsidR="00AE3ABF" w:rsidRPr="00A53D1D" w:rsidRDefault="00AE3ABF" w:rsidP="002F1D54">
      <w:pPr>
        <w:ind w:left="284"/>
        <w:jc w:val="center"/>
        <w:rPr>
          <w:rFonts w:ascii="Garamond" w:hAnsi="Garamond"/>
          <w:b/>
          <w:color w:val="auto"/>
          <w:sz w:val="22"/>
          <w:szCs w:val="22"/>
        </w:rPr>
      </w:pPr>
    </w:p>
    <w:p w:rsidR="00781FFF" w:rsidRPr="00A53D1D" w:rsidRDefault="00781FFF" w:rsidP="002F1D54">
      <w:pPr>
        <w:ind w:left="284"/>
        <w:jc w:val="center"/>
        <w:rPr>
          <w:rFonts w:ascii="Garamond" w:hAnsi="Garamond"/>
          <w:b/>
          <w:color w:val="auto"/>
          <w:sz w:val="22"/>
          <w:szCs w:val="22"/>
        </w:rPr>
      </w:pPr>
    </w:p>
    <w:p w:rsidR="00781FFF" w:rsidRPr="00A53D1D" w:rsidRDefault="00781FFF" w:rsidP="002F1D54">
      <w:pPr>
        <w:ind w:left="284"/>
        <w:jc w:val="center"/>
        <w:rPr>
          <w:rFonts w:ascii="Garamond" w:hAnsi="Garamond"/>
          <w:b/>
          <w:color w:val="auto"/>
          <w:sz w:val="22"/>
          <w:szCs w:val="22"/>
        </w:rPr>
      </w:pPr>
    </w:p>
    <w:p w:rsidR="002F1D54" w:rsidRPr="00A53D1D" w:rsidRDefault="002F1D54" w:rsidP="002F1D54">
      <w:pPr>
        <w:ind w:left="284"/>
        <w:jc w:val="center"/>
        <w:rPr>
          <w:rFonts w:ascii="Garamond" w:hAnsi="Garamond"/>
          <w:i/>
          <w:color w:val="auto"/>
          <w:sz w:val="22"/>
          <w:szCs w:val="22"/>
        </w:rPr>
      </w:pPr>
      <w:r w:rsidRPr="00A53D1D">
        <w:rPr>
          <w:rFonts w:ascii="Garamond" w:hAnsi="Garamond"/>
          <w:b/>
          <w:color w:val="auto"/>
          <w:sz w:val="22"/>
          <w:szCs w:val="22"/>
        </w:rPr>
        <w:t>&gt;&gt;&gt;&gt;&gt; ----------------- PARTE TERZA ----------------- &lt;&lt;&lt;&lt;</w:t>
      </w:r>
    </w:p>
    <w:p w:rsidR="002F1D54" w:rsidRPr="00A53D1D" w:rsidRDefault="003E4521" w:rsidP="002F1D54">
      <w:pPr>
        <w:pStyle w:val="Titolo3"/>
        <w:tabs>
          <w:tab w:val="clear" w:pos="0"/>
          <w:tab w:val="num" w:pos="284"/>
        </w:tabs>
        <w:spacing w:line="240" w:lineRule="auto"/>
        <w:ind w:left="284"/>
        <w:rPr>
          <w:rFonts w:ascii="Garamond" w:hAnsi="Garamond"/>
          <w:b w:val="0"/>
          <w:i/>
          <w:color w:val="auto"/>
          <w:sz w:val="22"/>
          <w:szCs w:val="22"/>
        </w:rPr>
      </w:pPr>
      <w:r w:rsidRPr="00A53D1D">
        <w:rPr>
          <w:rFonts w:ascii="Garamond" w:hAnsi="Garamond"/>
          <w:b w:val="0"/>
          <w:i/>
          <w:color w:val="auto"/>
          <w:sz w:val="22"/>
          <w:szCs w:val="22"/>
        </w:rPr>
        <w:t>[</w:t>
      </w:r>
      <w:r w:rsidR="002F1D54" w:rsidRPr="00A53D1D">
        <w:rPr>
          <w:rFonts w:ascii="Garamond" w:hAnsi="Garamond"/>
          <w:b w:val="0"/>
          <w:i/>
          <w:color w:val="auto"/>
          <w:sz w:val="22"/>
          <w:szCs w:val="22"/>
        </w:rPr>
        <w:t xml:space="preserve">da compilare </w:t>
      </w:r>
      <w:r w:rsidR="00440CA3" w:rsidRPr="00A53D1D">
        <w:rPr>
          <w:rFonts w:ascii="Garamond" w:hAnsi="Garamond"/>
          <w:b w:val="0"/>
          <w:i/>
          <w:color w:val="auto"/>
          <w:sz w:val="22"/>
          <w:szCs w:val="22"/>
        </w:rPr>
        <w:t xml:space="preserve">solo a cura di </w:t>
      </w:r>
      <w:r w:rsidR="002F1D54" w:rsidRPr="00A53D1D">
        <w:rPr>
          <w:rFonts w:ascii="Garamond" w:hAnsi="Garamond"/>
          <w:b w:val="0"/>
          <w:i/>
          <w:color w:val="auto"/>
          <w:sz w:val="22"/>
          <w:szCs w:val="22"/>
        </w:rPr>
        <w:t>società di professionisti, società di ingegneria, consorzi art. 46, co. 1 lettera f) e loro consorziate esecutrici</w:t>
      </w:r>
      <w:r w:rsidR="00CD77AF" w:rsidRPr="00A53D1D">
        <w:rPr>
          <w:rFonts w:ascii="Garamond" w:hAnsi="Garamond"/>
          <w:b w:val="0"/>
          <w:i/>
          <w:color w:val="auto"/>
          <w:sz w:val="22"/>
          <w:szCs w:val="22"/>
        </w:rPr>
        <w:t xml:space="preserve"> e</w:t>
      </w:r>
      <w:r w:rsidRPr="00A53D1D">
        <w:rPr>
          <w:rFonts w:ascii="Garamond" w:hAnsi="Garamond"/>
          <w:b w:val="0"/>
          <w:i/>
          <w:color w:val="auto"/>
          <w:sz w:val="22"/>
          <w:szCs w:val="22"/>
        </w:rPr>
        <w:t xml:space="preserve"> società tra professionisti </w:t>
      </w:r>
      <w:r w:rsidRPr="00A53D1D">
        <w:rPr>
          <w:rFonts w:ascii="Garamond" w:hAnsi="Garamond"/>
          <w:b w:val="0"/>
          <w:i/>
          <w:color w:val="auto"/>
          <w:sz w:val="20"/>
          <w:szCs w:val="22"/>
        </w:rPr>
        <w:t>(v. art. 10 L. 183/2011 e D.M. n. 34/2013)</w:t>
      </w:r>
      <w:r w:rsidRPr="00A53D1D">
        <w:rPr>
          <w:rFonts w:ascii="Garamond" w:hAnsi="Garamond"/>
          <w:b w:val="0"/>
          <w:i/>
          <w:color w:val="auto"/>
          <w:sz w:val="22"/>
          <w:szCs w:val="22"/>
        </w:rPr>
        <w:t>]</w:t>
      </w:r>
    </w:p>
    <w:p w:rsidR="00F4046B" w:rsidRPr="00A53D1D" w:rsidRDefault="00F4046B" w:rsidP="00F4046B">
      <w:pPr>
        <w:pStyle w:val="Corpodeltesto"/>
        <w:rPr>
          <w:rFonts w:ascii="Garamond" w:hAnsi="Garamond"/>
        </w:rPr>
      </w:pPr>
    </w:p>
    <w:p w:rsidR="00541212" w:rsidRPr="00A53D1D" w:rsidRDefault="00541212" w:rsidP="00961A1C">
      <w:pPr>
        <w:pStyle w:val="Paragrafoelenco1"/>
        <w:tabs>
          <w:tab w:val="left" w:pos="120"/>
        </w:tabs>
        <w:ind w:left="0"/>
        <w:jc w:val="both"/>
        <w:rPr>
          <w:rFonts w:ascii="Garamond" w:hAnsi="Garamond"/>
          <w:color w:val="auto"/>
          <w:sz w:val="22"/>
          <w:szCs w:val="22"/>
        </w:rPr>
      </w:pPr>
    </w:p>
    <w:p w:rsidR="00844274" w:rsidRPr="00A53D1D" w:rsidRDefault="00844274" w:rsidP="00497149">
      <w:pPr>
        <w:pStyle w:val="Paragrafoelenco1"/>
        <w:numPr>
          <w:ilvl w:val="0"/>
          <w:numId w:val="2"/>
        </w:numPr>
        <w:tabs>
          <w:tab w:val="clear" w:pos="-114"/>
          <w:tab w:val="num" w:pos="170"/>
        </w:tabs>
        <w:ind w:left="568" w:hanging="284"/>
        <w:jc w:val="both"/>
        <w:rPr>
          <w:rFonts w:ascii="Garamond" w:hAnsi="Garamond" w:cstheme="minorHAnsi"/>
          <w:b/>
        </w:rPr>
      </w:pPr>
      <w:r w:rsidRPr="00A53D1D">
        <w:rPr>
          <w:rFonts w:ascii="Garamond" w:hAnsi="Garamond" w:cstheme="minorHAnsi"/>
          <w:b/>
          <w:sz w:val="22"/>
          <w:szCs w:val="22"/>
        </w:rPr>
        <w:t>Elenco soggetti di cui all’art. 80, comma 3 del Codice</w:t>
      </w:r>
      <w:r w:rsidR="002F1D54" w:rsidRPr="00A53D1D">
        <w:rPr>
          <w:rFonts w:ascii="Garamond" w:hAnsi="Garamond" w:cstheme="minorHAnsi"/>
          <w:b/>
          <w:sz w:val="22"/>
          <w:szCs w:val="22"/>
        </w:rPr>
        <w:t>.</w:t>
      </w:r>
    </w:p>
    <w:p w:rsidR="00541212" w:rsidRPr="00A53D1D" w:rsidRDefault="00541212" w:rsidP="00497149">
      <w:pPr>
        <w:pStyle w:val="Paragrafoelenco1"/>
        <w:ind w:left="284"/>
        <w:jc w:val="both"/>
        <w:rPr>
          <w:rFonts w:ascii="Garamond" w:hAnsi="Garamond" w:cstheme="minorHAnsi"/>
          <w:color w:val="auto"/>
          <w:sz w:val="22"/>
          <w:szCs w:val="22"/>
        </w:rPr>
      </w:pPr>
    </w:p>
    <w:p w:rsidR="00844274" w:rsidRPr="00A53D1D" w:rsidRDefault="00844274" w:rsidP="008F5A14">
      <w:pPr>
        <w:pStyle w:val="Paragrafoelenco1"/>
        <w:numPr>
          <w:ilvl w:val="0"/>
          <w:numId w:val="15"/>
        </w:numPr>
        <w:ind w:left="644"/>
        <w:jc w:val="both"/>
        <w:rPr>
          <w:rFonts w:ascii="Garamond" w:hAnsi="Garamond" w:cstheme="minorHAnsi"/>
          <w:color w:val="auto"/>
          <w:sz w:val="20"/>
          <w:szCs w:val="22"/>
        </w:rPr>
      </w:pPr>
      <w:r w:rsidRPr="00A53D1D">
        <w:rPr>
          <w:rFonts w:ascii="Garamond" w:hAnsi="Garamond" w:cstheme="minorHAnsi"/>
          <w:color w:val="auto"/>
          <w:sz w:val="20"/>
          <w:szCs w:val="22"/>
        </w:rPr>
        <w:t>che i dati identificativi dei soggetti di cui all’art. 80, comma 3 del Codice sono (</w:t>
      </w:r>
      <w:r w:rsidRPr="00A53D1D">
        <w:rPr>
          <w:rFonts w:ascii="Garamond" w:hAnsi="Garamond" w:cstheme="minorHAnsi"/>
          <w:i/>
          <w:color w:val="auto"/>
          <w:sz w:val="20"/>
          <w:szCs w:val="22"/>
          <w:u w:val="single"/>
        </w:rPr>
        <w:t>per l’individuazione dei soggetti da dichiarare cfr. atti dell’ANAC tra cui il Comunicato del Presidente ANAC dell’ 08/11/2017</w:t>
      </w:r>
      <w:r w:rsidRPr="00A53D1D">
        <w:rPr>
          <w:rFonts w:ascii="Garamond" w:hAnsi="Garamond" w:cstheme="minorHAnsi"/>
          <w:color w:val="auto"/>
          <w:sz w:val="20"/>
          <w:szCs w:val="22"/>
        </w:rPr>
        <w:t>):</w:t>
      </w:r>
    </w:p>
    <w:p w:rsidR="00FE74F7" w:rsidRPr="00A53D1D" w:rsidRDefault="00FE74F7" w:rsidP="00DE4926">
      <w:pPr>
        <w:pStyle w:val="Paragrafoelenco1"/>
        <w:ind w:left="0"/>
        <w:jc w:val="both"/>
        <w:rPr>
          <w:rFonts w:ascii="Garamond" w:hAnsi="Garamond" w:cstheme="minorHAnsi"/>
          <w:color w:val="auto"/>
          <w:sz w:val="20"/>
          <w:szCs w:val="22"/>
        </w:rPr>
      </w:pPr>
    </w:p>
    <w:p w:rsidR="007E1C17" w:rsidRPr="00A53D1D" w:rsidRDefault="007E1C17" w:rsidP="00DE4926">
      <w:pPr>
        <w:pStyle w:val="Paragrafoelenco1"/>
        <w:ind w:left="0"/>
        <w:jc w:val="both"/>
        <w:rPr>
          <w:rFonts w:ascii="Garamond" w:hAnsi="Garamond" w:cstheme="minorHAnsi"/>
          <w:color w:val="auto"/>
          <w:sz w:val="22"/>
          <w:szCs w:val="22"/>
        </w:rPr>
      </w:pPr>
    </w:p>
    <w:tbl>
      <w:tblPr>
        <w:tblStyle w:val="Grigliatabella"/>
        <w:tblW w:w="10211" w:type="dxa"/>
        <w:tblInd w:w="-5" w:type="dxa"/>
        <w:tblLayout w:type="fixed"/>
        <w:tblCellMar>
          <w:left w:w="28" w:type="dxa"/>
          <w:right w:w="28" w:type="dxa"/>
        </w:tblCellMar>
        <w:tblLook w:val="04A0"/>
      </w:tblPr>
      <w:tblGrid>
        <w:gridCol w:w="1831"/>
        <w:gridCol w:w="3274"/>
        <w:gridCol w:w="6"/>
        <w:gridCol w:w="2483"/>
        <w:gridCol w:w="1421"/>
        <w:gridCol w:w="1196"/>
      </w:tblGrid>
      <w:tr w:rsidR="004D7758" w:rsidRPr="00A53D1D" w:rsidTr="0064518C">
        <w:trPr>
          <w:trHeight w:val="397"/>
        </w:trPr>
        <w:tc>
          <w:tcPr>
            <w:tcW w:w="10211" w:type="dxa"/>
            <w:gridSpan w:val="6"/>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S</w:t>
            </w:r>
            <w:r w:rsidR="0024285E" w:rsidRPr="00A53D1D">
              <w:rPr>
                <w:rFonts w:ascii="Garamond" w:hAnsi="Garamond" w:cs="Calibri"/>
                <w:b/>
                <w:sz w:val="20"/>
              </w:rPr>
              <w:t>oggetti muniti di poteri</w:t>
            </w:r>
            <w:r w:rsidRPr="00A53D1D">
              <w:rPr>
                <w:rFonts w:ascii="Garamond" w:hAnsi="Garamond" w:cs="Calibri"/>
                <w:b/>
                <w:sz w:val="20"/>
              </w:rPr>
              <w:t xml:space="preserve"> di legale rappresentanza, di controllo, di vigilanza, di direzione</w:t>
            </w:r>
          </w:p>
          <w:p w:rsidR="004D7758" w:rsidRPr="00A53D1D" w:rsidRDefault="004D7758" w:rsidP="007B3569">
            <w:pPr>
              <w:jc w:val="both"/>
              <w:rPr>
                <w:rFonts w:ascii="Garamond" w:hAnsi="Garamond" w:cs="Calibri"/>
                <w:b/>
                <w:sz w:val="20"/>
              </w:rPr>
            </w:pPr>
            <w:r w:rsidRPr="00A53D1D">
              <w:rPr>
                <w:rFonts w:ascii="Garamond" w:hAnsi="Garamond" w:cs="Calibri"/>
                <w:b/>
                <w:bCs/>
                <w:color w:val="FF0000"/>
                <w:sz w:val="20"/>
              </w:rPr>
              <w:t xml:space="preserve">(Ripetere il numero di volte necessario anche con riferimento ai cessati </w:t>
            </w:r>
            <w:r w:rsidRPr="00A53D1D">
              <w:rPr>
                <w:rFonts w:ascii="Garamond" w:hAnsi="Garamond" w:cstheme="minorHAnsi"/>
                <w:b/>
                <w:color w:val="FF0000"/>
                <w:sz w:val="20"/>
              </w:rPr>
              <w:t xml:space="preserve">dalla carica nell’anno antecedente la data di </w:t>
            </w:r>
            <w:r w:rsidR="007B3569">
              <w:rPr>
                <w:rFonts w:ascii="Garamond" w:hAnsi="Garamond" w:cstheme="minorHAnsi"/>
                <w:b/>
                <w:color w:val="FF0000"/>
                <w:sz w:val="20"/>
              </w:rPr>
              <w:t>lancio della presente RdO</w:t>
            </w:r>
            <w:r w:rsidRPr="00A53D1D">
              <w:rPr>
                <w:rFonts w:ascii="Garamond" w:hAnsi="Garamond" w:cs="Calibri"/>
                <w:b/>
                <w:bCs/>
                <w:color w:val="FF0000"/>
                <w:sz w:val="20"/>
              </w:rPr>
              <w:t>)</w:t>
            </w: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8E747B"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8E747B"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8E747B"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8E747B"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8E747B"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8E747B"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8E747B"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8E747B"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single"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8E747B"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8E747B"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Pr>
                <w:rFonts w:ascii="Garamond" w:hAnsi="Garamond" w:cs="Calibri"/>
                <w:b/>
                <w:sz w:val="20"/>
              </w:rPr>
            </w:r>
            <w:r>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single"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0211" w:type="dxa"/>
            <w:gridSpan w:val="6"/>
            <w:tcBorders>
              <w:bottom w:val="nil"/>
            </w:tcBorders>
            <w:shd w:val="clear" w:color="auto" w:fill="F2F2F2" w:themeFill="background1" w:themeFillShade="F2"/>
            <w:vAlign w:val="center"/>
          </w:tcPr>
          <w:p w:rsidR="004D7758" w:rsidRPr="00A53D1D" w:rsidRDefault="004D7758" w:rsidP="0064518C">
            <w:pPr>
              <w:rPr>
                <w:rFonts w:ascii="Garamond" w:hAnsi="Garamond" w:cs="Calibri"/>
                <w:b/>
                <w:i/>
                <w:color w:val="auto"/>
                <w:sz w:val="20"/>
              </w:rPr>
            </w:pPr>
            <w:r w:rsidRPr="00A53D1D">
              <w:rPr>
                <w:rFonts w:ascii="Garamond" w:hAnsi="Garamond" w:cs="Calibri"/>
                <w:b/>
                <w:i/>
                <w:color w:val="auto"/>
                <w:sz w:val="20"/>
              </w:rPr>
              <w:t>Individuazione delle persone fisiche oggetto della dichiarazione (possibili abbreviazioni della posizione o titolo ad agire):</w:t>
            </w:r>
          </w:p>
          <w:p w:rsidR="004D7758" w:rsidRPr="00A53D1D" w:rsidRDefault="004D7758" w:rsidP="0064518C">
            <w:pPr>
              <w:rPr>
                <w:rFonts w:ascii="Garamond" w:hAnsi="Garamond" w:cs="Calibri"/>
                <w:b/>
                <w:i/>
                <w:color w:val="auto"/>
                <w:sz w:val="20"/>
              </w:rPr>
            </w:pPr>
          </w:p>
        </w:tc>
      </w:tr>
      <w:tr w:rsidR="004D7758" w:rsidRPr="00A53D1D" w:rsidTr="0064518C">
        <w:trPr>
          <w:trHeight w:val="397"/>
        </w:trPr>
        <w:tc>
          <w:tcPr>
            <w:tcW w:w="5105" w:type="dxa"/>
            <w:gridSpan w:val="2"/>
            <w:tcBorders>
              <w:top w:val="nil"/>
              <w:left w:val="single" w:sz="4" w:space="0" w:color="auto"/>
              <w:bottom w:val="single" w:sz="4" w:space="0" w:color="auto"/>
              <w:right w:val="nil"/>
            </w:tcBorders>
            <w:shd w:val="clear" w:color="auto" w:fill="F2F2F2" w:themeFill="background1" w:themeFillShade="F2"/>
            <w:vAlign w:val="center"/>
          </w:tcPr>
          <w:p w:rsidR="004D7758" w:rsidRPr="00A53D1D" w:rsidRDefault="004D7758" w:rsidP="0064518C">
            <w:pPr>
              <w:ind w:left="398" w:hanging="398"/>
              <w:rPr>
                <w:rFonts w:ascii="Garamond" w:hAnsi="Garamond" w:cs="Calibri"/>
                <w:b/>
                <w:i/>
                <w:color w:val="auto"/>
                <w:kern w:val="20"/>
                <w:sz w:val="20"/>
              </w:rPr>
            </w:pPr>
            <w:r w:rsidRPr="00A53D1D">
              <w:rPr>
                <w:rFonts w:ascii="Garamond" w:hAnsi="Garamond" w:cs="Calibri"/>
                <w:b/>
                <w:i/>
                <w:color w:val="auto"/>
                <w:kern w:val="20"/>
                <w:sz w:val="20"/>
              </w:rPr>
              <w:t xml:space="preserve">AP </w:t>
            </w:r>
            <w:r w:rsidRPr="00A53D1D">
              <w:rPr>
                <w:rFonts w:ascii="Garamond" w:hAnsi="Garamond" w:cs="Calibri"/>
                <w:b/>
                <w:i/>
                <w:color w:val="auto"/>
                <w:kern w:val="20"/>
                <w:sz w:val="20"/>
              </w:rPr>
              <w:tab/>
              <w:t xml:space="preserve">= Associato in associazione professionale (studio associato); </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z w:val="20"/>
              </w:rPr>
              <w:t>SP</w:t>
            </w:r>
            <w:r w:rsidRPr="00A53D1D">
              <w:rPr>
                <w:rFonts w:ascii="Garamond" w:hAnsi="Garamond" w:cs="Calibri"/>
                <w:b/>
                <w:i/>
                <w:color w:val="auto"/>
                <w:sz w:val="20"/>
              </w:rPr>
              <w:tab/>
              <w:t>= socio di società tra o di professionisti</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SA</w:t>
            </w:r>
            <w:r w:rsidRPr="00A53D1D">
              <w:rPr>
                <w:rFonts w:ascii="Garamond" w:hAnsi="Garamond" w:cs="Calibri"/>
                <w:b/>
                <w:i/>
                <w:color w:val="auto"/>
                <w:spacing w:val="-4"/>
                <w:sz w:val="20"/>
              </w:rPr>
              <w:tab/>
              <w:t>= Socio accomandatario di s</w:t>
            </w:r>
            <w:r w:rsidRPr="00A53D1D">
              <w:rPr>
                <w:rFonts w:ascii="Garamond" w:hAnsi="Garamond" w:cs="Calibri"/>
                <w:b/>
                <w:i/>
                <w:color w:val="auto"/>
                <w:spacing w:val="-8"/>
                <w:sz w:val="20"/>
              </w:rPr>
              <w:t>ocietà in accomandita semplice</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AA</w:t>
            </w:r>
            <w:r w:rsidRPr="00A53D1D">
              <w:rPr>
                <w:rFonts w:ascii="Garamond" w:hAnsi="Garamond" w:cs="Calibri"/>
                <w:b/>
                <w:i/>
                <w:color w:val="auto"/>
                <w:spacing w:val="-4"/>
                <w:sz w:val="20"/>
              </w:rPr>
              <w:tab/>
              <w:t>= Amministratore unico / Amministratore delegato</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PC</w:t>
            </w:r>
            <w:r w:rsidRPr="00A53D1D">
              <w:rPr>
                <w:rFonts w:ascii="Garamond" w:hAnsi="Garamond" w:cs="Calibri"/>
                <w:b/>
                <w:i/>
                <w:color w:val="auto"/>
                <w:spacing w:val="-4"/>
                <w:sz w:val="20"/>
              </w:rPr>
              <w:tab/>
              <w:t>= Presidente del C.d.A.</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MC</w:t>
            </w:r>
            <w:r w:rsidRPr="00A53D1D">
              <w:rPr>
                <w:rFonts w:ascii="Garamond" w:hAnsi="Garamond" w:cs="Calibri"/>
                <w:b/>
                <w:i/>
                <w:color w:val="auto"/>
                <w:spacing w:val="-4"/>
                <w:sz w:val="20"/>
              </w:rPr>
              <w:tab/>
              <w:t>=membri del C.d.A. cui sia stata conferita la legale rappresentanza</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CD</w:t>
            </w:r>
            <w:r w:rsidRPr="00A53D1D">
              <w:rPr>
                <w:rFonts w:ascii="Garamond" w:hAnsi="Garamond" w:cs="Calibri"/>
                <w:b/>
                <w:i/>
                <w:color w:val="auto"/>
                <w:spacing w:val="-4"/>
                <w:sz w:val="20"/>
              </w:rPr>
              <w:tab/>
              <w:t>= Consigliere delegato</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CG</w:t>
            </w:r>
            <w:r w:rsidRPr="00A53D1D">
              <w:rPr>
                <w:rFonts w:ascii="Garamond" w:hAnsi="Garamond" w:cs="Calibri"/>
                <w:b/>
                <w:i/>
                <w:color w:val="auto"/>
                <w:spacing w:val="-4"/>
                <w:sz w:val="20"/>
              </w:rPr>
              <w:tab/>
              <w:t>= Membro del Consiglio di Gestione</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CC</w:t>
            </w:r>
            <w:r w:rsidRPr="00A53D1D">
              <w:rPr>
                <w:rFonts w:ascii="Garamond" w:hAnsi="Garamond" w:cs="Calibri"/>
                <w:b/>
                <w:i/>
                <w:color w:val="auto"/>
                <w:spacing w:val="-4"/>
                <w:sz w:val="20"/>
              </w:rPr>
              <w:tab/>
              <w:t>= Membro del Comitato di controllo sulla Gestione</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SU</w:t>
            </w:r>
            <w:r w:rsidRPr="00A53D1D">
              <w:rPr>
                <w:rFonts w:ascii="Garamond" w:hAnsi="Garamond" w:cs="Calibri"/>
                <w:b/>
                <w:i/>
                <w:color w:val="auto"/>
                <w:spacing w:val="-4"/>
                <w:sz w:val="20"/>
              </w:rPr>
              <w:tab/>
              <w:t xml:space="preserve">= Socio unico </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SM</w:t>
            </w:r>
            <w:r w:rsidRPr="00A53D1D">
              <w:rPr>
                <w:rFonts w:ascii="Garamond" w:hAnsi="Garamond" w:cs="Calibri"/>
                <w:b/>
                <w:i/>
                <w:color w:val="auto"/>
                <w:spacing w:val="-4"/>
                <w:sz w:val="20"/>
              </w:rPr>
              <w:tab/>
              <w:t>= Socio di maggioranza (società numero soci ≤ 4)</w:t>
            </w:r>
          </w:p>
        </w:tc>
        <w:tc>
          <w:tcPr>
            <w:tcW w:w="5106" w:type="dxa"/>
            <w:gridSpan w:val="4"/>
            <w:tcBorders>
              <w:top w:val="nil"/>
              <w:left w:val="nil"/>
              <w:bottom w:val="single" w:sz="4" w:space="0" w:color="auto"/>
            </w:tcBorders>
            <w:shd w:val="clear" w:color="auto" w:fill="F2F2F2" w:themeFill="background1" w:themeFillShade="F2"/>
            <w:vAlign w:val="center"/>
          </w:tcPr>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 xml:space="preserve">PR </w:t>
            </w:r>
            <w:r w:rsidRPr="00A53D1D">
              <w:rPr>
                <w:rFonts w:ascii="Garamond" w:hAnsi="Garamond" w:cs="Calibri"/>
                <w:b/>
                <w:i/>
                <w:color w:val="auto"/>
                <w:sz w:val="20"/>
              </w:rPr>
              <w:tab/>
              <w:t>= Procuratore con poteri adeguati al contratto</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 xml:space="preserve">IN </w:t>
            </w:r>
            <w:r w:rsidRPr="00A53D1D">
              <w:rPr>
                <w:rFonts w:ascii="Garamond" w:hAnsi="Garamond" w:cs="Calibri"/>
                <w:b/>
                <w:i/>
                <w:color w:val="auto"/>
                <w:sz w:val="20"/>
              </w:rPr>
              <w:tab/>
              <w:t>= Institore con poteri adeguati al contratto</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SN</w:t>
            </w:r>
            <w:r w:rsidRPr="00A53D1D">
              <w:rPr>
                <w:rFonts w:ascii="Garamond" w:hAnsi="Garamond" w:cs="Calibri"/>
                <w:b/>
                <w:i/>
                <w:color w:val="auto"/>
                <w:sz w:val="20"/>
              </w:rPr>
              <w:tab/>
              <w:t>= Sindaco / membro del Collegio sindacale</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CV</w:t>
            </w:r>
            <w:r w:rsidRPr="00A53D1D">
              <w:rPr>
                <w:rFonts w:ascii="Garamond" w:hAnsi="Garamond" w:cs="Calibri"/>
                <w:b/>
                <w:i/>
                <w:color w:val="auto"/>
                <w:sz w:val="20"/>
              </w:rPr>
              <w:tab/>
              <w:t>= Membro del Consiglio di Vigilanza</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OV</w:t>
            </w:r>
            <w:r w:rsidRPr="00A53D1D">
              <w:rPr>
                <w:rFonts w:ascii="Garamond" w:hAnsi="Garamond" w:cs="Calibri"/>
                <w:b/>
                <w:i/>
                <w:color w:val="auto"/>
                <w:sz w:val="20"/>
              </w:rPr>
              <w:tab/>
              <w:t xml:space="preserve">= </w:t>
            </w:r>
            <w:r w:rsidRPr="00A53D1D">
              <w:rPr>
                <w:rFonts w:ascii="Garamond" w:hAnsi="Garamond" w:cs="Calibri"/>
                <w:b/>
                <w:i/>
                <w:color w:val="auto"/>
                <w:spacing w:val="-6"/>
                <w:sz w:val="20"/>
              </w:rPr>
              <w:t>Membro dell’Organismo di Vigilanza (d.lgs. n. 231/2001)</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D.T.</w:t>
            </w:r>
            <w:r w:rsidRPr="00A53D1D">
              <w:rPr>
                <w:rFonts w:ascii="Garamond" w:hAnsi="Garamond" w:cs="Calibri"/>
                <w:b/>
                <w:i/>
                <w:color w:val="auto"/>
                <w:sz w:val="20"/>
              </w:rPr>
              <w:tab/>
              <w:t>= Direttore tecnico della società di ingegneria</w:t>
            </w:r>
          </w:p>
          <w:p w:rsidR="004D7758" w:rsidRPr="00A53D1D" w:rsidRDefault="004D7758" w:rsidP="0064518C">
            <w:pPr>
              <w:ind w:left="3" w:hanging="3"/>
              <w:jc w:val="both"/>
              <w:rPr>
                <w:rFonts w:ascii="Garamond" w:hAnsi="Garamond" w:cs="Calibri"/>
                <w:b/>
                <w:i/>
                <w:color w:val="auto"/>
                <w:sz w:val="20"/>
              </w:rPr>
            </w:pPr>
            <w:r w:rsidRPr="00A53D1D">
              <w:rPr>
                <w:rFonts w:ascii="Garamond" w:hAnsi="Garamond" w:cs="Calibri"/>
                <w:b/>
                <w:i/>
                <w:color w:val="auto"/>
                <w:sz w:val="20"/>
              </w:rPr>
              <w:t>DG = Direttore generale con poteri adeguati al contratto)</w:t>
            </w:r>
          </w:p>
          <w:p w:rsidR="004D7758" w:rsidRPr="00A53D1D" w:rsidRDefault="004D7758" w:rsidP="0064518C">
            <w:pPr>
              <w:ind w:left="3" w:hanging="3"/>
              <w:jc w:val="both"/>
              <w:rPr>
                <w:rFonts w:ascii="Garamond" w:hAnsi="Garamond" w:cs="Calibri"/>
                <w:b/>
                <w:i/>
                <w:sz w:val="20"/>
              </w:rPr>
            </w:pPr>
            <w:r w:rsidRPr="00A53D1D">
              <w:rPr>
                <w:rFonts w:ascii="Garamond" w:hAnsi="Garamond" w:cs="Calibri"/>
                <w:b/>
                <w:i/>
                <w:sz w:val="20"/>
              </w:rPr>
              <w:t>LQ = Liquidatore</w:t>
            </w:r>
          </w:p>
          <w:p w:rsidR="004D7758" w:rsidRPr="00A53D1D" w:rsidRDefault="004D7758" w:rsidP="0064518C">
            <w:pPr>
              <w:ind w:left="3" w:hanging="3"/>
              <w:jc w:val="both"/>
              <w:rPr>
                <w:rFonts w:ascii="Garamond" w:hAnsi="Garamond" w:cs="Calibri"/>
                <w:b/>
                <w:i/>
                <w:color w:val="auto"/>
                <w:sz w:val="20"/>
              </w:rPr>
            </w:pPr>
            <w:r w:rsidRPr="00A53D1D">
              <w:rPr>
                <w:rFonts w:ascii="Garamond" w:hAnsi="Garamond" w:cs="Calibri"/>
                <w:b/>
                <w:i/>
                <w:sz w:val="20"/>
              </w:rPr>
              <w:t>CG = Custode Giudiziario</w:t>
            </w:r>
          </w:p>
          <w:p w:rsidR="004D7758" w:rsidRPr="00A53D1D" w:rsidRDefault="004D7758" w:rsidP="0064518C">
            <w:pPr>
              <w:ind w:left="3" w:hanging="3"/>
              <w:jc w:val="both"/>
              <w:rPr>
                <w:rFonts w:ascii="Garamond" w:hAnsi="Garamond" w:cs="Calibri"/>
                <w:b/>
                <w:i/>
                <w:color w:val="auto"/>
                <w:sz w:val="20"/>
              </w:rPr>
            </w:pPr>
          </w:p>
          <w:p w:rsidR="004D7758" w:rsidRPr="00A53D1D" w:rsidRDefault="004D7758" w:rsidP="0064518C">
            <w:pPr>
              <w:ind w:left="3" w:hanging="3"/>
              <w:jc w:val="both"/>
              <w:rPr>
                <w:rFonts w:ascii="Garamond" w:hAnsi="Garamond" w:cs="Calibri"/>
                <w:b/>
                <w:i/>
                <w:color w:val="auto"/>
                <w:sz w:val="20"/>
              </w:rPr>
            </w:pPr>
            <w:r w:rsidRPr="00A53D1D">
              <w:rPr>
                <w:rFonts w:ascii="Garamond" w:hAnsi="Garamond" w:cs="Calibri"/>
                <w:b/>
                <w:i/>
                <w:sz w:val="20"/>
              </w:rPr>
              <w:t>(altro: indicare cariche o poteri non previsti in elenco)</w:t>
            </w:r>
          </w:p>
        </w:tc>
      </w:tr>
    </w:tbl>
    <w:p w:rsidR="0054788B" w:rsidRPr="00A53D1D" w:rsidRDefault="0054788B" w:rsidP="002F1D54">
      <w:pPr>
        <w:ind w:left="284"/>
        <w:jc w:val="center"/>
        <w:rPr>
          <w:rFonts w:ascii="Garamond" w:hAnsi="Garamond"/>
          <w:b/>
          <w:color w:val="auto"/>
          <w:sz w:val="22"/>
          <w:szCs w:val="22"/>
        </w:rPr>
      </w:pPr>
    </w:p>
    <w:p w:rsidR="00E97394" w:rsidRDefault="00E97394" w:rsidP="002F1D54">
      <w:pPr>
        <w:ind w:left="284"/>
        <w:jc w:val="center"/>
        <w:rPr>
          <w:rFonts w:ascii="Garamond" w:hAnsi="Garamond"/>
          <w:b/>
          <w:color w:val="auto"/>
          <w:sz w:val="22"/>
          <w:szCs w:val="22"/>
        </w:rPr>
      </w:pPr>
    </w:p>
    <w:p w:rsidR="004F2890" w:rsidRDefault="004F2890" w:rsidP="002F1D54">
      <w:pPr>
        <w:ind w:left="284"/>
        <w:jc w:val="center"/>
        <w:rPr>
          <w:rFonts w:ascii="Garamond" w:hAnsi="Garamond"/>
          <w:b/>
          <w:color w:val="auto"/>
          <w:sz w:val="22"/>
          <w:szCs w:val="22"/>
        </w:rPr>
      </w:pPr>
    </w:p>
    <w:p w:rsidR="004F2890" w:rsidRDefault="004F2890" w:rsidP="002F1D54">
      <w:pPr>
        <w:ind w:left="284"/>
        <w:jc w:val="center"/>
        <w:rPr>
          <w:rFonts w:ascii="Garamond" w:hAnsi="Garamond"/>
          <w:b/>
          <w:color w:val="auto"/>
          <w:sz w:val="22"/>
          <w:szCs w:val="22"/>
        </w:rPr>
      </w:pPr>
    </w:p>
    <w:p w:rsidR="004F2890" w:rsidRDefault="004F2890" w:rsidP="002F1D54">
      <w:pPr>
        <w:ind w:left="284"/>
        <w:jc w:val="center"/>
        <w:rPr>
          <w:rFonts w:ascii="Garamond" w:hAnsi="Garamond"/>
          <w:b/>
          <w:color w:val="auto"/>
          <w:sz w:val="22"/>
          <w:szCs w:val="22"/>
        </w:rPr>
      </w:pPr>
    </w:p>
    <w:p w:rsidR="004F2890" w:rsidRPr="00A53D1D" w:rsidRDefault="004F2890" w:rsidP="002F1D54">
      <w:pPr>
        <w:ind w:left="284"/>
        <w:jc w:val="center"/>
        <w:rPr>
          <w:rFonts w:ascii="Garamond" w:hAnsi="Garamond"/>
          <w:b/>
          <w:color w:val="auto"/>
          <w:sz w:val="22"/>
          <w:szCs w:val="22"/>
        </w:rPr>
      </w:pPr>
    </w:p>
    <w:p w:rsidR="00E97394" w:rsidRPr="00A53D1D" w:rsidRDefault="00E97394" w:rsidP="002F1D54">
      <w:pPr>
        <w:ind w:left="284"/>
        <w:jc w:val="center"/>
        <w:rPr>
          <w:rFonts w:ascii="Garamond" w:hAnsi="Garamond"/>
          <w:b/>
          <w:color w:val="auto"/>
          <w:sz w:val="22"/>
          <w:szCs w:val="22"/>
        </w:rPr>
      </w:pPr>
    </w:p>
    <w:p w:rsidR="002F1D54" w:rsidRPr="00A53D1D" w:rsidRDefault="002F1D54" w:rsidP="002F1D54">
      <w:pPr>
        <w:ind w:left="284"/>
        <w:jc w:val="center"/>
        <w:rPr>
          <w:rFonts w:ascii="Garamond" w:hAnsi="Garamond"/>
          <w:i/>
          <w:color w:val="auto"/>
          <w:sz w:val="22"/>
          <w:szCs w:val="22"/>
        </w:rPr>
      </w:pPr>
      <w:r w:rsidRPr="00A53D1D">
        <w:rPr>
          <w:rFonts w:ascii="Garamond" w:hAnsi="Garamond"/>
          <w:b/>
          <w:color w:val="auto"/>
          <w:sz w:val="22"/>
          <w:szCs w:val="22"/>
        </w:rPr>
        <w:lastRenderedPageBreak/>
        <w:t>&gt;&gt;&gt;&gt;&gt; ----------------- PARTE QUARTA----------------- &lt;&lt;&lt;&lt;</w:t>
      </w:r>
    </w:p>
    <w:p w:rsidR="0054788B" w:rsidRPr="00A53D1D" w:rsidRDefault="0054788B" w:rsidP="0054788B">
      <w:pPr>
        <w:pStyle w:val="Corpodeltesto"/>
        <w:numPr>
          <w:ilvl w:val="2"/>
          <w:numId w:val="1"/>
        </w:numPr>
        <w:jc w:val="center"/>
        <w:rPr>
          <w:rFonts w:ascii="Garamond" w:hAnsi="Garamond"/>
          <w:bCs/>
          <w:i/>
          <w:color w:val="auto"/>
          <w:sz w:val="22"/>
          <w:szCs w:val="22"/>
        </w:rPr>
      </w:pPr>
      <w:r w:rsidRPr="00A53D1D">
        <w:rPr>
          <w:rFonts w:ascii="Garamond" w:hAnsi="Garamond"/>
          <w:bCs/>
          <w:i/>
          <w:color w:val="auto"/>
          <w:sz w:val="22"/>
          <w:szCs w:val="22"/>
        </w:rPr>
        <w:t>(da compilare a cura di tutti gli operatori ad integrazione delle dichiarazioni del DGUE)</w:t>
      </w:r>
    </w:p>
    <w:p w:rsidR="007B3569" w:rsidRPr="00A53D1D" w:rsidRDefault="007B3569" w:rsidP="00E55705">
      <w:pPr>
        <w:pStyle w:val="Paragrafoelenco1"/>
        <w:spacing w:line="360" w:lineRule="auto"/>
        <w:ind w:left="284"/>
        <w:jc w:val="both"/>
        <w:rPr>
          <w:rFonts w:ascii="Garamond" w:hAnsi="Garamond"/>
          <w:color w:val="auto"/>
          <w:sz w:val="22"/>
          <w:szCs w:val="22"/>
        </w:rPr>
      </w:pPr>
    </w:p>
    <w:p w:rsidR="00497149" w:rsidRPr="00A53D1D" w:rsidRDefault="00844274" w:rsidP="002B3AD2">
      <w:pPr>
        <w:pStyle w:val="Paragrafoelenco1"/>
        <w:numPr>
          <w:ilvl w:val="0"/>
          <w:numId w:val="2"/>
        </w:numPr>
        <w:ind w:left="284" w:hanging="284"/>
        <w:jc w:val="both"/>
        <w:rPr>
          <w:rFonts w:ascii="Garamond" w:hAnsi="Garamond" w:cstheme="minorHAnsi"/>
          <w:b/>
        </w:rPr>
      </w:pPr>
      <w:r w:rsidRPr="00A53D1D">
        <w:rPr>
          <w:rFonts w:ascii="Garamond" w:hAnsi="Garamond" w:cstheme="minorHAnsi"/>
          <w:b/>
          <w:sz w:val="22"/>
          <w:szCs w:val="22"/>
        </w:rPr>
        <w:t>Iden</w:t>
      </w:r>
      <w:r w:rsidRPr="00A53D1D">
        <w:rPr>
          <w:rFonts w:ascii="Garamond" w:hAnsi="Garamond" w:cstheme="minorHAnsi"/>
          <w:b/>
          <w:sz w:val="22"/>
        </w:rPr>
        <w:t>tificazione del personal</w:t>
      </w:r>
      <w:r w:rsidR="002817F5" w:rsidRPr="00A53D1D">
        <w:rPr>
          <w:rFonts w:ascii="Garamond" w:hAnsi="Garamond" w:cstheme="minorHAnsi"/>
          <w:b/>
          <w:sz w:val="22"/>
        </w:rPr>
        <w:t>e che si intende impiegare nell’esecuzione</w:t>
      </w:r>
      <w:r w:rsidRPr="00A53D1D">
        <w:rPr>
          <w:rFonts w:ascii="Garamond" w:hAnsi="Garamond" w:cstheme="minorHAnsi"/>
          <w:b/>
          <w:sz w:val="22"/>
        </w:rPr>
        <w:t xml:space="preserve"> </w:t>
      </w:r>
      <w:r w:rsidR="002817F5" w:rsidRPr="00A53D1D">
        <w:rPr>
          <w:rFonts w:ascii="Garamond" w:hAnsi="Garamond" w:cstheme="minorHAnsi"/>
          <w:b/>
          <w:sz w:val="22"/>
        </w:rPr>
        <w:t>dei servizi</w:t>
      </w:r>
      <w:r w:rsidRPr="00A53D1D">
        <w:rPr>
          <w:rFonts w:ascii="Garamond" w:hAnsi="Garamond" w:cstheme="minorHAnsi"/>
          <w:b/>
          <w:sz w:val="22"/>
        </w:rPr>
        <w:t xml:space="preserve"> </w:t>
      </w:r>
      <w:r w:rsidR="002817F5" w:rsidRPr="00A53D1D">
        <w:rPr>
          <w:rFonts w:ascii="Garamond" w:hAnsi="Garamond" w:cstheme="minorHAnsi"/>
          <w:b/>
          <w:sz w:val="22"/>
        </w:rPr>
        <w:t>oggetto d’appalto</w:t>
      </w:r>
      <w:r w:rsidR="005B1BD5" w:rsidRPr="00A53D1D">
        <w:rPr>
          <w:rFonts w:ascii="Garamond" w:hAnsi="Garamond" w:cstheme="minorHAnsi"/>
          <w:b/>
          <w:sz w:val="22"/>
        </w:rPr>
        <w:t xml:space="preserve"> </w:t>
      </w:r>
      <w:r w:rsidR="00520211" w:rsidRPr="00A53D1D">
        <w:rPr>
          <w:rFonts w:ascii="Garamond" w:hAnsi="Garamond" w:cstheme="minorHAnsi"/>
          <w:b/>
          <w:sz w:val="22"/>
        </w:rPr>
        <w:t xml:space="preserve">(gruppo di lavoro) </w:t>
      </w:r>
      <w:r w:rsidRPr="00A53D1D">
        <w:rPr>
          <w:rFonts w:ascii="Garamond" w:hAnsi="Garamond" w:cstheme="minorHAnsi"/>
          <w:b/>
          <w:sz w:val="22"/>
        </w:rPr>
        <w:t xml:space="preserve">– </w:t>
      </w:r>
    </w:p>
    <w:p w:rsidR="00857B82" w:rsidRPr="00A53D1D" w:rsidRDefault="0059780B" w:rsidP="00FF12FE">
      <w:pPr>
        <w:pStyle w:val="Paragrafoelenco1"/>
        <w:spacing w:line="360" w:lineRule="auto"/>
        <w:ind w:left="284"/>
        <w:jc w:val="both"/>
        <w:rPr>
          <w:rFonts w:ascii="Garamond" w:hAnsi="Garamond" w:cstheme="minorHAnsi"/>
          <w:color w:val="auto"/>
          <w:sz w:val="22"/>
        </w:rPr>
      </w:pPr>
      <w:r w:rsidRPr="00A53D1D">
        <w:rPr>
          <w:rFonts w:ascii="Garamond" w:hAnsi="Garamond" w:cstheme="minorHAnsi"/>
          <w:i/>
          <w:sz w:val="22"/>
        </w:rPr>
        <w:t>(vanno indicate</w:t>
      </w:r>
      <w:r w:rsidR="0087459B" w:rsidRPr="00A53D1D">
        <w:rPr>
          <w:rFonts w:ascii="Garamond" w:hAnsi="Garamond" w:cstheme="minorHAnsi"/>
          <w:i/>
          <w:sz w:val="22"/>
        </w:rPr>
        <w:t xml:space="preserve"> </w:t>
      </w:r>
      <w:r w:rsidR="0087459B" w:rsidRPr="00A53D1D">
        <w:rPr>
          <w:rFonts w:ascii="Garamond" w:hAnsi="Garamond" w:cstheme="minorHAnsi"/>
          <w:i/>
          <w:sz w:val="22"/>
          <w:u w:val="single"/>
        </w:rPr>
        <w:t>tutte</w:t>
      </w:r>
      <w:r w:rsidRPr="00A53D1D">
        <w:rPr>
          <w:rFonts w:ascii="Garamond" w:hAnsi="Garamond" w:cstheme="minorHAnsi"/>
          <w:i/>
          <w:sz w:val="22"/>
          <w:u w:val="single"/>
        </w:rPr>
        <w:t xml:space="preserve"> le persone</w:t>
      </w:r>
      <w:r w:rsidRPr="00A53D1D">
        <w:rPr>
          <w:rFonts w:ascii="Garamond" w:hAnsi="Garamond" w:cstheme="minorHAnsi"/>
          <w:b/>
          <w:i/>
          <w:sz w:val="22"/>
          <w:u w:val="single"/>
        </w:rPr>
        <w:t xml:space="preserve"> </w:t>
      </w:r>
      <w:r w:rsidRPr="00A53D1D">
        <w:rPr>
          <w:rFonts w:ascii="Garamond" w:hAnsi="Garamond" w:cstheme="minorHAnsi"/>
          <w:i/>
          <w:sz w:val="22"/>
          <w:u w:val="single"/>
        </w:rPr>
        <w:t>fisiche</w:t>
      </w:r>
      <w:r w:rsidRPr="00A53D1D">
        <w:rPr>
          <w:rFonts w:ascii="Garamond" w:hAnsi="Garamond" w:cstheme="minorHAnsi"/>
          <w:i/>
          <w:sz w:val="22"/>
        </w:rPr>
        <w:t xml:space="preserve"> facenti parte del </w:t>
      </w:r>
      <w:r w:rsidR="00596BC8" w:rsidRPr="00A53D1D">
        <w:rPr>
          <w:rFonts w:ascii="Garamond" w:hAnsi="Garamond" w:cstheme="minorHAnsi"/>
          <w:i/>
          <w:sz w:val="22"/>
        </w:rPr>
        <w:t xml:space="preserve">gruppo di lavoro </w:t>
      </w:r>
      <w:r w:rsidRPr="00A53D1D">
        <w:rPr>
          <w:rFonts w:ascii="Garamond" w:hAnsi="Garamond" w:cstheme="minorHAnsi"/>
          <w:i/>
          <w:sz w:val="22"/>
        </w:rPr>
        <w:t>che eseguiranno personalmente le attività professional</w:t>
      </w:r>
      <w:r w:rsidR="00572370" w:rsidRPr="00A53D1D">
        <w:rPr>
          <w:rFonts w:ascii="Garamond" w:hAnsi="Garamond" w:cstheme="minorHAnsi"/>
          <w:i/>
          <w:sz w:val="22"/>
        </w:rPr>
        <w:t>i inerenti alla gara d’appalto</w:t>
      </w:r>
      <w:r w:rsidR="00857B82" w:rsidRPr="00A53D1D">
        <w:rPr>
          <w:rFonts w:ascii="Garamond" w:hAnsi="Garamond" w:cstheme="minorHAnsi"/>
          <w:color w:val="0070C0"/>
          <w:sz w:val="22"/>
        </w:rPr>
        <w:t xml:space="preserve">, </w:t>
      </w:r>
      <w:r w:rsidR="00857B82" w:rsidRPr="00A53D1D">
        <w:rPr>
          <w:rFonts w:ascii="Garamond" w:hAnsi="Garamond" w:cstheme="minorHAnsi"/>
          <w:color w:val="auto"/>
          <w:sz w:val="22"/>
        </w:rPr>
        <w:t>nonché il nominativo della persona fisica incaricata dell’integrazione tra le varie prestazioni specialistiche</w:t>
      </w:r>
      <w:r w:rsidR="007179E3" w:rsidRPr="00A53D1D">
        <w:rPr>
          <w:rFonts w:ascii="Garamond" w:hAnsi="Garamond" w:cstheme="minorHAnsi"/>
          <w:color w:val="auto"/>
          <w:sz w:val="22"/>
        </w:rPr>
        <w:t>, con la specificazione delle rispetti</w:t>
      </w:r>
      <w:r w:rsidR="002817F5" w:rsidRPr="00A53D1D">
        <w:rPr>
          <w:rFonts w:ascii="Garamond" w:hAnsi="Garamond" w:cstheme="minorHAnsi"/>
          <w:color w:val="auto"/>
          <w:sz w:val="22"/>
        </w:rPr>
        <w:t xml:space="preserve">ve qualificazioni professionali </w:t>
      </w:r>
      <w:r w:rsidR="00E4548C" w:rsidRPr="00A53D1D">
        <w:rPr>
          <w:rFonts w:ascii="Garamond" w:hAnsi="Garamond" w:cstheme="minorHAnsi"/>
          <w:color w:val="auto"/>
          <w:sz w:val="22"/>
        </w:rPr>
        <w:t xml:space="preserve">e posizioni giuridiche </w:t>
      </w:r>
      <w:r w:rsidR="005D51CC" w:rsidRPr="00A53D1D">
        <w:rPr>
          <w:rFonts w:ascii="Garamond" w:hAnsi="Garamond" w:cstheme="minorHAnsi"/>
          <w:color w:val="auto"/>
          <w:sz w:val="22"/>
        </w:rPr>
        <w:t>[</w:t>
      </w:r>
      <w:r w:rsidR="00E4548C" w:rsidRPr="00A53D1D">
        <w:rPr>
          <w:rFonts w:ascii="Garamond" w:hAnsi="Garamond" w:cs="Calibri"/>
          <w:i/>
          <w:color w:val="auto"/>
          <w:sz w:val="22"/>
          <w:szCs w:val="22"/>
        </w:rPr>
        <w:t>titolare, contitolare (associato), socio professionista attivo, direttore tecnico, dipendente</w:t>
      </w:r>
      <w:r w:rsidR="005F0413" w:rsidRPr="00A53D1D">
        <w:rPr>
          <w:rFonts w:ascii="Garamond" w:hAnsi="Garamond" w:cs="Calibri"/>
          <w:i/>
          <w:color w:val="auto"/>
          <w:sz w:val="22"/>
          <w:szCs w:val="22"/>
        </w:rPr>
        <w:t>, etc</w:t>
      </w:r>
      <w:r w:rsidR="005D51CC" w:rsidRPr="00A53D1D">
        <w:rPr>
          <w:rFonts w:ascii="Garamond" w:hAnsi="Garamond" w:cs="Calibri"/>
          <w:color w:val="auto"/>
          <w:sz w:val="22"/>
          <w:szCs w:val="22"/>
        </w:rPr>
        <w:t>]</w:t>
      </w:r>
      <w:r w:rsidR="002817F5" w:rsidRPr="00A53D1D">
        <w:rPr>
          <w:rFonts w:ascii="Garamond" w:hAnsi="Garamond" w:cstheme="minorHAnsi"/>
          <w:color w:val="auto"/>
          <w:sz w:val="22"/>
        </w:rPr>
        <w:t>.</w:t>
      </w:r>
    </w:p>
    <w:p w:rsidR="00F52119" w:rsidRPr="00A53D1D" w:rsidRDefault="00F52119" w:rsidP="00F52119">
      <w:pPr>
        <w:pStyle w:val="Paragrafoelenco1"/>
        <w:spacing w:line="360" w:lineRule="auto"/>
        <w:ind w:left="0"/>
        <w:jc w:val="both"/>
        <w:rPr>
          <w:rFonts w:ascii="Garamond" w:hAnsi="Garamond"/>
          <w:i/>
          <w:color w:val="auto"/>
          <w:sz w:val="22"/>
          <w:szCs w:val="22"/>
        </w:rPr>
      </w:pPr>
    </w:p>
    <w:p w:rsidR="001B4D41" w:rsidRPr="00A53D1D" w:rsidRDefault="00087A9C" w:rsidP="008F5A14">
      <w:pPr>
        <w:pStyle w:val="Paragrafoelenco1"/>
        <w:numPr>
          <w:ilvl w:val="0"/>
          <w:numId w:val="15"/>
        </w:numPr>
        <w:spacing w:before="60" w:after="60" w:line="360" w:lineRule="auto"/>
        <w:jc w:val="both"/>
        <w:rPr>
          <w:rFonts w:ascii="Garamond" w:hAnsi="Garamond" w:cs="Calibri"/>
          <w:i/>
          <w:sz w:val="22"/>
          <w:szCs w:val="22"/>
        </w:rPr>
      </w:pPr>
      <w:bookmarkStart w:id="15" w:name="_Ref510692704"/>
      <w:r w:rsidRPr="00A53D1D">
        <w:rPr>
          <w:rFonts w:ascii="Garamond" w:hAnsi="Garamond"/>
          <w:bCs/>
          <w:sz w:val="22"/>
          <w:szCs w:val="22"/>
        </w:rPr>
        <w:t>dichiara</w:t>
      </w:r>
      <w:r w:rsidR="001B4D41" w:rsidRPr="00A53D1D">
        <w:rPr>
          <w:rFonts w:ascii="Garamond" w:hAnsi="Garamond" w:cstheme="minorHAnsi"/>
          <w:i/>
          <w:sz w:val="22"/>
        </w:rPr>
        <w:t xml:space="preserve"> </w:t>
      </w:r>
      <w:r w:rsidR="001B4D41" w:rsidRPr="00A53D1D">
        <w:rPr>
          <w:rFonts w:ascii="Garamond" w:hAnsi="Garamond" w:cstheme="minorHAnsi"/>
          <w:sz w:val="22"/>
        </w:rPr>
        <w:t xml:space="preserve">nella sottostante tabella </w:t>
      </w:r>
      <w:r w:rsidR="0087459B" w:rsidRPr="00A53D1D">
        <w:rPr>
          <w:rFonts w:ascii="Garamond" w:hAnsi="Garamond" w:cstheme="minorHAnsi"/>
          <w:sz w:val="22"/>
          <w:u w:val="single"/>
        </w:rPr>
        <w:t xml:space="preserve">tutti </w:t>
      </w:r>
      <w:r w:rsidR="00D07353" w:rsidRPr="00A53D1D">
        <w:rPr>
          <w:rFonts w:ascii="Garamond" w:hAnsi="Garamond" w:cstheme="minorHAnsi"/>
          <w:sz w:val="22"/>
          <w:u w:val="single"/>
        </w:rPr>
        <w:t xml:space="preserve">i </w:t>
      </w:r>
      <w:r w:rsidR="002B3AD2" w:rsidRPr="00A53D1D">
        <w:rPr>
          <w:rFonts w:ascii="Garamond" w:hAnsi="Garamond" w:cstheme="minorHAnsi"/>
          <w:sz w:val="22"/>
          <w:u w:val="single"/>
        </w:rPr>
        <w:t>nominativi</w:t>
      </w:r>
      <w:r w:rsidR="002B3AD2" w:rsidRPr="00A53D1D">
        <w:rPr>
          <w:rFonts w:ascii="Garamond" w:hAnsi="Garamond" w:cstheme="minorHAnsi"/>
          <w:sz w:val="22"/>
        </w:rPr>
        <w:t xml:space="preserve"> </w:t>
      </w:r>
      <w:r w:rsidR="00D07353" w:rsidRPr="00A53D1D">
        <w:rPr>
          <w:rFonts w:ascii="Garamond" w:hAnsi="Garamond" w:cstheme="minorHAnsi"/>
          <w:sz w:val="22"/>
        </w:rPr>
        <w:t xml:space="preserve">delle </w:t>
      </w:r>
      <w:r w:rsidR="001B4D41" w:rsidRPr="00A53D1D">
        <w:rPr>
          <w:rFonts w:ascii="Garamond" w:hAnsi="Garamond" w:cstheme="minorHAnsi"/>
          <w:sz w:val="22"/>
        </w:rPr>
        <w:t>persone</w:t>
      </w:r>
      <w:r w:rsidR="001B4D41" w:rsidRPr="00A53D1D">
        <w:rPr>
          <w:rFonts w:ascii="Garamond" w:hAnsi="Garamond" w:cstheme="minorHAnsi"/>
          <w:b/>
          <w:sz w:val="22"/>
        </w:rPr>
        <w:t xml:space="preserve"> </w:t>
      </w:r>
      <w:r w:rsidR="001B4D41" w:rsidRPr="00A53D1D">
        <w:rPr>
          <w:rFonts w:ascii="Garamond" w:hAnsi="Garamond" w:cstheme="minorHAnsi"/>
          <w:sz w:val="22"/>
        </w:rPr>
        <w:t>fisiche facenti parte del gruppo di lavoro che eseguiranno personalmente le attività professionali inerenti alla gara d’appalto</w:t>
      </w:r>
      <w:r w:rsidR="001B4D41" w:rsidRPr="00A53D1D">
        <w:rPr>
          <w:rFonts w:ascii="Garamond" w:hAnsi="Garamond" w:cstheme="minorHAnsi"/>
          <w:color w:val="0070C0"/>
          <w:sz w:val="22"/>
        </w:rPr>
        <w:t xml:space="preserve">, </w:t>
      </w:r>
      <w:r w:rsidR="001B4D41" w:rsidRPr="00A53D1D">
        <w:rPr>
          <w:rFonts w:ascii="Garamond" w:hAnsi="Garamond" w:cstheme="minorHAnsi"/>
          <w:color w:val="auto"/>
          <w:sz w:val="22"/>
        </w:rPr>
        <w:t>nonché il nominativo della persona fisica incaricata dell’integrazione tra le varie prestazioni specialistiche, con la specificazione delle rispettive qualificazioni professionali e posizioni giuridiche/rapporto con il concorrente [</w:t>
      </w:r>
      <w:r w:rsidR="001B4D41" w:rsidRPr="00A53D1D">
        <w:rPr>
          <w:rFonts w:ascii="Garamond" w:hAnsi="Garamond" w:cs="Calibri"/>
          <w:i/>
          <w:color w:val="auto"/>
          <w:sz w:val="22"/>
          <w:szCs w:val="22"/>
        </w:rPr>
        <w:t>titolare, contitolare (associato), socio professionista attivo, direttore tecnico, dipendente, etc</w:t>
      </w:r>
      <w:r w:rsidR="001B4D41" w:rsidRPr="00A53D1D">
        <w:rPr>
          <w:rFonts w:ascii="Garamond" w:hAnsi="Garamond" w:cs="Calibri"/>
          <w:color w:val="auto"/>
          <w:sz w:val="22"/>
          <w:szCs w:val="22"/>
        </w:rPr>
        <w:t>]</w:t>
      </w:r>
    </w:p>
    <w:p w:rsidR="00470757" w:rsidRPr="00A53D1D" w:rsidRDefault="00470757" w:rsidP="00353040">
      <w:pPr>
        <w:pStyle w:val="Paragrafoelenco1"/>
        <w:spacing w:before="60" w:after="60" w:line="360" w:lineRule="auto"/>
        <w:ind w:left="0"/>
        <w:jc w:val="both"/>
        <w:rPr>
          <w:rFonts w:ascii="Garamond" w:hAnsi="Garamond" w:cs="Calibri"/>
          <w:i/>
          <w:sz w:val="22"/>
          <w:szCs w:val="22"/>
        </w:rPr>
      </w:pPr>
    </w:p>
    <w:tbl>
      <w:tblPr>
        <w:tblStyle w:val="Grigliatabella"/>
        <w:tblW w:w="5034" w:type="pct"/>
        <w:tblInd w:w="392" w:type="dxa"/>
        <w:tblLook w:val="04A0"/>
      </w:tblPr>
      <w:tblGrid>
        <w:gridCol w:w="2611"/>
        <w:gridCol w:w="1802"/>
        <w:gridCol w:w="1725"/>
        <w:gridCol w:w="1212"/>
        <w:gridCol w:w="952"/>
        <w:gridCol w:w="1763"/>
      </w:tblGrid>
      <w:tr w:rsidR="005772E6" w:rsidRPr="00A53D1D" w:rsidTr="007B3569">
        <w:trPr>
          <w:trHeight w:val="999"/>
        </w:trPr>
        <w:tc>
          <w:tcPr>
            <w:tcW w:w="1297"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D51CC" w:rsidP="00E47B7B">
            <w:pPr>
              <w:jc w:val="both"/>
              <w:rPr>
                <w:rFonts w:ascii="Garamond" w:hAnsi="Garamond" w:cs="Calibri"/>
                <w:b/>
                <w:sz w:val="18"/>
              </w:rPr>
            </w:pPr>
            <w:bookmarkStart w:id="16" w:name="_Hlk64535970"/>
            <w:bookmarkEnd w:id="15"/>
            <w:r w:rsidRPr="00A53D1D">
              <w:rPr>
                <w:rFonts w:ascii="Garamond" w:hAnsi="Garamond" w:cs="Calibri"/>
                <w:b/>
                <w:sz w:val="18"/>
              </w:rPr>
              <w:t>Componenti della struttura tecnica-operativa/ gruppo di lavoro, che si intendono impiegar</w:t>
            </w:r>
            <w:r w:rsidR="0007582D" w:rsidRPr="00A53D1D">
              <w:rPr>
                <w:rFonts w:ascii="Garamond" w:hAnsi="Garamond" w:cs="Calibri"/>
                <w:b/>
                <w:sz w:val="18"/>
              </w:rPr>
              <w:t>e nell’esecuzione dell’appalto:</w:t>
            </w:r>
          </w:p>
        </w:tc>
        <w:tc>
          <w:tcPr>
            <w:tcW w:w="895"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F07375">
            <w:pPr>
              <w:jc w:val="center"/>
              <w:rPr>
                <w:rFonts w:ascii="Garamond" w:hAnsi="Garamond" w:cs="Calibri"/>
                <w:b/>
                <w:sz w:val="18"/>
              </w:rPr>
            </w:pPr>
            <w:r w:rsidRPr="00A53D1D">
              <w:rPr>
                <w:rFonts w:ascii="Garamond" w:hAnsi="Garamond" w:cs="Calibri"/>
                <w:b/>
                <w:sz w:val="18"/>
              </w:rPr>
              <w:t>Nome cognome</w:t>
            </w:r>
          </w:p>
        </w:tc>
        <w:tc>
          <w:tcPr>
            <w:tcW w:w="857"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F07375">
            <w:pPr>
              <w:jc w:val="center"/>
              <w:rPr>
                <w:rFonts w:ascii="Garamond" w:hAnsi="Garamond" w:cs="Calibri"/>
                <w:b/>
                <w:sz w:val="18"/>
              </w:rPr>
            </w:pPr>
            <w:r w:rsidRPr="00A53D1D">
              <w:rPr>
                <w:rFonts w:ascii="Garamond" w:hAnsi="Garamond" w:cs="Calibri"/>
                <w:b/>
                <w:sz w:val="18"/>
              </w:rPr>
              <w:t>Codice fiscale</w:t>
            </w:r>
          </w:p>
        </w:tc>
        <w:tc>
          <w:tcPr>
            <w:tcW w:w="602"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F07375">
            <w:pPr>
              <w:jc w:val="center"/>
              <w:rPr>
                <w:rFonts w:ascii="Garamond" w:hAnsi="Garamond" w:cs="Calibri"/>
                <w:b/>
                <w:sz w:val="18"/>
              </w:rPr>
            </w:pPr>
            <w:r w:rsidRPr="00A53D1D">
              <w:rPr>
                <w:rFonts w:ascii="Garamond" w:hAnsi="Garamond" w:cs="Calibri"/>
                <w:b/>
                <w:sz w:val="18"/>
              </w:rPr>
              <w:t>Albo/Ordine</w:t>
            </w:r>
            <w:r w:rsidR="009B28C4" w:rsidRPr="00A53D1D">
              <w:rPr>
                <w:rFonts w:ascii="Garamond" w:hAnsi="Garamond" w:cs="Calibri"/>
                <w:b/>
                <w:sz w:val="18"/>
              </w:rPr>
              <w:t xml:space="preserve"> </w:t>
            </w:r>
          </w:p>
        </w:tc>
        <w:tc>
          <w:tcPr>
            <w:tcW w:w="473"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F07375">
            <w:pPr>
              <w:jc w:val="center"/>
              <w:rPr>
                <w:rFonts w:ascii="Garamond" w:hAnsi="Garamond" w:cs="Calibri"/>
                <w:b/>
                <w:sz w:val="18"/>
              </w:rPr>
            </w:pPr>
            <w:r w:rsidRPr="00A53D1D">
              <w:rPr>
                <w:rFonts w:ascii="Garamond" w:hAnsi="Garamond" w:cs="Calibri"/>
                <w:b/>
                <w:sz w:val="18"/>
              </w:rPr>
              <w:t>Numero di iscrizione</w:t>
            </w:r>
          </w:p>
        </w:tc>
        <w:tc>
          <w:tcPr>
            <w:tcW w:w="876" w:type="pct"/>
            <w:tcBorders>
              <w:top w:val="single" w:sz="4" w:space="0" w:color="auto"/>
              <w:left w:val="dotted" w:sz="4" w:space="0" w:color="auto"/>
              <w:bottom w:val="single" w:sz="4" w:space="0" w:color="auto"/>
            </w:tcBorders>
            <w:shd w:val="clear" w:color="auto" w:fill="F2F2F2" w:themeFill="background1" w:themeFillShade="F2"/>
            <w:vAlign w:val="center"/>
          </w:tcPr>
          <w:p w:rsidR="005772E6" w:rsidRPr="00A53D1D" w:rsidRDefault="007102F4" w:rsidP="0007582D">
            <w:pPr>
              <w:jc w:val="center"/>
              <w:rPr>
                <w:rFonts w:ascii="Garamond" w:hAnsi="Garamond" w:cs="Calibri"/>
                <w:b/>
                <w:spacing w:val="-4"/>
                <w:sz w:val="18"/>
              </w:rPr>
            </w:pPr>
            <w:r w:rsidRPr="00A53D1D">
              <w:rPr>
                <w:rFonts w:ascii="Garamond" w:hAnsi="Garamond" w:cs="Calibri"/>
                <w:b/>
                <w:spacing w:val="-4"/>
                <w:sz w:val="18"/>
              </w:rPr>
              <w:t>Specificare tipo di rapporto con il concorrente</w:t>
            </w:r>
          </w:p>
        </w:tc>
      </w:tr>
      <w:tr w:rsidR="00D1611E" w:rsidRPr="00A53D1D" w:rsidTr="007B3569">
        <w:trPr>
          <w:trHeight w:val="397"/>
        </w:trPr>
        <w:tc>
          <w:tcPr>
            <w:tcW w:w="1297" w:type="pct"/>
            <w:tcBorders>
              <w:top w:val="single" w:sz="4" w:space="0" w:color="auto"/>
              <w:left w:val="dotted" w:sz="4" w:space="0" w:color="auto"/>
              <w:right w:val="dotted" w:sz="4" w:space="0" w:color="auto"/>
            </w:tcBorders>
            <w:vAlign w:val="center"/>
          </w:tcPr>
          <w:p w:rsidR="00D1611E" w:rsidRPr="00A53D1D" w:rsidRDefault="002B3AD2" w:rsidP="005D51CC">
            <w:pPr>
              <w:jc w:val="both"/>
              <w:rPr>
                <w:rFonts w:ascii="Garamond" w:hAnsi="Garamond"/>
                <w:bCs/>
                <w:sz w:val="20"/>
              </w:rPr>
            </w:pPr>
            <w:r w:rsidRPr="00A53D1D">
              <w:rPr>
                <w:rFonts w:ascii="Garamond" w:hAnsi="Garamond"/>
                <w:bCs/>
                <w:sz w:val="20"/>
              </w:rPr>
              <w:t xml:space="preserve">Attività di </w:t>
            </w:r>
            <w:r w:rsidR="00D1611E" w:rsidRPr="00A53D1D">
              <w:rPr>
                <w:rFonts w:ascii="Garamond" w:hAnsi="Garamond"/>
                <w:bCs/>
                <w:sz w:val="20"/>
              </w:rPr>
              <w:t>integrazione tra le varie prestazioni specialistiche (art. 24, comma 5, secondo periodo, del Codice) (</w:t>
            </w:r>
            <w:r w:rsidR="00D1611E" w:rsidRPr="00FC04FB">
              <w:rPr>
                <w:rFonts w:ascii="Garamond" w:hAnsi="Garamond"/>
                <w:b/>
                <w:bCs/>
                <w:sz w:val="20"/>
              </w:rPr>
              <w:t>deve essere indicato un unico soggetto</w:t>
            </w:r>
            <w:r w:rsidR="00D1611E" w:rsidRPr="00A53D1D">
              <w:rPr>
                <w:rFonts w:ascii="Garamond" w:hAnsi="Garamond"/>
                <w:bCs/>
                <w:sz w:val="20"/>
              </w:rPr>
              <w:t>)</w:t>
            </w:r>
          </w:p>
        </w:tc>
        <w:tc>
          <w:tcPr>
            <w:tcW w:w="895" w:type="pct"/>
            <w:tcBorders>
              <w:top w:val="single" w:sz="4" w:space="0" w:color="auto"/>
              <w:left w:val="dotted" w:sz="4" w:space="0" w:color="auto"/>
              <w:right w:val="dotted" w:sz="4" w:space="0" w:color="auto"/>
            </w:tcBorders>
            <w:vAlign w:val="center"/>
          </w:tcPr>
          <w:p w:rsidR="00D1611E" w:rsidRPr="00A53D1D" w:rsidRDefault="00D1611E" w:rsidP="00D1611E">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A53D1D" w:rsidRDefault="00D1611E"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A53D1D" w:rsidRDefault="00D1611E"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A53D1D" w:rsidRDefault="00D1611E"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D1611E" w:rsidRPr="00A53D1D" w:rsidRDefault="00D1611E" w:rsidP="00D1611E">
            <w:pPr>
              <w:rPr>
                <w:rFonts w:ascii="Garamond" w:hAnsi="Garamond" w:cs="Calibri"/>
                <w:b/>
                <w:sz w:val="20"/>
              </w:rPr>
            </w:pPr>
          </w:p>
        </w:tc>
      </w:tr>
      <w:tr w:rsidR="0087459B" w:rsidRPr="00A53D1D" w:rsidTr="007B3569">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7B3569">
            <w:pPr>
              <w:jc w:val="both"/>
              <w:rPr>
                <w:rFonts w:ascii="Garamond" w:hAnsi="Garamond"/>
                <w:b/>
                <w:bCs/>
                <w:sz w:val="20"/>
              </w:rPr>
            </w:pPr>
            <w:r w:rsidRPr="00A53D1D">
              <w:rPr>
                <w:rFonts w:ascii="Garamond" w:hAnsi="Garamond"/>
                <w:bCs/>
                <w:sz w:val="20"/>
              </w:rPr>
              <w:t xml:space="preserve">Progettazione categoria </w:t>
            </w:r>
            <w:r w:rsidR="007B3569">
              <w:rPr>
                <w:rFonts w:ascii="Garamond" w:hAnsi="Garamond"/>
                <w:bCs/>
                <w:sz w:val="20"/>
              </w:rPr>
              <w:t>V</w:t>
            </w:r>
            <w:r w:rsidR="00E47B7B">
              <w:rPr>
                <w:rFonts w:ascii="Garamond" w:hAnsi="Garamond"/>
                <w:bCs/>
                <w:sz w:val="20"/>
              </w:rPr>
              <w:t>.</w:t>
            </w:r>
            <w:r w:rsidR="007B3569">
              <w:rPr>
                <w:rFonts w:ascii="Garamond" w:hAnsi="Garamond"/>
                <w:bCs/>
                <w:sz w:val="20"/>
              </w:rPr>
              <w:t>02</w:t>
            </w:r>
          </w:p>
        </w:tc>
        <w:tc>
          <w:tcPr>
            <w:tcW w:w="895" w:type="pct"/>
            <w:tcBorders>
              <w:top w:val="single" w:sz="4" w:space="0" w:color="auto"/>
              <w:left w:val="dotted" w:sz="4" w:space="0" w:color="auto"/>
              <w:right w:val="dotted" w:sz="4" w:space="0" w:color="auto"/>
            </w:tcBorders>
            <w:vAlign w:val="center"/>
          </w:tcPr>
          <w:p w:rsidR="0087459B" w:rsidRPr="00A53D1D" w:rsidRDefault="0087459B" w:rsidP="00D1611E">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D1611E">
            <w:pPr>
              <w:rPr>
                <w:rFonts w:ascii="Garamond" w:hAnsi="Garamond" w:cs="Calibri"/>
                <w:b/>
                <w:sz w:val="20"/>
              </w:rPr>
            </w:pPr>
          </w:p>
        </w:tc>
      </w:tr>
      <w:tr w:rsidR="0087459B" w:rsidRPr="00A53D1D" w:rsidTr="007B3569">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D1611E">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D1611E">
            <w:pPr>
              <w:rPr>
                <w:rFonts w:ascii="Garamond" w:hAnsi="Garamond" w:cs="Calibri"/>
                <w:b/>
                <w:sz w:val="20"/>
              </w:rPr>
            </w:pPr>
          </w:p>
        </w:tc>
      </w:tr>
      <w:tr w:rsidR="0087459B" w:rsidRPr="00A53D1D" w:rsidTr="007B3569">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D1611E">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D1611E">
            <w:pPr>
              <w:rPr>
                <w:rFonts w:ascii="Garamond" w:hAnsi="Garamond" w:cs="Calibri"/>
                <w:b/>
                <w:sz w:val="20"/>
              </w:rPr>
            </w:pPr>
          </w:p>
        </w:tc>
      </w:tr>
      <w:tr w:rsidR="0087459B" w:rsidRPr="00A53D1D" w:rsidTr="007B3569">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7B3569">
            <w:pPr>
              <w:jc w:val="both"/>
              <w:rPr>
                <w:rFonts w:ascii="Garamond" w:hAnsi="Garamond"/>
                <w:bCs/>
                <w:sz w:val="20"/>
              </w:rPr>
            </w:pPr>
            <w:r w:rsidRPr="00A53D1D">
              <w:rPr>
                <w:rFonts w:ascii="Garamond" w:hAnsi="Garamond"/>
                <w:bCs/>
                <w:sz w:val="20"/>
              </w:rPr>
              <w:t xml:space="preserve">Progettazione categoria </w:t>
            </w:r>
            <w:r w:rsidR="007B3569">
              <w:rPr>
                <w:rFonts w:ascii="Garamond" w:hAnsi="Garamond"/>
                <w:bCs/>
                <w:sz w:val="20"/>
              </w:rPr>
              <w:t>S</w:t>
            </w:r>
            <w:r w:rsidR="00E47B7B">
              <w:rPr>
                <w:rFonts w:ascii="Garamond" w:hAnsi="Garamond"/>
                <w:bCs/>
                <w:sz w:val="20"/>
              </w:rPr>
              <w:t>.04</w:t>
            </w: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7B3569">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7B3569">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bookmarkEnd w:id="16"/>
      <w:tr w:rsidR="0087459B" w:rsidRPr="00A53D1D" w:rsidTr="007B3569">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r w:rsidRPr="00A53D1D">
              <w:rPr>
                <w:rFonts w:ascii="Garamond" w:hAnsi="Garamond"/>
                <w:bCs/>
                <w:sz w:val="20"/>
              </w:rPr>
              <w:t>Progettazione categoria IA</w:t>
            </w:r>
            <w:r w:rsidR="00E47B7B">
              <w:rPr>
                <w:rFonts w:ascii="Garamond" w:hAnsi="Garamond"/>
                <w:bCs/>
                <w:sz w:val="20"/>
              </w:rPr>
              <w:t>.</w:t>
            </w:r>
            <w:r w:rsidRPr="00A53D1D">
              <w:rPr>
                <w:rFonts w:ascii="Garamond" w:hAnsi="Garamond"/>
                <w:bCs/>
                <w:sz w:val="20"/>
              </w:rPr>
              <w:t>03</w:t>
            </w: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7B3569">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7B3569">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07582D" w:rsidRPr="00A53D1D" w:rsidTr="007B3569">
        <w:trPr>
          <w:trHeight w:val="397"/>
        </w:trPr>
        <w:tc>
          <w:tcPr>
            <w:tcW w:w="1297" w:type="pct"/>
            <w:tcBorders>
              <w:top w:val="single" w:sz="4" w:space="0" w:color="auto"/>
              <w:left w:val="dotted" w:sz="4" w:space="0" w:color="auto"/>
              <w:right w:val="dotted" w:sz="4" w:space="0" w:color="auto"/>
            </w:tcBorders>
            <w:vAlign w:val="center"/>
          </w:tcPr>
          <w:p w:rsidR="00C95C9B" w:rsidRDefault="0007582D" w:rsidP="0007582D">
            <w:pPr>
              <w:jc w:val="both"/>
              <w:rPr>
                <w:rFonts w:ascii="Garamond" w:hAnsi="Garamond"/>
                <w:bCs/>
                <w:sz w:val="20"/>
              </w:rPr>
            </w:pPr>
            <w:r w:rsidRPr="00A53D1D">
              <w:rPr>
                <w:rFonts w:ascii="Garamond" w:hAnsi="Garamond"/>
                <w:bCs/>
                <w:sz w:val="20"/>
              </w:rPr>
              <w:t xml:space="preserve">Coordinatore per la sicurezza in fase di progettazione </w:t>
            </w:r>
            <w:r w:rsidR="00F907D9" w:rsidRPr="00A53D1D">
              <w:rPr>
                <w:rFonts w:ascii="Garamond" w:hAnsi="Garamond"/>
                <w:bCs/>
                <w:sz w:val="20"/>
              </w:rPr>
              <w:t>(</w:t>
            </w:r>
            <w:r w:rsidR="00F907D9" w:rsidRPr="00A53D1D">
              <w:rPr>
                <w:rFonts w:ascii="Garamond" w:hAnsi="Garamond"/>
                <w:b/>
                <w:bCs/>
                <w:sz w:val="20"/>
              </w:rPr>
              <w:t>C.S.P.</w:t>
            </w:r>
            <w:r w:rsidR="00F907D9" w:rsidRPr="00A53D1D">
              <w:rPr>
                <w:rFonts w:ascii="Garamond" w:hAnsi="Garamond"/>
                <w:bCs/>
                <w:sz w:val="20"/>
              </w:rPr>
              <w:t xml:space="preserve">) </w:t>
            </w:r>
            <w:r w:rsidRPr="00A53D1D">
              <w:rPr>
                <w:rFonts w:ascii="Garamond" w:hAnsi="Garamond"/>
                <w:bCs/>
                <w:sz w:val="20"/>
              </w:rPr>
              <w:t>in possesso dei requisiti di cui all’art. 98 del d.lgs. 81/2008</w:t>
            </w:r>
            <w:r w:rsidR="002B3AD2" w:rsidRPr="00A53D1D">
              <w:rPr>
                <w:rFonts w:ascii="Garamond" w:hAnsi="Garamond"/>
                <w:bCs/>
                <w:sz w:val="20"/>
              </w:rPr>
              <w:t xml:space="preserve"> (</w:t>
            </w:r>
            <w:r w:rsidR="002B3AD2" w:rsidRPr="00A53D1D">
              <w:rPr>
                <w:rFonts w:ascii="Garamond" w:hAnsi="Garamond"/>
                <w:bCs/>
                <w:sz w:val="20"/>
                <w:u w:val="single"/>
              </w:rPr>
              <w:t>deve essere indicato un unico soggetto</w:t>
            </w:r>
            <w:r w:rsidR="00E45848" w:rsidRPr="00A53D1D">
              <w:rPr>
                <w:rFonts w:ascii="Garamond" w:hAnsi="Garamond"/>
                <w:bCs/>
                <w:sz w:val="20"/>
                <w:u w:val="single"/>
              </w:rPr>
              <w:t xml:space="preserve"> anche in caso di raggruppamento</w:t>
            </w:r>
            <w:r w:rsidR="002B3AD2" w:rsidRPr="00A53D1D">
              <w:rPr>
                <w:rFonts w:ascii="Garamond" w:hAnsi="Garamond"/>
                <w:bCs/>
                <w:sz w:val="20"/>
              </w:rPr>
              <w:t>)</w:t>
            </w:r>
            <w:r w:rsidR="007B3569">
              <w:rPr>
                <w:rFonts w:ascii="Garamond" w:hAnsi="Garamond"/>
                <w:bCs/>
                <w:sz w:val="20"/>
              </w:rPr>
              <w:t>.</w:t>
            </w:r>
          </w:p>
          <w:p w:rsidR="007B3569" w:rsidRPr="00A53D1D" w:rsidRDefault="007B3569" w:rsidP="0007582D">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07582D" w:rsidRPr="00A53D1D" w:rsidRDefault="0007582D" w:rsidP="0007582D">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sz w:val="20"/>
              </w:rPr>
            </w:pPr>
          </w:p>
        </w:tc>
      </w:tr>
      <w:tr w:rsidR="007B3569" w:rsidRPr="00A53D1D" w:rsidTr="007B3569">
        <w:trPr>
          <w:trHeight w:val="397"/>
        </w:trPr>
        <w:tc>
          <w:tcPr>
            <w:tcW w:w="1297" w:type="pct"/>
            <w:tcBorders>
              <w:top w:val="single" w:sz="4" w:space="0" w:color="auto"/>
              <w:left w:val="dotted" w:sz="4" w:space="0" w:color="auto"/>
              <w:right w:val="dotted" w:sz="4" w:space="0" w:color="auto"/>
            </w:tcBorders>
            <w:vAlign w:val="center"/>
          </w:tcPr>
          <w:p w:rsidR="007B3569" w:rsidRDefault="007B3569" w:rsidP="007B3569">
            <w:pPr>
              <w:jc w:val="both"/>
              <w:rPr>
                <w:rFonts w:ascii="Garamond" w:hAnsi="Garamond"/>
                <w:bCs/>
                <w:sz w:val="20"/>
              </w:rPr>
            </w:pPr>
            <w:r w:rsidRPr="00A53D1D">
              <w:rPr>
                <w:rFonts w:ascii="Garamond" w:hAnsi="Garamond"/>
                <w:bCs/>
                <w:sz w:val="20"/>
              </w:rPr>
              <w:t xml:space="preserve">Coordinatore per la sicurezza </w:t>
            </w:r>
            <w:r w:rsidRPr="00A53D1D">
              <w:rPr>
                <w:rFonts w:ascii="Garamond" w:hAnsi="Garamond"/>
                <w:bCs/>
                <w:sz w:val="20"/>
              </w:rPr>
              <w:lastRenderedPageBreak/>
              <w:t xml:space="preserve">in fase di </w:t>
            </w:r>
            <w:r>
              <w:rPr>
                <w:rFonts w:ascii="Garamond" w:hAnsi="Garamond"/>
                <w:bCs/>
                <w:sz w:val="20"/>
              </w:rPr>
              <w:t xml:space="preserve">esecuzione </w:t>
            </w:r>
            <w:r w:rsidRPr="00A53D1D">
              <w:rPr>
                <w:rFonts w:ascii="Garamond" w:hAnsi="Garamond"/>
                <w:bCs/>
                <w:sz w:val="20"/>
              </w:rPr>
              <w:t>(</w:t>
            </w:r>
            <w:r w:rsidRPr="00A53D1D">
              <w:rPr>
                <w:rFonts w:ascii="Garamond" w:hAnsi="Garamond"/>
                <w:b/>
                <w:bCs/>
                <w:sz w:val="20"/>
              </w:rPr>
              <w:t>C.S.</w:t>
            </w:r>
            <w:r>
              <w:rPr>
                <w:rFonts w:ascii="Garamond" w:hAnsi="Garamond"/>
                <w:b/>
                <w:bCs/>
                <w:sz w:val="20"/>
              </w:rPr>
              <w:t>E</w:t>
            </w:r>
            <w:r w:rsidRPr="00A53D1D">
              <w:rPr>
                <w:rFonts w:ascii="Garamond" w:hAnsi="Garamond"/>
                <w:b/>
                <w:bCs/>
                <w:sz w:val="20"/>
              </w:rPr>
              <w:t>.</w:t>
            </w:r>
            <w:r w:rsidRPr="00A53D1D">
              <w:rPr>
                <w:rFonts w:ascii="Garamond" w:hAnsi="Garamond"/>
                <w:bCs/>
                <w:sz w:val="20"/>
              </w:rPr>
              <w:t>) in possesso dei requisiti di cui all’art. 98 del d.lgs. 81/2008 (</w:t>
            </w:r>
            <w:r w:rsidRPr="00A53D1D">
              <w:rPr>
                <w:rFonts w:ascii="Garamond" w:hAnsi="Garamond"/>
                <w:bCs/>
                <w:sz w:val="20"/>
                <w:u w:val="single"/>
              </w:rPr>
              <w:t>deve essere indicato un unico soggetto anche in caso di raggruppamento</w:t>
            </w:r>
            <w:r w:rsidRPr="00A53D1D">
              <w:rPr>
                <w:rFonts w:ascii="Garamond" w:hAnsi="Garamond"/>
                <w:bCs/>
                <w:sz w:val="20"/>
              </w:rPr>
              <w:t>)</w:t>
            </w:r>
            <w:r>
              <w:rPr>
                <w:rFonts w:ascii="Garamond" w:hAnsi="Garamond"/>
                <w:bCs/>
                <w:sz w:val="20"/>
              </w:rPr>
              <w:t>.</w:t>
            </w:r>
          </w:p>
          <w:p w:rsidR="007B3569" w:rsidRPr="00A53D1D" w:rsidRDefault="007B3569" w:rsidP="007B3569">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7B3569" w:rsidRPr="00A53D1D" w:rsidRDefault="007B3569" w:rsidP="0007582D">
            <w:pPr>
              <w:jc w:val="center"/>
              <w:rPr>
                <w:rFonts w:ascii="Garamond" w:hAnsi="Garamond" w:cs="Calibri"/>
                <w:b/>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7B3569" w:rsidRPr="00A53D1D" w:rsidRDefault="007B3569"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7B3569" w:rsidRPr="00A53D1D" w:rsidRDefault="007B3569"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7B3569" w:rsidRPr="00A53D1D" w:rsidRDefault="007B3569"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7B3569" w:rsidRPr="00A53D1D" w:rsidRDefault="007B3569" w:rsidP="0007582D">
            <w:pPr>
              <w:rPr>
                <w:rFonts w:ascii="Garamond" w:hAnsi="Garamond" w:cs="Calibri"/>
                <w:b/>
                <w:sz w:val="20"/>
              </w:rPr>
            </w:pPr>
          </w:p>
        </w:tc>
      </w:tr>
      <w:tr w:rsidR="0007582D" w:rsidRPr="00A53D1D" w:rsidTr="007B3569">
        <w:trPr>
          <w:trHeight w:val="704"/>
        </w:trPr>
        <w:tc>
          <w:tcPr>
            <w:tcW w:w="1297" w:type="pct"/>
            <w:tcBorders>
              <w:left w:val="dotted" w:sz="4" w:space="0" w:color="auto"/>
              <w:right w:val="dotted" w:sz="4" w:space="0" w:color="auto"/>
            </w:tcBorders>
            <w:vAlign w:val="center"/>
          </w:tcPr>
          <w:p w:rsidR="0007582D" w:rsidRPr="00A53D1D" w:rsidRDefault="0007582D" w:rsidP="0007582D">
            <w:pPr>
              <w:widowControl w:val="0"/>
              <w:spacing w:before="40"/>
              <w:jc w:val="both"/>
              <w:rPr>
                <w:rFonts w:ascii="Garamond" w:hAnsi="Garamond" w:cstheme="minorHAnsi"/>
                <w:bCs/>
                <w:color w:val="auto"/>
                <w:sz w:val="20"/>
              </w:rPr>
            </w:pPr>
            <w:r w:rsidRPr="00A53D1D">
              <w:rPr>
                <w:rFonts w:ascii="Garamond" w:hAnsi="Garamond" w:cstheme="minorHAnsi"/>
                <w:bCs/>
                <w:color w:val="auto"/>
                <w:sz w:val="20"/>
              </w:rPr>
              <w:lastRenderedPageBreak/>
              <w:t>Altro _______________________</w:t>
            </w:r>
          </w:p>
        </w:tc>
        <w:tc>
          <w:tcPr>
            <w:tcW w:w="895" w:type="pct"/>
            <w:tcBorders>
              <w:left w:val="dotted" w:sz="4" w:space="0" w:color="auto"/>
              <w:right w:val="dotted" w:sz="4" w:space="0" w:color="auto"/>
            </w:tcBorders>
            <w:vAlign w:val="center"/>
          </w:tcPr>
          <w:p w:rsidR="0007582D" w:rsidRPr="00A53D1D" w:rsidRDefault="0007582D" w:rsidP="0007582D">
            <w:pPr>
              <w:jc w:val="center"/>
              <w:rPr>
                <w:rFonts w:ascii="Garamond" w:hAnsi="Garamond" w:cs="Calibri"/>
                <w:b/>
                <w:color w:val="auto"/>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color w:val="auto"/>
                <w:sz w:val="20"/>
              </w:rPr>
            </w:pPr>
          </w:p>
        </w:tc>
      </w:tr>
      <w:tr w:rsidR="0007582D" w:rsidRPr="00A53D1D" w:rsidTr="007B3569">
        <w:trPr>
          <w:trHeight w:val="704"/>
        </w:trPr>
        <w:tc>
          <w:tcPr>
            <w:tcW w:w="1297" w:type="pct"/>
            <w:vMerge w:val="restart"/>
            <w:tcBorders>
              <w:left w:val="dotted" w:sz="4" w:space="0" w:color="auto"/>
              <w:right w:val="dotted" w:sz="4" w:space="0" w:color="auto"/>
            </w:tcBorders>
            <w:vAlign w:val="center"/>
          </w:tcPr>
          <w:p w:rsidR="0007582D" w:rsidRPr="00A53D1D" w:rsidRDefault="0007582D" w:rsidP="0007582D">
            <w:pPr>
              <w:widowControl w:val="0"/>
              <w:spacing w:before="40"/>
              <w:jc w:val="both"/>
              <w:rPr>
                <w:rFonts w:ascii="Garamond" w:hAnsi="Garamond" w:cstheme="minorHAnsi"/>
                <w:b/>
                <w:bCs/>
                <w:color w:val="auto"/>
                <w:sz w:val="20"/>
              </w:rPr>
            </w:pPr>
            <w:r w:rsidRPr="00A53D1D">
              <w:rPr>
                <w:rFonts w:ascii="Garamond" w:hAnsi="Garamond" w:cstheme="minorHAnsi"/>
                <w:b/>
                <w:bCs/>
                <w:color w:val="auto"/>
                <w:sz w:val="20"/>
              </w:rPr>
              <w:t>Solo per raggruppamenti temporanei:</w:t>
            </w:r>
          </w:p>
          <w:p w:rsidR="0007582D" w:rsidRDefault="0007582D" w:rsidP="0007582D">
            <w:pPr>
              <w:widowControl w:val="0"/>
              <w:spacing w:before="40"/>
              <w:jc w:val="both"/>
              <w:rPr>
                <w:rFonts w:ascii="Garamond" w:hAnsi="Garamond" w:cstheme="minorHAnsi"/>
                <w:bCs/>
                <w:color w:val="auto"/>
                <w:sz w:val="20"/>
              </w:rPr>
            </w:pPr>
            <w:r w:rsidRPr="00A53D1D">
              <w:rPr>
                <w:rFonts w:ascii="Garamond" w:hAnsi="Garamond" w:cstheme="minorHAnsi"/>
                <w:bCs/>
                <w:color w:val="auto"/>
                <w:sz w:val="20"/>
              </w:rPr>
              <w:t>Giovane professionista laureato abilitato da meno di 5 (cinque) anni all'esercizio della professione, quale progettista.</w:t>
            </w:r>
          </w:p>
          <w:p w:rsidR="007B3569" w:rsidRPr="00A53D1D" w:rsidRDefault="007B3569" w:rsidP="0007582D">
            <w:pPr>
              <w:widowControl w:val="0"/>
              <w:spacing w:before="40"/>
              <w:jc w:val="both"/>
              <w:rPr>
                <w:rFonts w:ascii="Garamond" w:hAnsi="Garamond"/>
                <w:bCs/>
                <w:color w:val="auto"/>
                <w:sz w:val="20"/>
              </w:rPr>
            </w:pPr>
          </w:p>
        </w:tc>
        <w:tc>
          <w:tcPr>
            <w:tcW w:w="895" w:type="pct"/>
            <w:tcBorders>
              <w:left w:val="dotted" w:sz="4" w:space="0" w:color="auto"/>
              <w:right w:val="dotted" w:sz="4" w:space="0" w:color="auto"/>
            </w:tcBorders>
            <w:vAlign w:val="center"/>
          </w:tcPr>
          <w:p w:rsidR="0007582D" w:rsidRPr="00A53D1D" w:rsidRDefault="0007582D" w:rsidP="0007582D">
            <w:pPr>
              <w:jc w:val="center"/>
              <w:rPr>
                <w:rFonts w:ascii="Garamond" w:hAnsi="Garamond" w:cs="Calibri"/>
                <w:b/>
                <w:color w:val="auto"/>
                <w:sz w:val="20"/>
              </w:rPr>
            </w:pPr>
          </w:p>
        </w:tc>
        <w:tc>
          <w:tcPr>
            <w:tcW w:w="857"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color w:val="auto"/>
                <w:sz w:val="20"/>
              </w:rPr>
            </w:pPr>
          </w:p>
        </w:tc>
      </w:tr>
      <w:tr w:rsidR="0007582D" w:rsidRPr="00A53D1D" w:rsidTr="00FC04FB">
        <w:trPr>
          <w:trHeight w:val="397"/>
        </w:trPr>
        <w:tc>
          <w:tcPr>
            <w:tcW w:w="1297" w:type="pct"/>
            <w:vMerge/>
            <w:tcBorders>
              <w:left w:val="dotted" w:sz="4" w:space="0" w:color="auto"/>
              <w:right w:val="dotted" w:sz="4" w:space="0" w:color="auto"/>
            </w:tcBorders>
            <w:vAlign w:val="center"/>
          </w:tcPr>
          <w:p w:rsidR="0007582D" w:rsidRPr="00A53D1D" w:rsidRDefault="0007582D" w:rsidP="0007582D">
            <w:pPr>
              <w:widowControl w:val="0"/>
              <w:spacing w:before="40"/>
              <w:jc w:val="both"/>
              <w:rPr>
                <w:rFonts w:ascii="Garamond" w:hAnsi="Garamond" w:cstheme="minorHAnsi"/>
                <w:b/>
                <w:bCs/>
                <w:color w:val="auto"/>
                <w:sz w:val="20"/>
              </w:rPr>
            </w:pPr>
          </w:p>
        </w:tc>
        <w:tc>
          <w:tcPr>
            <w:tcW w:w="1752" w:type="pct"/>
            <w:gridSpan w:val="2"/>
            <w:tcBorders>
              <w:left w:val="dotted" w:sz="4" w:space="0" w:color="auto"/>
              <w:right w:val="dotted" w:sz="4" w:space="0" w:color="auto"/>
            </w:tcBorders>
            <w:vAlign w:val="center"/>
          </w:tcPr>
          <w:p w:rsidR="0007582D" w:rsidRPr="00A53D1D" w:rsidRDefault="0007582D" w:rsidP="0007582D">
            <w:pPr>
              <w:rPr>
                <w:rFonts w:ascii="Garamond" w:hAnsi="Garamond" w:cs="Calibri"/>
                <w:b/>
                <w:color w:val="auto"/>
                <w:sz w:val="20"/>
              </w:rPr>
            </w:pPr>
            <w:r w:rsidRPr="00A53D1D">
              <w:rPr>
                <w:rFonts w:ascii="Garamond" w:hAnsi="Garamond"/>
                <w:b/>
                <w:bCs/>
                <w:color w:val="auto"/>
                <w:sz w:val="20"/>
              </w:rPr>
              <w:t>Abilitato dalla data del:</w:t>
            </w:r>
          </w:p>
        </w:tc>
        <w:tc>
          <w:tcPr>
            <w:tcW w:w="1951" w:type="pct"/>
            <w:gridSpan w:val="3"/>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color w:val="auto"/>
                <w:sz w:val="20"/>
              </w:rPr>
            </w:pPr>
          </w:p>
        </w:tc>
      </w:tr>
    </w:tbl>
    <w:p w:rsidR="009D2B90" w:rsidRPr="00A53D1D" w:rsidRDefault="009D2B90" w:rsidP="009D2B90">
      <w:pPr>
        <w:pStyle w:val="Paragrafoelenco1"/>
        <w:ind w:left="0"/>
        <w:jc w:val="both"/>
        <w:rPr>
          <w:rFonts w:ascii="Garamond" w:hAnsi="Garamond" w:cs="Calibri"/>
          <w:color w:val="auto"/>
          <w:sz w:val="22"/>
          <w:szCs w:val="24"/>
        </w:rPr>
      </w:pPr>
    </w:p>
    <w:p w:rsidR="00F52119" w:rsidRPr="00A53D1D" w:rsidRDefault="00F52119" w:rsidP="009D2B90">
      <w:pPr>
        <w:pStyle w:val="Paragrafoelenco1"/>
        <w:ind w:left="0"/>
        <w:jc w:val="both"/>
        <w:rPr>
          <w:rFonts w:ascii="Garamond" w:hAnsi="Garamond" w:cs="Calibri"/>
          <w:color w:val="auto"/>
          <w:sz w:val="22"/>
          <w:szCs w:val="24"/>
        </w:rPr>
      </w:pPr>
    </w:p>
    <w:p w:rsidR="00F52119" w:rsidRPr="00A53D1D" w:rsidRDefault="00F52119" w:rsidP="009D2B90">
      <w:pPr>
        <w:pStyle w:val="Paragrafoelenco1"/>
        <w:ind w:left="0"/>
        <w:jc w:val="both"/>
        <w:rPr>
          <w:rFonts w:ascii="Garamond" w:hAnsi="Garamond" w:cs="Calibri"/>
          <w:color w:val="auto"/>
          <w:sz w:val="22"/>
          <w:szCs w:val="24"/>
        </w:rPr>
      </w:pPr>
    </w:p>
    <w:p w:rsidR="009D2B90" w:rsidRPr="00A53D1D" w:rsidRDefault="009D2B90" w:rsidP="00FC04FB">
      <w:pPr>
        <w:pStyle w:val="Paragrafoelenco1"/>
        <w:spacing w:line="360" w:lineRule="auto"/>
        <w:ind w:left="0"/>
        <w:jc w:val="both"/>
        <w:rPr>
          <w:rFonts w:ascii="Garamond" w:hAnsi="Garamond" w:cs="Calibri"/>
          <w:color w:val="auto"/>
          <w:sz w:val="22"/>
          <w:szCs w:val="24"/>
        </w:rPr>
      </w:pPr>
    </w:p>
    <w:p w:rsidR="00C173A0" w:rsidRPr="00A53D1D" w:rsidRDefault="00C173A0" w:rsidP="00FC04FB">
      <w:pPr>
        <w:pStyle w:val="Paragrafoelenco1"/>
        <w:numPr>
          <w:ilvl w:val="0"/>
          <w:numId w:val="2"/>
        </w:numPr>
        <w:tabs>
          <w:tab w:val="clear" w:pos="-114"/>
        </w:tabs>
        <w:spacing w:line="360" w:lineRule="auto"/>
        <w:ind w:left="426" w:hanging="426"/>
        <w:jc w:val="both"/>
        <w:rPr>
          <w:rFonts w:ascii="Garamond" w:hAnsi="Garamond" w:cs="Calibri"/>
          <w:color w:val="auto"/>
          <w:sz w:val="22"/>
          <w:szCs w:val="24"/>
        </w:rPr>
      </w:pPr>
      <w:r w:rsidRPr="00A53D1D">
        <w:rPr>
          <w:rFonts w:ascii="Garamond" w:hAnsi="Garamond"/>
          <w:color w:val="auto"/>
          <w:sz w:val="22"/>
          <w:szCs w:val="24"/>
        </w:rPr>
        <w:t>che l’offerta economica presentata è remunerativa giacché per la sua formulazione ha preso atto e tenuto conto:</w:t>
      </w:r>
    </w:p>
    <w:p w:rsidR="00C173A0" w:rsidRPr="00A53D1D" w:rsidRDefault="00C173A0" w:rsidP="00FC04FB">
      <w:pPr>
        <w:pStyle w:val="Paragrafoelenco1"/>
        <w:numPr>
          <w:ilvl w:val="0"/>
          <w:numId w:val="6"/>
        </w:numPr>
        <w:spacing w:before="60" w:after="60" w:line="360" w:lineRule="auto"/>
        <w:jc w:val="both"/>
        <w:rPr>
          <w:rFonts w:ascii="Garamond" w:hAnsi="Garamond" w:cs="Calibri"/>
          <w:color w:val="auto"/>
          <w:sz w:val="22"/>
          <w:szCs w:val="24"/>
        </w:rPr>
      </w:pPr>
      <w:r w:rsidRPr="00A53D1D">
        <w:rPr>
          <w:rFonts w:ascii="Garamond" w:hAnsi="Garamond"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A53D1D" w:rsidRDefault="00C173A0" w:rsidP="00FC04FB">
      <w:pPr>
        <w:pStyle w:val="Paragrafoelenco1"/>
        <w:numPr>
          <w:ilvl w:val="0"/>
          <w:numId w:val="6"/>
        </w:numPr>
        <w:spacing w:before="60" w:after="60" w:line="360" w:lineRule="auto"/>
        <w:jc w:val="both"/>
        <w:rPr>
          <w:rFonts w:ascii="Garamond" w:hAnsi="Garamond"/>
          <w:b/>
          <w:color w:val="auto"/>
          <w:sz w:val="22"/>
          <w:szCs w:val="24"/>
        </w:rPr>
      </w:pPr>
      <w:r w:rsidRPr="00A53D1D">
        <w:rPr>
          <w:rFonts w:ascii="Garamond" w:hAnsi="Garamond"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BD04CF" w:rsidRPr="00A53D1D" w:rsidRDefault="00BD04CF" w:rsidP="00FC04FB">
      <w:pPr>
        <w:pStyle w:val="Paragrafoelenco1"/>
        <w:tabs>
          <w:tab w:val="left" w:pos="284"/>
        </w:tabs>
        <w:spacing w:line="360" w:lineRule="auto"/>
        <w:ind w:left="0"/>
        <w:jc w:val="both"/>
        <w:rPr>
          <w:rFonts w:ascii="Garamond" w:hAnsi="Garamond"/>
          <w:color w:val="auto"/>
          <w:sz w:val="22"/>
          <w:szCs w:val="22"/>
        </w:rPr>
      </w:pPr>
    </w:p>
    <w:p w:rsidR="00F907D9" w:rsidRPr="00A53D1D" w:rsidRDefault="00F907D9" w:rsidP="00FC04FB">
      <w:pPr>
        <w:pStyle w:val="Paragrafoelenco1"/>
        <w:tabs>
          <w:tab w:val="left" w:pos="284"/>
        </w:tabs>
        <w:spacing w:line="360" w:lineRule="auto"/>
        <w:ind w:left="0"/>
        <w:jc w:val="both"/>
        <w:rPr>
          <w:rFonts w:ascii="Garamond" w:hAnsi="Garamond"/>
          <w:color w:val="auto"/>
          <w:sz w:val="22"/>
          <w:szCs w:val="22"/>
        </w:rPr>
      </w:pPr>
    </w:p>
    <w:p w:rsidR="00C173A0" w:rsidRPr="00A53D1D" w:rsidRDefault="009F11AA" w:rsidP="00FC04FB">
      <w:pPr>
        <w:pStyle w:val="Paragrafoelenco1"/>
        <w:numPr>
          <w:ilvl w:val="0"/>
          <w:numId w:val="2"/>
        </w:numPr>
        <w:tabs>
          <w:tab w:val="clear" w:pos="-114"/>
        </w:tabs>
        <w:spacing w:line="360" w:lineRule="auto"/>
        <w:ind w:left="426" w:hanging="426"/>
        <w:jc w:val="both"/>
        <w:rPr>
          <w:rFonts w:ascii="Garamond" w:eastAsia="SimSun" w:hAnsi="Garamond"/>
          <w:color w:val="auto"/>
          <w:sz w:val="22"/>
          <w:szCs w:val="22"/>
          <w:lang w:eastAsia="zh-CN" w:bidi="hi-IN"/>
        </w:rPr>
      </w:pPr>
      <w:r w:rsidRPr="00A53D1D">
        <w:rPr>
          <w:rFonts w:ascii="Garamond" w:hAnsi="Garamond"/>
          <w:color w:val="auto"/>
          <w:sz w:val="22"/>
          <w:szCs w:val="22"/>
        </w:rPr>
        <w:t>che</w:t>
      </w:r>
      <w:r w:rsidR="00C173A0" w:rsidRPr="00A53D1D">
        <w:rPr>
          <w:rFonts w:ascii="Garamond" w:hAnsi="Garamond"/>
          <w:color w:val="auto"/>
          <w:sz w:val="22"/>
          <w:szCs w:val="22"/>
        </w:rPr>
        <w:t xml:space="preserve"> </w:t>
      </w:r>
      <w:r w:rsidRPr="00A53D1D">
        <w:rPr>
          <w:rFonts w:ascii="Garamond" w:hAnsi="Garamond"/>
          <w:color w:val="auto"/>
          <w:sz w:val="22"/>
          <w:szCs w:val="22"/>
        </w:rPr>
        <w:t>accetta</w:t>
      </w:r>
      <w:r w:rsidR="00C173A0" w:rsidRPr="00A53D1D">
        <w:rPr>
          <w:rFonts w:ascii="Garamond" w:hAnsi="Garamond"/>
          <w:color w:val="auto"/>
          <w:sz w:val="22"/>
          <w:szCs w:val="22"/>
        </w:rPr>
        <w:t xml:space="preserve">, senza condizione o riserva alcuna, tutte le norme e disposizioni contenute nella documentazione di </w:t>
      </w:r>
      <w:r w:rsidR="00C173A0" w:rsidRPr="00516309">
        <w:rPr>
          <w:rFonts w:ascii="Garamond" w:hAnsi="Garamond"/>
          <w:color w:val="auto"/>
          <w:sz w:val="22"/>
          <w:szCs w:val="22"/>
        </w:rPr>
        <w:t>gara;</w:t>
      </w:r>
    </w:p>
    <w:p w:rsidR="00FD14BF" w:rsidRPr="00A53D1D" w:rsidRDefault="00FD14BF" w:rsidP="00FC04FB">
      <w:pPr>
        <w:pStyle w:val="Paragrafoelenco1"/>
        <w:spacing w:line="360" w:lineRule="auto"/>
        <w:ind w:left="0"/>
        <w:jc w:val="both"/>
        <w:rPr>
          <w:rFonts w:ascii="Garamond" w:hAnsi="Garamond"/>
          <w:color w:val="auto"/>
          <w:sz w:val="22"/>
          <w:szCs w:val="22"/>
        </w:rPr>
      </w:pPr>
    </w:p>
    <w:p w:rsidR="0015274F" w:rsidRPr="00A53D1D" w:rsidRDefault="0015274F" w:rsidP="00FC04FB">
      <w:pPr>
        <w:pStyle w:val="Paragrafoelenco1"/>
        <w:spacing w:line="360" w:lineRule="auto"/>
        <w:ind w:left="0"/>
        <w:jc w:val="both"/>
        <w:rPr>
          <w:rFonts w:ascii="Garamond" w:hAnsi="Garamond"/>
          <w:color w:val="auto"/>
          <w:sz w:val="22"/>
          <w:szCs w:val="22"/>
        </w:rPr>
      </w:pPr>
    </w:p>
    <w:p w:rsidR="00100269" w:rsidRPr="00A53D1D" w:rsidRDefault="00100269" w:rsidP="00FC04FB">
      <w:pPr>
        <w:pStyle w:val="Paragrafoelenco1"/>
        <w:numPr>
          <w:ilvl w:val="0"/>
          <w:numId w:val="2"/>
        </w:numPr>
        <w:spacing w:line="360" w:lineRule="auto"/>
        <w:ind w:left="284" w:hanging="284"/>
        <w:jc w:val="both"/>
        <w:rPr>
          <w:rFonts w:ascii="Garamond" w:hAnsi="Garamond"/>
          <w:sz w:val="22"/>
          <w:szCs w:val="24"/>
        </w:rPr>
      </w:pPr>
      <w:r w:rsidRPr="00A53D1D">
        <w:rPr>
          <w:rFonts w:ascii="Garamond" w:hAnsi="Garamond"/>
          <w:color w:val="auto"/>
          <w:sz w:val="22"/>
          <w:szCs w:val="22"/>
        </w:rPr>
        <w:t>di essere edotto degli obblighi derivanti dal Codice di comportamento adottato dalla stazione appaltante con delibera di giunta n. 8 del 17/01/2014 reperibile sul sito istituzionale dell’amministrazione all’indirizzo http://www.comune</w:t>
      </w:r>
      <w:r w:rsidR="0019407D" w:rsidRPr="00A53D1D">
        <w:rPr>
          <w:rFonts w:ascii="Garamond" w:hAnsi="Garamond"/>
          <w:color w:val="auto"/>
          <w:sz w:val="22"/>
          <w:szCs w:val="22"/>
        </w:rPr>
        <w:t>.</w:t>
      </w:r>
      <w:r w:rsidRPr="00A53D1D">
        <w:rPr>
          <w:rFonts w:ascii="Garamond" w:hAnsi="Garamond"/>
          <w:color w:val="auto"/>
          <w:sz w:val="22"/>
          <w:szCs w:val="22"/>
        </w:rPr>
        <w:t>ap.it/flex/cm/pages/ServeBLOB.php/L/IT/IDPagina/8365 e di impegnarsi, in caso di aggiudicazione, ad osservare e a far osservare ai propri dipendenti e collaboratori, per quanto applicabile, il suddetto codice, pena</w:t>
      </w:r>
      <w:r w:rsidRPr="00A53D1D">
        <w:rPr>
          <w:rFonts w:ascii="Garamond" w:hAnsi="Garamond"/>
          <w:sz w:val="22"/>
          <w:szCs w:val="24"/>
        </w:rPr>
        <w:t xml:space="preserve"> la risoluzione del contratto;</w:t>
      </w:r>
    </w:p>
    <w:p w:rsidR="000C69B7" w:rsidRPr="00A53D1D" w:rsidRDefault="000C69B7" w:rsidP="00C173A0">
      <w:pPr>
        <w:tabs>
          <w:tab w:val="left" w:pos="284"/>
        </w:tabs>
        <w:jc w:val="both"/>
        <w:rPr>
          <w:rFonts w:ascii="Garamond" w:hAnsi="Garamond"/>
          <w:color w:val="auto"/>
          <w:sz w:val="22"/>
          <w:szCs w:val="22"/>
        </w:rPr>
      </w:pPr>
    </w:p>
    <w:p w:rsidR="00F52119" w:rsidRDefault="00F52119" w:rsidP="00C173A0">
      <w:pPr>
        <w:tabs>
          <w:tab w:val="left" w:pos="284"/>
        </w:tabs>
        <w:jc w:val="both"/>
        <w:rPr>
          <w:rFonts w:ascii="Garamond" w:hAnsi="Garamond"/>
          <w:color w:val="auto"/>
          <w:sz w:val="22"/>
          <w:szCs w:val="22"/>
        </w:rPr>
      </w:pPr>
    </w:p>
    <w:p w:rsidR="00F907D9" w:rsidRPr="00A53D1D" w:rsidRDefault="00F907D9" w:rsidP="00C173A0">
      <w:pPr>
        <w:tabs>
          <w:tab w:val="left" w:pos="284"/>
        </w:tabs>
        <w:jc w:val="both"/>
        <w:rPr>
          <w:rFonts w:ascii="Garamond" w:hAnsi="Garamond"/>
          <w:color w:val="auto"/>
          <w:sz w:val="22"/>
          <w:szCs w:val="22"/>
        </w:rPr>
      </w:pPr>
    </w:p>
    <w:p w:rsidR="009F11AA" w:rsidRPr="00BE651C" w:rsidRDefault="00C173A0" w:rsidP="00844274">
      <w:pPr>
        <w:pStyle w:val="Paragrafoelenco1"/>
        <w:numPr>
          <w:ilvl w:val="0"/>
          <w:numId w:val="2"/>
        </w:numPr>
        <w:ind w:left="284" w:hanging="284"/>
        <w:jc w:val="both"/>
        <w:rPr>
          <w:rFonts w:ascii="Garamond" w:hAnsi="Garamond" w:cs="Arial"/>
          <w:color w:val="auto"/>
          <w:sz w:val="22"/>
          <w:szCs w:val="22"/>
        </w:rPr>
      </w:pPr>
      <w:r w:rsidRPr="00A53D1D">
        <w:rPr>
          <w:rFonts w:ascii="Garamond" w:hAnsi="Garamond"/>
          <w:b/>
          <w:bCs/>
          <w:i/>
          <w:color w:val="auto"/>
          <w:sz w:val="22"/>
          <w:szCs w:val="22"/>
        </w:rPr>
        <w:t>[</w:t>
      </w:r>
      <w:r w:rsidR="00B655F4" w:rsidRPr="00A53D1D">
        <w:rPr>
          <w:rFonts w:ascii="Garamond" w:hAnsi="Garamond"/>
          <w:b/>
          <w:bCs/>
          <w:i/>
          <w:color w:val="auto"/>
          <w:sz w:val="22"/>
          <w:szCs w:val="22"/>
        </w:rPr>
        <w:t>Per gli</w:t>
      </w:r>
      <w:r w:rsidRPr="00A53D1D">
        <w:rPr>
          <w:rFonts w:ascii="Garamond" w:hAnsi="Garamond"/>
          <w:b/>
          <w:bCs/>
          <w:i/>
          <w:color w:val="auto"/>
          <w:sz w:val="22"/>
          <w:szCs w:val="22"/>
        </w:rPr>
        <w:t xml:space="preserve"> operatori economici non residenti e privi di stabile organizzazione in Italia] </w:t>
      </w:r>
    </w:p>
    <w:p w:rsidR="00BE651C" w:rsidRPr="00A53D1D" w:rsidRDefault="00BE651C" w:rsidP="00BE651C">
      <w:pPr>
        <w:pStyle w:val="Paragrafoelenco1"/>
        <w:ind w:left="284"/>
        <w:jc w:val="both"/>
        <w:rPr>
          <w:rFonts w:ascii="Garamond" w:hAnsi="Garamond" w:cs="Arial"/>
          <w:color w:val="auto"/>
          <w:sz w:val="22"/>
          <w:szCs w:val="22"/>
        </w:rPr>
      </w:pPr>
    </w:p>
    <w:p w:rsidR="00C173A0" w:rsidRPr="00A53D1D" w:rsidRDefault="00C173A0" w:rsidP="00FC04FB">
      <w:pPr>
        <w:pStyle w:val="Paragrafoelenco1"/>
        <w:spacing w:line="360" w:lineRule="auto"/>
        <w:ind w:left="426"/>
        <w:jc w:val="both"/>
        <w:rPr>
          <w:rFonts w:ascii="Garamond" w:hAnsi="Garamond" w:cs="Arial"/>
          <w:color w:val="auto"/>
          <w:sz w:val="22"/>
          <w:szCs w:val="22"/>
        </w:rPr>
      </w:pPr>
      <w:r w:rsidRPr="00A53D1D">
        <w:rPr>
          <w:rFonts w:ascii="Garamond" w:hAnsi="Garamond"/>
          <w:bCs/>
          <w:color w:val="auto"/>
          <w:sz w:val="22"/>
          <w:szCs w:val="22"/>
        </w:rPr>
        <w:t>di impegnarsi a</w:t>
      </w:r>
      <w:r w:rsidRPr="00A53D1D">
        <w:rPr>
          <w:rFonts w:ascii="Garamond" w:hAnsi="Garamond" w:cs="Calibri"/>
          <w:color w:val="auto"/>
          <w:sz w:val="22"/>
          <w:szCs w:val="22"/>
        </w:rPr>
        <w:t xml:space="preserve">d </w:t>
      </w:r>
      <w:r w:rsidRPr="00A53D1D">
        <w:rPr>
          <w:rFonts w:ascii="Garamond" w:hAnsi="Garamond"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907D9" w:rsidRPr="00A53D1D" w:rsidRDefault="00F907D9" w:rsidP="004C1567">
      <w:pPr>
        <w:pStyle w:val="Paragrafoelenco1"/>
        <w:ind w:left="0"/>
        <w:jc w:val="both"/>
        <w:rPr>
          <w:rFonts w:ascii="Garamond" w:hAnsi="Garamond" w:cs="Arial"/>
          <w:color w:val="auto"/>
          <w:sz w:val="22"/>
          <w:szCs w:val="22"/>
        </w:rPr>
      </w:pPr>
    </w:p>
    <w:p w:rsidR="00F52119" w:rsidRPr="00A53D1D" w:rsidRDefault="00F52119" w:rsidP="004004E0">
      <w:pPr>
        <w:pStyle w:val="Paragrafoelenco1"/>
        <w:ind w:left="0"/>
        <w:jc w:val="both"/>
        <w:rPr>
          <w:rFonts w:ascii="Garamond" w:hAnsi="Garamond"/>
          <w:color w:val="auto"/>
          <w:sz w:val="22"/>
          <w:szCs w:val="22"/>
        </w:rPr>
      </w:pPr>
    </w:p>
    <w:p w:rsidR="00902134" w:rsidRPr="00A53D1D" w:rsidRDefault="00902134" w:rsidP="00844274">
      <w:pPr>
        <w:pStyle w:val="Paragrafoelenco1"/>
        <w:numPr>
          <w:ilvl w:val="0"/>
          <w:numId w:val="2"/>
        </w:numPr>
        <w:ind w:left="284" w:hanging="284"/>
        <w:jc w:val="both"/>
        <w:rPr>
          <w:rFonts w:ascii="Garamond" w:hAnsi="Garamond"/>
          <w:color w:val="auto"/>
          <w:sz w:val="22"/>
          <w:szCs w:val="22"/>
        </w:rPr>
      </w:pPr>
    </w:p>
    <w:p w:rsidR="00C173A0" w:rsidRPr="00A53D1D" w:rsidRDefault="00C173A0" w:rsidP="004004E0">
      <w:pPr>
        <w:pStyle w:val="Paragrafoelenco1"/>
        <w:ind w:left="0"/>
        <w:jc w:val="both"/>
        <w:rPr>
          <w:rFonts w:ascii="Garamond" w:hAnsi="Garamond"/>
          <w:color w:val="auto"/>
          <w:sz w:val="22"/>
          <w:szCs w:val="22"/>
        </w:rPr>
      </w:pPr>
    </w:p>
    <w:p w:rsidR="00A56B9A" w:rsidRPr="00A53D1D" w:rsidRDefault="008E747B" w:rsidP="00FC04FB">
      <w:pPr>
        <w:pStyle w:val="Paragrafoelenco1"/>
        <w:spacing w:before="60" w:after="60" w:line="360" w:lineRule="auto"/>
        <w:ind w:left="567" w:hanging="567"/>
        <w:jc w:val="both"/>
        <w:rPr>
          <w:rFonts w:ascii="Garamond" w:hAnsi="Garamond" w:cs="Calibri"/>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A56B9A"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A56B9A" w:rsidRPr="00A53D1D">
        <w:rPr>
          <w:rFonts w:ascii="Garamond" w:hAnsi="Garamond"/>
          <w:b/>
          <w:color w:val="auto"/>
          <w:sz w:val="22"/>
          <w:szCs w:val="22"/>
        </w:rPr>
        <w:tab/>
      </w:r>
      <w:r w:rsidR="00A56B9A" w:rsidRPr="00A53D1D">
        <w:rPr>
          <w:rFonts w:ascii="Garamond" w:hAnsi="Garamond" w:cs="Calibri"/>
          <w:color w:val="auto"/>
          <w:sz w:val="22"/>
          <w:szCs w:val="22"/>
        </w:rPr>
        <w:t>di autorizzare, qualora un partecipante alla gara eserciti la facoltà di “accesso agli atti”, la stazione appaltante a rilasciare copia di tutta la documentazione presentata per la partecipazione alla gara;</w:t>
      </w:r>
    </w:p>
    <w:p w:rsidR="00A56B9A" w:rsidRPr="00A53D1D" w:rsidRDefault="00A56B9A" w:rsidP="00FC04FB">
      <w:pPr>
        <w:pStyle w:val="Paragrafoelenco1"/>
        <w:spacing w:before="60" w:after="60" w:line="360" w:lineRule="auto"/>
        <w:ind w:left="0"/>
        <w:jc w:val="both"/>
        <w:rPr>
          <w:rFonts w:ascii="Garamond" w:hAnsi="Garamond"/>
          <w:b/>
          <w:color w:val="auto"/>
          <w:sz w:val="22"/>
          <w:szCs w:val="22"/>
        </w:rPr>
      </w:pPr>
      <w:r w:rsidRPr="00A53D1D">
        <w:rPr>
          <w:rFonts w:ascii="Garamond" w:hAnsi="Garamond"/>
          <w:b/>
          <w:color w:val="auto"/>
          <w:sz w:val="22"/>
          <w:szCs w:val="22"/>
        </w:rPr>
        <w:t>oppure</w:t>
      </w:r>
    </w:p>
    <w:p w:rsidR="00A56B9A" w:rsidRPr="00A53D1D" w:rsidRDefault="00A56B9A" w:rsidP="00FC04FB">
      <w:pPr>
        <w:pStyle w:val="Paragrafoelenco1"/>
        <w:spacing w:before="60" w:after="60" w:line="360" w:lineRule="auto"/>
        <w:ind w:left="0"/>
        <w:jc w:val="both"/>
        <w:rPr>
          <w:rFonts w:ascii="Garamond" w:hAnsi="Garamond"/>
          <w:sz w:val="22"/>
          <w:szCs w:val="22"/>
        </w:rPr>
      </w:pPr>
    </w:p>
    <w:p w:rsidR="00A56B9A" w:rsidRPr="00A53D1D" w:rsidRDefault="008E747B" w:rsidP="00FC04FB">
      <w:pPr>
        <w:spacing w:line="360" w:lineRule="auto"/>
        <w:ind w:left="567" w:hanging="567"/>
        <w:jc w:val="both"/>
        <w:rPr>
          <w:rFonts w:ascii="Garamond" w:hAnsi="Garamond"/>
          <w:b/>
          <w:bCs/>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A56B9A" w:rsidRPr="00A53D1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A53D1D">
        <w:rPr>
          <w:rFonts w:ascii="Garamond" w:hAnsi="Garamond"/>
          <w:sz w:val="22"/>
          <w:szCs w:val="22"/>
        </w:rPr>
        <w:fldChar w:fldCharType="end"/>
      </w:r>
      <w:r w:rsidR="00A56B9A" w:rsidRPr="00A53D1D">
        <w:rPr>
          <w:rFonts w:ascii="Garamond" w:hAnsi="Garamond"/>
          <w:b/>
          <w:color w:val="auto"/>
          <w:sz w:val="22"/>
          <w:szCs w:val="22"/>
        </w:rPr>
        <w:t xml:space="preserve"> </w:t>
      </w:r>
      <w:r w:rsidR="00A56B9A" w:rsidRPr="00A53D1D">
        <w:rPr>
          <w:rFonts w:ascii="Garamond" w:hAnsi="Garamond"/>
          <w:b/>
          <w:color w:val="auto"/>
          <w:sz w:val="22"/>
          <w:szCs w:val="22"/>
        </w:rPr>
        <w:tab/>
      </w:r>
      <w:r w:rsidR="00A56B9A" w:rsidRPr="00A53D1D">
        <w:rPr>
          <w:rFonts w:ascii="Garamond" w:hAnsi="Garamond"/>
          <w:bCs/>
          <w:color w:val="auto"/>
          <w:sz w:val="22"/>
          <w:szCs w:val="22"/>
        </w:rPr>
        <w:t>di non autorizzare</w:t>
      </w:r>
      <w:r w:rsidR="00A56B9A" w:rsidRPr="00A53D1D">
        <w:rPr>
          <w:rFonts w:ascii="Garamond" w:hAnsi="Garamond"/>
          <w:color w:val="auto"/>
          <w:sz w:val="22"/>
          <w:szCs w:val="22"/>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 </w:t>
      </w:r>
      <w:r w:rsidR="00A56B9A" w:rsidRPr="00A53D1D">
        <w:rPr>
          <w:rStyle w:val="Rimandonotaapidipagina"/>
          <w:rFonts w:ascii="Garamond" w:hAnsi="Garamond"/>
          <w:color w:val="auto"/>
          <w:sz w:val="22"/>
          <w:szCs w:val="22"/>
        </w:rPr>
        <w:footnoteReference w:id="5"/>
      </w:r>
    </w:p>
    <w:p w:rsidR="004731B3" w:rsidRPr="00A53D1D" w:rsidRDefault="004731B3" w:rsidP="00C173A0">
      <w:pPr>
        <w:tabs>
          <w:tab w:val="left" w:pos="284"/>
        </w:tabs>
        <w:jc w:val="both"/>
        <w:rPr>
          <w:rFonts w:ascii="Garamond" w:hAnsi="Garamond"/>
          <w:color w:val="auto"/>
          <w:sz w:val="22"/>
          <w:szCs w:val="22"/>
        </w:rPr>
      </w:pPr>
    </w:p>
    <w:p w:rsidR="00F52119" w:rsidRPr="00A53D1D" w:rsidRDefault="00F52119" w:rsidP="00C173A0">
      <w:pPr>
        <w:tabs>
          <w:tab w:val="left" w:pos="284"/>
        </w:tabs>
        <w:jc w:val="both"/>
        <w:rPr>
          <w:rFonts w:ascii="Garamond" w:hAnsi="Garamond"/>
          <w:color w:val="auto"/>
          <w:sz w:val="22"/>
          <w:szCs w:val="22"/>
        </w:rPr>
      </w:pPr>
    </w:p>
    <w:p w:rsidR="00F907D9" w:rsidRPr="00A53D1D" w:rsidRDefault="00F907D9" w:rsidP="00C173A0">
      <w:pPr>
        <w:tabs>
          <w:tab w:val="left" w:pos="284"/>
        </w:tabs>
        <w:jc w:val="both"/>
        <w:rPr>
          <w:rFonts w:ascii="Garamond" w:hAnsi="Garamond"/>
          <w:color w:val="auto"/>
          <w:sz w:val="22"/>
          <w:szCs w:val="22"/>
        </w:rPr>
      </w:pPr>
    </w:p>
    <w:p w:rsidR="00BC662F" w:rsidRPr="00A53D1D" w:rsidRDefault="006D6FBB" w:rsidP="00FC04FB">
      <w:pPr>
        <w:pStyle w:val="Paragrafoelenco1"/>
        <w:numPr>
          <w:ilvl w:val="0"/>
          <w:numId w:val="2"/>
        </w:numPr>
        <w:spacing w:before="60" w:after="60" w:line="360" w:lineRule="auto"/>
        <w:ind w:left="283" w:hanging="425"/>
        <w:contextualSpacing w:val="0"/>
        <w:jc w:val="both"/>
        <w:rPr>
          <w:rFonts w:ascii="Garamond" w:hAnsi="Garamond"/>
          <w:color w:val="auto"/>
          <w:sz w:val="22"/>
          <w:szCs w:val="22"/>
        </w:rPr>
      </w:pPr>
      <w:r w:rsidRPr="00A53D1D">
        <w:rPr>
          <w:rFonts w:ascii="Garamond" w:hAnsi="Garamond"/>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A53D1D">
        <w:rPr>
          <w:rFonts w:ascii="Garamond" w:hAnsi="Garamond"/>
          <w:color w:val="auto"/>
          <w:sz w:val="22"/>
          <w:szCs w:val="22"/>
        </w:rPr>
        <w:t xml:space="preserve"> acconsentire al trattamento dei dati personali</w:t>
      </w:r>
      <w:r w:rsidR="00E40A6F" w:rsidRPr="00A53D1D">
        <w:rPr>
          <w:rFonts w:ascii="Garamond" w:hAnsi="Garamond"/>
          <w:color w:val="auto"/>
          <w:sz w:val="22"/>
          <w:szCs w:val="22"/>
        </w:rPr>
        <w:t xml:space="preserve">, </w:t>
      </w:r>
      <w:r w:rsidR="00BC662F" w:rsidRPr="00A53D1D">
        <w:rPr>
          <w:rFonts w:ascii="Garamond" w:hAnsi="Garamond"/>
          <w:color w:val="auto"/>
          <w:sz w:val="22"/>
          <w:szCs w:val="22"/>
        </w:rPr>
        <w:t xml:space="preserve">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w:t>
      </w:r>
      <w:r w:rsidR="008931AE" w:rsidRPr="00A53D1D">
        <w:rPr>
          <w:rFonts w:ascii="Garamond" w:hAnsi="Garamond"/>
          <w:color w:val="auto"/>
          <w:sz w:val="22"/>
          <w:szCs w:val="22"/>
        </w:rPr>
        <w:t>d</w:t>
      </w:r>
      <w:r w:rsidR="00BC662F" w:rsidRPr="00A53D1D">
        <w:rPr>
          <w:rFonts w:ascii="Garamond" w:hAnsi="Garamond"/>
          <w:color w:val="auto"/>
          <w:sz w:val="22"/>
          <w:szCs w:val="22"/>
        </w:rPr>
        <w:t>ati personali da parte del</w:t>
      </w:r>
      <w:r w:rsidR="009D2B90" w:rsidRPr="00A53D1D">
        <w:rPr>
          <w:rFonts w:ascii="Garamond" w:hAnsi="Garamond"/>
          <w:color w:val="auto"/>
          <w:sz w:val="22"/>
          <w:szCs w:val="22"/>
        </w:rPr>
        <w:t xml:space="preserve">la stazione appaltante </w:t>
      </w:r>
      <w:r w:rsidR="00BC662F" w:rsidRPr="00A53D1D">
        <w:rPr>
          <w:rFonts w:ascii="Garamond" w:hAnsi="Garamond"/>
          <w:color w:val="auto"/>
          <w:sz w:val="22"/>
          <w:szCs w:val="22"/>
        </w:rPr>
        <w:t>per le finalità descritte nell’informativa.</w:t>
      </w:r>
    </w:p>
    <w:p w:rsidR="00BC662F" w:rsidRPr="00A53D1D" w:rsidRDefault="00BC662F" w:rsidP="00BC662F">
      <w:pPr>
        <w:pStyle w:val="Paragrafoelenco1"/>
        <w:ind w:left="0"/>
        <w:jc w:val="both"/>
        <w:rPr>
          <w:rFonts w:ascii="Garamond" w:hAnsi="Garamond"/>
          <w:color w:val="auto"/>
          <w:sz w:val="22"/>
          <w:szCs w:val="22"/>
        </w:rPr>
      </w:pPr>
    </w:p>
    <w:p w:rsidR="00F52119" w:rsidRPr="00A53D1D" w:rsidRDefault="00F52119" w:rsidP="00BC662F">
      <w:pPr>
        <w:pStyle w:val="Paragrafoelenco1"/>
        <w:ind w:left="0"/>
        <w:jc w:val="both"/>
        <w:rPr>
          <w:rFonts w:ascii="Garamond" w:hAnsi="Garamond"/>
          <w:color w:val="auto"/>
          <w:sz w:val="22"/>
          <w:szCs w:val="22"/>
        </w:rPr>
      </w:pPr>
    </w:p>
    <w:p w:rsidR="00F907D9" w:rsidRPr="00A53D1D" w:rsidRDefault="00F907D9" w:rsidP="00CB3D91">
      <w:pPr>
        <w:pStyle w:val="Paragrafoelenco1"/>
        <w:spacing w:before="60" w:after="60" w:line="276" w:lineRule="auto"/>
        <w:ind w:left="0"/>
        <w:contextualSpacing w:val="0"/>
        <w:jc w:val="both"/>
        <w:rPr>
          <w:rFonts w:ascii="Garamond" w:hAnsi="Garamond"/>
          <w:color w:val="auto"/>
          <w:sz w:val="22"/>
          <w:szCs w:val="22"/>
        </w:rPr>
      </w:pPr>
    </w:p>
    <w:p w:rsidR="00CB3D91" w:rsidRPr="00A53D1D" w:rsidRDefault="00CB3D91" w:rsidP="00CB3D91">
      <w:pPr>
        <w:pStyle w:val="Paragrafoelenco1"/>
        <w:numPr>
          <w:ilvl w:val="0"/>
          <w:numId w:val="2"/>
        </w:numPr>
        <w:spacing w:before="60" w:after="60" w:line="276" w:lineRule="auto"/>
        <w:ind w:left="425" w:hanging="425"/>
        <w:contextualSpacing w:val="0"/>
        <w:jc w:val="both"/>
        <w:rPr>
          <w:rFonts w:ascii="Garamond" w:hAnsi="Garamond"/>
          <w:color w:val="auto"/>
        </w:rPr>
      </w:pPr>
      <w:r w:rsidRPr="00A53D1D">
        <w:rPr>
          <w:rFonts w:ascii="Garamond" w:hAnsi="Garamond"/>
          <w:b/>
          <w:bCs/>
          <w:i/>
          <w:iCs/>
          <w:color w:val="auto"/>
          <w:sz w:val="22"/>
          <w:szCs w:val="22"/>
        </w:rPr>
        <w:t>[per gli operatori economici ammessi al concordato preventivo con continuità aziendale di cui all'art. 186-bis del R.D. 16 marzo 1942, n. 267]</w:t>
      </w:r>
      <w:r w:rsidRPr="00A53D1D">
        <w:rPr>
          <w:rFonts w:ascii="Garamond" w:hAnsi="Garamond"/>
          <w:color w:val="auto"/>
          <w:lang w:bidi="it-IT"/>
        </w:rPr>
        <w:t>,</w:t>
      </w:r>
    </w:p>
    <w:p w:rsidR="00CB3D91" w:rsidRPr="00A53D1D" w:rsidRDefault="00CB3D91" w:rsidP="00CB3D91">
      <w:pPr>
        <w:pStyle w:val="Paragrafoelenco1"/>
        <w:spacing w:before="60" w:after="60" w:line="276" w:lineRule="auto"/>
        <w:ind w:left="426"/>
        <w:contextualSpacing w:val="0"/>
        <w:jc w:val="both"/>
        <w:rPr>
          <w:rFonts w:ascii="Garamond" w:hAnsi="Garamond"/>
          <w:color w:val="auto"/>
          <w:sz w:val="22"/>
          <w:szCs w:val="22"/>
        </w:rPr>
      </w:pPr>
      <w:r w:rsidRPr="00A53D1D">
        <w:rPr>
          <w:rFonts w:ascii="Garamond" w:hAnsi="Garamond"/>
          <w:color w:val="auto"/>
          <w:sz w:val="22"/>
          <w:szCs w:val="22"/>
        </w:rPr>
        <w:t>ad integrazione di quanto eventualmente dichiarato nella parte III, sez. C, lett. d) del DGUE, che:</w:t>
      </w:r>
    </w:p>
    <w:p w:rsidR="00CB3D91" w:rsidRPr="00A53D1D" w:rsidRDefault="00CB3D91" w:rsidP="00CB3D91">
      <w:pPr>
        <w:pStyle w:val="Paragrafoelenco1"/>
        <w:spacing w:before="60" w:after="60" w:line="276" w:lineRule="auto"/>
        <w:ind w:left="0"/>
        <w:contextualSpacing w:val="0"/>
        <w:jc w:val="both"/>
        <w:rPr>
          <w:rFonts w:ascii="Garamond" w:hAnsi="Garamond"/>
          <w:color w:val="auto"/>
          <w:sz w:val="22"/>
          <w:szCs w:val="22"/>
        </w:rPr>
      </w:pPr>
    </w:p>
    <w:p w:rsidR="00CB3D91" w:rsidRPr="00A53D1D" w:rsidRDefault="00CB3D91" w:rsidP="008F5A14">
      <w:pPr>
        <w:pStyle w:val="Paragrafoelenco1"/>
        <w:numPr>
          <w:ilvl w:val="0"/>
          <w:numId w:val="16"/>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gli estremi del provvedimento di ammissione rilasciato dal Tribunale di ____________ sono i seguenti:_____________________________________________________________________;</w:t>
      </w:r>
    </w:p>
    <w:p w:rsidR="00CB3D91" w:rsidRPr="00A53D1D" w:rsidRDefault="00CB3D91" w:rsidP="00CB3D91">
      <w:pPr>
        <w:pStyle w:val="Paragrafoelenco1"/>
        <w:spacing w:before="60" w:after="60" w:line="276" w:lineRule="auto"/>
        <w:ind w:left="0"/>
        <w:contextualSpacing w:val="0"/>
        <w:jc w:val="both"/>
        <w:rPr>
          <w:rFonts w:ascii="Garamond" w:hAnsi="Garamond"/>
          <w:color w:val="auto"/>
          <w:sz w:val="22"/>
          <w:szCs w:val="22"/>
        </w:rPr>
      </w:pPr>
    </w:p>
    <w:p w:rsidR="00CB3D91" w:rsidRPr="00A53D1D" w:rsidRDefault="00CB3D91" w:rsidP="008F5A14">
      <w:pPr>
        <w:pStyle w:val="Paragrafoelenco1"/>
        <w:numPr>
          <w:ilvl w:val="0"/>
          <w:numId w:val="16"/>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gli estremi del provvedimento di autorizzazione a partecipare alle gare rilasciato dal giudice delegato sono i seguenti: ________________________________________________________;</w:t>
      </w:r>
    </w:p>
    <w:p w:rsidR="00CB3D91" w:rsidRPr="00A53D1D" w:rsidRDefault="00CB3D91" w:rsidP="00CB3D91">
      <w:pPr>
        <w:pStyle w:val="Paragrafoelenco1"/>
        <w:spacing w:before="60" w:after="60" w:line="276" w:lineRule="auto"/>
        <w:ind w:left="0"/>
        <w:contextualSpacing w:val="0"/>
        <w:jc w:val="both"/>
        <w:rPr>
          <w:rFonts w:ascii="Garamond" w:hAnsi="Garamond"/>
          <w:color w:val="auto"/>
          <w:sz w:val="22"/>
          <w:szCs w:val="22"/>
        </w:rPr>
      </w:pPr>
    </w:p>
    <w:p w:rsidR="00F907D9" w:rsidRPr="00A53D1D" w:rsidRDefault="00F907D9" w:rsidP="00CB3D91">
      <w:pPr>
        <w:pStyle w:val="Paragrafoelenco1"/>
        <w:spacing w:before="60" w:after="60" w:line="276" w:lineRule="auto"/>
        <w:ind w:left="0"/>
        <w:contextualSpacing w:val="0"/>
        <w:jc w:val="both"/>
        <w:rPr>
          <w:rFonts w:ascii="Garamond" w:hAnsi="Garamond"/>
          <w:color w:val="auto"/>
          <w:sz w:val="22"/>
          <w:szCs w:val="22"/>
        </w:rPr>
      </w:pPr>
    </w:p>
    <w:p w:rsidR="00CB3D91" w:rsidRPr="00A53D1D" w:rsidRDefault="00CB3D91" w:rsidP="00CB3D91">
      <w:pPr>
        <w:pStyle w:val="Paragrafoelenco1"/>
        <w:numPr>
          <w:ilvl w:val="0"/>
          <w:numId w:val="2"/>
        </w:numPr>
        <w:spacing w:before="60" w:after="60" w:line="276" w:lineRule="auto"/>
        <w:ind w:left="425" w:hanging="425"/>
        <w:contextualSpacing w:val="0"/>
        <w:jc w:val="both"/>
        <w:rPr>
          <w:rFonts w:ascii="Garamond" w:hAnsi="Garamond"/>
          <w:b/>
          <w:bCs/>
          <w:i/>
          <w:iCs/>
          <w:color w:val="auto"/>
          <w:sz w:val="22"/>
          <w:szCs w:val="22"/>
        </w:rPr>
      </w:pPr>
      <w:r w:rsidRPr="00A53D1D">
        <w:rPr>
          <w:rFonts w:ascii="Garamond" w:hAnsi="Garamond"/>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CB3D91" w:rsidRPr="00A53D1D" w:rsidRDefault="00CB3D91" w:rsidP="00CB3D91">
      <w:pPr>
        <w:pStyle w:val="Corpodeltesto22"/>
        <w:shd w:val="clear" w:color="auto" w:fill="auto"/>
        <w:spacing w:before="60" w:after="60" w:line="276" w:lineRule="auto"/>
        <w:ind w:left="400" w:firstLine="0"/>
        <w:jc w:val="both"/>
        <w:rPr>
          <w:rFonts w:ascii="Garamond" w:hAnsi="Garamond"/>
          <w:sz w:val="22"/>
          <w:szCs w:val="22"/>
          <w:lang w:eastAsia="it-IT" w:bidi="it-IT"/>
        </w:rPr>
      </w:pPr>
      <w:r w:rsidRPr="00A53D1D">
        <w:rPr>
          <w:rFonts w:ascii="Garamond" w:hAnsi="Garamond"/>
          <w:sz w:val="22"/>
          <w:szCs w:val="22"/>
          <w:lang w:eastAsia="it-IT" w:bidi="it-IT"/>
        </w:rPr>
        <w:lastRenderedPageBreak/>
        <w:t>che:</w:t>
      </w:r>
    </w:p>
    <w:p w:rsidR="00CB3D91" w:rsidRPr="00A53D1D" w:rsidRDefault="00CB3D91" w:rsidP="008F5A14">
      <w:pPr>
        <w:pStyle w:val="Paragrafoelenco1"/>
        <w:numPr>
          <w:ilvl w:val="0"/>
          <w:numId w:val="17"/>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gli estremi del deposito della domanda di ammissione sono i seguenti: _______________________;</w:t>
      </w:r>
    </w:p>
    <w:p w:rsidR="00CB3D91" w:rsidRPr="00A53D1D" w:rsidRDefault="00CB3D91" w:rsidP="00CB3D91">
      <w:pPr>
        <w:pStyle w:val="Paragrafoelenco1"/>
        <w:spacing w:before="60" w:after="60" w:line="276" w:lineRule="auto"/>
        <w:ind w:left="0"/>
        <w:contextualSpacing w:val="0"/>
        <w:jc w:val="both"/>
        <w:rPr>
          <w:rFonts w:ascii="Garamond" w:hAnsi="Garamond"/>
          <w:color w:val="auto"/>
          <w:sz w:val="22"/>
          <w:szCs w:val="22"/>
        </w:rPr>
      </w:pPr>
    </w:p>
    <w:p w:rsidR="00CB3D91" w:rsidRPr="00A53D1D" w:rsidRDefault="00CB3D91" w:rsidP="008F5A14">
      <w:pPr>
        <w:pStyle w:val="Paragrafoelenco1"/>
        <w:numPr>
          <w:ilvl w:val="0"/>
          <w:numId w:val="17"/>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il provvedimento di autorizzazione a partecipare alle gare rilasciato dal Tribunale di_____________________ è il seguente: _____________________;</w:t>
      </w:r>
    </w:p>
    <w:p w:rsidR="00CB3D91" w:rsidRPr="00A53D1D" w:rsidRDefault="00CB3D91" w:rsidP="00CB3D91">
      <w:pPr>
        <w:tabs>
          <w:tab w:val="left" w:pos="1245"/>
        </w:tabs>
        <w:spacing w:before="60" w:after="60" w:line="276" w:lineRule="auto"/>
        <w:rPr>
          <w:rFonts w:ascii="Garamond" w:hAnsi="Garamond"/>
          <w:color w:val="auto"/>
          <w:sz w:val="22"/>
          <w:szCs w:val="22"/>
        </w:rPr>
      </w:pPr>
      <w:r w:rsidRPr="00A53D1D">
        <w:rPr>
          <w:rFonts w:ascii="Garamond" w:hAnsi="Garamond"/>
          <w:color w:val="auto"/>
          <w:sz w:val="22"/>
          <w:szCs w:val="22"/>
        </w:rPr>
        <w:tab/>
      </w:r>
    </w:p>
    <w:p w:rsidR="00CB3D91" w:rsidRPr="00A53D1D" w:rsidRDefault="00CB3D91" w:rsidP="008F5A14">
      <w:pPr>
        <w:pStyle w:val="Paragrafoelenco1"/>
        <w:numPr>
          <w:ilvl w:val="0"/>
          <w:numId w:val="17"/>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il soggetto di cui intende avvalersi, ai sensi dell'articolo 110, comma 4, del Codice, è il seguente: ____________________;</w:t>
      </w:r>
    </w:p>
    <w:p w:rsidR="008931AE" w:rsidRPr="00A53D1D" w:rsidRDefault="008931AE" w:rsidP="00C173A0">
      <w:pPr>
        <w:pStyle w:val="Paragrafoelenco1"/>
        <w:tabs>
          <w:tab w:val="left" w:pos="284"/>
        </w:tabs>
        <w:ind w:left="0"/>
        <w:rPr>
          <w:rFonts w:ascii="Garamond" w:hAnsi="Garamond"/>
          <w:color w:val="auto"/>
          <w:sz w:val="22"/>
          <w:szCs w:val="22"/>
        </w:rPr>
      </w:pPr>
    </w:p>
    <w:p w:rsidR="00F907D9" w:rsidRPr="00A53D1D" w:rsidRDefault="00F907D9" w:rsidP="00C173A0">
      <w:pPr>
        <w:pStyle w:val="Paragrafoelenco1"/>
        <w:tabs>
          <w:tab w:val="left" w:pos="284"/>
        </w:tabs>
        <w:ind w:left="0"/>
        <w:rPr>
          <w:rFonts w:ascii="Garamond" w:hAnsi="Garamond"/>
          <w:color w:val="auto"/>
          <w:sz w:val="22"/>
          <w:szCs w:val="22"/>
        </w:rPr>
      </w:pPr>
    </w:p>
    <w:p w:rsidR="00622727" w:rsidRPr="00A53D1D" w:rsidRDefault="00622727" w:rsidP="00F907D9">
      <w:pPr>
        <w:pStyle w:val="Paragrafoelenco1"/>
        <w:numPr>
          <w:ilvl w:val="0"/>
          <w:numId w:val="2"/>
        </w:numPr>
        <w:spacing w:line="360" w:lineRule="auto"/>
        <w:ind w:left="284" w:hanging="426"/>
        <w:jc w:val="both"/>
        <w:rPr>
          <w:rFonts w:ascii="Garamond" w:hAnsi="Garamond"/>
          <w:sz w:val="22"/>
          <w:szCs w:val="22"/>
        </w:rPr>
      </w:pPr>
      <w:r w:rsidRPr="00A53D1D">
        <w:rPr>
          <w:rFonts w:ascii="Garamond" w:hAnsi="Garamond"/>
          <w:b/>
          <w:i/>
          <w:sz w:val="22"/>
          <w:szCs w:val="22"/>
        </w:rPr>
        <w:t>[</w:t>
      </w:r>
      <w:r w:rsidRPr="00A53D1D">
        <w:rPr>
          <w:rFonts w:ascii="Garamond" w:hAnsi="Garamond"/>
          <w:b/>
          <w:bCs/>
          <w:i/>
          <w:sz w:val="22"/>
          <w:szCs w:val="22"/>
        </w:rPr>
        <w:t xml:space="preserve">nel caso di allegazione </w:t>
      </w:r>
      <w:r w:rsidR="007B3569">
        <w:rPr>
          <w:rFonts w:ascii="Garamond" w:hAnsi="Garamond"/>
          <w:b/>
          <w:bCs/>
          <w:i/>
          <w:sz w:val="22"/>
          <w:szCs w:val="22"/>
        </w:rPr>
        <w:t xml:space="preserve">alla offerta telematica </w:t>
      </w:r>
      <w:r w:rsidRPr="00A53D1D">
        <w:rPr>
          <w:rFonts w:ascii="Garamond" w:hAnsi="Garamond"/>
          <w:b/>
          <w:bCs/>
          <w:i/>
          <w:sz w:val="22"/>
          <w:szCs w:val="22"/>
        </w:rPr>
        <w:t>di copie conformi di documenti in formato elettronico, nei casi in cui tale modalità di copia sia ammessa</w:t>
      </w:r>
      <w:r w:rsidRPr="00A53D1D">
        <w:rPr>
          <w:rFonts w:ascii="Garamond" w:hAnsi="Garamond"/>
          <w:b/>
          <w:i/>
          <w:sz w:val="22"/>
          <w:szCs w:val="22"/>
        </w:rPr>
        <w:t>]</w:t>
      </w:r>
    </w:p>
    <w:p w:rsidR="001B4D41" w:rsidRPr="00A53D1D" w:rsidRDefault="001B4D41" w:rsidP="00F907D9">
      <w:pPr>
        <w:pStyle w:val="Paragrafoelenco1"/>
        <w:spacing w:line="360" w:lineRule="auto"/>
        <w:ind w:left="426"/>
        <w:jc w:val="both"/>
        <w:rPr>
          <w:rFonts w:ascii="Garamond" w:hAnsi="Garamond"/>
          <w:bCs/>
          <w:sz w:val="22"/>
          <w:szCs w:val="22"/>
        </w:rPr>
      </w:pPr>
    </w:p>
    <w:p w:rsidR="00F52119" w:rsidRPr="00A53D1D" w:rsidRDefault="00622727" w:rsidP="00F907D9">
      <w:pPr>
        <w:pStyle w:val="Paragrafoelenco1"/>
        <w:spacing w:line="360" w:lineRule="auto"/>
        <w:ind w:left="426"/>
        <w:jc w:val="both"/>
        <w:rPr>
          <w:rFonts w:ascii="Garamond" w:hAnsi="Garamond"/>
          <w:sz w:val="22"/>
          <w:szCs w:val="22"/>
        </w:rPr>
      </w:pPr>
      <w:r w:rsidRPr="00A53D1D">
        <w:rPr>
          <w:rFonts w:ascii="Garamond" w:hAnsi="Garamond"/>
          <w:bCs/>
          <w:sz w:val="22"/>
          <w:szCs w:val="22"/>
        </w:rPr>
        <w:t xml:space="preserve">che le copie di tutti i documenti allegati </w:t>
      </w:r>
      <w:r w:rsidR="007B3569">
        <w:rPr>
          <w:rFonts w:ascii="Garamond" w:hAnsi="Garamond"/>
          <w:bCs/>
          <w:sz w:val="22"/>
          <w:szCs w:val="22"/>
        </w:rPr>
        <w:t xml:space="preserve">all’offerta telematica </w:t>
      </w:r>
      <w:r w:rsidRPr="00A53D1D">
        <w:rPr>
          <w:rFonts w:ascii="Garamond" w:hAnsi="Garamond"/>
          <w:bCs/>
          <w:sz w:val="22"/>
          <w:szCs w:val="22"/>
        </w:rPr>
        <w:t xml:space="preserve"> in formato elettronico sono state formate a norma dell’ art. 22 co 3 del d.lgs. 82/2005 </w:t>
      </w:r>
      <w:r w:rsidRPr="00A53D1D">
        <w:rPr>
          <w:rFonts w:ascii="Garamond" w:hAnsi="Garamond"/>
          <w:bCs/>
          <w:i/>
          <w:sz w:val="22"/>
          <w:szCs w:val="22"/>
        </w:rPr>
        <w:t>(Copie informatiche di documenti analogici)</w:t>
      </w:r>
      <w:r w:rsidRPr="00A53D1D">
        <w:rPr>
          <w:rFonts w:ascii="Garamond" w:hAnsi="Garamond"/>
          <w:bCs/>
          <w:sz w:val="22"/>
          <w:szCs w:val="22"/>
        </w:rPr>
        <w:t xml:space="preserve"> e/o dell’art. 23-bis del d.lgs. 82/2005 </w:t>
      </w:r>
      <w:r w:rsidRPr="00A53D1D">
        <w:rPr>
          <w:rFonts w:ascii="Garamond" w:hAnsi="Garamond"/>
          <w:bCs/>
          <w:i/>
          <w:sz w:val="22"/>
          <w:szCs w:val="22"/>
        </w:rPr>
        <w:t>(Duplicati e copie informatiche di documenti informatici</w:t>
      </w:r>
      <w:r w:rsidRPr="00A53D1D">
        <w:rPr>
          <w:rFonts w:ascii="Garamond" w:hAnsi="Garamond"/>
          <w:bCs/>
          <w:sz w:val="22"/>
          <w:szCs w:val="22"/>
        </w:rPr>
        <w:t>) e ne</w:t>
      </w:r>
      <w:r w:rsidRPr="00A53D1D">
        <w:rPr>
          <w:rFonts w:ascii="Garamond" w:hAnsi="Garamond"/>
          <w:sz w:val="22"/>
          <w:szCs w:val="22"/>
        </w:rPr>
        <w:t>l rispetto delle regole tecniche di cui all’art. 71 del medesimo d.lgs. 82/2005</w:t>
      </w:r>
      <w:r w:rsidRPr="00A53D1D">
        <w:rPr>
          <w:rFonts w:ascii="Garamond" w:hAnsi="Garamond"/>
          <w:bCs/>
          <w:sz w:val="22"/>
          <w:szCs w:val="22"/>
        </w:rPr>
        <w:t>.</w:t>
      </w:r>
    </w:p>
    <w:p w:rsidR="00C65FC6" w:rsidRDefault="00C65FC6" w:rsidP="00F907D9">
      <w:pPr>
        <w:pStyle w:val="Paragrafoelenco1"/>
        <w:spacing w:line="360" w:lineRule="auto"/>
        <w:ind w:left="426"/>
        <w:jc w:val="both"/>
        <w:rPr>
          <w:rFonts w:ascii="Garamond" w:hAnsi="Garamond"/>
          <w:sz w:val="22"/>
          <w:szCs w:val="22"/>
        </w:rPr>
      </w:pPr>
    </w:p>
    <w:p w:rsidR="007B3569" w:rsidRDefault="007B3569" w:rsidP="00F907D9">
      <w:pPr>
        <w:pStyle w:val="Paragrafoelenco1"/>
        <w:spacing w:line="360" w:lineRule="auto"/>
        <w:ind w:left="426"/>
        <w:jc w:val="both"/>
        <w:rPr>
          <w:rFonts w:ascii="Garamond" w:hAnsi="Garamond"/>
          <w:sz w:val="22"/>
          <w:szCs w:val="22"/>
        </w:rPr>
      </w:pPr>
    </w:p>
    <w:p w:rsidR="007B3569" w:rsidRDefault="007B3569" w:rsidP="00F907D9">
      <w:pPr>
        <w:pStyle w:val="Paragrafoelenco1"/>
        <w:spacing w:line="360" w:lineRule="auto"/>
        <w:ind w:left="426"/>
        <w:jc w:val="both"/>
        <w:rPr>
          <w:rFonts w:ascii="Garamond" w:hAnsi="Garamond"/>
          <w:sz w:val="22"/>
          <w:szCs w:val="22"/>
        </w:rPr>
      </w:pPr>
    </w:p>
    <w:p w:rsidR="007B3569" w:rsidRPr="00A53D1D" w:rsidRDefault="007B3569" w:rsidP="00F907D9">
      <w:pPr>
        <w:pStyle w:val="Paragrafoelenco1"/>
        <w:spacing w:line="360" w:lineRule="auto"/>
        <w:ind w:left="426"/>
        <w:jc w:val="both"/>
        <w:rPr>
          <w:rFonts w:ascii="Garamond" w:hAnsi="Garamond"/>
          <w:sz w:val="22"/>
          <w:szCs w:val="22"/>
        </w:rPr>
        <w:sectPr w:rsidR="007B3569" w:rsidRPr="00A53D1D" w:rsidSect="0064518C">
          <w:footerReference w:type="default" r:id="rId8"/>
          <w:pgSz w:w="11906" w:h="16838"/>
          <w:pgMar w:top="851" w:right="991" w:bottom="1134" w:left="1134" w:header="708" w:footer="708" w:gutter="0"/>
          <w:cols w:space="708"/>
          <w:docGrid w:linePitch="360"/>
        </w:sectPr>
      </w:pPr>
    </w:p>
    <w:p w:rsidR="00C173A0" w:rsidRPr="00A53D1D" w:rsidRDefault="00C173A0" w:rsidP="00C173A0">
      <w:pPr>
        <w:jc w:val="center"/>
        <w:rPr>
          <w:rFonts w:ascii="Garamond" w:hAnsi="Garamond"/>
          <w:b/>
          <w:color w:val="auto"/>
          <w:sz w:val="22"/>
          <w:szCs w:val="22"/>
        </w:rPr>
      </w:pPr>
      <w:r w:rsidRPr="00A53D1D">
        <w:rPr>
          <w:rFonts w:ascii="Garamond" w:hAnsi="Garamond"/>
          <w:b/>
          <w:color w:val="auto"/>
          <w:sz w:val="22"/>
          <w:szCs w:val="22"/>
        </w:rPr>
        <w:lastRenderedPageBreak/>
        <w:t xml:space="preserve">&gt;&gt;&gt;&gt;&gt; ----------------- PARTE </w:t>
      </w:r>
      <w:r w:rsidR="00AE3ABF" w:rsidRPr="00A53D1D">
        <w:rPr>
          <w:rFonts w:ascii="Garamond" w:hAnsi="Garamond"/>
          <w:b/>
          <w:color w:val="auto"/>
          <w:sz w:val="22"/>
          <w:szCs w:val="22"/>
        </w:rPr>
        <w:t>QUINTA</w:t>
      </w:r>
      <w:r w:rsidRPr="00A53D1D">
        <w:rPr>
          <w:rFonts w:ascii="Garamond" w:hAnsi="Garamond"/>
          <w:b/>
          <w:color w:val="auto"/>
          <w:sz w:val="22"/>
          <w:szCs w:val="22"/>
        </w:rPr>
        <w:t>----------------- &lt;&lt;&lt;</w:t>
      </w:r>
      <w:r w:rsidR="00CE781A" w:rsidRPr="00A53D1D">
        <w:rPr>
          <w:rFonts w:ascii="Garamond" w:hAnsi="Garamond"/>
          <w:b/>
          <w:color w:val="auto"/>
          <w:sz w:val="22"/>
          <w:szCs w:val="22"/>
        </w:rPr>
        <w:t>&lt;&lt;</w:t>
      </w:r>
    </w:p>
    <w:p w:rsidR="002B3AD2" w:rsidRPr="00A53D1D" w:rsidRDefault="00C173A0" w:rsidP="005A15FB">
      <w:pPr>
        <w:tabs>
          <w:tab w:val="left" w:pos="285"/>
          <w:tab w:val="center" w:pos="4890"/>
        </w:tabs>
        <w:jc w:val="center"/>
        <w:rPr>
          <w:rFonts w:ascii="Garamond" w:hAnsi="Garamond"/>
          <w:i/>
          <w:color w:val="auto"/>
          <w:sz w:val="22"/>
          <w:szCs w:val="22"/>
        </w:rPr>
      </w:pPr>
      <w:bookmarkStart w:id="17" w:name="OLE_LINK11"/>
      <w:bookmarkStart w:id="18" w:name="OLE_LINK10"/>
      <w:bookmarkEnd w:id="17"/>
      <w:bookmarkEnd w:id="18"/>
      <w:r w:rsidRPr="00A53D1D">
        <w:rPr>
          <w:rFonts w:ascii="Garamond" w:hAnsi="Garamond"/>
          <w:i/>
          <w:color w:val="auto"/>
          <w:sz w:val="22"/>
          <w:szCs w:val="22"/>
        </w:rPr>
        <w:t>(</w:t>
      </w:r>
      <w:r w:rsidR="003F03E9" w:rsidRPr="00A53D1D">
        <w:rPr>
          <w:rFonts w:ascii="Garamond" w:hAnsi="Garamond"/>
          <w:i/>
          <w:color w:val="auto"/>
          <w:sz w:val="22"/>
          <w:szCs w:val="22"/>
        </w:rPr>
        <w:t>da compilare</w:t>
      </w:r>
      <w:r w:rsidR="002E524C">
        <w:rPr>
          <w:rFonts w:ascii="Garamond" w:hAnsi="Garamond"/>
          <w:i/>
          <w:color w:val="auto"/>
          <w:sz w:val="22"/>
          <w:szCs w:val="22"/>
        </w:rPr>
        <w:t xml:space="preserve"> </w:t>
      </w:r>
      <w:proofErr w:type="spellStart"/>
      <w:r w:rsidR="002E524C">
        <w:rPr>
          <w:rFonts w:ascii="Garamond" w:hAnsi="Garamond"/>
          <w:i/>
          <w:color w:val="auto"/>
          <w:sz w:val="22"/>
          <w:szCs w:val="22"/>
        </w:rPr>
        <w:t>bado</w:t>
      </w:r>
      <w:r w:rsidR="003F03E9" w:rsidRPr="00A53D1D">
        <w:rPr>
          <w:rFonts w:ascii="Garamond" w:hAnsi="Garamond"/>
          <w:i/>
          <w:color w:val="auto"/>
          <w:sz w:val="22"/>
          <w:szCs w:val="22"/>
        </w:rPr>
        <w:t>cura</w:t>
      </w:r>
      <w:proofErr w:type="spellEnd"/>
      <w:r w:rsidR="003F03E9" w:rsidRPr="00A53D1D">
        <w:rPr>
          <w:rFonts w:ascii="Garamond" w:hAnsi="Garamond"/>
          <w:i/>
          <w:color w:val="auto"/>
          <w:sz w:val="22"/>
          <w:szCs w:val="22"/>
        </w:rPr>
        <w:t xml:space="preserve"> di </w:t>
      </w:r>
      <w:r w:rsidR="00063367" w:rsidRPr="00A53D1D">
        <w:rPr>
          <w:rFonts w:ascii="Garamond" w:hAnsi="Garamond"/>
          <w:i/>
          <w:color w:val="auto"/>
          <w:sz w:val="22"/>
          <w:szCs w:val="22"/>
        </w:rPr>
        <w:t>raggruppamenti temporanei, consorzi ordinari, consorzi stabili e aggregazioni di rete</w:t>
      </w:r>
      <w:r w:rsidR="003F03E9" w:rsidRPr="00A53D1D">
        <w:rPr>
          <w:rFonts w:ascii="Garamond" w:hAnsi="Garamond"/>
          <w:i/>
          <w:color w:val="auto"/>
          <w:sz w:val="22"/>
          <w:szCs w:val="22"/>
        </w:rPr>
        <w:t xml:space="preserve"> ciascuno per la parte di proprio interesse</w:t>
      </w:r>
      <w:r w:rsidR="00063367" w:rsidRPr="00A53D1D">
        <w:rPr>
          <w:rFonts w:ascii="Garamond" w:hAnsi="Garamond"/>
          <w:i/>
          <w:color w:val="auto"/>
          <w:sz w:val="22"/>
          <w:szCs w:val="22"/>
        </w:rPr>
        <w:t>)</w:t>
      </w:r>
    </w:p>
    <w:p w:rsidR="005A15FB" w:rsidRPr="00A53D1D" w:rsidRDefault="005A15FB" w:rsidP="005A15FB">
      <w:pPr>
        <w:tabs>
          <w:tab w:val="left" w:pos="285"/>
          <w:tab w:val="center" w:pos="4890"/>
        </w:tabs>
        <w:jc w:val="center"/>
        <w:rPr>
          <w:rFonts w:ascii="Garamond" w:hAnsi="Garamond"/>
          <w:i/>
          <w:color w:val="auto"/>
          <w:sz w:val="22"/>
          <w:szCs w:val="22"/>
        </w:rPr>
      </w:pPr>
    </w:p>
    <w:p w:rsidR="00C173A0" w:rsidRPr="00A53D1D" w:rsidRDefault="00C173A0" w:rsidP="007B67FE">
      <w:pPr>
        <w:shd w:val="clear" w:color="auto" w:fill="DFDFDF"/>
        <w:ind w:right="51"/>
        <w:jc w:val="both"/>
        <w:rPr>
          <w:rFonts w:ascii="Garamond" w:hAnsi="Garamond"/>
          <w:b/>
          <w:color w:val="auto"/>
          <w:szCs w:val="22"/>
        </w:rPr>
      </w:pPr>
      <w:r w:rsidRPr="00A53D1D">
        <w:rPr>
          <w:rFonts w:ascii="Garamond" w:hAnsi="Garamond"/>
          <w:b/>
          <w:i/>
          <w:caps/>
          <w:color w:val="auto"/>
          <w:szCs w:val="22"/>
        </w:rPr>
        <w:t>(</w:t>
      </w:r>
      <w:r w:rsidR="00EA1723" w:rsidRPr="00A53D1D">
        <w:rPr>
          <w:rFonts w:ascii="Garamond" w:hAnsi="Garamond"/>
          <w:b/>
          <w:i/>
          <w:color w:val="auto"/>
          <w:szCs w:val="22"/>
        </w:rPr>
        <w:t xml:space="preserve">In caso di </w:t>
      </w:r>
      <w:r w:rsidRPr="00A53D1D">
        <w:rPr>
          <w:rFonts w:ascii="Garamond" w:hAnsi="Garamond"/>
          <w:b/>
          <w:i/>
          <w:caps/>
          <w:color w:val="auto"/>
          <w:szCs w:val="22"/>
        </w:rPr>
        <w:t xml:space="preserve">RT </w:t>
      </w:r>
      <w:r w:rsidR="00EA1723" w:rsidRPr="00A53D1D">
        <w:rPr>
          <w:rFonts w:ascii="Garamond" w:hAnsi="Garamond"/>
          <w:b/>
          <w:i/>
          <w:color w:val="auto"/>
          <w:szCs w:val="22"/>
        </w:rPr>
        <w:t>o</w:t>
      </w:r>
      <w:r w:rsidRPr="00A53D1D">
        <w:rPr>
          <w:rFonts w:ascii="Garamond" w:hAnsi="Garamond"/>
          <w:b/>
          <w:i/>
          <w:caps/>
          <w:color w:val="auto"/>
          <w:szCs w:val="22"/>
        </w:rPr>
        <w:t xml:space="preserve"> </w:t>
      </w:r>
      <w:r w:rsidR="00EA1723" w:rsidRPr="00A53D1D">
        <w:rPr>
          <w:rFonts w:ascii="Garamond" w:hAnsi="Garamond"/>
          <w:b/>
          <w:i/>
          <w:color w:val="auto"/>
          <w:szCs w:val="22"/>
        </w:rPr>
        <w:t>consorzio ordinario</w:t>
      </w:r>
      <w:r w:rsidRPr="00A53D1D">
        <w:rPr>
          <w:rFonts w:ascii="Garamond" w:hAnsi="Garamond"/>
          <w:b/>
          <w:i/>
          <w:caps/>
          <w:color w:val="auto"/>
          <w:szCs w:val="22"/>
        </w:rPr>
        <w:t>)</w:t>
      </w:r>
      <w:r w:rsidR="007B67FE" w:rsidRPr="00A53D1D">
        <w:rPr>
          <w:rFonts w:ascii="Garamond" w:hAnsi="Garamond"/>
          <w:b/>
          <w:i/>
          <w:caps/>
          <w:color w:val="auto"/>
          <w:szCs w:val="22"/>
        </w:rPr>
        <w:t xml:space="preserve"> </w:t>
      </w:r>
      <w:r w:rsidR="004904E6" w:rsidRPr="00A53D1D">
        <w:rPr>
          <w:rFonts w:ascii="Garamond" w:hAnsi="Garamond"/>
          <w:b/>
          <w:i/>
          <w:caps/>
          <w:color w:val="auto"/>
          <w:szCs w:val="22"/>
        </w:rPr>
        <w:t>(</w:t>
      </w:r>
      <w:r w:rsidRPr="00A53D1D">
        <w:rPr>
          <w:rFonts w:ascii="Garamond" w:hAnsi="Garamond"/>
          <w:b/>
          <w:i/>
          <w:caps/>
          <w:color w:val="auto"/>
          <w:szCs w:val="22"/>
        </w:rPr>
        <w:t>*</w:t>
      </w:r>
      <w:r w:rsidR="004904E6" w:rsidRPr="00A53D1D">
        <w:rPr>
          <w:rFonts w:ascii="Garamond" w:hAnsi="Garamond"/>
          <w:b/>
          <w:i/>
          <w:caps/>
          <w:color w:val="auto"/>
          <w:szCs w:val="22"/>
        </w:rPr>
        <w:t>)</w:t>
      </w:r>
    </w:p>
    <w:p w:rsidR="000A13D6" w:rsidRDefault="001528D7" w:rsidP="008C7932">
      <w:pPr>
        <w:spacing w:line="360" w:lineRule="auto"/>
        <w:jc w:val="both"/>
        <w:rPr>
          <w:rFonts w:ascii="Garamond" w:hAnsi="Garamond"/>
          <w:b/>
          <w:color w:val="auto"/>
          <w:sz w:val="20"/>
          <w:szCs w:val="22"/>
        </w:rPr>
      </w:pPr>
      <w:r w:rsidRPr="007B3569">
        <w:rPr>
          <w:rFonts w:ascii="Garamond" w:hAnsi="Garamond"/>
          <w:b/>
          <w:color w:val="auto"/>
          <w:sz w:val="20"/>
          <w:szCs w:val="22"/>
        </w:rPr>
        <w:t>(*) In caso di RT/</w:t>
      </w:r>
      <w:r w:rsidR="00C173A0" w:rsidRPr="007B3569">
        <w:rPr>
          <w:rFonts w:ascii="Garamond" w:hAnsi="Garamond"/>
          <w:b/>
          <w:color w:val="auto"/>
          <w:sz w:val="20"/>
          <w:szCs w:val="22"/>
        </w:rPr>
        <w:t>cons</w:t>
      </w:r>
      <w:r w:rsidRPr="007B3569">
        <w:rPr>
          <w:rFonts w:ascii="Garamond" w:hAnsi="Garamond"/>
          <w:b/>
          <w:color w:val="auto"/>
          <w:sz w:val="20"/>
          <w:szCs w:val="22"/>
        </w:rPr>
        <w:t>orzio ordinario da costituirsi/</w:t>
      </w:r>
      <w:r w:rsidR="00C173A0" w:rsidRPr="007B3569">
        <w:rPr>
          <w:rFonts w:ascii="Garamond" w:hAnsi="Garamond"/>
          <w:b/>
          <w:color w:val="auto"/>
          <w:sz w:val="20"/>
          <w:szCs w:val="22"/>
        </w:rPr>
        <w:t xml:space="preserve">costituito ogni </w:t>
      </w:r>
      <w:r w:rsidR="00054920" w:rsidRPr="007B3569">
        <w:rPr>
          <w:rFonts w:ascii="Garamond" w:hAnsi="Garamond"/>
          <w:b/>
          <w:color w:val="auto"/>
          <w:sz w:val="20"/>
          <w:szCs w:val="22"/>
        </w:rPr>
        <w:t xml:space="preserve">operatore economico </w:t>
      </w:r>
      <w:r w:rsidR="00C173A0" w:rsidRPr="007B3569">
        <w:rPr>
          <w:rFonts w:ascii="Garamond" w:hAnsi="Garamond"/>
          <w:b/>
          <w:color w:val="auto"/>
          <w:sz w:val="20"/>
          <w:szCs w:val="22"/>
        </w:rPr>
        <w:t>raggruppand</w:t>
      </w:r>
      <w:r w:rsidR="00054920" w:rsidRPr="007B3569">
        <w:rPr>
          <w:rFonts w:ascii="Garamond" w:hAnsi="Garamond"/>
          <w:b/>
          <w:color w:val="auto"/>
          <w:sz w:val="20"/>
          <w:szCs w:val="22"/>
        </w:rPr>
        <w:t>o</w:t>
      </w:r>
      <w:r w:rsidR="00C173A0" w:rsidRPr="007B3569">
        <w:rPr>
          <w:rFonts w:ascii="Garamond" w:hAnsi="Garamond"/>
          <w:b/>
          <w:color w:val="auto"/>
          <w:sz w:val="20"/>
          <w:szCs w:val="22"/>
        </w:rPr>
        <w:t>/consorziand</w:t>
      </w:r>
      <w:r w:rsidR="00054920" w:rsidRPr="007B3569">
        <w:rPr>
          <w:rFonts w:ascii="Garamond" w:hAnsi="Garamond"/>
          <w:b/>
          <w:color w:val="auto"/>
          <w:sz w:val="20"/>
          <w:szCs w:val="22"/>
        </w:rPr>
        <w:t>o</w:t>
      </w:r>
      <w:r w:rsidR="00C173A0" w:rsidRPr="007B3569">
        <w:rPr>
          <w:rFonts w:ascii="Garamond" w:hAnsi="Garamond"/>
          <w:b/>
          <w:color w:val="auto"/>
          <w:sz w:val="20"/>
          <w:szCs w:val="22"/>
        </w:rPr>
        <w:t xml:space="preserve"> raggruppat</w:t>
      </w:r>
      <w:r w:rsidR="00054920" w:rsidRPr="007B3569">
        <w:rPr>
          <w:rFonts w:ascii="Garamond" w:hAnsi="Garamond"/>
          <w:b/>
          <w:color w:val="auto"/>
          <w:sz w:val="20"/>
          <w:szCs w:val="22"/>
        </w:rPr>
        <w:t>o</w:t>
      </w:r>
      <w:r w:rsidR="00C173A0" w:rsidRPr="007B3569">
        <w:rPr>
          <w:rFonts w:ascii="Garamond" w:hAnsi="Garamond"/>
          <w:b/>
          <w:color w:val="auto"/>
          <w:sz w:val="20"/>
          <w:szCs w:val="22"/>
        </w:rPr>
        <w:t>/consorziat</w:t>
      </w:r>
      <w:r w:rsidR="00054920" w:rsidRPr="007B3569">
        <w:rPr>
          <w:rFonts w:ascii="Garamond" w:hAnsi="Garamond"/>
          <w:b/>
          <w:color w:val="auto"/>
          <w:sz w:val="20"/>
          <w:szCs w:val="22"/>
        </w:rPr>
        <w:t>o</w:t>
      </w:r>
      <w:r w:rsidR="00C173A0" w:rsidRPr="007B3569">
        <w:rPr>
          <w:rFonts w:ascii="Garamond" w:hAnsi="Garamond"/>
          <w:b/>
          <w:color w:val="auto"/>
          <w:sz w:val="20"/>
          <w:szCs w:val="22"/>
        </w:rPr>
        <w:t xml:space="preserve"> dovrà compilare e </w:t>
      </w:r>
      <w:r w:rsidR="00F30BBC" w:rsidRPr="007B3569">
        <w:rPr>
          <w:rFonts w:ascii="Garamond" w:hAnsi="Garamond"/>
          <w:b/>
          <w:color w:val="auto"/>
          <w:sz w:val="20"/>
          <w:szCs w:val="22"/>
        </w:rPr>
        <w:t>firmare digitalmente</w:t>
      </w:r>
      <w:r w:rsidR="00C173A0" w:rsidRPr="007B3569">
        <w:rPr>
          <w:rFonts w:ascii="Garamond" w:hAnsi="Garamond"/>
          <w:b/>
          <w:color w:val="auto"/>
          <w:sz w:val="20"/>
          <w:szCs w:val="22"/>
        </w:rPr>
        <w:t xml:space="preserve"> </w:t>
      </w:r>
      <w:r w:rsidR="00F30BBC" w:rsidRPr="007B3569">
        <w:rPr>
          <w:rFonts w:ascii="Garamond" w:hAnsi="Garamond"/>
          <w:b/>
          <w:color w:val="auto"/>
          <w:sz w:val="20"/>
          <w:szCs w:val="22"/>
        </w:rPr>
        <w:t>il presente Allegato 1</w:t>
      </w:r>
      <w:r w:rsidR="00C173A0" w:rsidRPr="007B3569">
        <w:rPr>
          <w:rFonts w:ascii="Garamond" w:hAnsi="Garamond"/>
          <w:b/>
          <w:color w:val="auto"/>
          <w:sz w:val="20"/>
          <w:szCs w:val="22"/>
        </w:rPr>
        <w:t>.</w:t>
      </w:r>
    </w:p>
    <w:p w:rsidR="007B3569" w:rsidRPr="007B3569" w:rsidRDefault="007B3569" w:rsidP="008C7932">
      <w:pPr>
        <w:spacing w:line="360" w:lineRule="auto"/>
        <w:jc w:val="both"/>
        <w:rPr>
          <w:rFonts w:ascii="Garamond" w:hAnsi="Garamond"/>
          <w:b/>
          <w:color w:val="auto"/>
          <w:sz w:val="20"/>
          <w:szCs w:val="22"/>
        </w:rPr>
      </w:pPr>
    </w:p>
    <w:p w:rsidR="00E45848" w:rsidRPr="00E47B7B" w:rsidRDefault="00180A04" w:rsidP="00E47B7B">
      <w:pPr>
        <w:pStyle w:val="Corpodeltesto"/>
        <w:widowControl w:val="0"/>
        <w:numPr>
          <w:ilvl w:val="0"/>
          <w:numId w:val="3"/>
        </w:numPr>
        <w:spacing w:line="480" w:lineRule="auto"/>
        <w:jc w:val="both"/>
        <w:rPr>
          <w:rFonts w:ascii="Garamond" w:hAnsi="Garamond" w:cstheme="minorHAnsi"/>
          <w:szCs w:val="24"/>
        </w:rPr>
      </w:pPr>
      <w:r w:rsidRPr="007B3569">
        <w:rPr>
          <w:rFonts w:ascii="Garamond" w:hAnsi="Garamond" w:cstheme="minorHAnsi"/>
        </w:rPr>
        <w:t>che la composizione del raggruppamento temporaneo</w:t>
      </w:r>
      <w:r w:rsidR="00794C6F" w:rsidRPr="007B3569">
        <w:rPr>
          <w:rFonts w:ascii="Garamond" w:hAnsi="Garamond" w:cstheme="minorHAnsi"/>
        </w:rPr>
        <w:t>/consorzio ordinario</w:t>
      </w:r>
      <w:r w:rsidRPr="007B3569">
        <w:rPr>
          <w:rFonts w:ascii="Garamond" w:hAnsi="Garamond" w:cstheme="minorHAnsi"/>
        </w:rPr>
        <w:t xml:space="preserve">, con indicazione della denominazione degli operatori che lo compongono, del ruolo assunto </w:t>
      </w:r>
      <w:r w:rsidRPr="007B3569">
        <w:rPr>
          <w:rFonts w:ascii="Garamond" w:hAnsi="Garamond" w:cstheme="minorHAnsi"/>
          <w:i/>
        </w:rPr>
        <w:t>(mandataria/mandanti</w:t>
      </w:r>
      <w:r w:rsidR="00794C6F" w:rsidRPr="007B3569">
        <w:rPr>
          <w:rFonts w:ascii="Garamond" w:hAnsi="Garamond" w:cstheme="minorHAnsi"/>
          <w:i/>
        </w:rPr>
        <w:t xml:space="preserve"> o capogruppo/consorziate</w:t>
      </w:r>
      <w:r w:rsidRPr="007B3569">
        <w:rPr>
          <w:rFonts w:ascii="Garamond" w:hAnsi="Garamond" w:cstheme="minorHAnsi"/>
          <w:i/>
        </w:rPr>
        <w:t>),</w:t>
      </w:r>
      <w:r w:rsidRPr="007B3569">
        <w:rPr>
          <w:rFonts w:ascii="Garamond" w:hAnsi="Garamond" w:cstheme="minorHAnsi"/>
        </w:rPr>
        <w:t xml:space="preserve"> della </w:t>
      </w:r>
      <w:r w:rsidR="00FC04FB" w:rsidRPr="007B3569">
        <w:rPr>
          <w:rFonts w:ascii="Garamond" w:hAnsi="Garamond" w:cstheme="minorHAnsi"/>
          <w:b/>
        </w:rPr>
        <w:t>quota percentuale di ESECUZIONE</w:t>
      </w:r>
      <w:r w:rsidR="00FC04FB" w:rsidRPr="007B3569">
        <w:rPr>
          <w:rFonts w:ascii="Garamond" w:hAnsi="Garamond" w:cstheme="minorHAnsi"/>
        </w:rPr>
        <w:t xml:space="preserve"> di </w:t>
      </w:r>
      <w:r w:rsidRPr="007B3569">
        <w:rPr>
          <w:rFonts w:ascii="Garamond" w:hAnsi="Garamond" w:cstheme="minorHAnsi"/>
          <w:szCs w:val="24"/>
        </w:rPr>
        <w:t xml:space="preserve">ciascuna </w:t>
      </w:r>
      <w:r w:rsidR="00794C6F" w:rsidRPr="007B3569">
        <w:rPr>
          <w:rFonts w:ascii="Garamond" w:hAnsi="Garamond" w:cstheme="minorHAnsi"/>
          <w:szCs w:val="24"/>
        </w:rPr>
        <w:t xml:space="preserve">categoria/prestazione </w:t>
      </w:r>
      <w:r w:rsidR="00FC04FB" w:rsidRPr="007B3569">
        <w:rPr>
          <w:rFonts w:ascii="Garamond" w:hAnsi="Garamond" w:cstheme="minorHAnsi"/>
          <w:szCs w:val="24"/>
        </w:rPr>
        <w:t xml:space="preserve">oggetto di affidamento </w:t>
      </w:r>
      <w:r w:rsidR="00FC04FB" w:rsidRPr="007B3569">
        <w:rPr>
          <w:rFonts w:ascii="Garamond" w:hAnsi="Garamond" w:cstheme="minorHAnsi"/>
        </w:rPr>
        <w:t xml:space="preserve">che sarà eseguita da ciascun </w:t>
      </w:r>
      <w:r w:rsidRPr="007B3569">
        <w:rPr>
          <w:rFonts w:ascii="Garamond" w:hAnsi="Garamond" w:cstheme="minorHAnsi"/>
          <w:szCs w:val="24"/>
        </w:rPr>
        <w:t>operator</w:t>
      </w:r>
      <w:r w:rsidR="00FC04FB" w:rsidRPr="007B3569">
        <w:rPr>
          <w:rFonts w:ascii="Garamond" w:hAnsi="Garamond" w:cstheme="minorHAnsi"/>
          <w:szCs w:val="24"/>
        </w:rPr>
        <w:t>e</w:t>
      </w:r>
      <w:r w:rsidRPr="007B3569">
        <w:rPr>
          <w:rFonts w:ascii="Garamond" w:hAnsi="Garamond" w:cstheme="minorHAnsi"/>
          <w:szCs w:val="24"/>
        </w:rPr>
        <w:t xml:space="preserve"> economic</w:t>
      </w:r>
      <w:r w:rsidR="00FC04FB" w:rsidRPr="007B3569">
        <w:rPr>
          <w:rFonts w:ascii="Garamond" w:hAnsi="Garamond" w:cstheme="minorHAnsi"/>
          <w:szCs w:val="24"/>
        </w:rPr>
        <w:t>o</w:t>
      </w:r>
      <w:r w:rsidRPr="007B3569">
        <w:rPr>
          <w:rFonts w:ascii="Garamond" w:hAnsi="Garamond" w:cstheme="minorHAnsi"/>
          <w:szCs w:val="24"/>
        </w:rPr>
        <w:t>, è la seguente: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152"/>
        <w:gridCol w:w="1432"/>
        <w:gridCol w:w="1423"/>
        <w:gridCol w:w="1423"/>
        <w:gridCol w:w="3520"/>
        <w:gridCol w:w="3119"/>
      </w:tblGrid>
      <w:tr w:rsidR="00E47B7B" w:rsidRPr="00F81F23" w:rsidTr="00E47B7B">
        <w:trPr>
          <w:cantSplit/>
          <w:trHeight w:val="540"/>
        </w:trPr>
        <w:tc>
          <w:tcPr>
            <w:tcW w:w="5000" w:type="pct"/>
            <w:gridSpan w:val="6"/>
            <w:shd w:val="clear" w:color="auto" w:fill="FFFFFF"/>
            <w:vAlign w:val="center"/>
          </w:tcPr>
          <w:p w:rsidR="00E47B7B" w:rsidRPr="00FC7D57" w:rsidRDefault="00E47B7B" w:rsidP="007B3569">
            <w:pPr>
              <w:keepNext/>
              <w:jc w:val="center"/>
              <w:rPr>
                <w:rFonts w:ascii="Garamond" w:hAnsi="Garamond"/>
                <w:b/>
                <w:color w:val="auto"/>
                <w:szCs w:val="22"/>
              </w:rPr>
            </w:pPr>
            <w:r w:rsidRPr="00FC7D57">
              <w:rPr>
                <w:rFonts w:ascii="Garamond" w:hAnsi="Garamond"/>
                <w:b/>
                <w:sz w:val="22"/>
                <w:szCs w:val="22"/>
              </w:rPr>
              <w:t>QUOTE DI ESECUZIONE</w:t>
            </w:r>
          </w:p>
        </w:tc>
      </w:tr>
      <w:tr w:rsidR="007B3569" w:rsidRPr="00F81F23" w:rsidTr="007B3569">
        <w:trPr>
          <w:cantSplit/>
          <w:trHeight w:val="540"/>
        </w:trPr>
        <w:tc>
          <w:tcPr>
            <w:tcW w:w="1378" w:type="pct"/>
            <w:vMerge w:val="restart"/>
            <w:shd w:val="clear" w:color="auto" w:fill="FFFFFF"/>
            <w:vAlign w:val="center"/>
          </w:tcPr>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 xml:space="preserve">Denominazione </w:t>
            </w:r>
          </w:p>
        </w:tc>
        <w:tc>
          <w:tcPr>
            <w:tcW w:w="475" w:type="pct"/>
            <w:vMerge w:val="restart"/>
            <w:shd w:val="clear" w:color="auto" w:fill="D9D9D9" w:themeFill="background1" w:themeFillShade="D9"/>
            <w:vAlign w:val="center"/>
          </w:tcPr>
          <w:p w:rsidR="007B3569" w:rsidRPr="008746DB" w:rsidRDefault="007B3569" w:rsidP="007B3569">
            <w:pPr>
              <w:keepNext/>
              <w:jc w:val="center"/>
              <w:rPr>
                <w:rFonts w:ascii="Garamond" w:hAnsi="Garamond"/>
                <w:b/>
                <w:color w:val="auto"/>
                <w:sz w:val="18"/>
                <w:szCs w:val="16"/>
              </w:rPr>
            </w:pPr>
            <w:r w:rsidRPr="008746DB">
              <w:rPr>
                <w:rFonts w:ascii="Garamond" w:hAnsi="Garamond"/>
                <w:b/>
                <w:color w:val="auto"/>
                <w:sz w:val="18"/>
                <w:szCs w:val="16"/>
              </w:rPr>
              <w:t xml:space="preserve">CAT. </w:t>
            </w:r>
          </w:p>
          <w:p w:rsidR="007B3569" w:rsidRPr="008746DB" w:rsidRDefault="007B3569" w:rsidP="007B3569">
            <w:pPr>
              <w:keepNext/>
              <w:jc w:val="center"/>
              <w:rPr>
                <w:rFonts w:ascii="Garamond" w:hAnsi="Garamond"/>
                <w:b/>
                <w:color w:val="auto"/>
                <w:sz w:val="18"/>
                <w:szCs w:val="18"/>
              </w:rPr>
            </w:pPr>
            <w:r w:rsidRPr="008746DB">
              <w:rPr>
                <w:rFonts w:ascii="Garamond" w:hAnsi="Garamond"/>
                <w:b/>
                <w:color w:val="auto"/>
                <w:sz w:val="18"/>
                <w:szCs w:val="16"/>
              </w:rPr>
              <w:t>V.02</w:t>
            </w:r>
          </w:p>
        </w:tc>
        <w:tc>
          <w:tcPr>
            <w:tcW w:w="472" w:type="pct"/>
            <w:vMerge w:val="restart"/>
            <w:shd w:val="clear" w:color="auto" w:fill="D9D9D9" w:themeFill="background1" w:themeFillShade="D9"/>
            <w:vAlign w:val="center"/>
          </w:tcPr>
          <w:p w:rsidR="007B3569" w:rsidRPr="008746DB" w:rsidRDefault="007B3569" w:rsidP="007B3569">
            <w:pPr>
              <w:keepNext/>
              <w:jc w:val="center"/>
              <w:rPr>
                <w:rFonts w:ascii="Garamond" w:hAnsi="Garamond"/>
                <w:b/>
                <w:color w:val="auto"/>
                <w:sz w:val="18"/>
                <w:szCs w:val="16"/>
              </w:rPr>
            </w:pPr>
            <w:r w:rsidRPr="008746DB">
              <w:rPr>
                <w:rFonts w:ascii="Garamond" w:hAnsi="Garamond"/>
                <w:b/>
                <w:color w:val="auto"/>
                <w:sz w:val="18"/>
                <w:szCs w:val="16"/>
              </w:rPr>
              <w:t xml:space="preserve">CAT. </w:t>
            </w:r>
          </w:p>
          <w:p w:rsidR="007B3569" w:rsidRPr="008746DB" w:rsidRDefault="007B3569" w:rsidP="007B3569">
            <w:pPr>
              <w:keepNext/>
              <w:jc w:val="center"/>
              <w:rPr>
                <w:rFonts w:ascii="Garamond" w:hAnsi="Garamond"/>
                <w:b/>
                <w:color w:val="auto"/>
                <w:sz w:val="18"/>
                <w:szCs w:val="18"/>
              </w:rPr>
            </w:pPr>
            <w:r w:rsidRPr="008746DB">
              <w:rPr>
                <w:rFonts w:ascii="Garamond" w:hAnsi="Garamond"/>
                <w:b/>
                <w:color w:val="auto"/>
                <w:sz w:val="18"/>
                <w:szCs w:val="16"/>
              </w:rPr>
              <w:t>S.04</w:t>
            </w:r>
          </w:p>
        </w:tc>
        <w:tc>
          <w:tcPr>
            <w:tcW w:w="472" w:type="pct"/>
            <w:vMerge w:val="restart"/>
            <w:shd w:val="clear" w:color="auto" w:fill="D9D9D9" w:themeFill="background1" w:themeFillShade="D9"/>
            <w:vAlign w:val="center"/>
          </w:tcPr>
          <w:p w:rsidR="007B3569" w:rsidRPr="008746DB" w:rsidRDefault="007B3569" w:rsidP="007B3569">
            <w:pPr>
              <w:keepNext/>
              <w:jc w:val="center"/>
              <w:rPr>
                <w:rFonts w:ascii="Garamond" w:hAnsi="Garamond"/>
                <w:b/>
                <w:color w:val="auto"/>
                <w:sz w:val="18"/>
                <w:szCs w:val="16"/>
              </w:rPr>
            </w:pPr>
            <w:r w:rsidRPr="008746DB">
              <w:rPr>
                <w:rFonts w:ascii="Garamond" w:hAnsi="Garamond"/>
                <w:b/>
                <w:color w:val="auto"/>
                <w:sz w:val="18"/>
                <w:szCs w:val="16"/>
              </w:rPr>
              <w:t xml:space="preserve">CAT. </w:t>
            </w:r>
          </w:p>
          <w:p w:rsidR="007B3569" w:rsidRPr="008746DB" w:rsidRDefault="00E47B7B" w:rsidP="007B3569">
            <w:pPr>
              <w:keepNext/>
              <w:jc w:val="center"/>
              <w:rPr>
                <w:rFonts w:ascii="Garamond" w:hAnsi="Garamond"/>
                <w:b/>
                <w:color w:val="auto"/>
                <w:sz w:val="18"/>
                <w:szCs w:val="18"/>
              </w:rPr>
            </w:pPr>
            <w:r w:rsidRPr="008746DB">
              <w:rPr>
                <w:rFonts w:ascii="Garamond" w:hAnsi="Garamond"/>
                <w:b/>
                <w:color w:val="auto"/>
                <w:sz w:val="18"/>
                <w:szCs w:val="16"/>
              </w:rPr>
              <w:t>IA.03</w:t>
            </w:r>
          </w:p>
        </w:tc>
        <w:tc>
          <w:tcPr>
            <w:tcW w:w="2203" w:type="pct"/>
            <w:gridSpan w:val="2"/>
            <w:shd w:val="clear" w:color="auto" w:fill="D9D9D9" w:themeFill="background1" w:themeFillShade="D9"/>
            <w:vAlign w:val="center"/>
          </w:tcPr>
          <w:p w:rsidR="007B3569" w:rsidRPr="00281227" w:rsidRDefault="007B3569" w:rsidP="007B3569">
            <w:pPr>
              <w:keepNext/>
              <w:jc w:val="center"/>
              <w:rPr>
                <w:rFonts w:ascii="Garamond" w:hAnsi="Garamond"/>
                <w:b/>
                <w:color w:val="auto"/>
                <w:sz w:val="18"/>
                <w:szCs w:val="18"/>
              </w:rPr>
            </w:pPr>
            <w:r w:rsidRPr="007B3569">
              <w:rPr>
                <w:rFonts w:ascii="Garamond" w:hAnsi="Garamond"/>
                <w:b/>
                <w:color w:val="auto"/>
                <w:sz w:val="18"/>
                <w:szCs w:val="18"/>
              </w:rPr>
              <w:t>Prestazioni di servizi con caratteristiche trasversali (cioè riferibili a più categorie):</w:t>
            </w:r>
          </w:p>
        </w:tc>
      </w:tr>
      <w:tr w:rsidR="007B3569" w:rsidRPr="00F81F23" w:rsidTr="007B3569">
        <w:trPr>
          <w:cantSplit/>
          <w:trHeight w:val="540"/>
        </w:trPr>
        <w:tc>
          <w:tcPr>
            <w:tcW w:w="1378" w:type="pct"/>
            <w:vMerge/>
            <w:shd w:val="clear" w:color="auto" w:fill="FFFFFF"/>
            <w:vAlign w:val="center"/>
          </w:tcPr>
          <w:p w:rsidR="007B3569" w:rsidRPr="00F81F23" w:rsidRDefault="007B3569" w:rsidP="007B3569">
            <w:pPr>
              <w:keepNext/>
              <w:jc w:val="center"/>
              <w:rPr>
                <w:rFonts w:ascii="Garamond" w:hAnsi="Garamond"/>
                <w:b/>
                <w:color w:val="auto"/>
                <w:sz w:val="18"/>
                <w:szCs w:val="18"/>
              </w:rPr>
            </w:pPr>
          </w:p>
        </w:tc>
        <w:tc>
          <w:tcPr>
            <w:tcW w:w="475" w:type="pct"/>
            <w:vMerge/>
            <w:shd w:val="clear" w:color="auto" w:fill="D9D9D9" w:themeFill="background1" w:themeFillShade="D9"/>
            <w:vAlign w:val="center"/>
          </w:tcPr>
          <w:p w:rsidR="007B3569" w:rsidRPr="00F81F23" w:rsidRDefault="007B3569" w:rsidP="007B3569">
            <w:pPr>
              <w:keepNext/>
              <w:jc w:val="center"/>
              <w:rPr>
                <w:rFonts w:ascii="Garamond" w:hAnsi="Garamond"/>
                <w:b/>
                <w:color w:val="auto"/>
                <w:sz w:val="18"/>
                <w:szCs w:val="18"/>
              </w:rPr>
            </w:pPr>
          </w:p>
        </w:tc>
        <w:tc>
          <w:tcPr>
            <w:tcW w:w="472" w:type="pct"/>
            <w:vMerge/>
            <w:shd w:val="clear" w:color="auto" w:fill="D9D9D9" w:themeFill="background1" w:themeFillShade="D9"/>
            <w:vAlign w:val="center"/>
          </w:tcPr>
          <w:p w:rsidR="007B3569" w:rsidRPr="00F81F23" w:rsidRDefault="007B3569" w:rsidP="007B3569">
            <w:pPr>
              <w:keepNext/>
              <w:jc w:val="center"/>
              <w:rPr>
                <w:rFonts w:ascii="Garamond" w:hAnsi="Garamond"/>
                <w:b/>
                <w:color w:val="auto"/>
                <w:sz w:val="18"/>
                <w:szCs w:val="18"/>
              </w:rPr>
            </w:pPr>
          </w:p>
        </w:tc>
        <w:tc>
          <w:tcPr>
            <w:tcW w:w="472" w:type="pct"/>
            <w:vMerge/>
            <w:shd w:val="clear" w:color="auto" w:fill="D9D9D9" w:themeFill="background1" w:themeFillShade="D9"/>
            <w:vAlign w:val="center"/>
          </w:tcPr>
          <w:p w:rsidR="007B3569" w:rsidRPr="00F81F23" w:rsidRDefault="007B3569" w:rsidP="007B3569">
            <w:pPr>
              <w:keepNext/>
              <w:jc w:val="center"/>
              <w:rPr>
                <w:rFonts w:ascii="Garamond" w:hAnsi="Garamond"/>
                <w:b/>
                <w:color w:val="auto"/>
                <w:sz w:val="18"/>
                <w:szCs w:val="18"/>
              </w:rPr>
            </w:pPr>
          </w:p>
        </w:tc>
        <w:tc>
          <w:tcPr>
            <w:tcW w:w="1168" w:type="pct"/>
            <w:shd w:val="clear" w:color="auto" w:fill="B8CCE4" w:themeFill="accent1" w:themeFillTint="66"/>
            <w:vAlign w:val="center"/>
          </w:tcPr>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Coordinamento sicurezza in fase di progettazione</w:t>
            </w:r>
          </w:p>
        </w:tc>
        <w:tc>
          <w:tcPr>
            <w:tcW w:w="1035" w:type="pct"/>
            <w:shd w:val="clear" w:color="auto" w:fill="B8CCE4" w:themeFill="accent1" w:themeFillTint="66"/>
            <w:vAlign w:val="center"/>
          </w:tcPr>
          <w:p w:rsidR="007B3569" w:rsidRPr="00281227" w:rsidRDefault="007B3569" w:rsidP="007B3569">
            <w:pPr>
              <w:keepNext/>
              <w:jc w:val="center"/>
              <w:rPr>
                <w:rFonts w:ascii="Garamond" w:hAnsi="Garamond"/>
                <w:b/>
                <w:color w:val="auto"/>
                <w:sz w:val="18"/>
                <w:szCs w:val="18"/>
              </w:rPr>
            </w:pPr>
            <w:r w:rsidRPr="00F81F23">
              <w:rPr>
                <w:rFonts w:ascii="Garamond" w:hAnsi="Garamond"/>
                <w:b/>
                <w:color w:val="auto"/>
                <w:sz w:val="18"/>
                <w:szCs w:val="18"/>
              </w:rPr>
              <w:t>Coordinamento sicurezza in fase di</w:t>
            </w:r>
            <w:r>
              <w:rPr>
                <w:rFonts w:ascii="Garamond" w:hAnsi="Garamond"/>
                <w:b/>
                <w:color w:val="auto"/>
                <w:sz w:val="18"/>
                <w:szCs w:val="18"/>
              </w:rPr>
              <w:t xml:space="preserve"> esecuzione</w:t>
            </w:r>
          </w:p>
        </w:tc>
      </w:tr>
      <w:tr w:rsidR="007B3569" w:rsidRPr="00F81F23" w:rsidTr="007B3569">
        <w:trPr>
          <w:cantSplit/>
          <w:trHeight w:val="409"/>
        </w:trPr>
        <w:tc>
          <w:tcPr>
            <w:tcW w:w="1378" w:type="pct"/>
            <w:shd w:val="clear" w:color="auto" w:fill="FFFFFF"/>
            <w:vAlign w:val="center"/>
          </w:tcPr>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Mandatario del R.T.</w:t>
            </w:r>
          </w:p>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w:t>
            </w:r>
          </w:p>
        </w:tc>
        <w:tc>
          <w:tcPr>
            <w:tcW w:w="475" w:type="pct"/>
            <w:shd w:val="clear" w:color="auto" w:fill="FFFFFF"/>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2027711452"/>
                <w:placeholder>
                  <w:docPart w:val="176F5696D5614F6395E8B92E3DBFBFEF"/>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472" w:type="pct"/>
            <w:shd w:val="clear" w:color="auto" w:fill="auto"/>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2004963243"/>
                <w:placeholder>
                  <w:docPart w:val="B5A19FBA314E429E929D6620484740DC"/>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472" w:type="pct"/>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426394340"/>
                <w:placeholder>
                  <w:docPart w:val="065CCC69D9B3429A84B46010FA67D68F"/>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1168" w:type="pct"/>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779211631"/>
                <w:placeholder>
                  <w:docPart w:val="3B71EEB44D474CEE9AA5072391EEDF3B"/>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1035" w:type="pct"/>
            <w:vAlign w:val="center"/>
          </w:tcPr>
          <w:p w:rsidR="007B3569" w:rsidRPr="00281227" w:rsidRDefault="008E747B" w:rsidP="007B3569">
            <w:pPr>
              <w:keepNext/>
              <w:jc w:val="center"/>
              <w:rPr>
                <w:rFonts w:ascii="Garamond" w:hAnsi="Garamond"/>
                <w:color w:val="auto"/>
                <w:sz w:val="18"/>
                <w:szCs w:val="18"/>
              </w:rPr>
            </w:pPr>
            <w:sdt>
              <w:sdtPr>
                <w:rPr>
                  <w:rFonts w:ascii="Garamond" w:hAnsi="Garamond"/>
                  <w:color w:val="auto"/>
                  <w:sz w:val="18"/>
                  <w:szCs w:val="18"/>
                </w:rPr>
                <w:id w:val="249157237"/>
                <w:placeholder>
                  <w:docPart w:val="9784D3FF2DAE49E2B9050836A26FCC02"/>
                </w:placeholder>
                <w:text/>
              </w:sdtPr>
              <w:sdtContent>
                <w:r w:rsidR="007B3569" w:rsidRPr="00281227">
                  <w:rPr>
                    <w:rFonts w:ascii="Garamond" w:hAnsi="Garamond"/>
                    <w:color w:val="auto"/>
                    <w:sz w:val="18"/>
                    <w:szCs w:val="18"/>
                  </w:rPr>
                  <w:t>…</w:t>
                </w:r>
              </w:sdtContent>
            </w:sdt>
            <w:r w:rsidR="007B3569" w:rsidRPr="00281227">
              <w:rPr>
                <w:rFonts w:ascii="Garamond" w:hAnsi="Garamond"/>
                <w:color w:val="auto"/>
                <w:sz w:val="18"/>
                <w:szCs w:val="18"/>
              </w:rPr>
              <w:t xml:space="preserve"> %</w:t>
            </w:r>
          </w:p>
        </w:tc>
      </w:tr>
      <w:tr w:rsidR="007B3569" w:rsidRPr="00F81F23" w:rsidTr="007B3569">
        <w:trPr>
          <w:cantSplit/>
          <w:trHeight w:val="409"/>
        </w:trPr>
        <w:tc>
          <w:tcPr>
            <w:tcW w:w="1378" w:type="pct"/>
            <w:shd w:val="clear" w:color="auto" w:fill="FFFFFF"/>
            <w:vAlign w:val="center"/>
          </w:tcPr>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Mandante 1</w:t>
            </w:r>
          </w:p>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w:t>
            </w:r>
          </w:p>
        </w:tc>
        <w:tc>
          <w:tcPr>
            <w:tcW w:w="475" w:type="pct"/>
            <w:shd w:val="clear" w:color="auto" w:fill="FFFFFF"/>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172480009"/>
                <w:placeholder>
                  <w:docPart w:val="2BFDE09EE17847B4BB0555A334E6432F"/>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472" w:type="pct"/>
            <w:shd w:val="clear" w:color="auto" w:fill="auto"/>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576752144"/>
                <w:placeholder>
                  <w:docPart w:val="07F7E5A6BE7A4A299D4D4DEE0574332B"/>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472" w:type="pct"/>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796218177"/>
                <w:placeholder>
                  <w:docPart w:val="CAE6E908B20F491A9C12351C706CBE20"/>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1168" w:type="pct"/>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503242004"/>
                <w:placeholder>
                  <w:docPart w:val="C93B4D79A3314573B61EF0EAFF5EE38F"/>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1035" w:type="pct"/>
            <w:vAlign w:val="center"/>
          </w:tcPr>
          <w:p w:rsidR="007B3569" w:rsidRPr="00281227" w:rsidRDefault="008E747B" w:rsidP="007B3569">
            <w:pPr>
              <w:keepNext/>
              <w:jc w:val="center"/>
              <w:rPr>
                <w:rFonts w:ascii="Garamond" w:hAnsi="Garamond"/>
                <w:color w:val="auto"/>
                <w:sz w:val="18"/>
                <w:szCs w:val="18"/>
              </w:rPr>
            </w:pPr>
            <w:sdt>
              <w:sdtPr>
                <w:rPr>
                  <w:rFonts w:ascii="Garamond" w:hAnsi="Garamond"/>
                  <w:color w:val="auto"/>
                  <w:sz w:val="18"/>
                  <w:szCs w:val="18"/>
                </w:rPr>
                <w:id w:val="-1594466631"/>
                <w:placeholder>
                  <w:docPart w:val="D21255A19CEE4619BADABDC699882DA3"/>
                </w:placeholder>
                <w:text/>
              </w:sdtPr>
              <w:sdtContent>
                <w:r w:rsidR="007B3569" w:rsidRPr="00281227">
                  <w:rPr>
                    <w:rFonts w:ascii="Garamond" w:hAnsi="Garamond"/>
                    <w:color w:val="auto"/>
                    <w:sz w:val="18"/>
                    <w:szCs w:val="18"/>
                  </w:rPr>
                  <w:t>…</w:t>
                </w:r>
              </w:sdtContent>
            </w:sdt>
            <w:r w:rsidR="007B3569" w:rsidRPr="00281227">
              <w:rPr>
                <w:rFonts w:ascii="Garamond" w:hAnsi="Garamond"/>
                <w:color w:val="auto"/>
                <w:sz w:val="18"/>
                <w:szCs w:val="18"/>
              </w:rPr>
              <w:t xml:space="preserve"> %</w:t>
            </w:r>
          </w:p>
        </w:tc>
      </w:tr>
      <w:tr w:rsidR="007B3569" w:rsidRPr="00F81F23" w:rsidTr="007B3569">
        <w:trPr>
          <w:cantSplit/>
          <w:trHeight w:val="409"/>
        </w:trPr>
        <w:tc>
          <w:tcPr>
            <w:tcW w:w="1378" w:type="pct"/>
            <w:shd w:val="clear" w:color="auto" w:fill="FFFFFF"/>
            <w:vAlign w:val="center"/>
          </w:tcPr>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Mandante 2</w:t>
            </w:r>
          </w:p>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w:t>
            </w:r>
          </w:p>
        </w:tc>
        <w:tc>
          <w:tcPr>
            <w:tcW w:w="475" w:type="pct"/>
            <w:shd w:val="clear" w:color="auto" w:fill="FFFFFF"/>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236432890"/>
                <w:placeholder>
                  <w:docPart w:val="53FD37DDF21746309C674B181691C13C"/>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472" w:type="pct"/>
            <w:shd w:val="clear" w:color="auto" w:fill="auto"/>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90123731"/>
                <w:placeholder>
                  <w:docPart w:val="E27672825069400183C2D68219F7F546"/>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472" w:type="pct"/>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306745817"/>
                <w:placeholder>
                  <w:docPart w:val="434A2F562C2840B19D002B9A8D89F9E3"/>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1168" w:type="pct"/>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676952531"/>
                <w:placeholder>
                  <w:docPart w:val="268D58BD729B4588831B3E6CD1E3D69B"/>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1035" w:type="pct"/>
            <w:vAlign w:val="center"/>
          </w:tcPr>
          <w:p w:rsidR="007B3569" w:rsidRPr="00281227" w:rsidRDefault="008E747B" w:rsidP="007B3569">
            <w:pPr>
              <w:keepNext/>
              <w:jc w:val="center"/>
              <w:rPr>
                <w:rFonts w:ascii="Garamond" w:hAnsi="Garamond"/>
                <w:color w:val="auto"/>
                <w:sz w:val="18"/>
                <w:szCs w:val="18"/>
              </w:rPr>
            </w:pPr>
            <w:sdt>
              <w:sdtPr>
                <w:rPr>
                  <w:rFonts w:ascii="Garamond" w:hAnsi="Garamond"/>
                  <w:color w:val="auto"/>
                  <w:sz w:val="18"/>
                  <w:szCs w:val="18"/>
                </w:rPr>
                <w:id w:val="2022665036"/>
                <w:placeholder>
                  <w:docPart w:val="F4B436F1F9F34B1C87E3DA3EC3068EC5"/>
                </w:placeholder>
                <w:text/>
              </w:sdtPr>
              <w:sdtContent>
                <w:r w:rsidR="007B3569" w:rsidRPr="00281227">
                  <w:rPr>
                    <w:rFonts w:ascii="Garamond" w:hAnsi="Garamond"/>
                    <w:color w:val="auto"/>
                    <w:sz w:val="18"/>
                    <w:szCs w:val="18"/>
                  </w:rPr>
                  <w:t>…</w:t>
                </w:r>
              </w:sdtContent>
            </w:sdt>
            <w:r w:rsidR="007B3569" w:rsidRPr="00281227">
              <w:rPr>
                <w:rFonts w:ascii="Garamond" w:hAnsi="Garamond"/>
                <w:color w:val="auto"/>
                <w:sz w:val="18"/>
                <w:szCs w:val="18"/>
              </w:rPr>
              <w:t xml:space="preserve"> %</w:t>
            </w:r>
          </w:p>
        </w:tc>
      </w:tr>
      <w:tr w:rsidR="007B3569" w:rsidRPr="00F81F23" w:rsidTr="007B3569">
        <w:trPr>
          <w:cantSplit/>
          <w:trHeight w:val="409"/>
        </w:trPr>
        <w:tc>
          <w:tcPr>
            <w:tcW w:w="1378" w:type="pct"/>
            <w:shd w:val="clear" w:color="auto" w:fill="FFFFFF"/>
            <w:vAlign w:val="center"/>
          </w:tcPr>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Mandante 3</w:t>
            </w:r>
          </w:p>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w:t>
            </w:r>
          </w:p>
        </w:tc>
        <w:tc>
          <w:tcPr>
            <w:tcW w:w="475" w:type="pct"/>
            <w:shd w:val="clear" w:color="auto" w:fill="FFFFFF"/>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849321954"/>
                <w:placeholder>
                  <w:docPart w:val="E2BDCE10E7F34151B34CB19A1BC4CF30"/>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472" w:type="pct"/>
            <w:shd w:val="clear" w:color="auto" w:fill="auto"/>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609230043"/>
                <w:placeholder>
                  <w:docPart w:val="2C1239BC42C1422D9BEF911E9BF522F9"/>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472" w:type="pct"/>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019459753"/>
                <w:placeholder>
                  <w:docPart w:val="83AB76D587B6492CB2C3676EBA85E6F7"/>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1168" w:type="pct"/>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732218891"/>
                <w:placeholder>
                  <w:docPart w:val="5BEB90C30D6D4899A260B258D9BF567C"/>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1035" w:type="pct"/>
            <w:vAlign w:val="center"/>
          </w:tcPr>
          <w:p w:rsidR="007B3569" w:rsidRPr="00281227" w:rsidRDefault="008E747B" w:rsidP="007B3569">
            <w:pPr>
              <w:keepNext/>
              <w:jc w:val="center"/>
              <w:rPr>
                <w:rFonts w:ascii="Garamond" w:hAnsi="Garamond"/>
                <w:color w:val="auto"/>
                <w:sz w:val="18"/>
                <w:szCs w:val="18"/>
              </w:rPr>
            </w:pPr>
            <w:sdt>
              <w:sdtPr>
                <w:rPr>
                  <w:rFonts w:ascii="Garamond" w:hAnsi="Garamond"/>
                  <w:color w:val="auto"/>
                  <w:sz w:val="18"/>
                  <w:szCs w:val="18"/>
                </w:rPr>
                <w:id w:val="1608546005"/>
                <w:placeholder>
                  <w:docPart w:val="01A2992D46BE47DC90562786F9805E48"/>
                </w:placeholder>
                <w:text/>
              </w:sdtPr>
              <w:sdtContent>
                <w:r w:rsidR="007B3569" w:rsidRPr="00281227">
                  <w:rPr>
                    <w:rFonts w:ascii="Garamond" w:hAnsi="Garamond"/>
                    <w:color w:val="auto"/>
                    <w:sz w:val="18"/>
                    <w:szCs w:val="18"/>
                  </w:rPr>
                  <w:t>…</w:t>
                </w:r>
              </w:sdtContent>
            </w:sdt>
            <w:r w:rsidR="007B3569" w:rsidRPr="00281227">
              <w:rPr>
                <w:rFonts w:ascii="Garamond" w:hAnsi="Garamond"/>
                <w:color w:val="auto"/>
                <w:sz w:val="18"/>
                <w:szCs w:val="18"/>
              </w:rPr>
              <w:t xml:space="preserve"> %</w:t>
            </w:r>
          </w:p>
        </w:tc>
      </w:tr>
      <w:tr w:rsidR="007B3569" w:rsidRPr="00F81F23" w:rsidTr="007B3569">
        <w:trPr>
          <w:cantSplit/>
          <w:trHeight w:val="409"/>
        </w:trPr>
        <w:tc>
          <w:tcPr>
            <w:tcW w:w="1378" w:type="pct"/>
            <w:shd w:val="clear" w:color="auto" w:fill="FFFFFF"/>
            <w:vAlign w:val="center"/>
          </w:tcPr>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Mandante n</w:t>
            </w:r>
          </w:p>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w:t>
            </w:r>
          </w:p>
        </w:tc>
        <w:tc>
          <w:tcPr>
            <w:tcW w:w="475" w:type="pct"/>
            <w:shd w:val="clear" w:color="auto" w:fill="FFFFFF"/>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2106153864"/>
                <w:placeholder>
                  <w:docPart w:val="E59E0993986F4DD5A5984149AD7779EE"/>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472" w:type="pct"/>
            <w:shd w:val="clear" w:color="auto" w:fill="auto"/>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045597150"/>
                <w:placeholder>
                  <w:docPart w:val="125BFC97705745FCB49D8C4E76C80B77"/>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472" w:type="pct"/>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518538689"/>
                <w:placeholder>
                  <w:docPart w:val="D1CCF9AEEECD41B28AE6913971998686"/>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1168" w:type="pct"/>
            <w:vAlign w:val="center"/>
          </w:tcPr>
          <w:p w:rsidR="007B3569" w:rsidRPr="00F81F23" w:rsidRDefault="008E747B" w:rsidP="007B3569">
            <w:pPr>
              <w:keepNext/>
              <w:jc w:val="center"/>
              <w:rPr>
                <w:rFonts w:ascii="Garamond" w:hAnsi="Garamond"/>
                <w:color w:val="auto"/>
                <w:sz w:val="18"/>
                <w:szCs w:val="18"/>
              </w:rPr>
            </w:pPr>
            <w:sdt>
              <w:sdtPr>
                <w:rPr>
                  <w:rFonts w:ascii="Garamond" w:hAnsi="Garamond"/>
                  <w:color w:val="auto"/>
                  <w:sz w:val="18"/>
                  <w:szCs w:val="18"/>
                </w:rPr>
                <w:id w:val="1923672094"/>
                <w:placeholder>
                  <w:docPart w:val="D1887530043B4563AE3A31D258811AF9"/>
                </w:placeholder>
                <w:text/>
              </w:sdtPr>
              <w:sdtContent>
                <w:r w:rsidR="007B3569" w:rsidRPr="00F81F23">
                  <w:rPr>
                    <w:rFonts w:ascii="Garamond" w:hAnsi="Garamond"/>
                    <w:color w:val="auto"/>
                    <w:sz w:val="18"/>
                    <w:szCs w:val="18"/>
                  </w:rPr>
                  <w:t>…</w:t>
                </w:r>
              </w:sdtContent>
            </w:sdt>
            <w:r w:rsidR="007B3569" w:rsidRPr="00F81F23">
              <w:rPr>
                <w:rFonts w:ascii="Garamond" w:hAnsi="Garamond"/>
                <w:color w:val="auto"/>
                <w:sz w:val="18"/>
                <w:szCs w:val="18"/>
              </w:rPr>
              <w:t xml:space="preserve"> %</w:t>
            </w:r>
          </w:p>
        </w:tc>
        <w:tc>
          <w:tcPr>
            <w:tcW w:w="1035" w:type="pct"/>
            <w:vAlign w:val="center"/>
          </w:tcPr>
          <w:p w:rsidR="007B3569" w:rsidRPr="00281227" w:rsidRDefault="008E747B" w:rsidP="007B3569">
            <w:pPr>
              <w:keepNext/>
              <w:jc w:val="center"/>
              <w:rPr>
                <w:rFonts w:ascii="Garamond" w:hAnsi="Garamond"/>
                <w:color w:val="auto"/>
                <w:sz w:val="18"/>
                <w:szCs w:val="18"/>
              </w:rPr>
            </w:pPr>
            <w:sdt>
              <w:sdtPr>
                <w:rPr>
                  <w:rFonts w:ascii="Garamond" w:hAnsi="Garamond"/>
                  <w:color w:val="auto"/>
                  <w:sz w:val="18"/>
                  <w:szCs w:val="18"/>
                </w:rPr>
                <w:id w:val="921307478"/>
                <w:placeholder>
                  <w:docPart w:val="BFB1F627932F4346AC2151D11F87D58B"/>
                </w:placeholder>
                <w:text/>
              </w:sdtPr>
              <w:sdtContent>
                <w:r w:rsidR="007B3569" w:rsidRPr="00281227">
                  <w:rPr>
                    <w:rFonts w:ascii="Garamond" w:hAnsi="Garamond"/>
                    <w:color w:val="auto"/>
                    <w:sz w:val="18"/>
                    <w:szCs w:val="18"/>
                  </w:rPr>
                  <w:t>…</w:t>
                </w:r>
              </w:sdtContent>
            </w:sdt>
            <w:r w:rsidR="007B3569" w:rsidRPr="00281227">
              <w:rPr>
                <w:rFonts w:ascii="Garamond" w:hAnsi="Garamond"/>
                <w:color w:val="auto"/>
                <w:sz w:val="18"/>
                <w:szCs w:val="18"/>
              </w:rPr>
              <w:t xml:space="preserve"> %</w:t>
            </w:r>
          </w:p>
        </w:tc>
      </w:tr>
      <w:tr w:rsidR="007B3569" w:rsidRPr="00F81F23" w:rsidTr="007B3569">
        <w:trPr>
          <w:cantSplit/>
          <w:trHeight w:val="409"/>
        </w:trPr>
        <w:tc>
          <w:tcPr>
            <w:tcW w:w="1378" w:type="pct"/>
            <w:shd w:val="clear" w:color="auto" w:fill="FFFFFF"/>
            <w:vAlign w:val="center"/>
          </w:tcPr>
          <w:p w:rsidR="007B3569" w:rsidRPr="00F81F23" w:rsidRDefault="007B3569" w:rsidP="007B3569">
            <w:pPr>
              <w:keepNext/>
              <w:jc w:val="center"/>
              <w:rPr>
                <w:rFonts w:ascii="Garamond" w:hAnsi="Garamond"/>
                <w:b/>
                <w:color w:val="auto"/>
                <w:sz w:val="18"/>
                <w:szCs w:val="18"/>
              </w:rPr>
            </w:pPr>
            <w:r w:rsidRPr="00F81F23">
              <w:rPr>
                <w:rFonts w:ascii="Garamond" w:hAnsi="Garamond"/>
                <w:b/>
                <w:color w:val="auto"/>
                <w:sz w:val="18"/>
                <w:szCs w:val="18"/>
              </w:rPr>
              <w:t>TOTALE</w:t>
            </w:r>
          </w:p>
        </w:tc>
        <w:tc>
          <w:tcPr>
            <w:tcW w:w="475" w:type="pct"/>
            <w:shd w:val="clear" w:color="auto" w:fill="FFFFFF"/>
            <w:vAlign w:val="center"/>
          </w:tcPr>
          <w:p w:rsidR="007B3569" w:rsidRPr="00174398" w:rsidRDefault="007B3569" w:rsidP="007B3569">
            <w:pPr>
              <w:keepNext/>
              <w:jc w:val="center"/>
              <w:rPr>
                <w:rFonts w:ascii="Garamond" w:hAnsi="Garamond"/>
                <w:b/>
                <w:color w:val="auto"/>
                <w:sz w:val="18"/>
                <w:szCs w:val="18"/>
              </w:rPr>
            </w:pPr>
            <w:r w:rsidRPr="00174398">
              <w:rPr>
                <w:rFonts w:ascii="Garamond" w:hAnsi="Garamond"/>
                <w:b/>
                <w:color w:val="auto"/>
                <w:sz w:val="18"/>
                <w:szCs w:val="18"/>
              </w:rPr>
              <w:t xml:space="preserve"> </w:t>
            </w:r>
            <w:sdt>
              <w:sdtPr>
                <w:rPr>
                  <w:rFonts w:ascii="Garamond" w:hAnsi="Garamond"/>
                  <w:b/>
                  <w:color w:val="auto"/>
                  <w:sz w:val="18"/>
                  <w:szCs w:val="18"/>
                </w:rPr>
                <w:id w:val="2058585126"/>
                <w:placeholder>
                  <w:docPart w:val="40B9B11833114E0993889E0B47520DD4"/>
                </w:placeholder>
                <w:text/>
              </w:sdtPr>
              <w:sdtContent>
                <w:r w:rsidRPr="00174398">
                  <w:rPr>
                    <w:rFonts w:ascii="Garamond" w:hAnsi="Garamond"/>
                    <w:b/>
                    <w:color w:val="auto"/>
                    <w:sz w:val="18"/>
                    <w:szCs w:val="18"/>
                  </w:rPr>
                  <w:t>100 %</w:t>
                </w:r>
              </w:sdtContent>
            </w:sdt>
          </w:p>
        </w:tc>
        <w:tc>
          <w:tcPr>
            <w:tcW w:w="472" w:type="pct"/>
            <w:shd w:val="clear" w:color="auto" w:fill="auto"/>
            <w:vAlign w:val="center"/>
          </w:tcPr>
          <w:p w:rsidR="007B3569" w:rsidRPr="00174398" w:rsidRDefault="008E747B" w:rsidP="007B3569">
            <w:pPr>
              <w:keepNext/>
              <w:jc w:val="center"/>
              <w:rPr>
                <w:rFonts w:ascii="Garamond" w:hAnsi="Garamond"/>
                <w:b/>
                <w:color w:val="auto"/>
                <w:sz w:val="18"/>
                <w:szCs w:val="18"/>
              </w:rPr>
            </w:pPr>
            <w:sdt>
              <w:sdtPr>
                <w:rPr>
                  <w:rFonts w:ascii="Garamond" w:hAnsi="Garamond"/>
                  <w:b/>
                  <w:color w:val="auto"/>
                  <w:sz w:val="18"/>
                  <w:szCs w:val="18"/>
                </w:rPr>
                <w:id w:val="-199950787"/>
                <w:placeholder>
                  <w:docPart w:val="9C6D946F9BD144CBAA8A563030CB242D"/>
                </w:placeholder>
                <w:text/>
              </w:sdtPr>
              <w:sdtContent>
                <w:r w:rsidR="007B3569" w:rsidRPr="00174398">
                  <w:rPr>
                    <w:rFonts w:ascii="Garamond" w:hAnsi="Garamond"/>
                    <w:b/>
                    <w:color w:val="auto"/>
                    <w:sz w:val="18"/>
                    <w:szCs w:val="18"/>
                  </w:rPr>
                  <w:t>100 %</w:t>
                </w:r>
              </w:sdtContent>
            </w:sdt>
          </w:p>
        </w:tc>
        <w:tc>
          <w:tcPr>
            <w:tcW w:w="472" w:type="pct"/>
            <w:vAlign w:val="center"/>
          </w:tcPr>
          <w:p w:rsidR="007B3569" w:rsidRPr="00174398" w:rsidRDefault="008E747B" w:rsidP="007B3569">
            <w:pPr>
              <w:keepNext/>
              <w:jc w:val="center"/>
              <w:rPr>
                <w:rFonts w:ascii="Garamond" w:hAnsi="Garamond"/>
                <w:b/>
                <w:color w:val="auto"/>
                <w:sz w:val="18"/>
                <w:szCs w:val="18"/>
              </w:rPr>
            </w:pPr>
            <w:sdt>
              <w:sdtPr>
                <w:rPr>
                  <w:rFonts w:ascii="Garamond" w:hAnsi="Garamond"/>
                  <w:b/>
                  <w:color w:val="auto"/>
                  <w:sz w:val="18"/>
                  <w:szCs w:val="18"/>
                </w:rPr>
                <w:id w:val="-410696903"/>
                <w:placeholder>
                  <w:docPart w:val="E4F55E09BB0B474EA561705E3FB2560F"/>
                </w:placeholder>
                <w:text/>
              </w:sdtPr>
              <w:sdtContent>
                <w:r w:rsidR="007B3569" w:rsidRPr="00174398">
                  <w:rPr>
                    <w:rFonts w:ascii="Garamond" w:hAnsi="Garamond"/>
                    <w:b/>
                    <w:color w:val="auto"/>
                    <w:sz w:val="18"/>
                    <w:szCs w:val="18"/>
                  </w:rPr>
                  <w:t>100 %</w:t>
                </w:r>
              </w:sdtContent>
            </w:sdt>
          </w:p>
        </w:tc>
        <w:tc>
          <w:tcPr>
            <w:tcW w:w="1168" w:type="pct"/>
            <w:vAlign w:val="center"/>
          </w:tcPr>
          <w:p w:rsidR="007B3569" w:rsidRPr="00174398" w:rsidRDefault="008E747B" w:rsidP="007B3569">
            <w:pPr>
              <w:keepNext/>
              <w:jc w:val="center"/>
              <w:rPr>
                <w:rFonts w:ascii="Garamond" w:hAnsi="Garamond"/>
                <w:b/>
                <w:color w:val="auto"/>
                <w:sz w:val="18"/>
                <w:szCs w:val="18"/>
              </w:rPr>
            </w:pPr>
            <w:sdt>
              <w:sdtPr>
                <w:rPr>
                  <w:rFonts w:ascii="Garamond" w:hAnsi="Garamond"/>
                  <w:b/>
                  <w:color w:val="auto"/>
                  <w:sz w:val="18"/>
                  <w:szCs w:val="18"/>
                </w:rPr>
                <w:id w:val="-396902467"/>
                <w:placeholder>
                  <w:docPart w:val="6A1E632F0B9C4D76841E112CCEBF89A7"/>
                </w:placeholder>
                <w:text/>
              </w:sdtPr>
              <w:sdtContent>
                <w:r w:rsidR="007B3569" w:rsidRPr="00174398">
                  <w:rPr>
                    <w:rFonts w:ascii="Garamond" w:hAnsi="Garamond"/>
                    <w:b/>
                    <w:color w:val="auto"/>
                    <w:sz w:val="18"/>
                    <w:szCs w:val="18"/>
                  </w:rPr>
                  <w:t>100 %</w:t>
                </w:r>
              </w:sdtContent>
            </w:sdt>
          </w:p>
        </w:tc>
        <w:tc>
          <w:tcPr>
            <w:tcW w:w="1035" w:type="pct"/>
            <w:vAlign w:val="center"/>
          </w:tcPr>
          <w:p w:rsidR="007B3569" w:rsidRPr="00281227" w:rsidRDefault="008E747B" w:rsidP="007B3569">
            <w:pPr>
              <w:keepNext/>
              <w:jc w:val="center"/>
              <w:rPr>
                <w:rFonts w:ascii="Garamond" w:hAnsi="Garamond"/>
                <w:b/>
                <w:color w:val="auto"/>
                <w:sz w:val="18"/>
                <w:szCs w:val="18"/>
              </w:rPr>
            </w:pPr>
            <w:sdt>
              <w:sdtPr>
                <w:rPr>
                  <w:rFonts w:ascii="Garamond" w:hAnsi="Garamond"/>
                  <w:b/>
                  <w:color w:val="auto"/>
                  <w:sz w:val="18"/>
                  <w:szCs w:val="18"/>
                </w:rPr>
                <w:id w:val="556047834"/>
                <w:placeholder>
                  <w:docPart w:val="0418FD83104D4A2D912861209934EF27"/>
                </w:placeholder>
                <w:text/>
              </w:sdtPr>
              <w:sdtContent>
                <w:r w:rsidR="007B3569" w:rsidRPr="00281227">
                  <w:rPr>
                    <w:rFonts w:ascii="Garamond" w:hAnsi="Garamond"/>
                    <w:b/>
                    <w:color w:val="auto"/>
                    <w:sz w:val="18"/>
                    <w:szCs w:val="18"/>
                  </w:rPr>
                  <w:t>100 %</w:t>
                </w:r>
              </w:sdtContent>
            </w:sdt>
          </w:p>
        </w:tc>
      </w:tr>
    </w:tbl>
    <w:p w:rsidR="00470757" w:rsidRDefault="00470757" w:rsidP="00470757">
      <w:pPr>
        <w:spacing w:before="120" w:line="360" w:lineRule="auto"/>
        <w:jc w:val="both"/>
        <w:rPr>
          <w:rFonts w:ascii="Garamond" w:hAnsi="Garamond"/>
          <w:color w:val="auto"/>
          <w:sz w:val="22"/>
          <w:szCs w:val="22"/>
        </w:rPr>
      </w:pPr>
    </w:p>
    <w:p w:rsidR="007B3569" w:rsidRDefault="007B3569" w:rsidP="00470757">
      <w:pPr>
        <w:spacing w:before="120" w:line="360" w:lineRule="auto"/>
        <w:jc w:val="both"/>
        <w:rPr>
          <w:rFonts w:ascii="Garamond" w:hAnsi="Garamond"/>
          <w:color w:val="auto"/>
          <w:sz w:val="22"/>
          <w:szCs w:val="22"/>
        </w:rPr>
      </w:pPr>
    </w:p>
    <w:p w:rsidR="008746DB" w:rsidRPr="00A53D1D" w:rsidRDefault="008746DB" w:rsidP="008746DB">
      <w:pPr>
        <w:spacing w:before="120" w:line="360" w:lineRule="auto"/>
        <w:ind w:left="284"/>
        <w:jc w:val="both"/>
        <w:rPr>
          <w:rFonts w:ascii="Garamond" w:hAnsi="Garamond" w:cstheme="minorHAnsi"/>
          <w:b/>
          <w:szCs w:val="22"/>
        </w:rPr>
      </w:pPr>
      <w:r w:rsidRPr="00A53D1D">
        <w:rPr>
          <w:rFonts w:ascii="Garamond" w:hAnsi="Garamond" w:cstheme="minorHAnsi"/>
          <w:b/>
          <w:szCs w:val="22"/>
        </w:rPr>
        <w:t xml:space="preserve">N.B.: Per ogni colonna si precisa quanto segue: </w:t>
      </w:r>
    </w:p>
    <w:p w:rsidR="008746DB" w:rsidRPr="00611227" w:rsidRDefault="008746DB" w:rsidP="008746DB">
      <w:pPr>
        <w:pStyle w:val="Corpodeltesto"/>
        <w:widowControl w:val="0"/>
        <w:numPr>
          <w:ilvl w:val="0"/>
          <w:numId w:val="25"/>
        </w:numPr>
        <w:spacing w:before="60" w:after="60" w:line="360" w:lineRule="auto"/>
        <w:jc w:val="both"/>
        <w:rPr>
          <w:rFonts w:ascii="Garamond" w:hAnsi="Garamond"/>
          <w:color w:val="auto"/>
          <w:sz w:val="22"/>
          <w:szCs w:val="22"/>
        </w:rPr>
      </w:pPr>
      <w:r w:rsidRPr="00611227">
        <w:rPr>
          <w:rFonts w:ascii="Garamond" w:hAnsi="Garamond"/>
          <w:color w:val="auto"/>
          <w:sz w:val="22"/>
          <w:szCs w:val="22"/>
        </w:rPr>
        <w:lastRenderedPageBreak/>
        <w:t>Per ciascuna categoria</w:t>
      </w:r>
      <w:r>
        <w:rPr>
          <w:rFonts w:ascii="Garamond" w:hAnsi="Garamond"/>
          <w:color w:val="auto"/>
          <w:sz w:val="22"/>
          <w:szCs w:val="22"/>
        </w:rPr>
        <w:t>/prestazione</w:t>
      </w:r>
      <w:r w:rsidRPr="00611227">
        <w:rPr>
          <w:rFonts w:ascii="Garamond" w:hAnsi="Garamond"/>
          <w:color w:val="auto"/>
          <w:sz w:val="22"/>
          <w:szCs w:val="22"/>
        </w:rPr>
        <w:t xml:space="preserve">, i concorrenti devono indicare, ai sensi dell'art. 48, co. 4 del Codice, le quote percentuali che saranno </w:t>
      </w:r>
      <w:r w:rsidRPr="00611227">
        <w:rPr>
          <w:rFonts w:ascii="Garamond" w:hAnsi="Garamond"/>
          <w:b/>
          <w:color w:val="auto"/>
          <w:sz w:val="22"/>
          <w:szCs w:val="22"/>
          <w:u w:val="single"/>
        </w:rPr>
        <w:t>eseguite</w:t>
      </w:r>
      <w:r>
        <w:rPr>
          <w:rFonts w:ascii="Garamond" w:hAnsi="Garamond"/>
          <w:color w:val="auto"/>
          <w:sz w:val="22"/>
          <w:szCs w:val="22"/>
        </w:rPr>
        <w:t xml:space="preserve"> da ciascun operatore riunito;</w:t>
      </w:r>
    </w:p>
    <w:p w:rsidR="008746DB" w:rsidRPr="00A53D1D" w:rsidRDefault="008746DB" w:rsidP="008746DB">
      <w:pPr>
        <w:pStyle w:val="Corpodeltesto22"/>
        <w:numPr>
          <w:ilvl w:val="0"/>
          <w:numId w:val="25"/>
        </w:numPr>
        <w:shd w:val="clear" w:color="auto" w:fill="auto"/>
        <w:tabs>
          <w:tab w:val="left" w:pos="1371"/>
        </w:tabs>
        <w:spacing w:before="60" w:line="360" w:lineRule="auto"/>
        <w:jc w:val="both"/>
        <w:rPr>
          <w:rFonts w:ascii="Garamond" w:hAnsi="Garamond" w:cstheme="minorHAnsi"/>
          <w:sz w:val="22"/>
          <w:szCs w:val="22"/>
        </w:rPr>
      </w:pPr>
      <w:r w:rsidRPr="00174398">
        <w:rPr>
          <w:rFonts w:ascii="Garamond" w:hAnsi="Garamond" w:cstheme="minorHAnsi"/>
          <w:b/>
          <w:sz w:val="22"/>
          <w:szCs w:val="22"/>
        </w:rPr>
        <w:t>il totale di ogni colonna deve essere pari a  100 %</w:t>
      </w:r>
      <w:r w:rsidRPr="00A53D1D">
        <w:rPr>
          <w:rFonts w:ascii="Garamond" w:hAnsi="Garamond" w:cstheme="minorHAnsi"/>
          <w:sz w:val="22"/>
          <w:szCs w:val="22"/>
        </w:rPr>
        <w:t xml:space="preserve"> fermo restando che </w:t>
      </w:r>
      <w:r w:rsidRPr="00A53D1D">
        <w:rPr>
          <w:rFonts w:ascii="Garamond" w:hAnsi="Garamond"/>
          <w:sz w:val="22"/>
          <w:szCs w:val="22"/>
        </w:rPr>
        <w:t xml:space="preserve">il </w:t>
      </w:r>
      <w:r w:rsidRPr="00A53D1D">
        <w:rPr>
          <w:rFonts w:ascii="Garamond" w:hAnsi="Garamond"/>
          <w:sz w:val="22"/>
          <w:szCs w:val="22"/>
          <w:u w:val="single"/>
        </w:rPr>
        <w:t>coordinamento per la sicurezza in fase di progettazione deve</w:t>
      </w:r>
      <w:r w:rsidRPr="00A53D1D">
        <w:rPr>
          <w:rFonts w:ascii="Garamond" w:hAnsi="Garamond"/>
          <w:sz w:val="22"/>
          <w:szCs w:val="22"/>
        </w:rPr>
        <w:t xml:space="preserve"> </w:t>
      </w:r>
      <w:r w:rsidRPr="00A53D1D">
        <w:rPr>
          <w:rFonts w:ascii="Garamond" w:hAnsi="Garamond"/>
          <w:sz w:val="22"/>
          <w:szCs w:val="22"/>
          <w:u w:val="single"/>
        </w:rPr>
        <w:t>essere previsto al 100% in capo ad una sola associata</w:t>
      </w:r>
      <w:r w:rsidRPr="00A53D1D">
        <w:rPr>
          <w:rFonts w:ascii="Garamond" w:hAnsi="Garamond" w:cstheme="minorHAnsi"/>
          <w:sz w:val="22"/>
          <w:szCs w:val="22"/>
        </w:rPr>
        <w:t>;</w:t>
      </w:r>
    </w:p>
    <w:p w:rsidR="008746DB" w:rsidRPr="00A53D1D" w:rsidRDefault="008746DB" w:rsidP="008746DB">
      <w:pPr>
        <w:pStyle w:val="Corpodeltesto22"/>
        <w:numPr>
          <w:ilvl w:val="0"/>
          <w:numId w:val="25"/>
        </w:numPr>
        <w:shd w:val="clear" w:color="auto" w:fill="auto"/>
        <w:tabs>
          <w:tab w:val="left" w:pos="1371"/>
        </w:tabs>
        <w:spacing w:before="60" w:line="360" w:lineRule="auto"/>
        <w:jc w:val="both"/>
        <w:rPr>
          <w:rFonts w:ascii="Garamond" w:hAnsi="Garamond" w:cstheme="minorHAnsi"/>
          <w:sz w:val="22"/>
          <w:szCs w:val="22"/>
        </w:rPr>
      </w:pPr>
      <w:r w:rsidRPr="00A53D1D">
        <w:rPr>
          <w:rFonts w:ascii="Garamond" w:hAnsi="Garamond" w:cstheme="minorHAnsi"/>
          <w:sz w:val="22"/>
          <w:szCs w:val="22"/>
        </w:rPr>
        <w:t xml:space="preserve">con riferimento a ciascuna categoria nel caso in cui quest’ultima sia assunta da più operatori economici deve essere indicato un operatore economico capogruppo </w:t>
      </w:r>
      <w:r w:rsidRPr="00A53D1D">
        <w:rPr>
          <w:rFonts w:ascii="Garamond" w:hAnsi="Garamond" w:cstheme="minorHAnsi"/>
          <w:b/>
          <w:sz w:val="22"/>
          <w:szCs w:val="22"/>
          <w:u w:val="single"/>
        </w:rPr>
        <w:t>che esegua le prestazioni</w:t>
      </w:r>
      <w:r w:rsidRPr="00A53D1D">
        <w:rPr>
          <w:rFonts w:ascii="Garamond" w:hAnsi="Garamond" w:cstheme="minorHAnsi"/>
          <w:b/>
          <w:sz w:val="22"/>
          <w:szCs w:val="22"/>
        </w:rPr>
        <w:t xml:space="preserve"> </w:t>
      </w:r>
      <w:r w:rsidRPr="00A53D1D">
        <w:rPr>
          <w:rFonts w:ascii="Garamond" w:hAnsi="Garamond" w:cstheme="minorHAnsi"/>
          <w:bCs/>
          <w:sz w:val="22"/>
          <w:szCs w:val="22"/>
        </w:rPr>
        <w:t>e</w:t>
      </w:r>
      <w:r w:rsidRPr="00A53D1D">
        <w:rPr>
          <w:rFonts w:ascii="Garamond" w:hAnsi="Garamond" w:cstheme="minorHAnsi"/>
          <w:b/>
          <w:sz w:val="22"/>
          <w:szCs w:val="22"/>
        </w:rPr>
        <w:t xml:space="preserve"> </w:t>
      </w:r>
      <w:r w:rsidRPr="00A53D1D">
        <w:rPr>
          <w:rFonts w:ascii="Garamond" w:hAnsi="Garamond" w:cstheme="minorHAnsi"/>
          <w:sz w:val="22"/>
          <w:szCs w:val="22"/>
        </w:rPr>
        <w:t xml:space="preserve">possegga i requisiti in misura maggioritaria nell’ambito della stessa categoria; </w:t>
      </w:r>
    </w:p>
    <w:p w:rsidR="008746DB" w:rsidRPr="00A53D1D" w:rsidRDefault="008746DB" w:rsidP="008746DB">
      <w:pPr>
        <w:pStyle w:val="Corpodeltesto22"/>
        <w:numPr>
          <w:ilvl w:val="0"/>
          <w:numId w:val="25"/>
        </w:numPr>
        <w:shd w:val="clear" w:color="auto" w:fill="auto"/>
        <w:tabs>
          <w:tab w:val="left" w:pos="1371"/>
        </w:tabs>
        <w:spacing w:before="60" w:line="360" w:lineRule="auto"/>
        <w:jc w:val="both"/>
        <w:rPr>
          <w:rFonts w:ascii="Garamond" w:hAnsi="Garamond" w:cstheme="minorHAnsi"/>
          <w:sz w:val="22"/>
          <w:szCs w:val="22"/>
        </w:rPr>
      </w:pPr>
      <w:r w:rsidRPr="00A53D1D">
        <w:rPr>
          <w:rFonts w:ascii="Garamond" w:hAnsi="Garamond" w:cstheme="minorHAnsi"/>
          <w:sz w:val="22"/>
          <w:szCs w:val="22"/>
        </w:rPr>
        <w:t xml:space="preserve">con riferimento a ciascuna categoria </w:t>
      </w:r>
      <w:r w:rsidRPr="00DE52E2">
        <w:rPr>
          <w:rFonts w:ascii="Garamond" w:hAnsi="Garamond" w:cstheme="minorHAnsi"/>
          <w:b/>
          <w:sz w:val="22"/>
          <w:szCs w:val="22"/>
          <w:u w:val="single"/>
        </w:rPr>
        <w:t>non è possibile</w:t>
      </w:r>
      <w:r w:rsidRPr="00A53D1D">
        <w:rPr>
          <w:rFonts w:ascii="Garamond" w:hAnsi="Garamond" w:cstheme="minorHAnsi"/>
          <w:sz w:val="22"/>
          <w:szCs w:val="22"/>
        </w:rPr>
        <w:t xml:space="preserve"> </w:t>
      </w:r>
      <w:r w:rsidRPr="00F81F23">
        <w:rPr>
          <w:rFonts w:ascii="Garamond" w:hAnsi="Garamond" w:cstheme="minorHAnsi"/>
          <w:b/>
          <w:sz w:val="22"/>
          <w:szCs w:val="22"/>
        </w:rPr>
        <w:t>che l’operatore economico capogruppo</w:t>
      </w:r>
      <w:r w:rsidRPr="00A53D1D">
        <w:rPr>
          <w:rFonts w:ascii="Garamond" w:hAnsi="Garamond" w:cstheme="minorHAnsi"/>
          <w:sz w:val="22"/>
          <w:szCs w:val="22"/>
        </w:rPr>
        <w:t xml:space="preserve"> di un sub-raggruppamento esegua le prestazioni </w:t>
      </w:r>
      <w:r w:rsidRPr="00A53D1D">
        <w:rPr>
          <w:rFonts w:ascii="Garamond" w:hAnsi="Garamond" w:cstheme="minorHAnsi"/>
          <w:b/>
          <w:sz w:val="22"/>
          <w:szCs w:val="22"/>
          <w:u w:val="single"/>
        </w:rPr>
        <w:t>in misura pari o inferiore</w:t>
      </w:r>
      <w:r w:rsidRPr="00A53D1D">
        <w:rPr>
          <w:rFonts w:ascii="Garamond" w:hAnsi="Garamond" w:cstheme="minorHAnsi"/>
          <w:sz w:val="22"/>
          <w:szCs w:val="22"/>
        </w:rPr>
        <w:t xml:space="preserve"> a quella dichiarata da altro operatore economico associato per la medesima categoria; </w:t>
      </w:r>
    </w:p>
    <w:p w:rsidR="008746DB" w:rsidRDefault="008746DB" w:rsidP="008746DB">
      <w:pPr>
        <w:pStyle w:val="Corpodeltesto22"/>
        <w:numPr>
          <w:ilvl w:val="0"/>
          <w:numId w:val="25"/>
        </w:numPr>
        <w:shd w:val="clear" w:color="auto" w:fill="auto"/>
        <w:tabs>
          <w:tab w:val="left" w:pos="1371"/>
        </w:tabs>
        <w:spacing w:before="60" w:line="360" w:lineRule="auto"/>
        <w:jc w:val="both"/>
        <w:rPr>
          <w:rFonts w:ascii="Garamond" w:hAnsi="Garamond" w:cstheme="minorHAnsi"/>
          <w:sz w:val="22"/>
          <w:szCs w:val="22"/>
        </w:rPr>
      </w:pPr>
      <w:r w:rsidRPr="00A53D1D">
        <w:rPr>
          <w:rFonts w:ascii="Garamond" w:hAnsi="Garamond" w:cstheme="minorHAnsi"/>
          <w:sz w:val="22"/>
          <w:szCs w:val="22"/>
        </w:rPr>
        <w:t>con riferimento alla categoria principale (</w:t>
      </w:r>
      <w:r>
        <w:rPr>
          <w:rFonts w:ascii="Garamond" w:hAnsi="Garamond" w:cstheme="minorHAnsi"/>
          <w:sz w:val="22"/>
          <w:szCs w:val="22"/>
        </w:rPr>
        <w:t>V.02</w:t>
      </w:r>
      <w:r w:rsidRPr="00A53D1D">
        <w:rPr>
          <w:rFonts w:ascii="Garamond" w:hAnsi="Garamond" w:cstheme="minorHAnsi"/>
          <w:sz w:val="22"/>
          <w:szCs w:val="22"/>
        </w:rPr>
        <w:t xml:space="preserve">) nel caso in cui quest’ultima sia assunta da più operatori economici il mandatario dell’intero R.T. deve coincidere con il capogruppo del sub-raggruppamento e non può eseguire le prestazioni </w:t>
      </w:r>
      <w:r w:rsidRPr="00A53D1D">
        <w:rPr>
          <w:rFonts w:ascii="Garamond" w:hAnsi="Garamond" w:cstheme="minorHAnsi"/>
          <w:b/>
          <w:sz w:val="22"/>
          <w:szCs w:val="22"/>
          <w:u w:val="single"/>
        </w:rPr>
        <w:t xml:space="preserve">in misura pari o inferiore </w:t>
      </w:r>
      <w:r w:rsidRPr="00A53D1D">
        <w:rPr>
          <w:rFonts w:ascii="Garamond" w:hAnsi="Garamond" w:cstheme="minorHAnsi"/>
          <w:sz w:val="22"/>
          <w:szCs w:val="22"/>
        </w:rPr>
        <w:t>a quella dichiarata da altro operatore economico associato per la medesima categoria principale.</w:t>
      </w:r>
    </w:p>
    <w:p w:rsidR="008746DB" w:rsidRPr="00C24DFB" w:rsidRDefault="008746DB" w:rsidP="008746DB">
      <w:pPr>
        <w:spacing w:before="120"/>
        <w:ind w:left="284"/>
        <w:jc w:val="both"/>
        <w:rPr>
          <w:rFonts w:ascii="Garamond" w:hAnsi="Garamond" w:cstheme="minorHAnsi"/>
          <w:b/>
          <w:color w:val="FF0000"/>
          <w:sz w:val="22"/>
          <w:szCs w:val="22"/>
        </w:rPr>
      </w:pPr>
      <w:r w:rsidRPr="00C24DFB">
        <w:rPr>
          <w:rFonts w:ascii="Garamond" w:hAnsi="Garamond"/>
          <w:b/>
          <w:color w:val="FF0000"/>
          <w:sz w:val="22"/>
          <w:szCs w:val="22"/>
        </w:rPr>
        <w:t>N.B.: Nel rinviare alle indicazioni presenti al paragrafo 7.4 del disciplinare di gara per quanto concerne la disciplina dei</w:t>
      </w:r>
      <w:r w:rsidRPr="00C24DFB">
        <w:rPr>
          <w:rFonts w:ascii="Garamond" w:hAnsi="Garamond" w:cstheme="minorHAnsi"/>
          <w:b/>
          <w:color w:val="FF0000"/>
          <w:sz w:val="22"/>
          <w:szCs w:val="22"/>
        </w:rPr>
        <w:t xml:space="preserve"> raggruppamenti temporanei si riportano alcuni esempi:</w:t>
      </w:r>
    </w:p>
    <w:p w:rsidR="008746DB" w:rsidRPr="00C24DFB" w:rsidRDefault="00A02C9D" w:rsidP="008746DB">
      <w:pPr>
        <w:spacing w:before="120"/>
        <w:ind w:left="284"/>
        <w:jc w:val="both"/>
        <w:rPr>
          <w:rFonts w:ascii="Garamond" w:hAnsi="Garamond" w:cstheme="minorHAnsi"/>
          <w:b/>
          <w:i/>
          <w:sz w:val="20"/>
          <w:szCs w:val="22"/>
        </w:rPr>
      </w:pPr>
      <w:r>
        <w:rPr>
          <w:rFonts w:ascii="Garamond" w:hAnsi="Garamond"/>
          <w:b/>
          <w:i/>
          <w:sz w:val="20"/>
          <w:szCs w:val="22"/>
        </w:rPr>
        <w:t>Esempio 1:</w:t>
      </w:r>
    </w:p>
    <w:tbl>
      <w:tblPr>
        <w:tblW w:w="0" w:type="auto"/>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tblPr>
      <w:tblGrid>
        <w:gridCol w:w="1701"/>
        <w:gridCol w:w="1559"/>
        <w:gridCol w:w="1701"/>
        <w:gridCol w:w="1843"/>
        <w:gridCol w:w="283"/>
        <w:gridCol w:w="2749"/>
      </w:tblGrid>
      <w:tr w:rsidR="008746DB" w:rsidRPr="00A770CF" w:rsidTr="00BF2DAC">
        <w:trPr>
          <w:cantSplit/>
          <w:trHeight w:val="539"/>
        </w:trPr>
        <w:tc>
          <w:tcPr>
            <w:tcW w:w="1701" w:type="dxa"/>
            <w:tcBorders>
              <w:bottom w:val="single" w:sz="4" w:space="0" w:color="A6A6A6"/>
            </w:tcBorders>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 xml:space="preserve">Denominazione </w:t>
            </w:r>
          </w:p>
        </w:tc>
        <w:tc>
          <w:tcPr>
            <w:tcW w:w="1559" w:type="dxa"/>
            <w:tcBorders>
              <w:bottom w:val="single" w:sz="4" w:space="0" w:color="A6A6A6"/>
            </w:tcBorders>
            <w:shd w:val="clear" w:color="auto" w:fill="D9D9D9" w:themeFill="background1" w:themeFillShade="D9"/>
            <w:vAlign w:val="center"/>
          </w:tcPr>
          <w:p w:rsidR="008746DB" w:rsidRPr="00A770CF" w:rsidRDefault="008746DB" w:rsidP="00BF2DAC">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746DB" w:rsidRPr="00A770CF" w:rsidRDefault="008746DB" w:rsidP="008746DB">
            <w:pPr>
              <w:keepNext/>
              <w:jc w:val="center"/>
              <w:rPr>
                <w:rFonts w:ascii="Garamond" w:hAnsi="Garamond"/>
                <w:b/>
                <w:color w:val="auto"/>
                <w:sz w:val="20"/>
              </w:rPr>
            </w:pPr>
            <w:r>
              <w:rPr>
                <w:rFonts w:ascii="Garamond" w:hAnsi="Garamond"/>
                <w:b/>
                <w:color w:val="auto"/>
                <w:sz w:val="20"/>
              </w:rPr>
              <w:t>V</w:t>
            </w:r>
            <w:r w:rsidRPr="00A770CF">
              <w:rPr>
                <w:rFonts w:ascii="Garamond" w:hAnsi="Garamond"/>
                <w:b/>
                <w:color w:val="auto"/>
                <w:sz w:val="20"/>
              </w:rPr>
              <w:t>.0</w:t>
            </w:r>
            <w:r>
              <w:rPr>
                <w:rFonts w:ascii="Garamond" w:hAnsi="Garamond"/>
                <w:b/>
                <w:color w:val="auto"/>
                <w:sz w:val="20"/>
              </w:rPr>
              <w:t>2</w:t>
            </w:r>
          </w:p>
        </w:tc>
        <w:tc>
          <w:tcPr>
            <w:tcW w:w="1701" w:type="dxa"/>
            <w:tcBorders>
              <w:bottom w:val="single" w:sz="4" w:space="0" w:color="A6A6A6"/>
            </w:tcBorders>
            <w:shd w:val="clear" w:color="auto" w:fill="D9D9D9" w:themeFill="background1" w:themeFillShade="D9"/>
            <w:vAlign w:val="center"/>
          </w:tcPr>
          <w:p w:rsidR="008746DB" w:rsidRPr="00A770CF" w:rsidRDefault="008746DB" w:rsidP="00BF2DAC">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746DB" w:rsidRPr="00A770CF" w:rsidRDefault="008746DB" w:rsidP="008746DB">
            <w:pPr>
              <w:keepNext/>
              <w:jc w:val="center"/>
              <w:rPr>
                <w:rFonts w:ascii="Garamond" w:hAnsi="Garamond"/>
                <w:b/>
                <w:color w:val="auto"/>
                <w:sz w:val="20"/>
              </w:rPr>
            </w:pPr>
            <w:r>
              <w:rPr>
                <w:rFonts w:ascii="Garamond" w:hAnsi="Garamond"/>
                <w:b/>
                <w:color w:val="auto"/>
                <w:sz w:val="20"/>
              </w:rPr>
              <w:t>S</w:t>
            </w:r>
            <w:r w:rsidRPr="00A770CF">
              <w:rPr>
                <w:rFonts w:ascii="Garamond" w:hAnsi="Garamond"/>
                <w:b/>
                <w:color w:val="auto"/>
                <w:sz w:val="20"/>
              </w:rPr>
              <w:t>.0</w:t>
            </w:r>
            <w:r>
              <w:rPr>
                <w:rFonts w:ascii="Garamond" w:hAnsi="Garamond"/>
                <w:b/>
                <w:color w:val="auto"/>
                <w:sz w:val="20"/>
              </w:rPr>
              <w:t>4</w:t>
            </w:r>
          </w:p>
        </w:tc>
        <w:tc>
          <w:tcPr>
            <w:tcW w:w="1843" w:type="dxa"/>
            <w:tcBorders>
              <w:bottom w:val="single" w:sz="4" w:space="0" w:color="A6A6A6"/>
            </w:tcBorders>
            <w:shd w:val="clear" w:color="auto" w:fill="D9D9D9" w:themeFill="background1" w:themeFillShade="D9"/>
            <w:vAlign w:val="center"/>
          </w:tcPr>
          <w:p w:rsidR="008746DB" w:rsidRPr="00A770CF" w:rsidRDefault="008746DB" w:rsidP="00BF2DAC">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746DB" w:rsidRPr="00A770CF" w:rsidRDefault="008746DB" w:rsidP="00BF2DAC">
            <w:pPr>
              <w:keepNext/>
              <w:jc w:val="center"/>
              <w:rPr>
                <w:rFonts w:ascii="Garamond" w:hAnsi="Garamond"/>
                <w:b/>
                <w:color w:val="auto"/>
                <w:sz w:val="20"/>
              </w:rPr>
            </w:pPr>
            <w:r>
              <w:rPr>
                <w:rFonts w:ascii="Garamond" w:hAnsi="Garamond"/>
                <w:b/>
                <w:color w:val="auto"/>
                <w:sz w:val="20"/>
              </w:rPr>
              <w:t>IA.03</w:t>
            </w:r>
          </w:p>
        </w:tc>
        <w:tc>
          <w:tcPr>
            <w:tcW w:w="283" w:type="dxa"/>
            <w:shd w:val="clear" w:color="auto" w:fill="D9D9D9" w:themeFill="background1" w:themeFillShade="D9"/>
          </w:tcPr>
          <w:p w:rsidR="008746DB" w:rsidRPr="00A770CF" w:rsidRDefault="008746DB" w:rsidP="00BF2DAC">
            <w:pPr>
              <w:rPr>
                <w:rFonts w:ascii="Garamond" w:hAnsi="Garamond"/>
                <w:b/>
                <w:color w:val="FF0000"/>
                <w:sz w:val="20"/>
                <w:u w:val="single"/>
              </w:rPr>
            </w:pPr>
          </w:p>
        </w:tc>
        <w:tc>
          <w:tcPr>
            <w:tcW w:w="2749" w:type="dxa"/>
            <w:shd w:val="clear" w:color="auto" w:fill="D9D9D9" w:themeFill="background1" w:themeFillShade="D9"/>
            <w:vAlign w:val="center"/>
          </w:tcPr>
          <w:p w:rsidR="008746DB" w:rsidRPr="00A770CF" w:rsidRDefault="008746DB" w:rsidP="00BF2DAC">
            <w:pPr>
              <w:jc w:val="center"/>
              <w:rPr>
                <w:rFonts w:ascii="Garamond" w:hAnsi="Garamond"/>
                <w:b/>
                <w:color w:val="auto"/>
                <w:sz w:val="20"/>
              </w:rPr>
            </w:pPr>
            <w:r w:rsidRPr="00A770CF">
              <w:rPr>
                <w:rFonts w:ascii="Garamond" w:hAnsi="Garamond"/>
                <w:b/>
                <w:color w:val="auto"/>
                <w:sz w:val="20"/>
              </w:rPr>
              <w:t>NOTE</w:t>
            </w:r>
          </w:p>
        </w:tc>
      </w:tr>
      <w:tr w:rsidR="008746DB" w:rsidRPr="00A770CF" w:rsidTr="00BF2DAC">
        <w:trPr>
          <w:cantSplit/>
          <w:trHeight w:val="409"/>
        </w:trPr>
        <w:tc>
          <w:tcPr>
            <w:tcW w:w="1701"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Mandatario del R.T.</w:t>
            </w:r>
          </w:p>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[A]</w:t>
            </w:r>
          </w:p>
        </w:tc>
        <w:tc>
          <w:tcPr>
            <w:tcW w:w="1559" w:type="dxa"/>
            <w:shd w:val="clear" w:color="auto" w:fill="FFFFFF"/>
            <w:vAlign w:val="center"/>
          </w:tcPr>
          <w:p w:rsidR="008746DB" w:rsidRPr="00A770CF" w:rsidRDefault="008E747B" w:rsidP="00BF2DAC">
            <w:pPr>
              <w:keepNext/>
              <w:jc w:val="center"/>
              <w:rPr>
                <w:rFonts w:ascii="Garamond" w:hAnsi="Garamond"/>
                <w:color w:val="auto"/>
                <w:sz w:val="20"/>
                <w:u w:val="single"/>
              </w:rPr>
            </w:pPr>
            <w:sdt>
              <w:sdtPr>
                <w:rPr>
                  <w:rFonts w:ascii="Garamond" w:hAnsi="Garamond"/>
                  <w:color w:val="auto"/>
                  <w:sz w:val="20"/>
                  <w:u w:val="single"/>
                </w:rPr>
                <w:id w:val="3010617"/>
                <w:placeholder>
                  <w:docPart w:val="F31B062ED1534D0A9A404EFE2056F2D0"/>
                </w:placeholder>
                <w:text/>
              </w:sdtPr>
              <w:sdtContent>
                <w:r w:rsidR="008746DB" w:rsidRPr="00A770CF">
                  <w:rPr>
                    <w:rFonts w:ascii="Garamond" w:hAnsi="Garamond"/>
                    <w:color w:val="auto"/>
                    <w:sz w:val="20"/>
                    <w:u w:val="single"/>
                  </w:rPr>
                  <w:t>50</w:t>
                </w:r>
              </w:sdtContent>
            </w:sdt>
            <w:r w:rsidR="008746DB" w:rsidRPr="00A770CF">
              <w:rPr>
                <w:rFonts w:ascii="Garamond" w:hAnsi="Garamond"/>
                <w:color w:val="auto"/>
                <w:sz w:val="20"/>
                <w:u w:val="single"/>
              </w:rPr>
              <w:t xml:space="preserve"> %</w:t>
            </w:r>
          </w:p>
        </w:tc>
        <w:tc>
          <w:tcPr>
            <w:tcW w:w="1701" w:type="dxa"/>
            <w:shd w:val="clear" w:color="auto" w:fill="auto"/>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618"/>
                <w:placeholder>
                  <w:docPart w:val="E5834855EF344AA899CF1CD966D81537"/>
                </w:placeholder>
                <w:text/>
              </w:sdtPr>
              <w:sdtContent>
                <w:r w:rsidR="008746DB" w:rsidRPr="00A770CF">
                  <w:rPr>
                    <w:rFonts w:ascii="Garamond" w:hAnsi="Garamond"/>
                    <w:color w:val="auto"/>
                    <w:sz w:val="20"/>
                  </w:rPr>
                  <w:t>40</w:t>
                </w:r>
              </w:sdtContent>
            </w:sdt>
            <w:r w:rsidR="008746DB" w:rsidRPr="00A770CF">
              <w:rPr>
                <w:rFonts w:ascii="Garamond" w:hAnsi="Garamond"/>
                <w:color w:val="auto"/>
                <w:sz w:val="20"/>
              </w:rPr>
              <w:t xml:space="preserve"> %</w:t>
            </w:r>
          </w:p>
        </w:tc>
        <w:tc>
          <w:tcPr>
            <w:tcW w:w="1843" w:type="dxa"/>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619"/>
                <w:placeholder>
                  <w:docPart w:val="EFCB325EBF2A42F08D4F66F7D7A14D34"/>
                </w:placeholder>
                <w:text/>
              </w:sdtPr>
              <w:sdtContent>
                <w:r w:rsidR="008746DB" w:rsidRPr="00A770CF">
                  <w:rPr>
                    <w:rFonts w:ascii="Garamond" w:hAnsi="Garamond"/>
                    <w:color w:val="auto"/>
                    <w:sz w:val="20"/>
                  </w:rPr>
                  <w:t>20</w:t>
                </w:r>
              </w:sdtContent>
            </w:sdt>
            <w:r w:rsidR="008746DB" w:rsidRPr="00A770CF">
              <w:rPr>
                <w:rFonts w:ascii="Garamond" w:hAnsi="Garamond"/>
                <w:color w:val="auto"/>
                <w:sz w:val="20"/>
              </w:rPr>
              <w:t xml:space="preserve"> %</w:t>
            </w:r>
          </w:p>
        </w:tc>
        <w:tc>
          <w:tcPr>
            <w:tcW w:w="283" w:type="dxa"/>
          </w:tcPr>
          <w:p w:rsidR="008746DB" w:rsidRPr="00A770CF" w:rsidRDefault="008746DB" w:rsidP="00BF2DAC">
            <w:pPr>
              <w:keepNext/>
              <w:jc w:val="center"/>
              <w:rPr>
                <w:rFonts w:ascii="Garamond" w:hAnsi="Garamond"/>
                <w:color w:val="auto"/>
                <w:sz w:val="20"/>
              </w:rPr>
            </w:pPr>
          </w:p>
        </w:tc>
        <w:tc>
          <w:tcPr>
            <w:tcW w:w="2749" w:type="dxa"/>
            <w:vMerge w:val="restart"/>
          </w:tcPr>
          <w:p w:rsidR="008746DB" w:rsidRPr="00A770CF" w:rsidRDefault="008746DB" w:rsidP="00BF2DAC">
            <w:pPr>
              <w:keepNext/>
              <w:jc w:val="center"/>
              <w:rPr>
                <w:rFonts w:ascii="Garamond" w:hAnsi="Garamond"/>
                <w:color w:val="auto"/>
                <w:sz w:val="20"/>
              </w:rPr>
            </w:pPr>
          </w:p>
          <w:p w:rsidR="008746DB" w:rsidRPr="00A770CF" w:rsidRDefault="008746DB" w:rsidP="00BF2DAC">
            <w:pPr>
              <w:keepNext/>
              <w:jc w:val="both"/>
              <w:rPr>
                <w:rFonts w:ascii="Garamond" w:hAnsi="Garamond"/>
                <w:color w:val="auto"/>
                <w:sz w:val="20"/>
              </w:rPr>
            </w:pPr>
            <w:r w:rsidRPr="00A770CF">
              <w:rPr>
                <w:rFonts w:ascii="Garamond" w:hAnsi="Garamond"/>
                <w:b/>
                <w:color w:val="FF0000"/>
                <w:sz w:val="20"/>
                <w:u w:val="single"/>
              </w:rPr>
              <w:t>Errore n. 1</w:t>
            </w:r>
            <w:r w:rsidRPr="00A770CF">
              <w:rPr>
                <w:rFonts w:ascii="Garamond" w:hAnsi="Garamond"/>
                <w:color w:val="FF0000"/>
                <w:sz w:val="20"/>
              </w:rPr>
              <w:t>:</w:t>
            </w:r>
            <w:r w:rsidRPr="00A770CF">
              <w:rPr>
                <w:rFonts w:ascii="Garamond" w:hAnsi="Garamond"/>
                <w:color w:val="auto"/>
                <w:sz w:val="20"/>
              </w:rPr>
              <w:t xml:space="preserve"> in quanto nella categoria </w:t>
            </w:r>
            <w:r>
              <w:rPr>
                <w:rFonts w:ascii="Garamond" w:hAnsi="Garamond"/>
                <w:color w:val="auto"/>
                <w:sz w:val="20"/>
              </w:rPr>
              <w:t xml:space="preserve">principale </w:t>
            </w:r>
            <w:r w:rsidRPr="00A770CF">
              <w:rPr>
                <w:rFonts w:ascii="Garamond" w:hAnsi="Garamond"/>
                <w:color w:val="auto"/>
                <w:sz w:val="20"/>
              </w:rPr>
              <w:t>il Mandatario del R.T. deve eseguire le prestazioni in misura maggioritaria;</w:t>
            </w:r>
          </w:p>
          <w:p w:rsidR="008746DB" w:rsidRPr="00A770CF" w:rsidRDefault="008746DB" w:rsidP="00BF2DAC">
            <w:pPr>
              <w:keepNext/>
              <w:jc w:val="both"/>
              <w:rPr>
                <w:rFonts w:ascii="Garamond" w:hAnsi="Garamond"/>
                <w:color w:val="auto"/>
                <w:sz w:val="20"/>
              </w:rPr>
            </w:pPr>
            <w:r w:rsidRPr="00A770CF">
              <w:rPr>
                <w:rFonts w:ascii="Garamond" w:hAnsi="Garamond"/>
                <w:b/>
                <w:color w:val="FF0000"/>
                <w:sz w:val="20"/>
                <w:u w:val="single"/>
              </w:rPr>
              <w:t>Errore n. 2:</w:t>
            </w:r>
            <w:r w:rsidRPr="00A770CF">
              <w:rPr>
                <w:rFonts w:ascii="Garamond" w:hAnsi="Garamond"/>
                <w:color w:val="auto"/>
                <w:sz w:val="20"/>
              </w:rPr>
              <w:t xml:space="preserve"> in quanto in ogni categoria secondaria assunta da più operatori economici deve esserci un operatore economico </w:t>
            </w:r>
            <w:r w:rsidRPr="00A770CF">
              <w:rPr>
                <w:rFonts w:ascii="Garamond" w:hAnsi="Garamond"/>
                <w:b/>
                <w:color w:val="auto"/>
                <w:sz w:val="20"/>
              </w:rPr>
              <w:t xml:space="preserve">che esegua le prestazioni </w:t>
            </w:r>
            <w:r w:rsidRPr="00A770CF">
              <w:rPr>
                <w:rFonts w:ascii="Garamond" w:hAnsi="Garamond"/>
                <w:color w:val="auto"/>
                <w:sz w:val="20"/>
              </w:rPr>
              <w:t>in misura maggioritaria.</w:t>
            </w:r>
          </w:p>
          <w:p w:rsidR="008746DB" w:rsidRPr="00A770CF" w:rsidRDefault="008746DB" w:rsidP="00BF2DAC">
            <w:pPr>
              <w:tabs>
                <w:tab w:val="left" w:pos="1230"/>
              </w:tabs>
              <w:rPr>
                <w:rFonts w:ascii="Garamond" w:hAnsi="Garamond"/>
                <w:sz w:val="20"/>
              </w:rPr>
            </w:pPr>
          </w:p>
        </w:tc>
      </w:tr>
      <w:tr w:rsidR="008746DB" w:rsidRPr="00A770CF" w:rsidTr="00BF2DAC">
        <w:trPr>
          <w:cantSplit/>
          <w:trHeight w:val="70"/>
        </w:trPr>
        <w:tc>
          <w:tcPr>
            <w:tcW w:w="1701"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Mandante 1</w:t>
            </w:r>
          </w:p>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[B]</w:t>
            </w:r>
          </w:p>
        </w:tc>
        <w:tc>
          <w:tcPr>
            <w:tcW w:w="1559" w:type="dxa"/>
            <w:shd w:val="clear" w:color="auto" w:fill="FFFFFF"/>
            <w:vAlign w:val="center"/>
          </w:tcPr>
          <w:p w:rsidR="008746DB" w:rsidRPr="00A770CF" w:rsidRDefault="008746DB" w:rsidP="00BF2DAC">
            <w:pPr>
              <w:keepNext/>
              <w:jc w:val="center"/>
              <w:rPr>
                <w:rFonts w:ascii="Garamond" w:hAnsi="Garamond"/>
                <w:color w:val="auto"/>
                <w:sz w:val="20"/>
                <w:u w:val="single"/>
              </w:rPr>
            </w:pPr>
            <w:r w:rsidRPr="00A770CF">
              <w:rPr>
                <w:rFonts w:ascii="Garamond" w:hAnsi="Garamond"/>
                <w:color w:val="auto"/>
                <w:sz w:val="20"/>
                <w:u w:val="single"/>
              </w:rPr>
              <w:t>50 %</w:t>
            </w:r>
          </w:p>
        </w:tc>
        <w:tc>
          <w:tcPr>
            <w:tcW w:w="1701" w:type="dxa"/>
            <w:shd w:val="clear" w:color="auto" w:fill="auto"/>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621"/>
                <w:placeholder>
                  <w:docPart w:val="22DC305C51E74651A92FBC5AB8A45E61"/>
                </w:placeholder>
                <w:text/>
              </w:sdtPr>
              <w:sdtContent>
                <w:r w:rsidR="008746DB" w:rsidRPr="00A770CF">
                  <w:rPr>
                    <w:rFonts w:ascii="Garamond" w:hAnsi="Garamond"/>
                    <w:color w:val="auto"/>
                    <w:sz w:val="20"/>
                  </w:rPr>
                  <w:t>60</w:t>
                </w:r>
              </w:sdtContent>
            </w:sdt>
            <w:r w:rsidR="008746DB" w:rsidRPr="00A770CF">
              <w:rPr>
                <w:rFonts w:ascii="Garamond" w:hAnsi="Garamond"/>
                <w:color w:val="auto"/>
                <w:sz w:val="20"/>
              </w:rPr>
              <w:t xml:space="preserve"> %</w:t>
            </w:r>
          </w:p>
        </w:tc>
        <w:tc>
          <w:tcPr>
            <w:tcW w:w="1843" w:type="dxa"/>
            <w:vAlign w:val="center"/>
          </w:tcPr>
          <w:p w:rsidR="008746DB" w:rsidRPr="00A770CF" w:rsidRDefault="008E747B" w:rsidP="00BF2DAC">
            <w:pPr>
              <w:keepNext/>
              <w:jc w:val="center"/>
              <w:rPr>
                <w:rFonts w:ascii="Garamond" w:hAnsi="Garamond"/>
                <w:color w:val="auto"/>
                <w:sz w:val="20"/>
                <w:u w:val="single"/>
              </w:rPr>
            </w:pPr>
            <w:sdt>
              <w:sdtPr>
                <w:rPr>
                  <w:rFonts w:ascii="Garamond" w:hAnsi="Garamond"/>
                  <w:color w:val="auto"/>
                  <w:sz w:val="20"/>
                  <w:u w:val="single"/>
                </w:rPr>
                <w:id w:val="3010622"/>
                <w:placeholder>
                  <w:docPart w:val="09C942CEF72644F380EA2A6BD879148B"/>
                </w:placeholder>
                <w:text/>
              </w:sdtPr>
              <w:sdtContent>
                <w:r w:rsidR="008746DB" w:rsidRPr="00A770CF">
                  <w:rPr>
                    <w:rFonts w:ascii="Garamond" w:hAnsi="Garamond"/>
                    <w:color w:val="auto"/>
                    <w:sz w:val="20"/>
                    <w:u w:val="single"/>
                  </w:rPr>
                  <w:t>40</w:t>
                </w:r>
              </w:sdtContent>
            </w:sdt>
            <w:r w:rsidR="008746DB" w:rsidRPr="00A770CF">
              <w:rPr>
                <w:rFonts w:ascii="Garamond" w:hAnsi="Garamond"/>
                <w:color w:val="auto"/>
                <w:sz w:val="20"/>
                <w:u w:val="single"/>
              </w:rPr>
              <w:t xml:space="preserve"> %</w:t>
            </w:r>
          </w:p>
        </w:tc>
        <w:tc>
          <w:tcPr>
            <w:tcW w:w="283" w:type="dxa"/>
          </w:tcPr>
          <w:p w:rsidR="008746DB" w:rsidRPr="00A770CF" w:rsidRDefault="008746DB" w:rsidP="00BF2DAC">
            <w:pPr>
              <w:keepNext/>
              <w:jc w:val="center"/>
              <w:rPr>
                <w:rFonts w:ascii="Garamond" w:hAnsi="Garamond"/>
                <w:color w:val="auto"/>
                <w:sz w:val="20"/>
                <w:u w:val="single"/>
              </w:rPr>
            </w:pPr>
          </w:p>
        </w:tc>
        <w:tc>
          <w:tcPr>
            <w:tcW w:w="2749" w:type="dxa"/>
            <w:vMerge/>
          </w:tcPr>
          <w:p w:rsidR="008746DB" w:rsidRPr="00A770CF" w:rsidRDefault="008746DB" w:rsidP="00BF2DAC">
            <w:pPr>
              <w:keepNext/>
              <w:jc w:val="center"/>
              <w:rPr>
                <w:rFonts w:ascii="Garamond" w:hAnsi="Garamond"/>
                <w:color w:val="auto"/>
                <w:sz w:val="20"/>
                <w:u w:val="single"/>
              </w:rPr>
            </w:pPr>
          </w:p>
        </w:tc>
      </w:tr>
      <w:tr w:rsidR="008746DB" w:rsidRPr="00A770CF" w:rsidTr="00BF2DAC">
        <w:trPr>
          <w:cantSplit/>
          <w:trHeight w:val="409"/>
        </w:trPr>
        <w:tc>
          <w:tcPr>
            <w:tcW w:w="1701"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Mandante 2</w:t>
            </w:r>
          </w:p>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[C]</w:t>
            </w:r>
          </w:p>
        </w:tc>
        <w:tc>
          <w:tcPr>
            <w:tcW w:w="1559" w:type="dxa"/>
            <w:shd w:val="clear" w:color="auto" w:fill="FFFFFF"/>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623"/>
                <w:placeholder>
                  <w:docPart w:val="CDA94C32E8A2443BAA4283D863B2D960"/>
                </w:placeholder>
                <w:text/>
              </w:sdtPr>
              <w:sdtContent>
                <w:r w:rsidR="008746DB" w:rsidRPr="00A770CF">
                  <w:rPr>
                    <w:rFonts w:ascii="Garamond" w:hAnsi="Garamond"/>
                    <w:color w:val="auto"/>
                    <w:sz w:val="20"/>
                  </w:rPr>
                  <w:t>…</w:t>
                </w:r>
              </w:sdtContent>
            </w:sdt>
            <w:r w:rsidR="008746DB" w:rsidRPr="00A770CF">
              <w:rPr>
                <w:rFonts w:ascii="Garamond" w:hAnsi="Garamond"/>
                <w:color w:val="auto"/>
                <w:sz w:val="20"/>
              </w:rPr>
              <w:t xml:space="preserve"> %</w:t>
            </w:r>
          </w:p>
        </w:tc>
        <w:tc>
          <w:tcPr>
            <w:tcW w:w="1701" w:type="dxa"/>
            <w:shd w:val="clear" w:color="auto" w:fill="auto"/>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624"/>
                <w:placeholder>
                  <w:docPart w:val="099CACD91EB141CF9DD7BBED8A97183E"/>
                </w:placeholder>
                <w:text/>
              </w:sdtPr>
              <w:sdtContent>
                <w:r w:rsidR="008746DB" w:rsidRPr="00A770CF">
                  <w:rPr>
                    <w:rFonts w:ascii="Garamond" w:hAnsi="Garamond"/>
                    <w:color w:val="auto"/>
                    <w:sz w:val="20"/>
                  </w:rPr>
                  <w:t>…</w:t>
                </w:r>
              </w:sdtContent>
            </w:sdt>
            <w:r w:rsidR="008746DB" w:rsidRPr="00A770CF">
              <w:rPr>
                <w:rFonts w:ascii="Garamond" w:hAnsi="Garamond"/>
                <w:color w:val="auto"/>
                <w:sz w:val="20"/>
              </w:rPr>
              <w:t xml:space="preserve"> %</w:t>
            </w:r>
          </w:p>
        </w:tc>
        <w:tc>
          <w:tcPr>
            <w:tcW w:w="1843" w:type="dxa"/>
            <w:vAlign w:val="center"/>
          </w:tcPr>
          <w:p w:rsidR="008746DB" w:rsidRPr="00A770CF" w:rsidRDefault="008E747B" w:rsidP="00BF2DAC">
            <w:pPr>
              <w:keepNext/>
              <w:jc w:val="center"/>
              <w:rPr>
                <w:rFonts w:ascii="Garamond" w:hAnsi="Garamond"/>
                <w:color w:val="auto"/>
                <w:sz w:val="20"/>
                <w:u w:val="single"/>
              </w:rPr>
            </w:pPr>
            <w:sdt>
              <w:sdtPr>
                <w:rPr>
                  <w:rFonts w:ascii="Garamond" w:hAnsi="Garamond"/>
                  <w:color w:val="auto"/>
                  <w:sz w:val="20"/>
                  <w:u w:val="single"/>
                </w:rPr>
                <w:id w:val="3010625"/>
                <w:placeholder>
                  <w:docPart w:val="8DE5A16541CE4916AEAB1550846D46CF"/>
                </w:placeholder>
                <w:text/>
              </w:sdtPr>
              <w:sdtContent>
                <w:r w:rsidR="008746DB" w:rsidRPr="00A770CF">
                  <w:rPr>
                    <w:rFonts w:ascii="Garamond" w:hAnsi="Garamond"/>
                    <w:color w:val="auto"/>
                    <w:sz w:val="20"/>
                    <w:u w:val="single"/>
                  </w:rPr>
                  <w:t>40</w:t>
                </w:r>
              </w:sdtContent>
            </w:sdt>
            <w:r w:rsidR="008746DB" w:rsidRPr="00A770CF">
              <w:rPr>
                <w:rFonts w:ascii="Garamond" w:hAnsi="Garamond"/>
                <w:color w:val="auto"/>
                <w:sz w:val="20"/>
                <w:u w:val="single"/>
              </w:rPr>
              <w:t xml:space="preserve"> %</w:t>
            </w:r>
          </w:p>
        </w:tc>
        <w:tc>
          <w:tcPr>
            <w:tcW w:w="283" w:type="dxa"/>
          </w:tcPr>
          <w:p w:rsidR="008746DB" w:rsidRPr="00A770CF" w:rsidRDefault="008746DB" w:rsidP="00BF2DAC">
            <w:pPr>
              <w:keepNext/>
              <w:jc w:val="center"/>
              <w:rPr>
                <w:rFonts w:ascii="Garamond" w:hAnsi="Garamond"/>
                <w:color w:val="auto"/>
                <w:sz w:val="20"/>
                <w:u w:val="single"/>
              </w:rPr>
            </w:pPr>
          </w:p>
        </w:tc>
        <w:tc>
          <w:tcPr>
            <w:tcW w:w="2749" w:type="dxa"/>
            <w:vMerge/>
            <w:shd w:val="clear" w:color="auto" w:fill="FFFFFF" w:themeFill="background1"/>
          </w:tcPr>
          <w:p w:rsidR="008746DB" w:rsidRPr="00A770CF" w:rsidRDefault="008746DB" w:rsidP="00BF2DAC">
            <w:pPr>
              <w:keepNext/>
              <w:jc w:val="center"/>
              <w:rPr>
                <w:rFonts w:ascii="Garamond" w:hAnsi="Garamond"/>
                <w:b/>
                <w:color w:val="auto"/>
                <w:sz w:val="20"/>
                <w:u w:val="single"/>
              </w:rPr>
            </w:pPr>
          </w:p>
        </w:tc>
      </w:tr>
      <w:tr w:rsidR="008746DB" w:rsidRPr="00A770CF" w:rsidTr="00BF2DAC">
        <w:trPr>
          <w:cantSplit/>
          <w:trHeight w:val="409"/>
        </w:trPr>
        <w:tc>
          <w:tcPr>
            <w:tcW w:w="1701"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TOTALE</w:t>
            </w:r>
          </w:p>
        </w:tc>
        <w:tc>
          <w:tcPr>
            <w:tcW w:w="1559"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 xml:space="preserve"> </w:t>
            </w:r>
            <w:sdt>
              <w:sdtPr>
                <w:rPr>
                  <w:rFonts w:ascii="Garamond" w:hAnsi="Garamond"/>
                  <w:b/>
                  <w:color w:val="auto"/>
                  <w:sz w:val="20"/>
                </w:rPr>
                <w:id w:val="3010839"/>
                <w:placeholder>
                  <w:docPart w:val="2BF62302A83A4CA698EE5B3E6D0FB257"/>
                </w:placeholder>
                <w:text/>
              </w:sdtPr>
              <w:sdtContent>
                <w:r w:rsidRPr="00A770CF">
                  <w:rPr>
                    <w:rFonts w:ascii="Garamond" w:hAnsi="Garamond"/>
                    <w:b/>
                    <w:color w:val="auto"/>
                    <w:sz w:val="20"/>
                  </w:rPr>
                  <w:t>100 %</w:t>
                </w:r>
              </w:sdtContent>
            </w:sdt>
          </w:p>
        </w:tc>
        <w:tc>
          <w:tcPr>
            <w:tcW w:w="1701" w:type="dxa"/>
            <w:shd w:val="clear" w:color="auto" w:fill="auto"/>
            <w:vAlign w:val="center"/>
          </w:tcPr>
          <w:p w:rsidR="008746DB" w:rsidRPr="00A770CF" w:rsidRDefault="008E747B" w:rsidP="00BF2DAC">
            <w:pPr>
              <w:keepNext/>
              <w:jc w:val="center"/>
              <w:rPr>
                <w:rFonts w:ascii="Garamond" w:hAnsi="Garamond"/>
                <w:b/>
                <w:color w:val="auto"/>
                <w:sz w:val="20"/>
              </w:rPr>
            </w:pPr>
            <w:sdt>
              <w:sdtPr>
                <w:rPr>
                  <w:rFonts w:ascii="Garamond" w:hAnsi="Garamond"/>
                  <w:b/>
                  <w:color w:val="auto"/>
                  <w:sz w:val="20"/>
                </w:rPr>
                <w:id w:val="3010840"/>
                <w:placeholder>
                  <w:docPart w:val="9C90C96B2E164958811C1F3B7AE2FA97"/>
                </w:placeholder>
                <w:text/>
              </w:sdtPr>
              <w:sdtContent>
                <w:r w:rsidR="008746DB" w:rsidRPr="00A770CF">
                  <w:rPr>
                    <w:rFonts w:ascii="Garamond" w:hAnsi="Garamond"/>
                    <w:b/>
                    <w:color w:val="auto"/>
                    <w:sz w:val="20"/>
                  </w:rPr>
                  <w:t>100 %</w:t>
                </w:r>
              </w:sdtContent>
            </w:sdt>
          </w:p>
        </w:tc>
        <w:tc>
          <w:tcPr>
            <w:tcW w:w="1843" w:type="dxa"/>
            <w:vAlign w:val="center"/>
          </w:tcPr>
          <w:p w:rsidR="008746DB" w:rsidRPr="00A770CF" w:rsidRDefault="008E747B" w:rsidP="00BF2DAC">
            <w:pPr>
              <w:keepNext/>
              <w:jc w:val="center"/>
              <w:rPr>
                <w:rFonts w:ascii="Garamond" w:hAnsi="Garamond"/>
                <w:b/>
                <w:color w:val="auto"/>
                <w:sz w:val="20"/>
              </w:rPr>
            </w:pPr>
            <w:sdt>
              <w:sdtPr>
                <w:rPr>
                  <w:rFonts w:ascii="Garamond" w:hAnsi="Garamond"/>
                  <w:b/>
                  <w:color w:val="auto"/>
                  <w:sz w:val="20"/>
                </w:rPr>
                <w:id w:val="3010841"/>
                <w:placeholder>
                  <w:docPart w:val="1437175551D0408B81A86BAE4A9748F7"/>
                </w:placeholder>
                <w:text/>
              </w:sdtPr>
              <w:sdtContent>
                <w:r w:rsidR="008746DB" w:rsidRPr="00A770CF">
                  <w:rPr>
                    <w:rFonts w:ascii="Garamond" w:hAnsi="Garamond"/>
                    <w:b/>
                    <w:color w:val="auto"/>
                    <w:sz w:val="20"/>
                  </w:rPr>
                  <w:t>100 %</w:t>
                </w:r>
              </w:sdtContent>
            </w:sdt>
          </w:p>
        </w:tc>
        <w:tc>
          <w:tcPr>
            <w:tcW w:w="283" w:type="dxa"/>
          </w:tcPr>
          <w:p w:rsidR="008746DB" w:rsidRPr="00A770CF" w:rsidRDefault="008746DB" w:rsidP="00BF2DAC">
            <w:pPr>
              <w:keepNext/>
              <w:jc w:val="center"/>
              <w:rPr>
                <w:rFonts w:ascii="Garamond" w:hAnsi="Garamond"/>
                <w:b/>
                <w:color w:val="auto"/>
                <w:sz w:val="20"/>
              </w:rPr>
            </w:pPr>
          </w:p>
        </w:tc>
        <w:tc>
          <w:tcPr>
            <w:tcW w:w="2749" w:type="dxa"/>
            <w:vMerge/>
            <w:shd w:val="clear" w:color="auto" w:fill="FFFFFF" w:themeFill="background1"/>
          </w:tcPr>
          <w:p w:rsidR="008746DB" w:rsidRPr="00A770CF" w:rsidRDefault="008746DB" w:rsidP="00BF2DAC">
            <w:pPr>
              <w:keepNext/>
              <w:jc w:val="center"/>
              <w:rPr>
                <w:rFonts w:ascii="Garamond" w:hAnsi="Garamond"/>
                <w:b/>
                <w:color w:val="auto"/>
                <w:sz w:val="20"/>
              </w:rPr>
            </w:pPr>
          </w:p>
        </w:tc>
      </w:tr>
      <w:tr w:rsidR="008746DB" w:rsidRPr="00A770CF" w:rsidTr="00BF2DAC">
        <w:trPr>
          <w:cantSplit/>
          <w:trHeight w:val="792"/>
        </w:trPr>
        <w:tc>
          <w:tcPr>
            <w:tcW w:w="1701" w:type="dxa"/>
            <w:shd w:val="clear" w:color="auto" w:fill="FFFFFF"/>
            <w:vAlign w:val="center"/>
          </w:tcPr>
          <w:p w:rsidR="008746DB" w:rsidRPr="00A770CF" w:rsidRDefault="008746DB" w:rsidP="00BF2DAC">
            <w:pPr>
              <w:keepNext/>
              <w:jc w:val="center"/>
              <w:rPr>
                <w:rFonts w:ascii="Garamond" w:hAnsi="Garamond"/>
                <w:b/>
                <w:color w:val="auto"/>
                <w:sz w:val="20"/>
              </w:rPr>
            </w:pPr>
          </w:p>
        </w:tc>
        <w:tc>
          <w:tcPr>
            <w:tcW w:w="1559" w:type="dxa"/>
            <w:shd w:val="clear" w:color="auto" w:fill="FFFFFF"/>
            <w:vAlign w:val="center"/>
          </w:tcPr>
          <w:p w:rsidR="008746DB" w:rsidRPr="00A770CF" w:rsidRDefault="008746DB" w:rsidP="00BF2DAC">
            <w:pPr>
              <w:keepNext/>
              <w:jc w:val="center"/>
              <w:rPr>
                <w:rFonts w:ascii="Garamond" w:hAnsi="Garamond"/>
                <w:b/>
                <w:color w:val="FF0000"/>
                <w:sz w:val="20"/>
              </w:rPr>
            </w:pPr>
            <w:r w:rsidRPr="00A770CF">
              <w:rPr>
                <w:rFonts w:ascii="Garamond" w:hAnsi="Garamond"/>
                <w:b/>
                <w:color w:val="FF0000"/>
                <w:sz w:val="20"/>
              </w:rPr>
              <w:t>ERRORE n. 1</w:t>
            </w:r>
          </w:p>
        </w:tc>
        <w:tc>
          <w:tcPr>
            <w:tcW w:w="1701" w:type="dxa"/>
            <w:shd w:val="clear" w:color="auto" w:fill="auto"/>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REGOLARE</w:t>
            </w:r>
          </w:p>
        </w:tc>
        <w:tc>
          <w:tcPr>
            <w:tcW w:w="1843" w:type="dxa"/>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FF0000"/>
                <w:sz w:val="20"/>
              </w:rPr>
              <w:t>ERRORE n. 2</w:t>
            </w:r>
          </w:p>
        </w:tc>
        <w:tc>
          <w:tcPr>
            <w:tcW w:w="283" w:type="dxa"/>
          </w:tcPr>
          <w:p w:rsidR="008746DB" w:rsidRPr="00A770CF" w:rsidRDefault="008746DB" w:rsidP="00BF2DAC">
            <w:pPr>
              <w:keepNext/>
              <w:jc w:val="center"/>
              <w:rPr>
                <w:rFonts w:ascii="Garamond" w:hAnsi="Garamond"/>
                <w:b/>
                <w:color w:val="FF0000"/>
                <w:sz w:val="20"/>
              </w:rPr>
            </w:pPr>
          </w:p>
        </w:tc>
        <w:tc>
          <w:tcPr>
            <w:tcW w:w="2749" w:type="dxa"/>
            <w:vMerge/>
            <w:shd w:val="clear" w:color="auto" w:fill="FFFFFF" w:themeFill="background1"/>
          </w:tcPr>
          <w:p w:rsidR="008746DB" w:rsidRPr="00A770CF" w:rsidRDefault="008746DB" w:rsidP="00BF2DAC">
            <w:pPr>
              <w:keepNext/>
              <w:jc w:val="center"/>
              <w:rPr>
                <w:rFonts w:ascii="Garamond" w:hAnsi="Garamond"/>
                <w:b/>
                <w:color w:val="FF0000"/>
                <w:sz w:val="20"/>
              </w:rPr>
            </w:pPr>
          </w:p>
        </w:tc>
      </w:tr>
    </w:tbl>
    <w:p w:rsidR="008746DB" w:rsidRDefault="008746DB" w:rsidP="008746DB">
      <w:pPr>
        <w:spacing w:before="120"/>
        <w:ind w:left="284"/>
        <w:jc w:val="both"/>
        <w:rPr>
          <w:rFonts w:ascii="Garamond" w:hAnsi="Garamond"/>
          <w:b/>
          <w:color w:val="auto"/>
          <w:sz w:val="20"/>
          <w:szCs w:val="22"/>
        </w:rPr>
      </w:pPr>
    </w:p>
    <w:p w:rsidR="008746DB" w:rsidRDefault="008746DB" w:rsidP="008746DB">
      <w:pPr>
        <w:spacing w:before="120"/>
        <w:ind w:left="284"/>
        <w:jc w:val="both"/>
        <w:rPr>
          <w:rFonts w:ascii="Garamond" w:hAnsi="Garamond"/>
          <w:b/>
          <w:color w:val="auto"/>
          <w:sz w:val="20"/>
          <w:szCs w:val="22"/>
        </w:rPr>
      </w:pPr>
    </w:p>
    <w:p w:rsidR="008746DB" w:rsidRDefault="008746DB" w:rsidP="008746DB">
      <w:pPr>
        <w:spacing w:before="120"/>
        <w:ind w:left="284"/>
        <w:jc w:val="both"/>
        <w:rPr>
          <w:rFonts w:ascii="Garamond" w:hAnsi="Garamond"/>
          <w:b/>
          <w:color w:val="auto"/>
          <w:sz w:val="20"/>
          <w:szCs w:val="22"/>
        </w:rPr>
      </w:pPr>
    </w:p>
    <w:p w:rsidR="008746DB" w:rsidRPr="00C24DFB" w:rsidRDefault="008746DB" w:rsidP="008746DB">
      <w:pPr>
        <w:spacing w:before="120"/>
        <w:ind w:left="284"/>
        <w:jc w:val="both"/>
        <w:rPr>
          <w:rFonts w:ascii="Garamond" w:hAnsi="Garamond" w:cstheme="minorHAnsi"/>
          <w:b/>
          <w:i/>
          <w:sz w:val="20"/>
          <w:szCs w:val="22"/>
        </w:rPr>
      </w:pPr>
      <w:r w:rsidRPr="00C24DFB">
        <w:rPr>
          <w:rFonts w:ascii="Garamond" w:hAnsi="Garamond"/>
          <w:b/>
          <w:i/>
          <w:sz w:val="20"/>
          <w:szCs w:val="22"/>
        </w:rPr>
        <w:t xml:space="preserve">Esempio 2: </w:t>
      </w:r>
    </w:p>
    <w:tbl>
      <w:tblPr>
        <w:tblW w:w="0" w:type="auto"/>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706"/>
        <w:gridCol w:w="1554"/>
        <w:gridCol w:w="1843"/>
        <w:gridCol w:w="1701"/>
        <w:gridCol w:w="283"/>
        <w:gridCol w:w="3044"/>
      </w:tblGrid>
      <w:tr w:rsidR="008746DB" w:rsidRPr="00A770CF" w:rsidTr="00BF2DAC">
        <w:trPr>
          <w:cantSplit/>
          <w:trHeight w:val="420"/>
        </w:trPr>
        <w:tc>
          <w:tcPr>
            <w:tcW w:w="1706" w:type="dxa"/>
            <w:tcBorders>
              <w:bottom w:val="single" w:sz="4" w:space="0" w:color="A6A6A6"/>
            </w:tcBorders>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 xml:space="preserve">Denominazione </w:t>
            </w:r>
          </w:p>
        </w:tc>
        <w:tc>
          <w:tcPr>
            <w:tcW w:w="1554" w:type="dxa"/>
            <w:tcBorders>
              <w:bottom w:val="single" w:sz="4" w:space="0" w:color="A6A6A6"/>
            </w:tcBorders>
            <w:shd w:val="clear" w:color="auto" w:fill="D9D9D9" w:themeFill="background1" w:themeFillShade="D9"/>
            <w:vAlign w:val="center"/>
          </w:tcPr>
          <w:p w:rsidR="008746DB" w:rsidRPr="00A770CF" w:rsidRDefault="008746DB" w:rsidP="00BF2DAC">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746DB" w:rsidRPr="00A770CF" w:rsidRDefault="008746DB" w:rsidP="008746DB">
            <w:pPr>
              <w:keepNext/>
              <w:jc w:val="center"/>
              <w:rPr>
                <w:rFonts w:ascii="Garamond" w:hAnsi="Garamond"/>
                <w:b/>
                <w:color w:val="auto"/>
                <w:sz w:val="20"/>
              </w:rPr>
            </w:pPr>
            <w:r>
              <w:rPr>
                <w:rFonts w:ascii="Garamond" w:hAnsi="Garamond"/>
                <w:b/>
                <w:color w:val="auto"/>
                <w:sz w:val="20"/>
              </w:rPr>
              <w:t>V</w:t>
            </w:r>
            <w:r w:rsidRPr="00A770CF">
              <w:rPr>
                <w:rFonts w:ascii="Garamond" w:hAnsi="Garamond"/>
                <w:b/>
                <w:color w:val="auto"/>
                <w:sz w:val="20"/>
              </w:rPr>
              <w:t>.0</w:t>
            </w:r>
            <w:r>
              <w:rPr>
                <w:rFonts w:ascii="Garamond" w:hAnsi="Garamond"/>
                <w:b/>
                <w:color w:val="auto"/>
                <w:sz w:val="20"/>
              </w:rPr>
              <w:t>2</w:t>
            </w:r>
          </w:p>
        </w:tc>
        <w:tc>
          <w:tcPr>
            <w:tcW w:w="1843" w:type="dxa"/>
            <w:tcBorders>
              <w:bottom w:val="single" w:sz="4" w:space="0" w:color="A6A6A6"/>
            </w:tcBorders>
            <w:shd w:val="clear" w:color="auto" w:fill="D9D9D9" w:themeFill="background1" w:themeFillShade="D9"/>
            <w:vAlign w:val="center"/>
          </w:tcPr>
          <w:p w:rsidR="008746DB" w:rsidRPr="00A770CF" w:rsidRDefault="008746DB" w:rsidP="00BF2DAC">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746DB" w:rsidRPr="00A770CF" w:rsidRDefault="008746DB" w:rsidP="008746DB">
            <w:pPr>
              <w:keepNext/>
              <w:jc w:val="center"/>
              <w:rPr>
                <w:rFonts w:ascii="Garamond" w:hAnsi="Garamond"/>
                <w:b/>
                <w:color w:val="auto"/>
                <w:sz w:val="20"/>
              </w:rPr>
            </w:pPr>
            <w:r>
              <w:rPr>
                <w:rFonts w:ascii="Garamond" w:hAnsi="Garamond"/>
                <w:b/>
                <w:color w:val="auto"/>
                <w:sz w:val="20"/>
              </w:rPr>
              <w:t>S</w:t>
            </w:r>
            <w:r w:rsidRPr="00A770CF">
              <w:rPr>
                <w:rFonts w:ascii="Garamond" w:hAnsi="Garamond"/>
                <w:b/>
                <w:color w:val="auto"/>
                <w:sz w:val="20"/>
              </w:rPr>
              <w:t>.0</w:t>
            </w:r>
            <w:r>
              <w:rPr>
                <w:rFonts w:ascii="Garamond" w:hAnsi="Garamond"/>
                <w:b/>
                <w:color w:val="auto"/>
                <w:sz w:val="20"/>
              </w:rPr>
              <w:t>4</w:t>
            </w:r>
          </w:p>
        </w:tc>
        <w:tc>
          <w:tcPr>
            <w:tcW w:w="1701" w:type="dxa"/>
            <w:tcBorders>
              <w:bottom w:val="single" w:sz="4" w:space="0" w:color="A6A6A6"/>
            </w:tcBorders>
            <w:shd w:val="clear" w:color="auto" w:fill="D9D9D9" w:themeFill="background1" w:themeFillShade="D9"/>
            <w:vAlign w:val="center"/>
          </w:tcPr>
          <w:p w:rsidR="008746DB" w:rsidRPr="00A770CF" w:rsidRDefault="008746DB" w:rsidP="00BF2DAC">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746DB" w:rsidRPr="00A770CF" w:rsidRDefault="008746DB" w:rsidP="008746DB">
            <w:pPr>
              <w:keepNext/>
              <w:jc w:val="center"/>
              <w:rPr>
                <w:rFonts w:ascii="Garamond" w:hAnsi="Garamond"/>
                <w:b/>
                <w:color w:val="auto"/>
                <w:sz w:val="20"/>
              </w:rPr>
            </w:pPr>
            <w:r w:rsidRPr="00A770CF">
              <w:rPr>
                <w:rFonts w:ascii="Garamond" w:hAnsi="Garamond"/>
                <w:b/>
                <w:color w:val="auto"/>
                <w:sz w:val="20"/>
              </w:rPr>
              <w:t>IA.0</w:t>
            </w:r>
            <w:r>
              <w:rPr>
                <w:rFonts w:ascii="Garamond" w:hAnsi="Garamond"/>
                <w:b/>
                <w:color w:val="auto"/>
                <w:sz w:val="20"/>
              </w:rPr>
              <w:t>3</w:t>
            </w:r>
          </w:p>
        </w:tc>
        <w:tc>
          <w:tcPr>
            <w:tcW w:w="283" w:type="dxa"/>
            <w:shd w:val="clear" w:color="auto" w:fill="D9D9D9" w:themeFill="background1" w:themeFillShade="D9"/>
          </w:tcPr>
          <w:p w:rsidR="008746DB" w:rsidRPr="00A770CF" w:rsidRDefault="008746DB" w:rsidP="00BF2DAC">
            <w:pPr>
              <w:keepNext/>
              <w:jc w:val="both"/>
              <w:rPr>
                <w:rFonts w:ascii="Garamond" w:hAnsi="Garamond"/>
                <w:b/>
                <w:color w:val="FF0000"/>
                <w:sz w:val="20"/>
                <w:u w:val="single"/>
              </w:rPr>
            </w:pPr>
          </w:p>
        </w:tc>
        <w:tc>
          <w:tcPr>
            <w:tcW w:w="3044" w:type="dxa"/>
            <w:shd w:val="clear" w:color="auto" w:fill="D9D9D9" w:themeFill="background1" w:themeFillShade="D9"/>
            <w:vAlign w:val="center"/>
          </w:tcPr>
          <w:p w:rsidR="008746DB" w:rsidRPr="00A770CF" w:rsidRDefault="008746DB" w:rsidP="00BF2DAC">
            <w:pPr>
              <w:keepNext/>
              <w:jc w:val="center"/>
              <w:rPr>
                <w:rFonts w:ascii="Garamond" w:hAnsi="Garamond"/>
                <w:b/>
                <w:color w:val="FF0000"/>
                <w:sz w:val="20"/>
                <w:u w:val="single"/>
              </w:rPr>
            </w:pPr>
            <w:r w:rsidRPr="00A770CF">
              <w:rPr>
                <w:rFonts w:ascii="Garamond" w:hAnsi="Garamond"/>
                <w:b/>
                <w:color w:val="auto"/>
                <w:sz w:val="20"/>
              </w:rPr>
              <w:t>NOTE</w:t>
            </w:r>
          </w:p>
        </w:tc>
      </w:tr>
      <w:tr w:rsidR="008746DB" w:rsidRPr="00A770CF" w:rsidTr="00BF2DAC">
        <w:trPr>
          <w:cantSplit/>
          <w:trHeight w:val="409"/>
        </w:trPr>
        <w:tc>
          <w:tcPr>
            <w:tcW w:w="1706"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Mandatario del R.T.</w:t>
            </w:r>
          </w:p>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[A]</w:t>
            </w:r>
          </w:p>
        </w:tc>
        <w:tc>
          <w:tcPr>
            <w:tcW w:w="1554" w:type="dxa"/>
            <w:shd w:val="clear" w:color="auto" w:fill="FFFFFF"/>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55"/>
                <w:placeholder>
                  <w:docPart w:val="63EC095264DD4042AB8B99C0F2791A5C"/>
                </w:placeholder>
                <w:text/>
              </w:sdtPr>
              <w:sdtContent>
                <w:r w:rsidR="008746DB" w:rsidRPr="00A770CF">
                  <w:rPr>
                    <w:rFonts w:ascii="Garamond" w:hAnsi="Garamond"/>
                    <w:color w:val="auto"/>
                    <w:sz w:val="20"/>
                  </w:rPr>
                  <w:t>51</w:t>
                </w:r>
              </w:sdtContent>
            </w:sdt>
            <w:r w:rsidR="008746DB" w:rsidRPr="00A770CF">
              <w:rPr>
                <w:rFonts w:ascii="Garamond" w:hAnsi="Garamond"/>
                <w:color w:val="auto"/>
                <w:sz w:val="20"/>
              </w:rPr>
              <w:t xml:space="preserve"> %</w:t>
            </w:r>
          </w:p>
        </w:tc>
        <w:tc>
          <w:tcPr>
            <w:tcW w:w="1843" w:type="dxa"/>
            <w:shd w:val="clear" w:color="auto" w:fill="auto"/>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56"/>
                <w:placeholder>
                  <w:docPart w:val="3AD3F076F029471597CF4E8B452A3B02"/>
                </w:placeholder>
                <w:text/>
              </w:sdtPr>
              <w:sdtContent>
                <w:r w:rsidR="008746DB" w:rsidRPr="00A770CF">
                  <w:rPr>
                    <w:rFonts w:ascii="Garamond" w:hAnsi="Garamond"/>
                    <w:color w:val="auto"/>
                    <w:sz w:val="20"/>
                  </w:rPr>
                  <w:t>30</w:t>
                </w:r>
              </w:sdtContent>
            </w:sdt>
            <w:r w:rsidR="008746DB" w:rsidRPr="00A770CF">
              <w:rPr>
                <w:rFonts w:ascii="Garamond" w:hAnsi="Garamond"/>
                <w:color w:val="auto"/>
                <w:sz w:val="20"/>
              </w:rPr>
              <w:t xml:space="preserve"> %</w:t>
            </w:r>
          </w:p>
        </w:tc>
        <w:tc>
          <w:tcPr>
            <w:tcW w:w="1701" w:type="dxa"/>
            <w:vAlign w:val="center"/>
          </w:tcPr>
          <w:p w:rsidR="008746DB" w:rsidRPr="00A770CF" w:rsidRDefault="008E747B" w:rsidP="00BF2DAC">
            <w:pPr>
              <w:keepNext/>
              <w:jc w:val="center"/>
              <w:rPr>
                <w:rFonts w:ascii="Garamond" w:hAnsi="Garamond"/>
                <w:color w:val="auto"/>
                <w:sz w:val="20"/>
                <w:u w:val="single"/>
              </w:rPr>
            </w:pPr>
            <w:sdt>
              <w:sdtPr>
                <w:rPr>
                  <w:rFonts w:ascii="Garamond" w:hAnsi="Garamond"/>
                  <w:color w:val="auto"/>
                  <w:sz w:val="20"/>
                  <w:u w:val="single"/>
                </w:rPr>
                <w:id w:val="3010857"/>
                <w:placeholder>
                  <w:docPart w:val="09712525659A4D2394FF9BB41FDE85FC"/>
                </w:placeholder>
                <w:text/>
              </w:sdtPr>
              <w:sdtContent>
                <w:r w:rsidR="008746DB" w:rsidRPr="00A770CF">
                  <w:rPr>
                    <w:rFonts w:ascii="Garamond" w:hAnsi="Garamond"/>
                    <w:color w:val="auto"/>
                    <w:sz w:val="20"/>
                    <w:u w:val="single"/>
                  </w:rPr>
                  <w:t>50</w:t>
                </w:r>
              </w:sdtContent>
            </w:sdt>
            <w:r w:rsidR="008746DB" w:rsidRPr="00A770CF">
              <w:rPr>
                <w:rFonts w:ascii="Garamond" w:hAnsi="Garamond"/>
                <w:color w:val="auto"/>
                <w:sz w:val="20"/>
                <w:u w:val="single"/>
              </w:rPr>
              <w:t xml:space="preserve"> %</w:t>
            </w:r>
          </w:p>
        </w:tc>
        <w:tc>
          <w:tcPr>
            <w:tcW w:w="283" w:type="dxa"/>
          </w:tcPr>
          <w:p w:rsidR="008746DB" w:rsidRPr="00A770CF" w:rsidRDefault="008746DB" w:rsidP="00BF2DAC">
            <w:pPr>
              <w:keepNext/>
              <w:jc w:val="center"/>
              <w:rPr>
                <w:rFonts w:ascii="Garamond" w:hAnsi="Garamond"/>
                <w:color w:val="auto"/>
                <w:sz w:val="20"/>
              </w:rPr>
            </w:pPr>
          </w:p>
        </w:tc>
        <w:tc>
          <w:tcPr>
            <w:tcW w:w="3044" w:type="dxa"/>
            <w:vMerge w:val="restart"/>
            <w:vAlign w:val="center"/>
          </w:tcPr>
          <w:p w:rsidR="008746DB" w:rsidRPr="00A770CF" w:rsidRDefault="008746DB" w:rsidP="00BF2DAC">
            <w:pPr>
              <w:keepNext/>
              <w:jc w:val="both"/>
              <w:rPr>
                <w:rFonts w:ascii="Garamond" w:hAnsi="Garamond"/>
                <w:color w:val="auto"/>
                <w:sz w:val="20"/>
              </w:rPr>
            </w:pPr>
            <w:r w:rsidRPr="00A770CF">
              <w:rPr>
                <w:rFonts w:ascii="Garamond" w:hAnsi="Garamond"/>
                <w:b/>
                <w:color w:val="FF0000"/>
                <w:sz w:val="20"/>
                <w:u w:val="single"/>
              </w:rPr>
              <w:t>Errore n. 3</w:t>
            </w:r>
            <w:r w:rsidRPr="00A770CF">
              <w:rPr>
                <w:rFonts w:ascii="Garamond" w:hAnsi="Garamond"/>
                <w:b/>
                <w:color w:val="FF0000"/>
                <w:sz w:val="20"/>
              </w:rPr>
              <w:t>:</w:t>
            </w:r>
            <w:r w:rsidRPr="00A770CF">
              <w:rPr>
                <w:rFonts w:ascii="Garamond" w:hAnsi="Garamond"/>
                <w:color w:val="auto"/>
                <w:sz w:val="20"/>
              </w:rPr>
              <w:t xml:space="preserve"> in quanto in ogni categoria secondaria assunta da più operatori economici deve esserci un operatore economico che esegua le prestazioni in misura maggioritaria</w:t>
            </w:r>
          </w:p>
        </w:tc>
      </w:tr>
      <w:tr w:rsidR="008746DB" w:rsidRPr="00A770CF" w:rsidTr="00BF2DAC">
        <w:trPr>
          <w:cantSplit/>
          <w:trHeight w:val="409"/>
        </w:trPr>
        <w:tc>
          <w:tcPr>
            <w:tcW w:w="1706"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Mandante 1</w:t>
            </w:r>
          </w:p>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[B]</w:t>
            </w:r>
          </w:p>
        </w:tc>
        <w:tc>
          <w:tcPr>
            <w:tcW w:w="1554" w:type="dxa"/>
            <w:shd w:val="clear" w:color="auto" w:fill="FFFFFF"/>
            <w:vAlign w:val="center"/>
          </w:tcPr>
          <w:p w:rsidR="008746DB" w:rsidRPr="00A770CF" w:rsidRDefault="008746DB" w:rsidP="00BF2DAC">
            <w:pPr>
              <w:keepNext/>
              <w:jc w:val="center"/>
              <w:rPr>
                <w:rFonts w:ascii="Garamond" w:hAnsi="Garamond"/>
                <w:color w:val="auto"/>
                <w:sz w:val="20"/>
              </w:rPr>
            </w:pPr>
            <w:r w:rsidRPr="00A770CF">
              <w:rPr>
                <w:rFonts w:ascii="Garamond" w:hAnsi="Garamond"/>
                <w:color w:val="auto"/>
                <w:sz w:val="20"/>
              </w:rPr>
              <w:t>49 %</w:t>
            </w:r>
          </w:p>
        </w:tc>
        <w:tc>
          <w:tcPr>
            <w:tcW w:w="1843" w:type="dxa"/>
            <w:shd w:val="clear" w:color="auto" w:fill="auto"/>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58"/>
                <w:placeholder>
                  <w:docPart w:val="50D624DEF6ED4FA3AB5C8F8912AC690A"/>
                </w:placeholder>
                <w:text/>
              </w:sdtPr>
              <w:sdtContent>
                <w:r w:rsidR="008746DB" w:rsidRPr="00A770CF">
                  <w:rPr>
                    <w:rFonts w:ascii="Garamond" w:hAnsi="Garamond"/>
                    <w:color w:val="auto"/>
                    <w:sz w:val="20"/>
                  </w:rPr>
                  <w:t>60</w:t>
                </w:r>
              </w:sdtContent>
            </w:sdt>
            <w:r w:rsidR="008746DB" w:rsidRPr="00A770CF">
              <w:rPr>
                <w:rFonts w:ascii="Garamond" w:hAnsi="Garamond"/>
                <w:color w:val="auto"/>
                <w:sz w:val="20"/>
              </w:rPr>
              <w:t xml:space="preserve"> %</w:t>
            </w:r>
          </w:p>
        </w:tc>
        <w:tc>
          <w:tcPr>
            <w:tcW w:w="1701" w:type="dxa"/>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59"/>
                <w:placeholder>
                  <w:docPart w:val="43A6FAD454F94C12A6A1F81170F19A3E"/>
                </w:placeholder>
                <w:text/>
              </w:sdtPr>
              <w:sdtContent>
                <w:r w:rsidR="008746DB" w:rsidRPr="00A770CF">
                  <w:rPr>
                    <w:rFonts w:ascii="Garamond" w:hAnsi="Garamond"/>
                    <w:color w:val="auto"/>
                    <w:sz w:val="20"/>
                  </w:rPr>
                  <w:t>0</w:t>
                </w:r>
              </w:sdtContent>
            </w:sdt>
            <w:r w:rsidR="008746DB" w:rsidRPr="00A770CF">
              <w:rPr>
                <w:rFonts w:ascii="Garamond" w:hAnsi="Garamond"/>
                <w:color w:val="auto"/>
                <w:sz w:val="20"/>
              </w:rPr>
              <w:t xml:space="preserve"> %</w:t>
            </w:r>
          </w:p>
        </w:tc>
        <w:tc>
          <w:tcPr>
            <w:tcW w:w="283" w:type="dxa"/>
          </w:tcPr>
          <w:p w:rsidR="008746DB" w:rsidRPr="00A770CF" w:rsidRDefault="008746DB" w:rsidP="00BF2DAC">
            <w:pPr>
              <w:keepNext/>
              <w:jc w:val="center"/>
              <w:rPr>
                <w:rFonts w:ascii="Garamond" w:hAnsi="Garamond"/>
                <w:color w:val="auto"/>
                <w:sz w:val="20"/>
              </w:rPr>
            </w:pPr>
          </w:p>
        </w:tc>
        <w:tc>
          <w:tcPr>
            <w:tcW w:w="3044" w:type="dxa"/>
            <w:vMerge/>
          </w:tcPr>
          <w:p w:rsidR="008746DB" w:rsidRPr="00A770CF" w:rsidRDefault="008746DB" w:rsidP="00BF2DAC">
            <w:pPr>
              <w:keepNext/>
              <w:jc w:val="center"/>
              <w:rPr>
                <w:rFonts w:ascii="Garamond" w:hAnsi="Garamond"/>
                <w:color w:val="auto"/>
                <w:sz w:val="20"/>
              </w:rPr>
            </w:pPr>
          </w:p>
        </w:tc>
      </w:tr>
      <w:tr w:rsidR="008746DB" w:rsidRPr="00A770CF" w:rsidTr="00BF2DAC">
        <w:trPr>
          <w:cantSplit/>
          <w:trHeight w:val="409"/>
        </w:trPr>
        <w:tc>
          <w:tcPr>
            <w:tcW w:w="1706"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Mandante 2</w:t>
            </w:r>
          </w:p>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[C]</w:t>
            </w:r>
          </w:p>
        </w:tc>
        <w:tc>
          <w:tcPr>
            <w:tcW w:w="1554" w:type="dxa"/>
            <w:shd w:val="clear" w:color="auto" w:fill="FFFFFF"/>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60"/>
                <w:placeholder>
                  <w:docPart w:val="B8FBF2D731B54F6B8CCDFD62E645A2AA"/>
                </w:placeholder>
                <w:text/>
              </w:sdtPr>
              <w:sdtContent>
                <w:r w:rsidR="008746DB" w:rsidRPr="00A770CF">
                  <w:rPr>
                    <w:rFonts w:ascii="Garamond" w:hAnsi="Garamond"/>
                    <w:color w:val="auto"/>
                    <w:sz w:val="20"/>
                  </w:rPr>
                  <w:t>…</w:t>
                </w:r>
              </w:sdtContent>
            </w:sdt>
            <w:r w:rsidR="008746DB" w:rsidRPr="00A770CF">
              <w:rPr>
                <w:rFonts w:ascii="Garamond" w:hAnsi="Garamond"/>
                <w:color w:val="auto"/>
                <w:sz w:val="20"/>
              </w:rPr>
              <w:t xml:space="preserve"> %</w:t>
            </w:r>
          </w:p>
        </w:tc>
        <w:tc>
          <w:tcPr>
            <w:tcW w:w="1843" w:type="dxa"/>
            <w:shd w:val="clear" w:color="auto" w:fill="auto"/>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61"/>
                <w:placeholder>
                  <w:docPart w:val="06E38A4B00BA4A63A50838558D3DA52B"/>
                </w:placeholder>
                <w:text/>
              </w:sdtPr>
              <w:sdtContent>
                <w:r w:rsidR="008746DB" w:rsidRPr="00A770CF">
                  <w:rPr>
                    <w:rFonts w:ascii="Garamond" w:hAnsi="Garamond"/>
                    <w:color w:val="auto"/>
                    <w:sz w:val="20"/>
                  </w:rPr>
                  <w:t>10</w:t>
                </w:r>
              </w:sdtContent>
            </w:sdt>
            <w:r w:rsidR="008746DB" w:rsidRPr="00A770CF">
              <w:rPr>
                <w:rFonts w:ascii="Garamond" w:hAnsi="Garamond"/>
                <w:color w:val="auto"/>
                <w:sz w:val="20"/>
              </w:rPr>
              <w:t xml:space="preserve"> %</w:t>
            </w:r>
          </w:p>
        </w:tc>
        <w:tc>
          <w:tcPr>
            <w:tcW w:w="1701" w:type="dxa"/>
            <w:vAlign w:val="center"/>
          </w:tcPr>
          <w:p w:rsidR="008746DB" w:rsidRPr="00A770CF" w:rsidRDefault="008E747B" w:rsidP="00BF2DAC">
            <w:pPr>
              <w:keepNext/>
              <w:jc w:val="center"/>
              <w:rPr>
                <w:rFonts w:ascii="Garamond" w:hAnsi="Garamond"/>
                <w:color w:val="auto"/>
                <w:sz w:val="20"/>
                <w:u w:val="single"/>
              </w:rPr>
            </w:pPr>
            <w:sdt>
              <w:sdtPr>
                <w:rPr>
                  <w:rFonts w:ascii="Garamond" w:hAnsi="Garamond"/>
                  <w:color w:val="auto"/>
                  <w:sz w:val="20"/>
                  <w:u w:val="single"/>
                </w:rPr>
                <w:id w:val="3010862"/>
                <w:placeholder>
                  <w:docPart w:val="8A7BD833083C43C7B89473DC7C5DBDB4"/>
                </w:placeholder>
                <w:text/>
              </w:sdtPr>
              <w:sdtContent>
                <w:r w:rsidR="008746DB" w:rsidRPr="00A770CF">
                  <w:rPr>
                    <w:rFonts w:ascii="Garamond" w:hAnsi="Garamond"/>
                    <w:color w:val="auto"/>
                    <w:sz w:val="20"/>
                    <w:u w:val="single"/>
                  </w:rPr>
                  <w:t>50</w:t>
                </w:r>
              </w:sdtContent>
            </w:sdt>
            <w:r w:rsidR="008746DB" w:rsidRPr="00A770CF">
              <w:rPr>
                <w:rFonts w:ascii="Garamond" w:hAnsi="Garamond"/>
                <w:color w:val="auto"/>
                <w:sz w:val="20"/>
                <w:u w:val="single"/>
              </w:rPr>
              <w:t xml:space="preserve"> %</w:t>
            </w:r>
          </w:p>
        </w:tc>
        <w:tc>
          <w:tcPr>
            <w:tcW w:w="283" w:type="dxa"/>
          </w:tcPr>
          <w:p w:rsidR="008746DB" w:rsidRPr="00A770CF" w:rsidRDefault="008746DB" w:rsidP="00BF2DAC">
            <w:pPr>
              <w:keepNext/>
              <w:jc w:val="center"/>
              <w:rPr>
                <w:rFonts w:ascii="Garamond" w:hAnsi="Garamond"/>
                <w:color w:val="auto"/>
                <w:sz w:val="20"/>
              </w:rPr>
            </w:pPr>
          </w:p>
        </w:tc>
        <w:tc>
          <w:tcPr>
            <w:tcW w:w="3044" w:type="dxa"/>
            <w:vMerge/>
          </w:tcPr>
          <w:p w:rsidR="008746DB" w:rsidRPr="00A770CF" w:rsidRDefault="008746DB" w:rsidP="00BF2DAC">
            <w:pPr>
              <w:keepNext/>
              <w:jc w:val="center"/>
              <w:rPr>
                <w:rFonts w:ascii="Garamond" w:hAnsi="Garamond"/>
                <w:color w:val="auto"/>
                <w:sz w:val="20"/>
              </w:rPr>
            </w:pPr>
          </w:p>
        </w:tc>
      </w:tr>
      <w:tr w:rsidR="008746DB" w:rsidRPr="00A770CF" w:rsidTr="00BF2DAC">
        <w:trPr>
          <w:cantSplit/>
          <w:trHeight w:val="409"/>
        </w:trPr>
        <w:tc>
          <w:tcPr>
            <w:tcW w:w="1706"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TOTALE</w:t>
            </w:r>
          </w:p>
        </w:tc>
        <w:tc>
          <w:tcPr>
            <w:tcW w:w="1554"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 xml:space="preserve"> </w:t>
            </w:r>
            <w:sdt>
              <w:sdtPr>
                <w:rPr>
                  <w:rFonts w:ascii="Garamond" w:hAnsi="Garamond"/>
                  <w:b/>
                  <w:color w:val="auto"/>
                  <w:sz w:val="20"/>
                </w:rPr>
                <w:id w:val="3010863"/>
                <w:placeholder>
                  <w:docPart w:val="E4919B775D3A47FF831A7A4A585E34A6"/>
                </w:placeholder>
                <w:text/>
              </w:sdtPr>
              <w:sdtContent>
                <w:r w:rsidRPr="00A770CF">
                  <w:rPr>
                    <w:rFonts w:ascii="Garamond" w:hAnsi="Garamond"/>
                    <w:b/>
                    <w:color w:val="auto"/>
                    <w:sz w:val="20"/>
                  </w:rPr>
                  <w:t>100 %</w:t>
                </w:r>
              </w:sdtContent>
            </w:sdt>
          </w:p>
        </w:tc>
        <w:tc>
          <w:tcPr>
            <w:tcW w:w="1843" w:type="dxa"/>
            <w:shd w:val="clear" w:color="auto" w:fill="auto"/>
            <w:vAlign w:val="center"/>
          </w:tcPr>
          <w:p w:rsidR="008746DB" w:rsidRPr="00A770CF" w:rsidRDefault="008E747B" w:rsidP="00BF2DAC">
            <w:pPr>
              <w:keepNext/>
              <w:jc w:val="center"/>
              <w:rPr>
                <w:rFonts w:ascii="Garamond" w:hAnsi="Garamond"/>
                <w:b/>
                <w:color w:val="auto"/>
                <w:sz w:val="20"/>
              </w:rPr>
            </w:pPr>
            <w:sdt>
              <w:sdtPr>
                <w:rPr>
                  <w:rFonts w:ascii="Garamond" w:hAnsi="Garamond"/>
                  <w:b/>
                  <w:color w:val="auto"/>
                  <w:sz w:val="20"/>
                </w:rPr>
                <w:id w:val="3010864"/>
                <w:placeholder>
                  <w:docPart w:val="7B1E67DC598C4CF1856B584FE126C807"/>
                </w:placeholder>
                <w:text/>
              </w:sdtPr>
              <w:sdtContent>
                <w:r w:rsidR="008746DB" w:rsidRPr="00A770CF">
                  <w:rPr>
                    <w:rFonts w:ascii="Garamond" w:hAnsi="Garamond"/>
                    <w:b/>
                    <w:color w:val="auto"/>
                    <w:sz w:val="20"/>
                  </w:rPr>
                  <w:t>100 %</w:t>
                </w:r>
              </w:sdtContent>
            </w:sdt>
          </w:p>
        </w:tc>
        <w:tc>
          <w:tcPr>
            <w:tcW w:w="1701" w:type="dxa"/>
            <w:vAlign w:val="center"/>
          </w:tcPr>
          <w:p w:rsidR="008746DB" w:rsidRPr="00A770CF" w:rsidRDefault="008E747B" w:rsidP="00BF2DAC">
            <w:pPr>
              <w:keepNext/>
              <w:jc w:val="center"/>
              <w:rPr>
                <w:rFonts w:ascii="Garamond" w:hAnsi="Garamond"/>
                <w:b/>
                <w:color w:val="auto"/>
                <w:sz w:val="20"/>
              </w:rPr>
            </w:pPr>
            <w:sdt>
              <w:sdtPr>
                <w:rPr>
                  <w:rFonts w:ascii="Garamond" w:hAnsi="Garamond"/>
                  <w:b/>
                  <w:color w:val="auto"/>
                  <w:sz w:val="20"/>
                </w:rPr>
                <w:id w:val="3010865"/>
                <w:placeholder>
                  <w:docPart w:val="2B951F377B7E4657B80F509E00973057"/>
                </w:placeholder>
                <w:text/>
              </w:sdtPr>
              <w:sdtContent>
                <w:r w:rsidR="008746DB" w:rsidRPr="00A770CF">
                  <w:rPr>
                    <w:rFonts w:ascii="Garamond" w:hAnsi="Garamond"/>
                    <w:b/>
                    <w:color w:val="auto"/>
                    <w:sz w:val="20"/>
                  </w:rPr>
                  <w:t>100 %</w:t>
                </w:r>
              </w:sdtContent>
            </w:sdt>
          </w:p>
        </w:tc>
        <w:tc>
          <w:tcPr>
            <w:tcW w:w="283" w:type="dxa"/>
          </w:tcPr>
          <w:p w:rsidR="008746DB" w:rsidRPr="00A770CF" w:rsidRDefault="008746DB" w:rsidP="00BF2DAC">
            <w:pPr>
              <w:keepNext/>
              <w:jc w:val="center"/>
              <w:rPr>
                <w:rFonts w:ascii="Garamond" w:hAnsi="Garamond"/>
                <w:b/>
                <w:color w:val="auto"/>
                <w:sz w:val="20"/>
              </w:rPr>
            </w:pPr>
          </w:p>
        </w:tc>
        <w:tc>
          <w:tcPr>
            <w:tcW w:w="3044" w:type="dxa"/>
            <w:vMerge/>
          </w:tcPr>
          <w:p w:rsidR="008746DB" w:rsidRPr="00A770CF" w:rsidRDefault="008746DB" w:rsidP="00BF2DAC">
            <w:pPr>
              <w:keepNext/>
              <w:jc w:val="center"/>
              <w:rPr>
                <w:rFonts w:ascii="Garamond" w:hAnsi="Garamond"/>
                <w:b/>
                <w:color w:val="auto"/>
                <w:sz w:val="20"/>
              </w:rPr>
            </w:pPr>
          </w:p>
        </w:tc>
      </w:tr>
      <w:tr w:rsidR="008746DB" w:rsidRPr="00A770CF" w:rsidTr="00BF2DAC">
        <w:trPr>
          <w:cantSplit/>
          <w:trHeight w:val="409"/>
        </w:trPr>
        <w:tc>
          <w:tcPr>
            <w:tcW w:w="1706" w:type="dxa"/>
            <w:shd w:val="clear" w:color="auto" w:fill="FFFFFF"/>
            <w:vAlign w:val="center"/>
          </w:tcPr>
          <w:p w:rsidR="008746DB" w:rsidRPr="00A770CF" w:rsidRDefault="008746DB" w:rsidP="00BF2DAC">
            <w:pPr>
              <w:keepNext/>
              <w:jc w:val="center"/>
              <w:rPr>
                <w:rFonts w:ascii="Garamond" w:hAnsi="Garamond"/>
                <w:b/>
                <w:color w:val="auto"/>
                <w:sz w:val="20"/>
              </w:rPr>
            </w:pPr>
          </w:p>
        </w:tc>
        <w:tc>
          <w:tcPr>
            <w:tcW w:w="1554" w:type="dxa"/>
            <w:shd w:val="clear" w:color="auto" w:fill="FFFFFF"/>
            <w:vAlign w:val="center"/>
          </w:tcPr>
          <w:p w:rsidR="008746DB" w:rsidRPr="00A770CF" w:rsidRDefault="008746DB" w:rsidP="00BF2DAC">
            <w:pPr>
              <w:keepNext/>
              <w:jc w:val="center"/>
              <w:rPr>
                <w:rFonts w:ascii="Garamond" w:hAnsi="Garamond"/>
                <w:b/>
                <w:color w:val="FF0000"/>
                <w:sz w:val="20"/>
              </w:rPr>
            </w:pPr>
            <w:r w:rsidRPr="00A770CF">
              <w:rPr>
                <w:rFonts w:ascii="Garamond" w:hAnsi="Garamond"/>
                <w:b/>
                <w:color w:val="auto"/>
                <w:sz w:val="20"/>
              </w:rPr>
              <w:t>REGOLARE</w:t>
            </w:r>
          </w:p>
        </w:tc>
        <w:tc>
          <w:tcPr>
            <w:tcW w:w="1843" w:type="dxa"/>
            <w:shd w:val="clear" w:color="auto" w:fill="auto"/>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REGOLARE</w:t>
            </w:r>
          </w:p>
        </w:tc>
        <w:tc>
          <w:tcPr>
            <w:tcW w:w="1701" w:type="dxa"/>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FF0000"/>
                <w:sz w:val="20"/>
              </w:rPr>
              <w:t>ERRORE n. 3</w:t>
            </w:r>
          </w:p>
        </w:tc>
        <w:tc>
          <w:tcPr>
            <w:tcW w:w="283" w:type="dxa"/>
          </w:tcPr>
          <w:p w:rsidR="008746DB" w:rsidRPr="00A770CF" w:rsidRDefault="008746DB" w:rsidP="00BF2DAC">
            <w:pPr>
              <w:keepNext/>
              <w:jc w:val="center"/>
              <w:rPr>
                <w:rFonts w:ascii="Garamond" w:hAnsi="Garamond"/>
                <w:b/>
                <w:color w:val="FF0000"/>
                <w:sz w:val="20"/>
              </w:rPr>
            </w:pPr>
          </w:p>
        </w:tc>
        <w:tc>
          <w:tcPr>
            <w:tcW w:w="3044" w:type="dxa"/>
            <w:vMerge/>
          </w:tcPr>
          <w:p w:rsidR="008746DB" w:rsidRPr="00A770CF" w:rsidRDefault="008746DB" w:rsidP="00BF2DAC">
            <w:pPr>
              <w:keepNext/>
              <w:jc w:val="center"/>
              <w:rPr>
                <w:rFonts w:ascii="Garamond" w:hAnsi="Garamond"/>
                <w:b/>
                <w:color w:val="FF0000"/>
                <w:sz w:val="20"/>
              </w:rPr>
            </w:pPr>
          </w:p>
        </w:tc>
      </w:tr>
    </w:tbl>
    <w:p w:rsidR="008746DB" w:rsidRDefault="008746DB" w:rsidP="008746DB">
      <w:pPr>
        <w:spacing w:before="120"/>
        <w:ind w:left="284"/>
        <w:jc w:val="both"/>
        <w:rPr>
          <w:rFonts w:ascii="Garamond" w:hAnsi="Garamond"/>
          <w:b/>
          <w:i/>
          <w:sz w:val="20"/>
          <w:szCs w:val="22"/>
        </w:rPr>
      </w:pPr>
    </w:p>
    <w:p w:rsidR="008746DB" w:rsidRPr="00C24DFB" w:rsidRDefault="008746DB" w:rsidP="008746DB">
      <w:pPr>
        <w:spacing w:before="120"/>
        <w:ind w:left="284"/>
        <w:jc w:val="both"/>
        <w:rPr>
          <w:rFonts w:ascii="Garamond" w:hAnsi="Garamond" w:cstheme="minorHAnsi"/>
          <w:b/>
          <w:i/>
          <w:sz w:val="20"/>
          <w:szCs w:val="22"/>
        </w:rPr>
      </w:pPr>
      <w:r w:rsidRPr="00C24DFB">
        <w:rPr>
          <w:rFonts w:ascii="Garamond" w:hAnsi="Garamond"/>
          <w:b/>
          <w:i/>
          <w:sz w:val="20"/>
          <w:szCs w:val="22"/>
        </w:rPr>
        <w:t xml:space="preserve">Esempio 3: </w:t>
      </w:r>
    </w:p>
    <w:tbl>
      <w:tblPr>
        <w:tblW w:w="0" w:type="auto"/>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tblPr>
      <w:tblGrid>
        <w:gridCol w:w="1707"/>
        <w:gridCol w:w="1553"/>
        <w:gridCol w:w="1843"/>
        <w:gridCol w:w="1701"/>
        <w:gridCol w:w="283"/>
        <w:gridCol w:w="3119"/>
      </w:tblGrid>
      <w:tr w:rsidR="008746DB" w:rsidRPr="00A770CF" w:rsidTr="00BF2DAC">
        <w:trPr>
          <w:cantSplit/>
          <w:trHeight w:val="730"/>
        </w:trPr>
        <w:tc>
          <w:tcPr>
            <w:tcW w:w="1707" w:type="dxa"/>
            <w:tcBorders>
              <w:bottom w:val="single" w:sz="4" w:space="0" w:color="A6A6A6"/>
            </w:tcBorders>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 xml:space="preserve">Denominazione </w:t>
            </w:r>
          </w:p>
        </w:tc>
        <w:tc>
          <w:tcPr>
            <w:tcW w:w="1553" w:type="dxa"/>
            <w:tcBorders>
              <w:bottom w:val="single" w:sz="4" w:space="0" w:color="A6A6A6"/>
            </w:tcBorders>
            <w:shd w:val="clear" w:color="auto" w:fill="D9D9D9" w:themeFill="background1" w:themeFillShade="D9"/>
            <w:vAlign w:val="center"/>
          </w:tcPr>
          <w:p w:rsidR="008746DB" w:rsidRPr="00A770CF" w:rsidRDefault="008746DB" w:rsidP="00BF2DAC">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746DB" w:rsidRPr="00A770CF" w:rsidRDefault="008746DB" w:rsidP="008746DB">
            <w:pPr>
              <w:keepNext/>
              <w:jc w:val="center"/>
              <w:rPr>
                <w:rFonts w:ascii="Garamond" w:hAnsi="Garamond"/>
                <w:b/>
                <w:color w:val="auto"/>
                <w:sz w:val="20"/>
              </w:rPr>
            </w:pPr>
            <w:r>
              <w:rPr>
                <w:rFonts w:ascii="Garamond" w:hAnsi="Garamond"/>
                <w:b/>
                <w:color w:val="auto"/>
                <w:sz w:val="20"/>
              </w:rPr>
              <w:t>V</w:t>
            </w:r>
            <w:r w:rsidRPr="00A770CF">
              <w:rPr>
                <w:rFonts w:ascii="Garamond" w:hAnsi="Garamond"/>
                <w:b/>
                <w:color w:val="auto"/>
                <w:sz w:val="20"/>
              </w:rPr>
              <w:t>.0</w:t>
            </w:r>
            <w:r>
              <w:rPr>
                <w:rFonts w:ascii="Garamond" w:hAnsi="Garamond"/>
                <w:b/>
                <w:color w:val="auto"/>
                <w:sz w:val="20"/>
              </w:rPr>
              <w:t>2</w:t>
            </w:r>
          </w:p>
        </w:tc>
        <w:tc>
          <w:tcPr>
            <w:tcW w:w="1843" w:type="dxa"/>
            <w:tcBorders>
              <w:bottom w:val="single" w:sz="4" w:space="0" w:color="A6A6A6"/>
            </w:tcBorders>
            <w:shd w:val="clear" w:color="auto" w:fill="D9D9D9" w:themeFill="background1" w:themeFillShade="D9"/>
            <w:vAlign w:val="center"/>
          </w:tcPr>
          <w:p w:rsidR="008746DB" w:rsidRPr="00A770CF" w:rsidRDefault="008746DB" w:rsidP="00BF2DAC">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746DB" w:rsidRPr="00A770CF" w:rsidRDefault="008746DB" w:rsidP="008746DB">
            <w:pPr>
              <w:keepNext/>
              <w:jc w:val="center"/>
              <w:rPr>
                <w:rFonts w:ascii="Garamond" w:hAnsi="Garamond"/>
                <w:b/>
                <w:color w:val="auto"/>
                <w:sz w:val="20"/>
              </w:rPr>
            </w:pPr>
            <w:r>
              <w:rPr>
                <w:rFonts w:ascii="Garamond" w:hAnsi="Garamond"/>
                <w:b/>
                <w:color w:val="auto"/>
                <w:sz w:val="20"/>
              </w:rPr>
              <w:t>S</w:t>
            </w:r>
            <w:r w:rsidRPr="00A770CF">
              <w:rPr>
                <w:rFonts w:ascii="Garamond" w:hAnsi="Garamond"/>
                <w:b/>
                <w:color w:val="auto"/>
                <w:sz w:val="20"/>
              </w:rPr>
              <w:t>.0</w:t>
            </w:r>
            <w:r>
              <w:rPr>
                <w:rFonts w:ascii="Garamond" w:hAnsi="Garamond"/>
                <w:b/>
                <w:color w:val="auto"/>
                <w:sz w:val="20"/>
              </w:rPr>
              <w:t>4</w:t>
            </w:r>
          </w:p>
        </w:tc>
        <w:tc>
          <w:tcPr>
            <w:tcW w:w="1701" w:type="dxa"/>
            <w:tcBorders>
              <w:bottom w:val="single" w:sz="4" w:space="0" w:color="A6A6A6"/>
            </w:tcBorders>
            <w:shd w:val="clear" w:color="auto" w:fill="D9D9D9" w:themeFill="background1" w:themeFillShade="D9"/>
            <w:vAlign w:val="center"/>
          </w:tcPr>
          <w:p w:rsidR="008746DB" w:rsidRPr="00A770CF" w:rsidRDefault="008746DB" w:rsidP="00BF2DAC">
            <w:pPr>
              <w:keepNext/>
              <w:jc w:val="center"/>
              <w:rPr>
                <w:rFonts w:ascii="Garamond" w:hAnsi="Garamond"/>
                <w:b/>
                <w:color w:val="auto"/>
                <w:sz w:val="20"/>
              </w:rPr>
            </w:pPr>
            <w:proofErr w:type="spellStart"/>
            <w:r w:rsidRPr="00A770CF">
              <w:rPr>
                <w:rFonts w:ascii="Garamond" w:hAnsi="Garamond"/>
                <w:b/>
                <w:color w:val="auto"/>
                <w:sz w:val="20"/>
              </w:rPr>
              <w:t>CAT</w:t>
            </w:r>
            <w:proofErr w:type="spellEnd"/>
            <w:r w:rsidRPr="00A770CF">
              <w:rPr>
                <w:rFonts w:ascii="Garamond" w:hAnsi="Garamond"/>
                <w:b/>
                <w:color w:val="auto"/>
                <w:sz w:val="20"/>
              </w:rPr>
              <w:t xml:space="preserve">. </w:t>
            </w:r>
          </w:p>
          <w:p w:rsidR="008746DB" w:rsidRPr="00A770CF" w:rsidRDefault="008746DB" w:rsidP="008746DB">
            <w:pPr>
              <w:keepNext/>
              <w:jc w:val="center"/>
              <w:rPr>
                <w:rFonts w:ascii="Garamond" w:hAnsi="Garamond"/>
                <w:b/>
                <w:color w:val="auto"/>
                <w:sz w:val="20"/>
              </w:rPr>
            </w:pPr>
            <w:r w:rsidRPr="00A770CF">
              <w:rPr>
                <w:rFonts w:ascii="Garamond" w:hAnsi="Garamond"/>
                <w:b/>
                <w:color w:val="auto"/>
                <w:sz w:val="20"/>
              </w:rPr>
              <w:t>IA.0</w:t>
            </w:r>
            <w:r>
              <w:rPr>
                <w:rFonts w:ascii="Garamond" w:hAnsi="Garamond"/>
                <w:b/>
                <w:color w:val="auto"/>
                <w:sz w:val="20"/>
              </w:rPr>
              <w:t>3</w:t>
            </w:r>
          </w:p>
        </w:tc>
        <w:tc>
          <w:tcPr>
            <w:tcW w:w="283" w:type="dxa"/>
            <w:shd w:val="clear" w:color="auto" w:fill="D9D9D9" w:themeFill="background1" w:themeFillShade="D9"/>
          </w:tcPr>
          <w:p w:rsidR="008746DB" w:rsidRPr="00A770CF" w:rsidRDefault="008746DB" w:rsidP="00BF2DAC">
            <w:pPr>
              <w:pStyle w:val="Corpodeltesto22"/>
              <w:shd w:val="clear" w:color="auto" w:fill="auto"/>
              <w:tabs>
                <w:tab w:val="left" w:pos="1371"/>
              </w:tabs>
              <w:spacing w:before="60" w:line="360" w:lineRule="auto"/>
              <w:ind w:left="644" w:firstLine="0"/>
              <w:jc w:val="both"/>
              <w:rPr>
                <w:rFonts w:ascii="Garamond" w:hAnsi="Garamond" w:cstheme="minorHAnsi"/>
                <w:sz w:val="20"/>
                <w:szCs w:val="20"/>
              </w:rPr>
            </w:pPr>
          </w:p>
        </w:tc>
        <w:tc>
          <w:tcPr>
            <w:tcW w:w="3119" w:type="dxa"/>
            <w:shd w:val="clear" w:color="auto" w:fill="D9D9D9" w:themeFill="background1" w:themeFillShade="D9"/>
            <w:vAlign w:val="center"/>
          </w:tcPr>
          <w:p w:rsidR="008746DB" w:rsidRPr="00A770CF" w:rsidRDefault="008746DB" w:rsidP="00BF2DAC">
            <w:pPr>
              <w:pStyle w:val="Corpodeltesto22"/>
              <w:shd w:val="clear" w:color="auto" w:fill="auto"/>
              <w:tabs>
                <w:tab w:val="left" w:pos="1371"/>
              </w:tabs>
              <w:spacing w:before="60" w:line="360" w:lineRule="auto"/>
              <w:ind w:left="644" w:firstLine="0"/>
              <w:jc w:val="center"/>
              <w:rPr>
                <w:rFonts w:ascii="Garamond" w:hAnsi="Garamond" w:cstheme="minorHAnsi"/>
                <w:b/>
                <w:sz w:val="20"/>
                <w:szCs w:val="20"/>
              </w:rPr>
            </w:pPr>
            <w:r w:rsidRPr="00A770CF">
              <w:rPr>
                <w:rFonts w:ascii="Garamond" w:hAnsi="Garamond" w:cstheme="minorHAnsi"/>
                <w:b/>
                <w:sz w:val="20"/>
                <w:szCs w:val="20"/>
              </w:rPr>
              <w:t>NOTE</w:t>
            </w:r>
          </w:p>
        </w:tc>
      </w:tr>
      <w:tr w:rsidR="008746DB" w:rsidRPr="00A770CF" w:rsidTr="00BF2DAC">
        <w:trPr>
          <w:cantSplit/>
          <w:trHeight w:val="409"/>
        </w:trPr>
        <w:tc>
          <w:tcPr>
            <w:tcW w:w="1707"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Mandatario del R.T.</w:t>
            </w:r>
          </w:p>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[A]</w:t>
            </w:r>
          </w:p>
        </w:tc>
        <w:tc>
          <w:tcPr>
            <w:tcW w:w="1553" w:type="dxa"/>
            <w:shd w:val="clear" w:color="auto" w:fill="FFFFFF"/>
            <w:vAlign w:val="center"/>
          </w:tcPr>
          <w:p w:rsidR="008746DB" w:rsidRPr="00A770CF" w:rsidRDefault="008E747B" w:rsidP="00BF2DAC">
            <w:pPr>
              <w:keepNext/>
              <w:jc w:val="center"/>
              <w:rPr>
                <w:rFonts w:ascii="Garamond" w:hAnsi="Garamond"/>
                <w:color w:val="auto"/>
                <w:sz w:val="20"/>
                <w:u w:val="single"/>
              </w:rPr>
            </w:pPr>
            <w:sdt>
              <w:sdtPr>
                <w:rPr>
                  <w:rFonts w:ascii="Garamond" w:hAnsi="Garamond"/>
                  <w:color w:val="auto"/>
                  <w:sz w:val="20"/>
                  <w:u w:val="single"/>
                </w:rPr>
                <w:id w:val="3010866"/>
                <w:placeholder>
                  <w:docPart w:val="14832334A1B1442BA18E351E1CE36CC9"/>
                </w:placeholder>
                <w:text/>
              </w:sdtPr>
              <w:sdtContent>
                <w:r w:rsidR="008746DB" w:rsidRPr="00A770CF">
                  <w:rPr>
                    <w:rFonts w:ascii="Garamond" w:hAnsi="Garamond"/>
                    <w:color w:val="auto"/>
                    <w:sz w:val="20"/>
                    <w:u w:val="single"/>
                  </w:rPr>
                  <w:t>40</w:t>
                </w:r>
              </w:sdtContent>
            </w:sdt>
            <w:r w:rsidR="008746DB" w:rsidRPr="00A770CF">
              <w:rPr>
                <w:rFonts w:ascii="Garamond" w:hAnsi="Garamond"/>
                <w:color w:val="auto"/>
                <w:sz w:val="20"/>
                <w:u w:val="single"/>
              </w:rPr>
              <w:t xml:space="preserve"> %</w:t>
            </w:r>
          </w:p>
        </w:tc>
        <w:tc>
          <w:tcPr>
            <w:tcW w:w="1843" w:type="dxa"/>
            <w:shd w:val="clear" w:color="auto" w:fill="auto"/>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67"/>
                <w:placeholder>
                  <w:docPart w:val="70E4D1AC03774A6DA001B805C490A478"/>
                </w:placeholder>
                <w:text/>
              </w:sdtPr>
              <w:sdtContent>
                <w:r w:rsidR="008746DB" w:rsidRPr="00A770CF">
                  <w:rPr>
                    <w:rFonts w:ascii="Garamond" w:hAnsi="Garamond"/>
                    <w:color w:val="auto"/>
                    <w:sz w:val="20"/>
                  </w:rPr>
                  <w:t>20</w:t>
                </w:r>
              </w:sdtContent>
            </w:sdt>
            <w:r w:rsidR="008746DB" w:rsidRPr="00A770CF">
              <w:rPr>
                <w:rFonts w:ascii="Garamond" w:hAnsi="Garamond"/>
                <w:color w:val="auto"/>
                <w:sz w:val="20"/>
              </w:rPr>
              <w:t xml:space="preserve"> %</w:t>
            </w:r>
          </w:p>
        </w:tc>
        <w:tc>
          <w:tcPr>
            <w:tcW w:w="1701" w:type="dxa"/>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68"/>
                <w:placeholder>
                  <w:docPart w:val="37EC7CC38C3C42FABF25A9D67C596251"/>
                </w:placeholder>
                <w:text/>
              </w:sdtPr>
              <w:sdtContent>
                <w:r w:rsidR="008746DB" w:rsidRPr="00A770CF">
                  <w:rPr>
                    <w:rFonts w:ascii="Garamond" w:hAnsi="Garamond"/>
                    <w:color w:val="auto"/>
                    <w:sz w:val="20"/>
                  </w:rPr>
                  <w:t>40</w:t>
                </w:r>
              </w:sdtContent>
            </w:sdt>
            <w:r w:rsidR="008746DB" w:rsidRPr="00A770CF">
              <w:rPr>
                <w:rFonts w:ascii="Garamond" w:hAnsi="Garamond"/>
                <w:color w:val="auto"/>
                <w:sz w:val="20"/>
              </w:rPr>
              <w:t xml:space="preserve"> %</w:t>
            </w:r>
          </w:p>
        </w:tc>
        <w:tc>
          <w:tcPr>
            <w:tcW w:w="283" w:type="dxa"/>
          </w:tcPr>
          <w:p w:rsidR="008746DB" w:rsidRPr="00A770CF" w:rsidRDefault="008746DB" w:rsidP="00BF2DAC">
            <w:pPr>
              <w:keepNext/>
              <w:jc w:val="center"/>
              <w:rPr>
                <w:rFonts w:ascii="Garamond" w:hAnsi="Garamond"/>
                <w:color w:val="auto"/>
                <w:sz w:val="20"/>
              </w:rPr>
            </w:pPr>
          </w:p>
        </w:tc>
        <w:tc>
          <w:tcPr>
            <w:tcW w:w="3119" w:type="dxa"/>
            <w:vMerge w:val="restart"/>
          </w:tcPr>
          <w:p w:rsidR="008746DB" w:rsidRPr="00A770CF" w:rsidRDefault="008746DB" w:rsidP="00BF2DAC">
            <w:pPr>
              <w:pStyle w:val="Corpodeltesto22"/>
              <w:shd w:val="clear" w:color="auto" w:fill="auto"/>
              <w:tabs>
                <w:tab w:val="left" w:pos="1371"/>
              </w:tabs>
              <w:spacing w:before="60" w:line="360" w:lineRule="auto"/>
              <w:ind w:left="644" w:firstLine="0"/>
              <w:jc w:val="both"/>
              <w:rPr>
                <w:rFonts w:ascii="Garamond" w:hAnsi="Garamond" w:cstheme="minorHAnsi"/>
                <w:sz w:val="20"/>
                <w:szCs w:val="20"/>
              </w:rPr>
            </w:pPr>
          </w:p>
          <w:p w:rsidR="008746DB" w:rsidRPr="00A770CF" w:rsidRDefault="008746DB" w:rsidP="00BF2DAC">
            <w:pPr>
              <w:keepNext/>
              <w:jc w:val="both"/>
              <w:rPr>
                <w:rFonts w:ascii="Garamond" w:hAnsi="Garamond"/>
                <w:color w:val="auto"/>
                <w:sz w:val="20"/>
              </w:rPr>
            </w:pPr>
            <w:r w:rsidRPr="00A770CF">
              <w:rPr>
                <w:rFonts w:ascii="Garamond" w:hAnsi="Garamond"/>
                <w:b/>
                <w:color w:val="FF0000"/>
                <w:sz w:val="20"/>
                <w:u w:val="single"/>
              </w:rPr>
              <w:t>Errore n. 4</w:t>
            </w:r>
            <w:r w:rsidRPr="00A770CF">
              <w:rPr>
                <w:rFonts w:ascii="Garamond" w:hAnsi="Garamond"/>
                <w:b/>
                <w:color w:val="FF0000"/>
                <w:sz w:val="20"/>
              </w:rPr>
              <w:t>:</w:t>
            </w:r>
            <w:r w:rsidRPr="00A770CF">
              <w:rPr>
                <w:rFonts w:ascii="Garamond" w:hAnsi="Garamond"/>
                <w:sz w:val="20"/>
              </w:rPr>
              <w:t xml:space="preserve"> in quanto nella categoria principale </w:t>
            </w:r>
            <w:r w:rsidRPr="00A770CF">
              <w:rPr>
                <w:rFonts w:ascii="Garamond" w:hAnsi="Garamond" w:cstheme="minorHAnsi"/>
                <w:sz w:val="20"/>
              </w:rPr>
              <w:t xml:space="preserve">assunta da più operatori economici il mandatario dell’intero R.T.  </w:t>
            </w:r>
            <w:r w:rsidRPr="00A770CF">
              <w:rPr>
                <w:rFonts w:ascii="Garamond" w:hAnsi="Garamond" w:cstheme="minorHAnsi"/>
                <w:b/>
                <w:sz w:val="20"/>
                <w:u w:val="single"/>
              </w:rPr>
              <w:t>deve eseguire  le prestazioni</w:t>
            </w:r>
            <w:r w:rsidRPr="00A770CF">
              <w:rPr>
                <w:rFonts w:ascii="Garamond" w:hAnsi="Garamond" w:cstheme="minorHAnsi"/>
                <w:b/>
                <w:sz w:val="20"/>
              </w:rPr>
              <w:t xml:space="preserve"> </w:t>
            </w:r>
            <w:r w:rsidRPr="00A770CF">
              <w:rPr>
                <w:rFonts w:ascii="Garamond" w:hAnsi="Garamond" w:cstheme="minorHAnsi"/>
                <w:sz w:val="20"/>
              </w:rPr>
              <w:t>in misura maggioritaria</w:t>
            </w:r>
          </w:p>
        </w:tc>
      </w:tr>
      <w:tr w:rsidR="008746DB" w:rsidRPr="00A770CF" w:rsidTr="00BF2DAC">
        <w:trPr>
          <w:cantSplit/>
          <w:trHeight w:val="409"/>
        </w:trPr>
        <w:tc>
          <w:tcPr>
            <w:tcW w:w="1707"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Mandante 1</w:t>
            </w:r>
          </w:p>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[B]</w:t>
            </w:r>
          </w:p>
        </w:tc>
        <w:tc>
          <w:tcPr>
            <w:tcW w:w="1553" w:type="dxa"/>
            <w:shd w:val="clear" w:color="auto" w:fill="FFFFFF"/>
            <w:vAlign w:val="center"/>
          </w:tcPr>
          <w:p w:rsidR="008746DB" w:rsidRPr="00A770CF" w:rsidRDefault="008746DB" w:rsidP="00BF2DAC">
            <w:pPr>
              <w:keepNext/>
              <w:jc w:val="center"/>
              <w:rPr>
                <w:rFonts w:ascii="Garamond" w:hAnsi="Garamond"/>
                <w:color w:val="auto"/>
                <w:sz w:val="20"/>
                <w:u w:val="single"/>
              </w:rPr>
            </w:pPr>
            <w:r w:rsidRPr="00A770CF">
              <w:rPr>
                <w:rFonts w:ascii="Garamond" w:hAnsi="Garamond"/>
                <w:color w:val="auto"/>
                <w:sz w:val="20"/>
                <w:u w:val="single"/>
              </w:rPr>
              <w:t>60 %</w:t>
            </w:r>
          </w:p>
        </w:tc>
        <w:tc>
          <w:tcPr>
            <w:tcW w:w="1843" w:type="dxa"/>
            <w:shd w:val="clear" w:color="auto" w:fill="auto"/>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69"/>
                <w:placeholder>
                  <w:docPart w:val="32C1E88479394E1ABAD90C1F9B06E43B"/>
                </w:placeholder>
                <w:text/>
              </w:sdtPr>
              <w:sdtContent>
                <w:r w:rsidR="008746DB" w:rsidRPr="00A770CF">
                  <w:rPr>
                    <w:rFonts w:ascii="Garamond" w:hAnsi="Garamond"/>
                    <w:color w:val="auto"/>
                    <w:sz w:val="20"/>
                  </w:rPr>
                  <w:t>41</w:t>
                </w:r>
              </w:sdtContent>
            </w:sdt>
            <w:r w:rsidR="008746DB" w:rsidRPr="00A770CF">
              <w:rPr>
                <w:rFonts w:ascii="Garamond" w:hAnsi="Garamond"/>
                <w:color w:val="auto"/>
                <w:sz w:val="20"/>
              </w:rPr>
              <w:t xml:space="preserve"> %</w:t>
            </w:r>
          </w:p>
        </w:tc>
        <w:tc>
          <w:tcPr>
            <w:tcW w:w="1701" w:type="dxa"/>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70"/>
                <w:placeholder>
                  <w:docPart w:val="B73C4B41C1144F158E05BFA924C187ED"/>
                </w:placeholder>
                <w:text/>
              </w:sdtPr>
              <w:sdtContent>
                <w:r w:rsidR="008746DB" w:rsidRPr="00A770CF">
                  <w:rPr>
                    <w:rFonts w:ascii="Garamond" w:hAnsi="Garamond"/>
                    <w:color w:val="auto"/>
                    <w:sz w:val="20"/>
                  </w:rPr>
                  <w:t>0</w:t>
                </w:r>
              </w:sdtContent>
            </w:sdt>
            <w:r w:rsidR="008746DB" w:rsidRPr="00A770CF">
              <w:rPr>
                <w:rFonts w:ascii="Garamond" w:hAnsi="Garamond"/>
                <w:color w:val="auto"/>
                <w:sz w:val="20"/>
              </w:rPr>
              <w:t xml:space="preserve"> %</w:t>
            </w:r>
          </w:p>
        </w:tc>
        <w:tc>
          <w:tcPr>
            <w:tcW w:w="283" w:type="dxa"/>
          </w:tcPr>
          <w:p w:rsidR="008746DB" w:rsidRPr="00A770CF" w:rsidRDefault="008746DB" w:rsidP="00BF2DAC">
            <w:pPr>
              <w:keepNext/>
              <w:jc w:val="center"/>
              <w:rPr>
                <w:rFonts w:ascii="Garamond" w:hAnsi="Garamond"/>
                <w:color w:val="auto"/>
                <w:sz w:val="20"/>
              </w:rPr>
            </w:pPr>
          </w:p>
        </w:tc>
        <w:tc>
          <w:tcPr>
            <w:tcW w:w="3119" w:type="dxa"/>
            <w:vMerge/>
          </w:tcPr>
          <w:p w:rsidR="008746DB" w:rsidRPr="00A770CF" w:rsidRDefault="008746DB" w:rsidP="00BF2DAC">
            <w:pPr>
              <w:keepNext/>
              <w:jc w:val="center"/>
              <w:rPr>
                <w:rFonts w:ascii="Garamond" w:hAnsi="Garamond"/>
                <w:color w:val="auto"/>
                <w:sz w:val="20"/>
              </w:rPr>
            </w:pPr>
          </w:p>
        </w:tc>
      </w:tr>
      <w:tr w:rsidR="008746DB" w:rsidRPr="00A770CF" w:rsidTr="00BF2DAC">
        <w:trPr>
          <w:cantSplit/>
          <w:trHeight w:val="409"/>
        </w:trPr>
        <w:tc>
          <w:tcPr>
            <w:tcW w:w="1707"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Mandante 2</w:t>
            </w:r>
          </w:p>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[C]</w:t>
            </w:r>
          </w:p>
        </w:tc>
        <w:tc>
          <w:tcPr>
            <w:tcW w:w="1553" w:type="dxa"/>
            <w:shd w:val="clear" w:color="auto" w:fill="FFFFFF"/>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71"/>
                <w:placeholder>
                  <w:docPart w:val="4AD0CCB1FF72432D98D578C99BC8DFCD"/>
                </w:placeholder>
                <w:text/>
              </w:sdtPr>
              <w:sdtContent>
                <w:r w:rsidR="008746DB" w:rsidRPr="00A770CF">
                  <w:rPr>
                    <w:rFonts w:ascii="Garamond" w:hAnsi="Garamond"/>
                    <w:color w:val="auto"/>
                    <w:sz w:val="20"/>
                  </w:rPr>
                  <w:t>…</w:t>
                </w:r>
              </w:sdtContent>
            </w:sdt>
            <w:r w:rsidR="008746DB" w:rsidRPr="00A770CF">
              <w:rPr>
                <w:rFonts w:ascii="Garamond" w:hAnsi="Garamond"/>
                <w:color w:val="auto"/>
                <w:sz w:val="20"/>
              </w:rPr>
              <w:t xml:space="preserve"> %</w:t>
            </w:r>
          </w:p>
        </w:tc>
        <w:tc>
          <w:tcPr>
            <w:tcW w:w="1843" w:type="dxa"/>
            <w:shd w:val="clear" w:color="auto" w:fill="auto"/>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72"/>
                <w:placeholder>
                  <w:docPart w:val="2A4A648BB9524001B940C241BD467DB6"/>
                </w:placeholder>
                <w:text/>
              </w:sdtPr>
              <w:sdtContent>
                <w:r w:rsidR="008746DB" w:rsidRPr="00A770CF">
                  <w:rPr>
                    <w:rFonts w:ascii="Garamond" w:hAnsi="Garamond"/>
                    <w:color w:val="auto"/>
                    <w:sz w:val="20"/>
                  </w:rPr>
                  <w:t>39</w:t>
                </w:r>
              </w:sdtContent>
            </w:sdt>
            <w:r w:rsidR="008746DB" w:rsidRPr="00A770CF">
              <w:rPr>
                <w:rFonts w:ascii="Garamond" w:hAnsi="Garamond"/>
                <w:color w:val="auto"/>
                <w:sz w:val="20"/>
              </w:rPr>
              <w:t xml:space="preserve"> %</w:t>
            </w:r>
          </w:p>
        </w:tc>
        <w:tc>
          <w:tcPr>
            <w:tcW w:w="1701" w:type="dxa"/>
            <w:vAlign w:val="center"/>
          </w:tcPr>
          <w:p w:rsidR="008746DB" w:rsidRPr="00A770CF" w:rsidRDefault="008E747B" w:rsidP="00BF2DAC">
            <w:pPr>
              <w:keepNext/>
              <w:jc w:val="center"/>
              <w:rPr>
                <w:rFonts w:ascii="Garamond" w:hAnsi="Garamond"/>
                <w:color w:val="auto"/>
                <w:sz w:val="20"/>
              </w:rPr>
            </w:pPr>
            <w:sdt>
              <w:sdtPr>
                <w:rPr>
                  <w:rFonts w:ascii="Garamond" w:hAnsi="Garamond"/>
                  <w:color w:val="auto"/>
                  <w:sz w:val="20"/>
                </w:rPr>
                <w:id w:val="3010873"/>
                <w:placeholder>
                  <w:docPart w:val="D62902BAB09C455C8EAEC6B0692ABCF4"/>
                </w:placeholder>
                <w:text/>
              </w:sdtPr>
              <w:sdtContent>
                <w:r w:rsidR="008746DB" w:rsidRPr="00A770CF">
                  <w:rPr>
                    <w:rFonts w:ascii="Garamond" w:hAnsi="Garamond"/>
                    <w:color w:val="auto"/>
                    <w:sz w:val="20"/>
                  </w:rPr>
                  <w:t>60</w:t>
                </w:r>
              </w:sdtContent>
            </w:sdt>
            <w:r w:rsidR="008746DB" w:rsidRPr="00A770CF">
              <w:rPr>
                <w:rFonts w:ascii="Garamond" w:hAnsi="Garamond"/>
                <w:color w:val="auto"/>
                <w:sz w:val="20"/>
              </w:rPr>
              <w:t xml:space="preserve"> %</w:t>
            </w:r>
          </w:p>
        </w:tc>
        <w:tc>
          <w:tcPr>
            <w:tcW w:w="283" w:type="dxa"/>
          </w:tcPr>
          <w:p w:rsidR="008746DB" w:rsidRPr="00A770CF" w:rsidRDefault="008746DB" w:rsidP="00BF2DAC">
            <w:pPr>
              <w:keepNext/>
              <w:jc w:val="center"/>
              <w:rPr>
                <w:rFonts w:ascii="Garamond" w:hAnsi="Garamond"/>
                <w:color w:val="auto"/>
                <w:sz w:val="20"/>
              </w:rPr>
            </w:pPr>
          </w:p>
        </w:tc>
        <w:tc>
          <w:tcPr>
            <w:tcW w:w="3119" w:type="dxa"/>
            <w:vMerge/>
          </w:tcPr>
          <w:p w:rsidR="008746DB" w:rsidRPr="00A770CF" w:rsidRDefault="008746DB" w:rsidP="00BF2DAC">
            <w:pPr>
              <w:keepNext/>
              <w:jc w:val="center"/>
              <w:rPr>
                <w:rFonts w:ascii="Garamond" w:hAnsi="Garamond"/>
                <w:color w:val="auto"/>
                <w:sz w:val="20"/>
              </w:rPr>
            </w:pPr>
          </w:p>
        </w:tc>
      </w:tr>
      <w:tr w:rsidR="008746DB" w:rsidRPr="00A770CF" w:rsidTr="00BF2DAC">
        <w:trPr>
          <w:cantSplit/>
          <w:trHeight w:val="409"/>
        </w:trPr>
        <w:tc>
          <w:tcPr>
            <w:tcW w:w="1707"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TOTALE</w:t>
            </w:r>
          </w:p>
        </w:tc>
        <w:tc>
          <w:tcPr>
            <w:tcW w:w="1553" w:type="dxa"/>
            <w:shd w:val="clear" w:color="auto" w:fill="FFFFFF"/>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 xml:space="preserve"> </w:t>
            </w:r>
            <w:sdt>
              <w:sdtPr>
                <w:rPr>
                  <w:rFonts w:ascii="Garamond" w:hAnsi="Garamond"/>
                  <w:b/>
                  <w:color w:val="auto"/>
                  <w:sz w:val="20"/>
                </w:rPr>
                <w:id w:val="3010874"/>
                <w:placeholder>
                  <w:docPart w:val="79443E3FDF16480C9B838078A05D7006"/>
                </w:placeholder>
                <w:text/>
              </w:sdtPr>
              <w:sdtContent>
                <w:r w:rsidRPr="00A770CF">
                  <w:rPr>
                    <w:rFonts w:ascii="Garamond" w:hAnsi="Garamond"/>
                    <w:b/>
                    <w:color w:val="auto"/>
                    <w:sz w:val="20"/>
                  </w:rPr>
                  <w:t>100 %</w:t>
                </w:r>
              </w:sdtContent>
            </w:sdt>
          </w:p>
        </w:tc>
        <w:tc>
          <w:tcPr>
            <w:tcW w:w="1843" w:type="dxa"/>
            <w:shd w:val="clear" w:color="auto" w:fill="auto"/>
            <w:vAlign w:val="center"/>
          </w:tcPr>
          <w:p w:rsidR="008746DB" w:rsidRPr="00A770CF" w:rsidRDefault="008E747B" w:rsidP="00BF2DAC">
            <w:pPr>
              <w:keepNext/>
              <w:jc w:val="center"/>
              <w:rPr>
                <w:rFonts w:ascii="Garamond" w:hAnsi="Garamond"/>
                <w:b/>
                <w:color w:val="auto"/>
                <w:sz w:val="20"/>
              </w:rPr>
            </w:pPr>
            <w:sdt>
              <w:sdtPr>
                <w:rPr>
                  <w:rFonts w:ascii="Garamond" w:hAnsi="Garamond"/>
                  <w:b/>
                  <w:color w:val="auto"/>
                  <w:sz w:val="20"/>
                </w:rPr>
                <w:id w:val="3010875"/>
                <w:placeholder>
                  <w:docPart w:val="F6B3A7FE066744F0B546279E8A1E28F6"/>
                </w:placeholder>
                <w:text/>
              </w:sdtPr>
              <w:sdtContent>
                <w:r w:rsidR="008746DB" w:rsidRPr="00A770CF">
                  <w:rPr>
                    <w:rFonts w:ascii="Garamond" w:hAnsi="Garamond"/>
                    <w:b/>
                    <w:color w:val="auto"/>
                    <w:sz w:val="20"/>
                  </w:rPr>
                  <w:t>100 %</w:t>
                </w:r>
              </w:sdtContent>
            </w:sdt>
          </w:p>
        </w:tc>
        <w:tc>
          <w:tcPr>
            <w:tcW w:w="1701" w:type="dxa"/>
            <w:vAlign w:val="center"/>
          </w:tcPr>
          <w:p w:rsidR="008746DB" w:rsidRPr="00A770CF" w:rsidRDefault="008E747B" w:rsidP="00BF2DAC">
            <w:pPr>
              <w:keepNext/>
              <w:jc w:val="center"/>
              <w:rPr>
                <w:rFonts w:ascii="Garamond" w:hAnsi="Garamond"/>
                <w:b/>
                <w:color w:val="auto"/>
                <w:sz w:val="20"/>
              </w:rPr>
            </w:pPr>
            <w:sdt>
              <w:sdtPr>
                <w:rPr>
                  <w:rFonts w:ascii="Garamond" w:hAnsi="Garamond"/>
                  <w:b/>
                  <w:color w:val="auto"/>
                  <w:sz w:val="20"/>
                </w:rPr>
                <w:id w:val="3010876"/>
                <w:placeholder>
                  <w:docPart w:val="21D15C36228442768C1C331992E8C5E8"/>
                </w:placeholder>
                <w:text/>
              </w:sdtPr>
              <w:sdtContent>
                <w:r w:rsidR="008746DB" w:rsidRPr="00A770CF">
                  <w:rPr>
                    <w:rFonts w:ascii="Garamond" w:hAnsi="Garamond"/>
                    <w:b/>
                    <w:color w:val="auto"/>
                    <w:sz w:val="20"/>
                  </w:rPr>
                  <w:t>100 %</w:t>
                </w:r>
              </w:sdtContent>
            </w:sdt>
          </w:p>
        </w:tc>
        <w:tc>
          <w:tcPr>
            <w:tcW w:w="283" w:type="dxa"/>
          </w:tcPr>
          <w:p w:rsidR="008746DB" w:rsidRPr="00A770CF" w:rsidRDefault="008746DB" w:rsidP="00BF2DAC">
            <w:pPr>
              <w:keepNext/>
              <w:jc w:val="center"/>
              <w:rPr>
                <w:rFonts w:ascii="Garamond" w:hAnsi="Garamond"/>
                <w:b/>
                <w:color w:val="auto"/>
                <w:sz w:val="20"/>
              </w:rPr>
            </w:pPr>
          </w:p>
        </w:tc>
        <w:tc>
          <w:tcPr>
            <w:tcW w:w="3119" w:type="dxa"/>
            <w:vMerge/>
          </w:tcPr>
          <w:p w:rsidR="008746DB" w:rsidRPr="00A770CF" w:rsidRDefault="008746DB" w:rsidP="00BF2DAC">
            <w:pPr>
              <w:keepNext/>
              <w:jc w:val="center"/>
              <w:rPr>
                <w:rFonts w:ascii="Garamond" w:hAnsi="Garamond"/>
                <w:b/>
                <w:color w:val="auto"/>
                <w:sz w:val="20"/>
              </w:rPr>
            </w:pPr>
          </w:p>
        </w:tc>
      </w:tr>
      <w:tr w:rsidR="008746DB" w:rsidRPr="00A770CF" w:rsidTr="00BF2DAC">
        <w:trPr>
          <w:cantSplit/>
          <w:trHeight w:val="409"/>
        </w:trPr>
        <w:tc>
          <w:tcPr>
            <w:tcW w:w="1707" w:type="dxa"/>
            <w:shd w:val="clear" w:color="auto" w:fill="FFFFFF"/>
            <w:vAlign w:val="center"/>
          </w:tcPr>
          <w:p w:rsidR="008746DB" w:rsidRPr="00A770CF" w:rsidRDefault="008746DB" w:rsidP="00BF2DAC">
            <w:pPr>
              <w:keepNext/>
              <w:jc w:val="center"/>
              <w:rPr>
                <w:rFonts w:ascii="Garamond" w:hAnsi="Garamond"/>
                <w:b/>
                <w:color w:val="auto"/>
                <w:sz w:val="20"/>
              </w:rPr>
            </w:pPr>
          </w:p>
        </w:tc>
        <w:tc>
          <w:tcPr>
            <w:tcW w:w="1553" w:type="dxa"/>
            <w:shd w:val="clear" w:color="auto" w:fill="FFFFFF"/>
            <w:vAlign w:val="center"/>
          </w:tcPr>
          <w:p w:rsidR="008746DB" w:rsidRPr="00A770CF" w:rsidRDefault="008746DB" w:rsidP="00BF2DAC">
            <w:pPr>
              <w:keepNext/>
              <w:jc w:val="center"/>
              <w:rPr>
                <w:rFonts w:ascii="Garamond" w:hAnsi="Garamond"/>
                <w:b/>
                <w:color w:val="FF0000"/>
                <w:sz w:val="20"/>
              </w:rPr>
            </w:pPr>
            <w:r w:rsidRPr="00A770CF">
              <w:rPr>
                <w:rFonts w:ascii="Garamond" w:hAnsi="Garamond"/>
                <w:b/>
                <w:color w:val="FF0000"/>
                <w:sz w:val="20"/>
              </w:rPr>
              <w:t>ERRORE n. 4</w:t>
            </w:r>
          </w:p>
        </w:tc>
        <w:tc>
          <w:tcPr>
            <w:tcW w:w="1843" w:type="dxa"/>
            <w:shd w:val="clear" w:color="auto" w:fill="auto"/>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REGOLARE</w:t>
            </w:r>
          </w:p>
        </w:tc>
        <w:tc>
          <w:tcPr>
            <w:tcW w:w="1701" w:type="dxa"/>
            <w:vAlign w:val="center"/>
          </w:tcPr>
          <w:p w:rsidR="008746DB" w:rsidRPr="00A770CF" w:rsidRDefault="008746DB" w:rsidP="00BF2DAC">
            <w:pPr>
              <w:keepNext/>
              <w:jc w:val="center"/>
              <w:rPr>
                <w:rFonts w:ascii="Garamond" w:hAnsi="Garamond"/>
                <w:b/>
                <w:color w:val="auto"/>
                <w:sz w:val="20"/>
              </w:rPr>
            </w:pPr>
            <w:r w:rsidRPr="00A770CF">
              <w:rPr>
                <w:rFonts w:ascii="Garamond" w:hAnsi="Garamond"/>
                <w:b/>
                <w:color w:val="auto"/>
                <w:sz w:val="20"/>
              </w:rPr>
              <w:t>REGOLARE</w:t>
            </w:r>
          </w:p>
        </w:tc>
        <w:tc>
          <w:tcPr>
            <w:tcW w:w="283" w:type="dxa"/>
          </w:tcPr>
          <w:p w:rsidR="008746DB" w:rsidRPr="00A770CF" w:rsidRDefault="008746DB" w:rsidP="00BF2DAC">
            <w:pPr>
              <w:keepNext/>
              <w:jc w:val="center"/>
              <w:rPr>
                <w:rFonts w:ascii="Garamond" w:hAnsi="Garamond"/>
                <w:b/>
                <w:color w:val="auto"/>
                <w:sz w:val="20"/>
              </w:rPr>
            </w:pPr>
          </w:p>
        </w:tc>
        <w:tc>
          <w:tcPr>
            <w:tcW w:w="3119" w:type="dxa"/>
            <w:vMerge/>
          </w:tcPr>
          <w:p w:rsidR="008746DB" w:rsidRPr="00A770CF" w:rsidRDefault="008746DB" w:rsidP="00BF2DAC">
            <w:pPr>
              <w:keepNext/>
              <w:jc w:val="center"/>
              <w:rPr>
                <w:rFonts w:ascii="Garamond" w:hAnsi="Garamond"/>
                <w:b/>
                <w:color w:val="auto"/>
                <w:sz w:val="20"/>
              </w:rPr>
            </w:pPr>
          </w:p>
        </w:tc>
      </w:tr>
    </w:tbl>
    <w:p w:rsidR="008746DB" w:rsidRDefault="008746DB" w:rsidP="008746DB">
      <w:pPr>
        <w:spacing w:before="120"/>
        <w:ind w:left="284"/>
        <w:jc w:val="both"/>
        <w:rPr>
          <w:rFonts w:ascii="Garamond" w:hAnsi="Garamond"/>
          <w:b/>
          <w:color w:val="auto"/>
          <w:sz w:val="20"/>
          <w:szCs w:val="22"/>
        </w:rPr>
      </w:pPr>
    </w:p>
    <w:p w:rsidR="008746DB" w:rsidRPr="00A53D1D" w:rsidRDefault="008746DB" w:rsidP="008746DB">
      <w:pPr>
        <w:spacing w:before="120" w:line="360" w:lineRule="auto"/>
        <w:ind w:left="284"/>
        <w:jc w:val="both"/>
        <w:rPr>
          <w:rFonts w:ascii="Garamond" w:hAnsi="Garamond"/>
          <w:b/>
          <w:color w:val="auto"/>
          <w:sz w:val="22"/>
          <w:szCs w:val="22"/>
        </w:rPr>
      </w:pPr>
      <w:bookmarkStart w:id="19" w:name="_GoBack"/>
      <w:bookmarkEnd w:id="19"/>
    </w:p>
    <w:p w:rsidR="002E524C" w:rsidRDefault="002E524C" w:rsidP="002E524C">
      <w:pPr>
        <w:spacing w:before="120" w:line="480" w:lineRule="auto"/>
        <w:ind w:left="284"/>
        <w:jc w:val="both"/>
        <w:rPr>
          <w:rFonts w:ascii="Garamond" w:hAnsi="Garamond"/>
          <w:b/>
          <w:color w:val="auto"/>
          <w:sz w:val="22"/>
          <w:szCs w:val="22"/>
        </w:rPr>
      </w:pPr>
    </w:p>
    <w:p w:rsidR="00516309" w:rsidRPr="00A53D1D" w:rsidRDefault="00516309" w:rsidP="002E524C">
      <w:pPr>
        <w:spacing w:before="120" w:line="480" w:lineRule="auto"/>
        <w:ind w:left="284"/>
        <w:jc w:val="both"/>
        <w:rPr>
          <w:rFonts w:ascii="Garamond" w:hAnsi="Garamond"/>
          <w:b/>
          <w:color w:val="auto"/>
          <w:sz w:val="22"/>
          <w:szCs w:val="22"/>
        </w:rPr>
      </w:pPr>
    </w:p>
    <w:p w:rsidR="00C173A0" w:rsidRPr="00A53D1D" w:rsidRDefault="00C173A0" w:rsidP="00F907D9">
      <w:pPr>
        <w:pStyle w:val="Corpodeltesto"/>
        <w:widowControl w:val="0"/>
        <w:numPr>
          <w:ilvl w:val="0"/>
          <w:numId w:val="3"/>
        </w:numPr>
        <w:spacing w:after="0" w:line="360" w:lineRule="auto"/>
        <w:ind w:hanging="357"/>
        <w:jc w:val="both"/>
        <w:rPr>
          <w:rFonts w:ascii="Garamond" w:hAnsi="Garamond"/>
          <w:b/>
          <w:i/>
          <w:color w:val="auto"/>
          <w:sz w:val="22"/>
          <w:szCs w:val="22"/>
        </w:rPr>
      </w:pPr>
      <w:r w:rsidRPr="00A53D1D">
        <w:rPr>
          <w:rFonts w:ascii="Garamond" w:hAnsi="Garamond"/>
          <w:i/>
          <w:color w:val="auto"/>
          <w:sz w:val="22"/>
          <w:szCs w:val="22"/>
        </w:rPr>
        <w:t>(</w:t>
      </w:r>
      <w:r w:rsidRPr="00A53D1D">
        <w:rPr>
          <w:rFonts w:ascii="Garamond" w:hAnsi="Garamond"/>
          <w:i/>
          <w:color w:val="auto"/>
          <w:sz w:val="22"/>
          <w:szCs w:val="22"/>
          <w:u w:val="single"/>
        </w:rPr>
        <w:t xml:space="preserve">dichiarazione in caso di RT o consorzio ordinario </w:t>
      </w:r>
      <w:r w:rsidRPr="00A53D1D">
        <w:rPr>
          <w:rFonts w:ascii="Garamond" w:hAnsi="Garamond"/>
          <w:b/>
          <w:i/>
          <w:color w:val="auto"/>
          <w:sz w:val="22"/>
          <w:szCs w:val="22"/>
          <w:u w:val="single"/>
        </w:rPr>
        <w:t>da costituirsi</w:t>
      </w:r>
      <w:r w:rsidRPr="00A53D1D">
        <w:rPr>
          <w:rFonts w:ascii="Garamond" w:hAnsi="Garamond"/>
          <w:i/>
          <w:color w:val="auto"/>
          <w:sz w:val="22"/>
          <w:szCs w:val="22"/>
        </w:rPr>
        <w:t>)</w:t>
      </w:r>
      <w:r w:rsidRPr="00A53D1D">
        <w:rPr>
          <w:rFonts w:ascii="Garamond" w:hAnsi="Garamond"/>
          <w:color w:val="auto"/>
          <w:sz w:val="22"/>
          <w:szCs w:val="22"/>
        </w:rPr>
        <w:t xml:space="preserve"> di impegnarsi in caso di aggiudicazione a conformarsi a quanto disposto dall’art. 48 co. 8 del Codice, conferendo mandato collettivo speciale con rappresentanza </w:t>
      </w:r>
      <w:r w:rsidR="00553A09" w:rsidRPr="00A53D1D">
        <w:rPr>
          <w:rFonts w:ascii="Garamond" w:hAnsi="Garamond"/>
          <w:color w:val="auto"/>
          <w:sz w:val="22"/>
          <w:szCs w:val="22"/>
        </w:rPr>
        <w:t xml:space="preserve">o funzioni di capogruppo </w:t>
      </w:r>
      <w:r w:rsidR="00054920" w:rsidRPr="00A53D1D">
        <w:rPr>
          <w:rFonts w:ascii="Garamond" w:hAnsi="Garamond"/>
          <w:color w:val="auto"/>
          <w:sz w:val="22"/>
          <w:szCs w:val="22"/>
        </w:rPr>
        <w:t>all’operatore economico</w:t>
      </w:r>
      <w:r w:rsidRPr="00A53D1D">
        <w:rPr>
          <w:rFonts w:ascii="Garamond" w:hAnsi="Garamond"/>
          <w:color w:val="auto"/>
          <w:sz w:val="22"/>
          <w:szCs w:val="22"/>
        </w:rPr>
        <w:t xml:space="preserve"> qualificat</w:t>
      </w:r>
      <w:r w:rsidR="00054920" w:rsidRPr="00A53D1D">
        <w:rPr>
          <w:rFonts w:ascii="Garamond" w:hAnsi="Garamond"/>
          <w:color w:val="auto"/>
          <w:sz w:val="22"/>
          <w:szCs w:val="22"/>
        </w:rPr>
        <w:t>o</w:t>
      </w:r>
      <w:r w:rsidRPr="00A53D1D">
        <w:rPr>
          <w:rFonts w:ascii="Garamond" w:hAnsi="Garamond"/>
          <w:color w:val="auto"/>
          <w:sz w:val="22"/>
          <w:szCs w:val="22"/>
        </w:rPr>
        <w:t xml:space="preserve"> </w:t>
      </w:r>
      <w:r w:rsidR="009A0347" w:rsidRPr="00A53D1D">
        <w:rPr>
          <w:rFonts w:ascii="Garamond" w:hAnsi="Garamond"/>
          <w:color w:val="auto"/>
          <w:sz w:val="22"/>
          <w:szCs w:val="22"/>
        </w:rPr>
        <w:t xml:space="preserve">nella suindicata tabella </w:t>
      </w:r>
      <w:r w:rsidRPr="00A53D1D">
        <w:rPr>
          <w:rFonts w:ascii="Garamond" w:hAnsi="Garamond"/>
          <w:color w:val="auto"/>
          <w:sz w:val="22"/>
          <w:szCs w:val="22"/>
        </w:rPr>
        <w:t>mandatari</w:t>
      </w:r>
      <w:r w:rsidR="00054920" w:rsidRPr="00A53D1D">
        <w:rPr>
          <w:rFonts w:ascii="Garamond" w:hAnsi="Garamond"/>
          <w:color w:val="auto"/>
          <w:sz w:val="22"/>
          <w:szCs w:val="22"/>
        </w:rPr>
        <w:t>o</w:t>
      </w:r>
      <w:r w:rsidR="009A0347" w:rsidRPr="00A53D1D">
        <w:rPr>
          <w:rFonts w:ascii="Garamond" w:hAnsi="Garamond"/>
          <w:color w:val="auto"/>
          <w:sz w:val="22"/>
          <w:szCs w:val="22"/>
        </w:rPr>
        <w:t xml:space="preserve"> del R.T. </w:t>
      </w:r>
      <w:r w:rsidR="00553A09" w:rsidRPr="00A53D1D">
        <w:rPr>
          <w:rFonts w:ascii="Garamond" w:hAnsi="Garamond"/>
          <w:color w:val="auto"/>
          <w:sz w:val="22"/>
          <w:szCs w:val="22"/>
        </w:rPr>
        <w:t>/capogruppo</w:t>
      </w:r>
      <w:r w:rsidRPr="00A53D1D">
        <w:rPr>
          <w:rFonts w:ascii="Garamond" w:hAnsi="Garamond"/>
          <w:color w:val="auto"/>
          <w:sz w:val="22"/>
          <w:szCs w:val="22"/>
        </w:rPr>
        <w:t xml:space="preserve">, </w:t>
      </w:r>
      <w:r w:rsidR="00054920" w:rsidRPr="00A53D1D">
        <w:rPr>
          <w:rFonts w:ascii="Garamond" w:hAnsi="Garamond"/>
          <w:color w:val="auto"/>
          <w:sz w:val="22"/>
          <w:szCs w:val="22"/>
        </w:rPr>
        <w:t xml:space="preserve">il </w:t>
      </w:r>
      <w:r w:rsidRPr="00A53D1D">
        <w:rPr>
          <w:rFonts w:ascii="Garamond" w:hAnsi="Garamond"/>
          <w:color w:val="auto"/>
          <w:sz w:val="22"/>
          <w:szCs w:val="22"/>
        </w:rPr>
        <w:t>quale stipulerà il contratto in nome e per conto delle mandanti/consorziate.</w:t>
      </w:r>
    </w:p>
    <w:p w:rsidR="00332804" w:rsidRDefault="00332804" w:rsidP="007A4C11">
      <w:pPr>
        <w:pStyle w:val="Corpodeltesto"/>
        <w:widowControl w:val="0"/>
        <w:spacing w:after="0" w:line="360" w:lineRule="auto"/>
        <w:jc w:val="both"/>
        <w:rPr>
          <w:rFonts w:ascii="Garamond" w:hAnsi="Garamond"/>
          <w:color w:val="auto"/>
          <w:sz w:val="22"/>
          <w:szCs w:val="22"/>
        </w:rPr>
      </w:pPr>
    </w:p>
    <w:p w:rsidR="002E524C" w:rsidRPr="00A53D1D" w:rsidRDefault="002E524C" w:rsidP="007A4C11">
      <w:pPr>
        <w:pStyle w:val="Corpodeltesto"/>
        <w:widowControl w:val="0"/>
        <w:spacing w:after="0" w:line="360" w:lineRule="auto"/>
        <w:jc w:val="both"/>
        <w:rPr>
          <w:rFonts w:ascii="Garamond" w:hAnsi="Garamond"/>
          <w:color w:val="auto"/>
          <w:sz w:val="22"/>
          <w:szCs w:val="22"/>
        </w:rPr>
      </w:pPr>
    </w:p>
    <w:p w:rsidR="00C173A0" w:rsidRPr="00A53D1D" w:rsidRDefault="00C173A0" w:rsidP="00F907D9">
      <w:pPr>
        <w:pStyle w:val="Corpodeltesto"/>
        <w:widowControl w:val="0"/>
        <w:numPr>
          <w:ilvl w:val="0"/>
          <w:numId w:val="3"/>
        </w:numPr>
        <w:spacing w:after="0" w:line="360" w:lineRule="auto"/>
        <w:jc w:val="both"/>
        <w:rPr>
          <w:rFonts w:ascii="Garamond" w:hAnsi="Garamond"/>
          <w:color w:val="auto"/>
          <w:sz w:val="22"/>
          <w:szCs w:val="22"/>
        </w:rPr>
      </w:pPr>
      <w:r w:rsidRPr="00A53D1D">
        <w:rPr>
          <w:rFonts w:ascii="Garamond" w:hAnsi="Garamond"/>
          <w:i/>
          <w:color w:val="auto"/>
          <w:sz w:val="22"/>
          <w:szCs w:val="22"/>
          <w:u w:val="single"/>
        </w:rPr>
        <w:t xml:space="preserve">(dichiarazione in caso di RT </w:t>
      </w:r>
      <w:r w:rsidRPr="00A53D1D">
        <w:rPr>
          <w:rFonts w:ascii="Garamond" w:hAnsi="Garamond"/>
          <w:b/>
          <w:i/>
          <w:color w:val="auto"/>
          <w:sz w:val="22"/>
          <w:szCs w:val="22"/>
          <w:u w:val="single"/>
        </w:rPr>
        <w:t>costituito</w:t>
      </w:r>
      <w:r w:rsidRPr="00A53D1D">
        <w:rPr>
          <w:rFonts w:ascii="Garamond" w:hAnsi="Garamond"/>
          <w:i/>
          <w:color w:val="auto"/>
          <w:sz w:val="22"/>
          <w:szCs w:val="22"/>
        </w:rPr>
        <w:t>)</w:t>
      </w:r>
      <w:r w:rsidRPr="00A53D1D">
        <w:rPr>
          <w:rFonts w:ascii="Garamond" w:hAnsi="Garamond"/>
          <w:color w:val="auto"/>
          <w:sz w:val="22"/>
          <w:szCs w:val="22"/>
        </w:rPr>
        <w:t xml:space="preserve"> che i seguenti sono gli estremi completi dell’atto costitutivo e del mandato______________________________________________________ che si allegano in copia autentica; </w:t>
      </w:r>
    </w:p>
    <w:p w:rsidR="00C173A0" w:rsidRPr="00A53D1D" w:rsidRDefault="00C173A0" w:rsidP="00F907D9">
      <w:pPr>
        <w:pStyle w:val="Corpodeltesto"/>
        <w:widowControl w:val="0"/>
        <w:spacing w:after="0" w:line="360" w:lineRule="auto"/>
        <w:ind w:left="360" w:hanging="360"/>
        <w:jc w:val="both"/>
        <w:rPr>
          <w:rFonts w:ascii="Garamond" w:hAnsi="Garamond"/>
          <w:color w:val="auto"/>
          <w:sz w:val="22"/>
          <w:szCs w:val="22"/>
        </w:rPr>
      </w:pPr>
    </w:p>
    <w:p w:rsidR="00332804" w:rsidRPr="00A53D1D" w:rsidRDefault="00332804" w:rsidP="007A4C11">
      <w:pPr>
        <w:pStyle w:val="Corpodeltesto"/>
        <w:widowControl w:val="0"/>
        <w:spacing w:after="0" w:line="360" w:lineRule="auto"/>
        <w:jc w:val="both"/>
        <w:rPr>
          <w:rFonts w:ascii="Garamond" w:hAnsi="Garamond"/>
          <w:color w:val="auto"/>
          <w:sz w:val="22"/>
          <w:szCs w:val="22"/>
        </w:rPr>
      </w:pPr>
    </w:p>
    <w:p w:rsidR="00EA1723" w:rsidRPr="00A53D1D" w:rsidRDefault="00C173A0" w:rsidP="00F907D9">
      <w:pPr>
        <w:pStyle w:val="Corpodeltesto"/>
        <w:widowControl w:val="0"/>
        <w:numPr>
          <w:ilvl w:val="0"/>
          <w:numId w:val="3"/>
        </w:numPr>
        <w:spacing w:after="0" w:line="360" w:lineRule="auto"/>
        <w:jc w:val="both"/>
        <w:rPr>
          <w:rFonts w:ascii="Garamond" w:hAnsi="Garamond"/>
          <w:color w:val="auto"/>
          <w:sz w:val="22"/>
          <w:szCs w:val="22"/>
        </w:rPr>
      </w:pPr>
      <w:r w:rsidRPr="00A53D1D">
        <w:rPr>
          <w:rFonts w:ascii="Garamond" w:hAnsi="Garamond"/>
          <w:i/>
          <w:color w:val="auto"/>
          <w:sz w:val="22"/>
          <w:szCs w:val="22"/>
          <w:u w:val="single"/>
        </w:rPr>
        <w:t xml:space="preserve">(dichiarazione in caso di consorzi ordinari o GEIE già </w:t>
      </w:r>
      <w:r w:rsidRPr="00A53D1D">
        <w:rPr>
          <w:rFonts w:ascii="Garamond" w:hAnsi="Garamond"/>
          <w:b/>
          <w:i/>
          <w:color w:val="auto"/>
          <w:sz w:val="22"/>
          <w:szCs w:val="22"/>
          <w:u w:val="single"/>
        </w:rPr>
        <w:t>costituiti</w:t>
      </w:r>
      <w:r w:rsidRPr="00A53D1D">
        <w:rPr>
          <w:rFonts w:ascii="Garamond" w:hAnsi="Garamond"/>
          <w:i/>
          <w:color w:val="auto"/>
          <w:sz w:val="22"/>
          <w:szCs w:val="22"/>
        </w:rPr>
        <w:t>)</w:t>
      </w:r>
      <w:r w:rsidRPr="00A53D1D">
        <w:rPr>
          <w:rFonts w:ascii="Garamond" w:hAnsi="Garamond"/>
          <w:color w:val="auto"/>
          <w:sz w:val="22"/>
          <w:szCs w:val="22"/>
        </w:rPr>
        <w:t xml:space="preserve"> che i seguenti sono gli estremi completi dell’atto costitutivo e dello statuto ________________________________ che </w:t>
      </w:r>
      <w:r w:rsidR="00046CE0" w:rsidRPr="00A53D1D">
        <w:rPr>
          <w:rFonts w:ascii="Garamond" w:hAnsi="Garamond"/>
          <w:color w:val="auto"/>
          <w:sz w:val="22"/>
          <w:szCs w:val="22"/>
        </w:rPr>
        <w:t>si allegano in copia autentica.</w:t>
      </w:r>
    </w:p>
    <w:p w:rsidR="00332804" w:rsidRPr="00A53D1D" w:rsidRDefault="00332804" w:rsidP="00046CE0">
      <w:pPr>
        <w:pStyle w:val="Corpodeltesto"/>
        <w:widowControl w:val="0"/>
        <w:spacing w:after="0"/>
        <w:jc w:val="both"/>
        <w:rPr>
          <w:rFonts w:ascii="Garamond" w:hAnsi="Garamond"/>
          <w:color w:val="auto"/>
          <w:sz w:val="22"/>
          <w:szCs w:val="22"/>
        </w:rPr>
      </w:pPr>
    </w:p>
    <w:p w:rsidR="00544B78" w:rsidRPr="00A53D1D" w:rsidRDefault="00544B78" w:rsidP="00046CE0">
      <w:pPr>
        <w:pStyle w:val="Corpodeltesto"/>
        <w:widowControl w:val="0"/>
        <w:spacing w:after="0"/>
        <w:jc w:val="both"/>
        <w:rPr>
          <w:rFonts w:ascii="Garamond" w:hAnsi="Garamond"/>
          <w:color w:val="auto"/>
          <w:sz w:val="22"/>
          <w:szCs w:val="22"/>
        </w:rPr>
      </w:pPr>
    </w:p>
    <w:p w:rsidR="00046CE0" w:rsidRPr="00A53D1D" w:rsidRDefault="00046CE0" w:rsidP="00046CE0">
      <w:pPr>
        <w:pStyle w:val="Corpodeltesto"/>
        <w:widowControl w:val="0"/>
        <w:spacing w:after="0"/>
        <w:jc w:val="both"/>
        <w:rPr>
          <w:rFonts w:ascii="Garamond" w:hAnsi="Garamond"/>
          <w:color w:val="auto"/>
          <w:sz w:val="22"/>
          <w:szCs w:val="22"/>
        </w:rPr>
      </w:pPr>
    </w:p>
    <w:p w:rsidR="00C173A0" w:rsidRPr="00A53D1D" w:rsidRDefault="008B7B85" w:rsidP="008B7B85">
      <w:pPr>
        <w:shd w:val="clear" w:color="auto" w:fill="DFDFDF"/>
        <w:ind w:firstLine="284"/>
        <w:jc w:val="both"/>
        <w:rPr>
          <w:rFonts w:ascii="Garamond" w:hAnsi="Garamond"/>
          <w:b/>
          <w:i/>
          <w:color w:val="auto"/>
          <w:sz w:val="20"/>
          <w:szCs w:val="22"/>
        </w:rPr>
      </w:pPr>
      <w:r w:rsidRPr="00F81F23">
        <w:rPr>
          <w:rFonts w:ascii="Garamond" w:hAnsi="Garamond"/>
          <w:b/>
          <w:i/>
          <w:color w:val="auto"/>
          <w:sz w:val="22"/>
          <w:szCs w:val="22"/>
        </w:rPr>
        <w:t>In</w:t>
      </w:r>
      <w:r w:rsidR="00C173A0" w:rsidRPr="00F81F23">
        <w:rPr>
          <w:rFonts w:ascii="Garamond" w:hAnsi="Garamond"/>
          <w:b/>
          <w:i/>
          <w:color w:val="auto"/>
          <w:sz w:val="22"/>
          <w:szCs w:val="22"/>
        </w:rPr>
        <w:t xml:space="preserve"> caso di consorzi di cui </w:t>
      </w:r>
      <w:r w:rsidR="00FE7BCA" w:rsidRPr="00F81F23">
        <w:rPr>
          <w:rFonts w:ascii="Garamond" w:hAnsi="Garamond"/>
          <w:b/>
          <w:i/>
          <w:color w:val="auto"/>
          <w:sz w:val="22"/>
          <w:szCs w:val="22"/>
        </w:rPr>
        <w:t xml:space="preserve">all’art. 46 comma 1 lettera f) </w:t>
      </w:r>
      <w:r w:rsidR="00C173A0" w:rsidRPr="00F81F23">
        <w:rPr>
          <w:rFonts w:ascii="Garamond" w:hAnsi="Garamond"/>
          <w:b/>
          <w:i/>
          <w:color w:val="auto"/>
          <w:sz w:val="22"/>
          <w:szCs w:val="22"/>
        </w:rPr>
        <w:t>del Codice</w:t>
      </w:r>
      <w:r w:rsidR="00D75D38" w:rsidRPr="00F81F23">
        <w:rPr>
          <w:rFonts w:ascii="Garamond" w:hAnsi="Garamond"/>
          <w:b/>
          <w:i/>
          <w:color w:val="auto"/>
          <w:sz w:val="22"/>
          <w:szCs w:val="22"/>
        </w:rPr>
        <w:t xml:space="preserve"> </w:t>
      </w:r>
    </w:p>
    <w:p w:rsidR="008B7B85" w:rsidRPr="00A53D1D" w:rsidRDefault="008B7B85" w:rsidP="0044395A">
      <w:pPr>
        <w:spacing w:line="360" w:lineRule="auto"/>
        <w:jc w:val="both"/>
        <w:rPr>
          <w:rFonts w:ascii="Garamond" w:hAnsi="Garamond"/>
          <w:b/>
          <w:color w:val="auto"/>
          <w:sz w:val="22"/>
          <w:szCs w:val="22"/>
        </w:rPr>
      </w:pPr>
    </w:p>
    <w:p w:rsidR="00C173A0" w:rsidRPr="00A53D1D" w:rsidRDefault="00C173A0" w:rsidP="0044395A">
      <w:pPr>
        <w:pStyle w:val="Corpodeltesto21"/>
        <w:spacing w:line="360" w:lineRule="auto"/>
        <w:jc w:val="center"/>
        <w:rPr>
          <w:rFonts w:ascii="Garamond" w:hAnsi="Garamond"/>
          <w:b/>
          <w:i/>
          <w:color w:val="auto"/>
          <w:sz w:val="22"/>
          <w:szCs w:val="22"/>
          <w:u w:val="single"/>
        </w:rPr>
      </w:pPr>
      <w:r w:rsidRPr="00A53D1D">
        <w:rPr>
          <w:rFonts w:ascii="Garamond" w:hAnsi="Garamond"/>
          <w:b/>
          <w:i/>
          <w:color w:val="auto"/>
          <w:sz w:val="22"/>
          <w:szCs w:val="22"/>
          <w:u w:val="single"/>
        </w:rPr>
        <w:t xml:space="preserve">Dichiarazioni </w:t>
      </w:r>
      <w:r w:rsidR="00D75D38" w:rsidRPr="00A53D1D">
        <w:rPr>
          <w:rFonts w:ascii="Garamond" w:hAnsi="Garamond"/>
          <w:b/>
          <w:i/>
          <w:color w:val="auto"/>
          <w:sz w:val="22"/>
          <w:szCs w:val="22"/>
          <w:u w:val="single"/>
        </w:rPr>
        <w:t xml:space="preserve">da parte del </w:t>
      </w:r>
      <w:r w:rsidRPr="00A53D1D">
        <w:rPr>
          <w:rFonts w:ascii="Garamond" w:hAnsi="Garamond"/>
          <w:b/>
          <w:i/>
          <w:color w:val="auto"/>
          <w:sz w:val="22"/>
          <w:szCs w:val="22"/>
          <w:u w:val="single"/>
        </w:rPr>
        <w:t xml:space="preserve">Consorzio </w:t>
      </w:r>
      <w:r w:rsidR="008B7B85" w:rsidRPr="00A53D1D">
        <w:rPr>
          <w:rFonts w:ascii="Garamond" w:hAnsi="Garamond"/>
          <w:b/>
          <w:i/>
          <w:color w:val="auto"/>
          <w:sz w:val="22"/>
          <w:szCs w:val="22"/>
          <w:u w:val="single"/>
        </w:rPr>
        <w:t xml:space="preserve">di cui all'articolo </w:t>
      </w:r>
      <w:r w:rsidR="007D4B4D" w:rsidRPr="00A53D1D">
        <w:rPr>
          <w:rFonts w:ascii="Garamond" w:hAnsi="Garamond"/>
          <w:b/>
          <w:i/>
          <w:color w:val="auto"/>
          <w:sz w:val="22"/>
          <w:szCs w:val="22"/>
          <w:u w:val="single"/>
        </w:rPr>
        <w:t xml:space="preserve">46, comma 1 lettera f) </w:t>
      </w:r>
      <w:r w:rsidR="00CF198F" w:rsidRPr="00A53D1D">
        <w:rPr>
          <w:rFonts w:ascii="Garamond" w:hAnsi="Garamond"/>
          <w:b/>
          <w:i/>
          <w:color w:val="auto"/>
          <w:sz w:val="22"/>
          <w:szCs w:val="22"/>
          <w:u w:val="single"/>
        </w:rPr>
        <w:t>del Codice</w:t>
      </w:r>
    </w:p>
    <w:p w:rsidR="008B7B85" w:rsidRPr="00A53D1D" w:rsidRDefault="008B7B85" w:rsidP="0044395A">
      <w:pPr>
        <w:pStyle w:val="Corpodeltesto21"/>
        <w:spacing w:line="360" w:lineRule="auto"/>
        <w:rPr>
          <w:rFonts w:ascii="Garamond" w:hAnsi="Garamond"/>
          <w:bCs/>
          <w:color w:val="auto"/>
          <w:sz w:val="22"/>
          <w:szCs w:val="22"/>
          <w:u w:val="single"/>
        </w:rPr>
      </w:pPr>
    </w:p>
    <w:p w:rsidR="00EA1723" w:rsidRPr="00A53D1D" w:rsidRDefault="00C173A0" w:rsidP="008F5A14">
      <w:pPr>
        <w:widowControl w:val="0"/>
        <w:numPr>
          <w:ilvl w:val="0"/>
          <w:numId w:val="5"/>
        </w:numPr>
        <w:tabs>
          <w:tab w:val="left" w:pos="284"/>
        </w:tabs>
        <w:spacing w:line="360" w:lineRule="auto"/>
        <w:jc w:val="both"/>
        <w:rPr>
          <w:rFonts w:ascii="Garamond" w:hAnsi="Garamond"/>
          <w:color w:val="auto"/>
          <w:sz w:val="22"/>
          <w:szCs w:val="22"/>
        </w:rPr>
      </w:pPr>
      <w:r w:rsidRPr="00A53D1D">
        <w:rPr>
          <w:rFonts w:ascii="Garamond" w:hAnsi="Garamond"/>
          <w:bCs/>
          <w:color w:val="auto"/>
          <w:sz w:val="22"/>
          <w:szCs w:val="22"/>
        </w:rPr>
        <w:t>che il consorzio è costituito dalle seguenti consorziate con indicazione di quelle per conto delle quali partecipa/esecutrici:</w:t>
      </w:r>
    </w:p>
    <w:p w:rsidR="008931AE" w:rsidRPr="00A53D1D" w:rsidRDefault="008931AE" w:rsidP="008931AE">
      <w:pPr>
        <w:widowControl w:val="0"/>
        <w:tabs>
          <w:tab w:val="left" w:pos="284"/>
        </w:tabs>
        <w:jc w:val="both"/>
        <w:rPr>
          <w:rFonts w:ascii="Garamond" w:hAnsi="Garamond"/>
          <w:color w:val="auto"/>
          <w:sz w:val="22"/>
          <w:szCs w:val="22"/>
        </w:rPr>
      </w:pPr>
    </w:p>
    <w:tbl>
      <w:tblPr>
        <w:tblW w:w="5000" w:type="pct"/>
        <w:tblCellMar>
          <w:left w:w="93" w:type="dxa"/>
        </w:tblCellMar>
        <w:tblLook w:val="0000"/>
      </w:tblPr>
      <w:tblGrid>
        <w:gridCol w:w="6410"/>
        <w:gridCol w:w="5082"/>
        <w:gridCol w:w="3562"/>
      </w:tblGrid>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D9D9D9" w:themeFill="background1" w:themeFillShade="D9"/>
            <w:vAlign w:val="center"/>
          </w:tcPr>
          <w:p w:rsidR="00C173A0" w:rsidRPr="00A53D1D" w:rsidRDefault="007B4CF6" w:rsidP="007B4CF6">
            <w:pPr>
              <w:ind w:right="119"/>
              <w:jc w:val="both"/>
              <w:rPr>
                <w:rFonts w:ascii="Garamond" w:hAnsi="Garamond"/>
                <w:b/>
                <w:sz w:val="20"/>
                <w:szCs w:val="22"/>
              </w:rPr>
            </w:pPr>
            <w:r w:rsidRPr="00A53D1D">
              <w:rPr>
                <w:rFonts w:ascii="Garamond" w:hAnsi="Garamond"/>
                <w:b/>
                <w:color w:val="auto"/>
                <w:sz w:val="20"/>
                <w:szCs w:val="22"/>
              </w:rPr>
              <w:t>Società,</w:t>
            </w:r>
            <w:r w:rsidRPr="00A53D1D">
              <w:rPr>
                <w:rFonts w:ascii="Garamond" w:hAnsi="Garamond" w:cstheme="minorHAnsi"/>
                <w:b/>
                <w:sz w:val="20"/>
                <w:szCs w:val="24"/>
              </w:rPr>
              <w:t xml:space="preserve"> s</w:t>
            </w:r>
            <w:r w:rsidR="007D4B4D" w:rsidRPr="00A53D1D">
              <w:rPr>
                <w:rFonts w:ascii="Garamond" w:hAnsi="Garamond" w:cstheme="minorHAnsi"/>
                <w:b/>
                <w:sz w:val="20"/>
                <w:szCs w:val="24"/>
              </w:rPr>
              <w:t>ocietà di professionisti, società di ingegneria</w:t>
            </w:r>
            <w:r w:rsidRPr="00A53D1D">
              <w:rPr>
                <w:rFonts w:ascii="Garamond" w:hAnsi="Garamond" w:cstheme="minorHAnsi"/>
                <w:b/>
                <w:sz w:val="20"/>
                <w:szCs w:val="24"/>
              </w:rPr>
              <w:t>,</w:t>
            </w:r>
            <w:r w:rsidR="007D4B4D" w:rsidRPr="00A53D1D">
              <w:rPr>
                <w:rFonts w:ascii="Garamond" w:hAnsi="Garamond" w:cstheme="minorHAnsi"/>
                <w:b/>
                <w:color w:val="auto"/>
                <w:sz w:val="16"/>
                <w:szCs w:val="22"/>
              </w:rPr>
              <w:t xml:space="preserve"> </w:t>
            </w:r>
            <w:r w:rsidRPr="00A53D1D">
              <w:rPr>
                <w:rFonts w:ascii="Garamond" w:hAnsi="Garamond" w:cstheme="minorHAnsi"/>
                <w:b/>
                <w:sz w:val="20"/>
              </w:rPr>
              <w:t>Prestatori di servizi di ingegneria e architettura.</w:t>
            </w:r>
          </w:p>
        </w:tc>
        <w:tc>
          <w:tcPr>
            <w:tcW w:w="1688" w:type="pct"/>
            <w:tcBorders>
              <w:top w:val="single" w:sz="4" w:space="0" w:color="00000A"/>
              <w:left w:val="single" w:sz="4" w:space="0" w:color="00000A"/>
              <w:bottom w:val="single" w:sz="4" w:space="0" w:color="00000A"/>
            </w:tcBorders>
            <w:shd w:val="clear" w:color="auto" w:fill="D9D9D9" w:themeFill="background1" w:themeFillShade="D9"/>
            <w:vAlign w:val="center"/>
          </w:tcPr>
          <w:p w:rsidR="00C173A0" w:rsidRPr="00A53D1D" w:rsidRDefault="00C173A0" w:rsidP="003337E4">
            <w:pPr>
              <w:spacing w:line="400" w:lineRule="atLeast"/>
              <w:ind w:right="119"/>
              <w:jc w:val="both"/>
              <w:rPr>
                <w:rFonts w:ascii="Garamond" w:hAnsi="Garamond"/>
                <w:b/>
                <w:sz w:val="20"/>
                <w:szCs w:val="22"/>
              </w:rPr>
            </w:pPr>
            <w:r w:rsidRPr="00A53D1D">
              <w:rPr>
                <w:rFonts w:ascii="Garamond" w:hAnsi="Garamond"/>
                <w:b/>
                <w:color w:val="auto"/>
                <w:sz w:val="20"/>
                <w:szCs w:val="22"/>
              </w:rPr>
              <w:t>C. Fiscale e P.IVA</w:t>
            </w:r>
          </w:p>
        </w:tc>
        <w:tc>
          <w:tcPr>
            <w:tcW w:w="1183" w:type="pct"/>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rsidR="00C173A0" w:rsidRPr="00A53D1D" w:rsidRDefault="00C173A0" w:rsidP="003337E4">
            <w:pPr>
              <w:ind w:right="119"/>
              <w:jc w:val="both"/>
              <w:rPr>
                <w:rFonts w:ascii="Garamond" w:hAnsi="Garamond"/>
                <w:b/>
                <w:sz w:val="20"/>
                <w:szCs w:val="22"/>
              </w:rPr>
            </w:pPr>
            <w:r w:rsidRPr="00A53D1D">
              <w:rPr>
                <w:rFonts w:ascii="Garamond" w:hAnsi="Garamond"/>
                <w:b/>
                <w:color w:val="auto"/>
                <w:sz w:val="20"/>
                <w:szCs w:val="22"/>
              </w:rPr>
              <w:t xml:space="preserve">Barrare per conto delle quali partecipa / esecutrici </w:t>
            </w: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bl>
    <w:p w:rsidR="002D3978" w:rsidRPr="00A53D1D" w:rsidRDefault="002D3978" w:rsidP="00B233DE">
      <w:pPr>
        <w:tabs>
          <w:tab w:val="left" w:pos="993"/>
        </w:tabs>
        <w:ind w:right="51"/>
        <w:jc w:val="both"/>
        <w:rPr>
          <w:rFonts w:ascii="Garamond" w:hAnsi="Garamond"/>
          <w:color w:val="auto"/>
          <w:sz w:val="22"/>
          <w:szCs w:val="22"/>
        </w:rPr>
      </w:pPr>
      <w:bookmarkStart w:id="20" w:name="OLE_LINK5"/>
      <w:bookmarkStart w:id="21" w:name="OLE_LINK4"/>
      <w:bookmarkEnd w:id="20"/>
      <w:bookmarkEnd w:id="21"/>
    </w:p>
    <w:p w:rsidR="002D3978" w:rsidRPr="00A53D1D" w:rsidRDefault="002D3978" w:rsidP="00B233DE">
      <w:pPr>
        <w:tabs>
          <w:tab w:val="left" w:pos="993"/>
        </w:tabs>
        <w:ind w:right="51"/>
        <w:jc w:val="both"/>
        <w:rPr>
          <w:rFonts w:ascii="Garamond" w:hAnsi="Garamond"/>
          <w:color w:val="auto"/>
          <w:sz w:val="22"/>
          <w:szCs w:val="22"/>
        </w:rPr>
      </w:pPr>
    </w:p>
    <w:p w:rsidR="00DB7A41" w:rsidRPr="00A53D1D" w:rsidRDefault="00DB7A41" w:rsidP="00B233DE">
      <w:pPr>
        <w:tabs>
          <w:tab w:val="left" w:pos="993"/>
        </w:tabs>
        <w:ind w:right="51"/>
        <w:jc w:val="both"/>
        <w:rPr>
          <w:rFonts w:ascii="Garamond" w:hAnsi="Garamond"/>
          <w:color w:val="auto"/>
          <w:sz w:val="22"/>
          <w:szCs w:val="22"/>
        </w:rPr>
      </w:pPr>
    </w:p>
    <w:p w:rsidR="00DB7A41" w:rsidRPr="00A53D1D" w:rsidRDefault="00DB7A41" w:rsidP="00B233DE">
      <w:pPr>
        <w:tabs>
          <w:tab w:val="left" w:pos="993"/>
        </w:tabs>
        <w:ind w:right="51"/>
        <w:jc w:val="both"/>
        <w:rPr>
          <w:rFonts w:ascii="Garamond" w:hAnsi="Garamond"/>
          <w:color w:val="auto"/>
          <w:sz w:val="22"/>
          <w:szCs w:val="22"/>
        </w:rPr>
      </w:pPr>
    </w:p>
    <w:p w:rsidR="00C173A0" w:rsidRPr="00A53D1D" w:rsidRDefault="002D3978" w:rsidP="008B7B85">
      <w:pPr>
        <w:shd w:val="clear" w:color="auto" w:fill="DFDFDF"/>
        <w:ind w:right="-1" w:firstLine="284"/>
        <w:jc w:val="both"/>
        <w:rPr>
          <w:rFonts w:ascii="Garamond" w:hAnsi="Garamond"/>
          <w:b/>
          <w:i/>
          <w:color w:val="auto"/>
          <w:sz w:val="22"/>
          <w:szCs w:val="22"/>
        </w:rPr>
      </w:pPr>
      <w:r w:rsidRPr="00A53D1D">
        <w:rPr>
          <w:rFonts w:ascii="Garamond" w:hAnsi="Garamond"/>
          <w:b/>
          <w:i/>
          <w:color w:val="auto"/>
          <w:sz w:val="22"/>
          <w:szCs w:val="22"/>
        </w:rPr>
        <w:t xml:space="preserve">IN CASO DI AGGREGAZIONI DI RETE </w:t>
      </w:r>
      <w:r w:rsidR="008B7B85" w:rsidRPr="00A53D1D">
        <w:rPr>
          <w:rFonts w:ascii="Garamond" w:hAnsi="Garamond"/>
          <w:b/>
          <w:i/>
          <w:color w:val="auto"/>
          <w:sz w:val="22"/>
          <w:szCs w:val="22"/>
        </w:rPr>
        <w:t>(***)</w:t>
      </w:r>
    </w:p>
    <w:p w:rsidR="00C173A0" w:rsidRPr="00A53D1D" w:rsidRDefault="008B7B85" w:rsidP="009D75CC">
      <w:pPr>
        <w:spacing w:line="360" w:lineRule="auto"/>
        <w:ind w:right="119"/>
        <w:jc w:val="both"/>
        <w:rPr>
          <w:rFonts w:ascii="Garamond" w:hAnsi="Garamond"/>
          <w:b/>
          <w:color w:val="auto"/>
          <w:sz w:val="18"/>
          <w:szCs w:val="22"/>
        </w:rPr>
      </w:pPr>
      <w:r w:rsidRPr="00A53D1D">
        <w:rPr>
          <w:rFonts w:ascii="Garamond" w:hAnsi="Garamond"/>
          <w:b/>
          <w:color w:val="auto"/>
          <w:sz w:val="18"/>
          <w:szCs w:val="22"/>
        </w:rPr>
        <w:t>(***) in caso di aggregazioni di rete l’organo comune, la mandataria e ognun</w:t>
      </w:r>
      <w:r w:rsidR="00054920" w:rsidRPr="00A53D1D">
        <w:rPr>
          <w:rFonts w:ascii="Garamond" w:hAnsi="Garamond"/>
          <w:b/>
          <w:color w:val="auto"/>
          <w:sz w:val="18"/>
          <w:szCs w:val="22"/>
        </w:rPr>
        <w:t>o</w:t>
      </w:r>
      <w:r w:rsidRPr="00A53D1D">
        <w:rPr>
          <w:rFonts w:ascii="Garamond" w:hAnsi="Garamond"/>
          <w:b/>
          <w:color w:val="auto"/>
          <w:sz w:val="18"/>
          <w:szCs w:val="22"/>
        </w:rPr>
        <w:t xml:space="preserve"> </w:t>
      </w:r>
      <w:r w:rsidR="00054920" w:rsidRPr="00A53D1D">
        <w:rPr>
          <w:rFonts w:ascii="Garamond" w:hAnsi="Garamond"/>
          <w:b/>
          <w:color w:val="auto"/>
          <w:sz w:val="18"/>
          <w:szCs w:val="22"/>
        </w:rPr>
        <w:t xml:space="preserve">degli operatori economici </w:t>
      </w:r>
      <w:r w:rsidRPr="00A53D1D">
        <w:rPr>
          <w:rFonts w:ascii="Garamond" w:hAnsi="Garamond"/>
          <w:b/>
          <w:color w:val="auto"/>
          <w:sz w:val="18"/>
          <w:szCs w:val="22"/>
        </w:rPr>
        <w:t xml:space="preserve">aderenti al contratto di rete che partecipano alla gara dovrà compilare e firmare digitalmente il presente </w:t>
      </w:r>
      <w:r w:rsidR="00B233DE" w:rsidRPr="00A53D1D">
        <w:rPr>
          <w:rFonts w:ascii="Garamond" w:hAnsi="Garamond"/>
          <w:b/>
          <w:color w:val="auto"/>
          <w:sz w:val="18"/>
          <w:szCs w:val="22"/>
        </w:rPr>
        <w:t>A</w:t>
      </w:r>
      <w:r w:rsidRPr="00A53D1D">
        <w:rPr>
          <w:rFonts w:ascii="Garamond" w:hAnsi="Garamond"/>
          <w:b/>
          <w:color w:val="auto"/>
          <w:sz w:val="18"/>
          <w:szCs w:val="22"/>
        </w:rPr>
        <w:t>llegato 1.</w:t>
      </w:r>
    </w:p>
    <w:p w:rsidR="00783782" w:rsidRPr="00A53D1D" w:rsidRDefault="00783782" w:rsidP="009D75CC">
      <w:pPr>
        <w:widowControl w:val="0"/>
        <w:spacing w:line="360" w:lineRule="auto"/>
        <w:jc w:val="both"/>
        <w:rPr>
          <w:rFonts w:ascii="Garamond" w:hAnsi="Garamond"/>
          <w:color w:val="auto"/>
          <w:sz w:val="22"/>
          <w:szCs w:val="22"/>
        </w:rPr>
      </w:pPr>
    </w:p>
    <w:p w:rsidR="00C173A0" w:rsidRPr="00A53D1D" w:rsidRDefault="00C173A0" w:rsidP="008F5A14">
      <w:pPr>
        <w:widowControl w:val="0"/>
        <w:numPr>
          <w:ilvl w:val="0"/>
          <w:numId w:val="5"/>
        </w:numPr>
        <w:spacing w:line="360" w:lineRule="auto"/>
        <w:ind w:left="426" w:hanging="426"/>
        <w:jc w:val="both"/>
        <w:rPr>
          <w:rFonts w:ascii="Garamond" w:hAnsi="Garamond"/>
          <w:b/>
          <w:color w:val="auto"/>
          <w:sz w:val="22"/>
          <w:szCs w:val="22"/>
        </w:rPr>
      </w:pPr>
      <w:r w:rsidRPr="00A53D1D">
        <w:rPr>
          <w:rFonts w:ascii="Garamond" w:hAnsi="Garamond"/>
          <w:b/>
          <w:color w:val="auto"/>
          <w:sz w:val="22"/>
          <w:szCs w:val="22"/>
        </w:rPr>
        <w:t xml:space="preserve">Per le aggregazioni di </w:t>
      </w:r>
      <w:r w:rsidR="00054920" w:rsidRPr="00A53D1D">
        <w:rPr>
          <w:rFonts w:ascii="Garamond" w:hAnsi="Garamond"/>
          <w:b/>
          <w:color w:val="auto"/>
          <w:sz w:val="22"/>
          <w:szCs w:val="22"/>
        </w:rPr>
        <w:t xml:space="preserve">operatori economici </w:t>
      </w:r>
      <w:r w:rsidRPr="00A53D1D">
        <w:rPr>
          <w:rFonts w:ascii="Garamond" w:hAnsi="Garamond"/>
          <w:b/>
          <w:color w:val="auto"/>
          <w:sz w:val="22"/>
          <w:szCs w:val="22"/>
        </w:rPr>
        <w:t>aderenti al contratto di rete: se la rete è dotata di un organo comune con potere di rappresentanza e soggettività giuridica</w:t>
      </w:r>
    </w:p>
    <w:p w:rsidR="007F47D9" w:rsidRPr="00A53D1D" w:rsidRDefault="00C173A0" w:rsidP="008F5A14">
      <w:pPr>
        <w:pStyle w:val="Paragrafoelenco"/>
        <w:widowControl w:val="0"/>
        <w:numPr>
          <w:ilvl w:val="0"/>
          <w:numId w:val="7"/>
        </w:numPr>
        <w:spacing w:line="360" w:lineRule="auto"/>
        <w:ind w:right="119" w:hanging="357"/>
        <w:jc w:val="both"/>
        <w:rPr>
          <w:rFonts w:ascii="Garamond" w:hAnsi="Garamond" w:cstheme="minorHAnsi"/>
          <w:sz w:val="22"/>
          <w:szCs w:val="24"/>
        </w:rPr>
      </w:pPr>
      <w:r w:rsidRPr="00A53D1D">
        <w:rPr>
          <w:rFonts w:ascii="Garamond" w:hAnsi="Garamond"/>
          <w:color w:val="auto"/>
          <w:sz w:val="22"/>
          <w:szCs w:val="22"/>
        </w:rPr>
        <w:t xml:space="preserve">che l’aggregazione concorre per </w:t>
      </w:r>
      <w:r w:rsidR="00054920" w:rsidRPr="00A53D1D">
        <w:rPr>
          <w:rFonts w:ascii="Garamond" w:hAnsi="Garamond"/>
          <w:color w:val="auto"/>
          <w:sz w:val="22"/>
          <w:szCs w:val="22"/>
        </w:rPr>
        <w:t xml:space="preserve">i </w:t>
      </w:r>
      <w:r w:rsidRPr="00A53D1D">
        <w:rPr>
          <w:rFonts w:ascii="Garamond" w:hAnsi="Garamond"/>
          <w:color w:val="auto"/>
          <w:sz w:val="22"/>
          <w:szCs w:val="22"/>
        </w:rPr>
        <w:t xml:space="preserve">seguenti </w:t>
      </w:r>
      <w:r w:rsidR="00054920" w:rsidRPr="00A53D1D">
        <w:rPr>
          <w:rFonts w:ascii="Garamond" w:hAnsi="Garamond"/>
          <w:color w:val="auto"/>
          <w:sz w:val="22"/>
          <w:szCs w:val="22"/>
        </w:rPr>
        <w:t xml:space="preserve">operatori economici </w:t>
      </w:r>
      <w:r w:rsidRPr="00A53D1D">
        <w:rPr>
          <w:rFonts w:ascii="Garamond" w:hAnsi="Garamond"/>
          <w:color w:val="auto"/>
          <w:sz w:val="22"/>
          <w:szCs w:val="22"/>
        </w:rPr>
        <w:t xml:space="preserve">e che </w:t>
      </w:r>
      <w:r w:rsidR="007F47D9" w:rsidRPr="00A53D1D">
        <w:rPr>
          <w:rFonts w:ascii="Garamond" w:hAnsi="Garamond" w:cstheme="minorHAnsi"/>
          <w:sz w:val="22"/>
        </w:rPr>
        <w:t xml:space="preserve">la prestazione svolta in termini </w:t>
      </w:r>
      <w:r w:rsidR="007F47D9" w:rsidRPr="00A53D1D">
        <w:rPr>
          <w:rFonts w:ascii="Garamond" w:hAnsi="Garamond" w:cstheme="minorHAnsi"/>
          <w:sz w:val="22"/>
          <w:szCs w:val="24"/>
        </w:rPr>
        <w:t xml:space="preserve">percentuali </w:t>
      </w:r>
      <w:r w:rsidR="00EA4A18" w:rsidRPr="00A53D1D">
        <w:rPr>
          <w:rFonts w:ascii="Garamond" w:hAnsi="Garamond" w:cstheme="minorHAnsi"/>
          <w:sz w:val="22"/>
          <w:szCs w:val="24"/>
        </w:rPr>
        <w:t xml:space="preserve">per ciascuna attività </w:t>
      </w:r>
      <w:r w:rsidR="007F47D9" w:rsidRPr="00A53D1D">
        <w:rPr>
          <w:rFonts w:ascii="Garamond" w:hAnsi="Garamond" w:cstheme="minorHAnsi"/>
          <w:sz w:val="22"/>
          <w:szCs w:val="24"/>
        </w:rPr>
        <w:t>dai singoli operatori economici, è la seguente: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152"/>
        <w:gridCol w:w="1432"/>
        <w:gridCol w:w="1423"/>
        <w:gridCol w:w="1423"/>
        <w:gridCol w:w="3520"/>
        <w:gridCol w:w="3119"/>
      </w:tblGrid>
      <w:tr w:rsidR="002E524C" w:rsidRPr="00F81F23" w:rsidTr="00880A4D">
        <w:trPr>
          <w:cantSplit/>
          <w:trHeight w:val="540"/>
        </w:trPr>
        <w:tc>
          <w:tcPr>
            <w:tcW w:w="5000" w:type="pct"/>
            <w:gridSpan w:val="6"/>
            <w:shd w:val="clear" w:color="auto" w:fill="FFFFFF"/>
            <w:vAlign w:val="center"/>
          </w:tcPr>
          <w:p w:rsidR="002E524C" w:rsidRPr="007B3569" w:rsidRDefault="002E524C" w:rsidP="00880A4D">
            <w:pPr>
              <w:keepNext/>
              <w:jc w:val="center"/>
              <w:rPr>
                <w:rFonts w:ascii="Garamond" w:hAnsi="Garamond"/>
                <w:b/>
                <w:color w:val="auto"/>
                <w:sz w:val="18"/>
                <w:szCs w:val="18"/>
              </w:rPr>
            </w:pPr>
            <w:r>
              <w:rPr>
                <w:rFonts w:ascii="Garamond" w:hAnsi="Garamond"/>
                <w:b/>
                <w:sz w:val="18"/>
                <w:szCs w:val="18"/>
              </w:rPr>
              <w:t xml:space="preserve">QUOTE </w:t>
            </w:r>
            <w:proofErr w:type="spellStart"/>
            <w:r>
              <w:rPr>
                <w:rFonts w:ascii="Garamond" w:hAnsi="Garamond"/>
                <w:b/>
                <w:sz w:val="18"/>
                <w:szCs w:val="18"/>
              </w:rPr>
              <w:t>DI</w:t>
            </w:r>
            <w:proofErr w:type="spellEnd"/>
            <w:r>
              <w:rPr>
                <w:rFonts w:ascii="Garamond" w:hAnsi="Garamond"/>
                <w:b/>
                <w:sz w:val="18"/>
                <w:szCs w:val="18"/>
              </w:rPr>
              <w:t xml:space="preserve"> ESECUZIONE</w:t>
            </w:r>
          </w:p>
        </w:tc>
      </w:tr>
      <w:tr w:rsidR="002E524C" w:rsidRPr="00F81F23" w:rsidTr="00880A4D">
        <w:trPr>
          <w:cantSplit/>
          <w:trHeight w:val="540"/>
        </w:trPr>
        <w:tc>
          <w:tcPr>
            <w:tcW w:w="1378" w:type="pct"/>
            <w:vMerge w:val="restar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Denominazione </w:t>
            </w:r>
          </w:p>
        </w:tc>
        <w:tc>
          <w:tcPr>
            <w:tcW w:w="475" w:type="pct"/>
            <w:vMerge w:val="restart"/>
            <w:shd w:val="clear" w:color="auto" w:fill="D9D9D9" w:themeFill="background1" w:themeFillShade="D9"/>
            <w:vAlign w:val="center"/>
          </w:tcPr>
          <w:p w:rsidR="002E524C" w:rsidRPr="00281227" w:rsidRDefault="002E524C" w:rsidP="00880A4D">
            <w:pPr>
              <w:keepNext/>
              <w:jc w:val="center"/>
              <w:rPr>
                <w:rFonts w:ascii="Garamond" w:hAnsi="Garamond"/>
                <w:b/>
                <w:color w:val="auto"/>
                <w:sz w:val="16"/>
                <w:szCs w:val="16"/>
              </w:rPr>
            </w:pPr>
            <w:r w:rsidRPr="00281227">
              <w:rPr>
                <w:rFonts w:ascii="Garamond" w:hAnsi="Garamond"/>
                <w:b/>
                <w:color w:val="auto"/>
                <w:sz w:val="16"/>
                <w:szCs w:val="16"/>
              </w:rPr>
              <w:t xml:space="preserve">CAT. </w:t>
            </w:r>
          </w:p>
          <w:p w:rsidR="002E524C" w:rsidRPr="00F81F23" w:rsidRDefault="002E524C" w:rsidP="00880A4D">
            <w:pPr>
              <w:keepNext/>
              <w:jc w:val="center"/>
              <w:rPr>
                <w:rFonts w:ascii="Garamond" w:hAnsi="Garamond"/>
                <w:b/>
                <w:color w:val="auto"/>
                <w:sz w:val="18"/>
                <w:szCs w:val="18"/>
              </w:rPr>
            </w:pPr>
            <w:r>
              <w:rPr>
                <w:rFonts w:ascii="Garamond" w:hAnsi="Garamond"/>
                <w:b/>
                <w:color w:val="auto"/>
                <w:sz w:val="16"/>
                <w:szCs w:val="16"/>
              </w:rPr>
              <w:t>V.02</w:t>
            </w:r>
          </w:p>
        </w:tc>
        <w:tc>
          <w:tcPr>
            <w:tcW w:w="472" w:type="pct"/>
            <w:vMerge w:val="restart"/>
            <w:shd w:val="clear" w:color="auto" w:fill="D9D9D9" w:themeFill="background1" w:themeFillShade="D9"/>
            <w:vAlign w:val="center"/>
          </w:tcPr>
          <w:p w:rsidR="002E524C" w:rsidRPr="00281227" w:rsidRDefault="002E524C" w:rsidP="00880A4D">
            <w:pPr>
              <w:keepNext/>
              <w:jc w:val="center"/>
              <w:rPr>
                <w:rFonts w:ascii="Garamond" w:hAnsi="Garamond"/>
                <w:b/>
                <w:color w:val="auto"/>
                <w:sz w:val="16"/>
                <w:szCs w:val="16"/>
              </w:rPr>
            </w:pPr>
            <w:r w:rsidRPr="00281227">
              <w:rPr>
                <w:rFonts w:ascii="Garamond" w:hAnsi="Garamond"/>
                <w:b/>
                <w:color w:val="auto"/>
                <w:sz w:val="16"/>
                <w:szCs w:val="16"/>
              </w:rPr>
              <w:t xml:space="preserve">CAT. </w:t>
            </w:r>
          </w:p>
          <w:p w:rsidR="002E524C" w:rsidRPr="00F81F23" w:rsidRDefault="002E524C" w:rsidP="00880A4D">
            <w:pPr>
              <w:keepNext/>
              <w:jc w:val="center"/>
              <w:rPr>
                <w:rFonts w:ascii="Garamond" w:hAnsi="Garamond"/>
                <w:b/>
                <w:color w:val="auto"/>
                <w:sz w:val="18"/>
                <w:szCs w:val="18"/>
              </w:rPr>
            </w:pPr>
            <w:r>
              <w:rPr>
                <w:rFonts w:ascii="Garamond" w:hAnsi="Garamond"/>
                <w:b/>
                <w:color w:val="auto"/>
                <w:sz w:val="16"/>
                <w:szCs w:val="16"/>
              </w:rPr>
              <w:t>S</w:t>
            </w:r>
            <w:r w:rsidRPr="00281227">
              <w:rPr>
                <w:rFonts w:ascii="Garamond" w:hAnsi="Garamond"/>
                <w:b/>
                <w:color w:val="auto"/>
                <w:sz w:val="16"/>
                <w:szCs w:val="16"/>
              </w:rPr>
              <w:t>.0</w:t>
            </w:r>
            <w:r>
              <w:rPr>
                <w:rFonts w:ascii="Garamond" w:hAnsi="Garamond"/>
                <w:b/>
                <w:color w:val="auto"/>
                <w:sz w:val="16"/>
                <w:szCs w:val="16"/>
              </w:rPr>
              <w:t>4</w:t>
            </w:r>
          </w:p>
        </w:tc>
        <w:tc>
          <w:tcPr>
            <w:tcW w:w="472" w:type="pct"/>
            <w:vMerge w:val="restart"/>
            <w:shd w:val="clear" w:color="auto" w:fill="D9D9D9" w:themeFill="background1" w:themeFillShade="D9"/>
            <w:vAlign w:val="center"/>
          </w:tcPr>
          <w:p w:rsidR="002E524C" w:rsidRPr="00F81F23" w:rsidRDefault="002E524C" w:rsidP="00880A4D">
            <w:pPr>
              <w:keepNext/>
              <w:jc w:val="center"/>
              <w:rPr>
                <w:rFonts w:ascii="Garamond" w:hAnsi="Garamond"/>
                <w:b/>
                <w:color w:val="auto"/>
                <w:sz w:val="16"/>
                <w:szCs w:val="16"/>
              </w:rPr>
            </w:pPr>
            <w:r w:rsidRPr="00F81F23">
              <w:rPr>
                <w:rFonts w:ascii="Garamond" w:hAnsi="Garamond"/>
                <w:b/>
                <w:color w:val="auto"/>
                <w:sz w:val="16"/>
                <w:szCs w:val="16"/>
              </w:rPr>
              <w:t xml:space="preserve">CAT. </w:t>
            </w:r>
          </w:p>
          <w:p w:rsidR="002E524C" w:rsidRPr="00F81F23" w:rsidRDefault="002E524C" w:rsidP="00880A4D">
            <w:pPr>
              <w:keepNext/>
              <w:jc w:val="center"/>
              <w:rPr>
                <w:rFonts w:ascii="Garamond" w:hAnsi="Garamond"/>
                <w:b/>
                <w:color w:val="auto"/>
                <w:sz w:val="18"/>
                <w:szCs w:val="18"/>
              </w:rPr>
            </w:pPr>
            <w:r>
              <w:rPr>
                <w:rFonts w:ascii="Garamond" w:hAnsi="Garamond"/>
                <w:b/>
                <w:color w:val="auto"/>
                <w:sz w:val="16"/>
                <w:szCs w:val="16"/>
              </w:rPr>
              <w:t>IA.03</w:t>
            </w:r>
          </w:p>
        </w:tc>
        <w:tc>
          <w:tcPr>
            <w:tcW w:w="2203" w:type="pct"/>
            <w:gridSpan w:val="2"/>
            <w:shd w:val="clear" w:color="auto" w:fill="D9D9D9" w:themeFill="background1" w:themeFillShade="D9"/>
            <w:vAlign w:val="center"/>
          </w:tcPr>
          <w:p w:rsidR="002E524C" w:rsidRPr="00281227" w:rsidRDefault="002E524C" w:rsidP="00880A4D">
            <w:pPr>
              <w:keepNext/>
              <w:jc w:val="center"/>
              <w:rPr>
                <w:rFonts w:ascii="Garamond" w:hAnsi="Garamond"/>
                <w:b/>
                <w:color w:val="auto"/>
                <w:sz w:val="18"/>
                <w:szCs w:val="18"/>
              </w:rPr>
            </w:pPr>
            <w:r w:rsidRPr="007B3569">
              <w:rPr>
                <w:rFonts w:ascii="Garamond" w:hAnsi="Garamond"/>
                <w:b/>
                <w:color w:val="auto"/>
                <w:sz w:val="18"/>
                <w:szCs w:val="18"/>
              </w:rPr>
              <w:t>Prestazioni di servizi con caratteristiche trasversali (cioè riferibili a più categorie):</w:t>
            </w:r>
          </w:p>
        </w:tc>
      </w:tr>
      <w:tr w:rsidR="002E524C" w:rsidRPr="00F81F23" w:rsidTr="00880A4D">
        <w:trPr>
          <w:cantSplit/>
          <w:trHeight w:val="540"/>
        </w:trPr>
        <w:tc>
          <w:tcPr>
            <w:tcW w:w="1378" w:type="pct"/>
            <w:vMerge/>
            <w:shd w:val="clear" w:color="auto" w:fill="FFFFFF"/>
            <w:vAlign w:val="center"/>
          </w:tcPr>
          <w:p w:rsidR="002E524C" w:rsidRPr="00F81F23" w:rsidRDefault="002E524C" w:rsidP="00880A4D">
            <w:pPr>
              <w:keepNext/>
              <w:jc w:val="center"/>
              <w:rPr>
                <w:rFonts w:ascii="Garamond" w:hAnsi="Garamond"/>
                <w:b/>
                <w:color w:val="auto"/>
                <w:sz w:val="18"/>
                <w:szCs w:val="18"/>
              </w:rPr>
            </w:pPr>
          </w:p>
        </w:tc>
        <w:tc>
          <w:tcPr>
            <w:tcW w:w="475" w:type="pct"/>
            <w:vMerge/>
            <w:shd w:val="clear" w:color="auto" w:fill="D9D9D9" w:themeFill="background1" w:themeFillShade="D9"/>
            <w:vAlign w:val="center"/>
          </w:tcPr>
          <w:p w:rsidR="002E524C" w:rsidRPr="00F81F23" w:rsidRDefault="002E524C" w:rsidP="00880A4D">
            <w:pPr>
              <w:keepNext/>
              <w:jc w:val="center"/>
              <w:rPr>
                <w:rFonts w:ascii="Garamond" w:hAnsi="Garamond"/>
                <w:b/>
                <w:color w:val="auto"/>
                <w:sz w:val="18"/>
                <w:szCs w:val="18"/>
              </w:rPr>
            </w:pPr>
          </w:p>
        </w:tc>
        <w:tc>
          <w:tcPr>
            <w:tcW w:w="472" w:type="pct"/>
            <w:vMerge/>
            <w:shd w:val="clear" w:color="auto" w:fill="D9D9D9" w:themeFill="background1" w:themeFillShade="D9"/>
            <w:vAlign w:val="center"/>
          </w:tcPr>
          <w:p w:rsidR="002E524C" w:rsidRPr="00F81F23" w:rsidRDefault="002E524C" w:rsidP="00880A4D">
            <w:pPr>
              <w:keepNext/>
              <w:jc w:val="center"/>
              <w:rPr>
                <w:rFonts w:ascii="Garamond" w:hAnsi="Garamond"/>
                <w:b/>
                <w:color w:val="auto"/>
                <w:sz w:val="18"/>
                <w:szCs w:val="18"/>
              </w:rPr>
            </w:pPr>
          </w:p>
        </w:tc>
        <w:tc>
          <w:tcPr>
            <w:tcW w:w="472" w:type="pct"/>
            <w:vMerge/>
            <w:shd w:val="clear" w:color="auto" w:fill="D9D9D9" w:themeFill="background1" w:themeFillShade="D9"/>
            <w:vAlign w:val="center"/>
          </w:tcPr>
          <w:p w:rsidR="002E524C" w:rsidRPr="00F81F23" w:rsidRDefault="002E524C" w:rsidP="00880A4D">
            <w:pPr>
              <w:keepNext/>
              <w:jc w:val="center"/>
              <w:rPr>
                <w:rFonts w:ascii="Garamond" w:hAnsi="Garamond"/>
                <w:b/>
                <w:color w:val="auto"/>
                <w:sz w:val="18"/>
                <w:szCs w:val="18"/>
              </w:rPr>
            </w:pPr>
          </w:p>
        </w:tc>
        <w:tc>
          <w:tcPr>
            <w:tcW w:w="1168" w:type="pct"/>
            <w:shd w:val="clear" w:color="auto" w:fill="B8CCE4" w:themeFill="accent1" w:themeFillTint="66"/>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Coordinamento sicurezza in fase di progettazione</w:t>
            </w:r>
          </w:p>
        </w:tc>
        <w:tc>
          <w:tcPr>
            <w:tcW w:w="1035" w:type="pct"/>
            <w:shd w:val="clear" w:color="auto" w:fill="B8CCE4" w:themeFill="accent1" w:themeFillTint="66"/>
            <w:vAlign w:val="center"/>
          </w:tcPr>
          <w:p w:rsidR="002E524C" w:rsidRPr="00281227" w:rsidRDefault="002E524C" w:rsidP="00880A4D">
            <w:pPr>
              <w:keepNext/>
              <w:jc w:val="center"/>
              <w:rPr>
                <w:rFonts w:ascii="Garamond" w:hAnsi="Garamond"/>
                <w:b/>
                <w:color w:val="auto"/>
                <w:sz w:val="18"/>
                <w:szCs w:val="18"/>
              </w:rPr>
            </w:pPr>
            <w:r w:rsidRPr="00F81F23">
              <w:rPr>
                <w:rFonts w:ascii="Garamond" w:hAnsi="Garamond"/>
                <w:b/>
                <w:color w:val="auto"/>
                <w:sz w:val="18"/>
                <w:szCs w:val="18"/>
              </w:rPr>
              <w:t>Coordinamento sicurezza in fase di</w:t>
            </w:r>
            <w:r>
              <w:rPr>
                <w:rFonts w:ascii="Garamond" w:hAnsi="Garamond"/>
                <w:b/>
                <w:color w:val="auto"/>
                <w:sz w:val="18"/>
                <w:szCs w:val="18"/>
              </w:rPr>
              <w:t xml:space="preserve"> esecuzione</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357466982"/>
                <w:placeholder>
                  <w:docPart w:val="60F2B82B7AB14294B2B86FD828812D8D"/>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859424613"/>
                <w:placeholder>
                  <w:docPart w:val="FF8FF189042F4C3CABBF034460489899"/>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048412863"/>
                <w:placeholder>
                  <w:docPart w:val="0C83E314EC9249BCAA7A14AE39E810C7"/>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095539654"/>
                <w:placeholder>
                  <w:docPart w:val="D824041222454B45B99C9647ADEAA5C7"/>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231048957"/>
                <w:placeholder>
                  <w:docPart w:val="F1320BE4D80A448E91FC2347352BBA52"/>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66422076"/>
                <w:placeholder>
                  <w:docPart w:val="C37AC1B742434D1DAE3B914A0C712946"/>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72933209"/>
                <w:placeholder>
                  <w:docPart w:val="0D020EE150A641E8817EDD0DE6F7645D"/>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284192523"/>
                <w:placeholder>
                  <w:docPart w:val="04E1D10045CF4843B78FA39C7B959E9A"/>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485212807"/>
                <w:placeholder>
                  <w:docPart w:val="529138A2617E4F828BBDFAE4198937AD"/>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331961972"/>
                <w:placeholder>
                  <w:docPart w:val="47AC5FDF9C3345EB95785187FC8AC258"/>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355814935"/>
                <w:placeholder>
                  <w:docPart w:val="783FC99432D345DABB90540C9A5A19B7"/>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564563909"/>
                <w:placeholder>
                  <w:docPart w:val="75FB2F19D7D242CF9C3A11387FE58C7B"/>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074849512"/>
                <w:placeholder>
                  <w:docPart w:val="F81FE5D459ED4C8A80E02B7D8403E768"/>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424310644"/>
                <w:placeholder>
                  <w:docPart w:val="0AB6894B1CD4449A89E940355BDD1660"/>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102196198"/>
                <w:placeholder>
                  <w:docPart w:val="F938FFEBF95D40BF8DAF3C97B3E25C02"/>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02734968"/>
                <w:placeholder>
                  <w:docPart w:val="086DB4FC55C240C3ACDAFAC17611D5C5"/>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424648909"/>
                <w:placeholder>
                  <w:docPart w:val="4401F0D8F634411F8A741AD2CF052966"/>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814218744"/>
                <w:placeholder>
                  <w:docPart w:val="86A5C9E0CF2544109CD3D22DA0426C23"/>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871726787"/>
                <w:placeholder>
                  <w:docPart w:val="6DB117EB098D4A57819E519BF24D1E8A"/>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1408609151"/>
                <w:placeholder>
                  <w:docPart w:val="EC595DDEE3844730BDC32B1F491F7636"/>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772823861"/>
                <w:placeholder>
                  <w:docPart w:val="FDCEA52FF9A4496BB860DD52C2C6ED5E"/>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496843053"/>
                <w:placeholder>
                  <w:docPart w:val="C11E9A5E63854A78B141D6B47122C9F0"/>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43467303"/>
                <w:placeholder>
                  <w:docPart w:val="E5C45A1795DD4ACFABAFAC7AABA7585F"/>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604334670"/>
                <w:placeholder>
                  <w:docPart w:val="9F00679A3BE440A1A7B5E00C90870695"/>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929346873"/>
                <w:placeholder>
                  <w:docPart w:val="2C22EF3925F645FBA96962A55C0CAD79"/>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TOTALE</w:t>
            </w:r>
          </w:p>
        </w:tc>
        <w:tc>
          <w:tcPr>
            <w:tcW w:w="475" w:type="pct"/>
            <w:shd w:val="clear" w:color="auto" w:fill="FFFFFF"/>
            <w:vAlign w:val="center"/>
          </w:tcPr>
          <w:p w:rsidR="002E524C" w:rsidRPr="00174398" w:rsidRDefault="002E524C" w:rsidP="00880A4D">
            <w:pPr>
              <w:keepNext/>
              <w:jc w:val="center"/>
              <w:rPr>
                <w:rFonts w:ascii="Garamond" w:hAnsi="Garamond"/>
                <w:b/>
                <w:color w:val="auto"/>
                <w:sz w:val="18"/>
                <w:szCs w:val="18"/>
              </w:rPr>
            </w:pPr>
            <w:r w:rsidRPr="00174398">
              <w:rPr>
                <w:rFonts w:ascii="Garamond" w:hAnsi="Garamond"/>
                <w:b/>
                <w:color w:val="auto"/>
                <w:sz w:val="18"/>
                <w:szCs w:val="18"/>
              </w:rPr>
              <w:t xml:space="preserve"> </w:t>
            </w:r>
            <w:sdt>
              <w:sdtPr>
                <w:rPr>
                  <w:rFonts w:ascii="Garamond" w:hAnsi="Garamond"/>
                  <w:b/>
                  <w:color w:val="auto"/>
                  <w:sz w:val="18"/>
                  <w:szCs w:val="18"/>
                </w:rPr>
                <w:id w:val="370038744"/>
                <w:placeholder>
                  <w:docPart w:val="53DACBEBD89846D18DF3602DBB7A0266"/>
                </w:placeholder>
                <w:text/>
              </w:sdtPr>
              <w:sdtContent>
                <w:r w:rsidRPr="00174398">
                  <w:rPr>
                    <w:rFonts w:ascii="Garamond" w:hAnsi="Garamond"/>
                    <w:b/>
                    <w:color w:val="auto"/>
                    <w:sz w:val="18"/>
                    <w:szCs w:val="18"/>
                  </w:rPr>
                  <w:t>100 %</w:t>
                </w:r>
              </w:sdtContent>
            </w:sdt>
          </w:p>
        </w:tc>
        <w:tc>
          <w:tcPr>
            <w:tcW w:w="472" w:type="pct"/>
            <w:shd w:val="clear" w:color="auto" w:fill="auto"/>
            <w:vAlign w:val="center"/>
          </w:tcPr>
          <w:p w:rsidR="002E524C" w:rsidRPr="00174398" w:rsidRDefault="008E747B" w:rsidP="00880A4D">
            <w:pPr>
              <w:keepNext/>
              <w:jc w:val="center"/>
              <w:rPr>
                <w:rFonts w:ascii="Garamond" w:hAnsi="Garamond"/>
                <w:b/>
                <w:color w:val="auto"/>
                <w:sz w:val="18"/>
                <w:szCs w:val="18"/>
              </w:rPr>
            </w:pPr>
            <w:sdt>
              <w:sdtPr>
                <w:rPr>
                  <w:rFonts w:ascii="Garamond" w:hAnsi="Garamond"/>
                  <w:b/>
                  <w:color w:val="auto"/>
                  <w:sz w:val="18"/>
                  <w:szCs w:val="18"/>
                </w:rPr>
                <w:id w:val="1149870714"/>
                <w:placeholder>
                  <w:docPart w:val="660E13CA04AE4DBDB765DAACFB6F9A95"/>
                </w:placeholder>
                <w:text/>
              </w:sdtPr>
              <w:sdtContent>
                <w:r w:rsidR="002E524C" w:rsidRPr="00174398">
                  <w:rPr>
                    <w:rFonts w:ascii="Garamond" w:hAnsi="Garamond"/>
                    <w:b/>
                    <w:color w:val="auto"/>
                    <w:sz w:val="18"/>
                    <w:szCs w:val="18"/>
                  </w:rPr>
                  <w:t>100 %</w:t>
                </w:r>
              </w:sdtContent>
            </w:sdt>
          </w:p>
        </w:tc>
        <w:tc>
          <w:tcPr>
            <w:tcW w:w="472" w:type="pct"/>
            <w:vAlign w:val="center"/>
          </w:tcPr>
          <w:p w:rsidR="002E524C" w:rsidRPr="00174398" w:rsidRDefault="008E747B" w:rsidP="00880A4D">
            <w:pPr>
              <w:keepNext/>
              <w:jc w:val="center"/>
              <w:rPr>
                <w:rFonts w:ascii="Garamond" w:hAnsi="Garamond"/>
                <w:b/>
                <w:color w:val="auto"/>
                <w:sz w:val="18"/>
                <w:szCs w:val="18"/>
              </w:rPr>
            </w:pPr>
            <w:sdt>
              <w:sdtPr>
                <w:rPr>
                  <w:rFonts w:ascii="Garamond" w:hAnsi="Garamond"/>
                  <w:b/>
                  <w:color w:val="auto"/>
                  <w:sz w:val="18"/>
                  <w:szCs w:val="18"/>
                </w:rPr>
                <w:id w:val="-1928565437"/>
                <w:placeholder>
                  <w:docPart w:val="72D8291AD7BA432ABC4B0A4F1B6EE555"/>
                </w:placeholder>
                <w:text/>
              </w:sdtPr>
              <w:sdtContent>
                <w:r w:rsidR="002E524C" w:rsidRPr="00174398">
                  <w:rPr>
                    <w:rFonts w:ascii="Garamond" w:hAnsi="Garamond"/>
                    <w:b/>
                    <w:color w:val="auto"/>
                    <w:sz w:val="18"/>
                    <w:szCs w:val="18"/>
                  </w:rPr>
                  <w:t>100 %</w:t>
                </w:r>
              </w:sdtContent>
            </w:sdt>
          </w:p>
        </w:tc>
        <w:tc>
          <w:tcPr>
            <w:tcW w:w="1168" w:type="pct"/>
            <w:vAlign w:val="center"/>
          </w:tcPr>
          <w:p w:rsidR="002E524C" w:rsidRPr="00174398" w:rsidRDefault="008E747B" w:rsidP="00880A4D">
            <w:pPr>
              <w:keepNext/>
              <w:jc w:val="center"/>
              <w:rPr>
                <w:rFonts w:ascii="Garamond" w:hAnsi="Garamond"/>
                <w:b/>
                <w:color w:val="auto"/>
                <w:sz w:val="18"/>
                <w:szCs w:val="18"/>
              </w:rPr>
            </w:pPr>
            <w:sdt>
              <w:sdtPr>
                <w:rPr>
                  <w:rFonts w:ascii="Garamond" w:hAnsi="Garamond"/>
                  <w:b/>
                  <w:color w:val="auto"/>
                  <w:sz w:val="18"/>
                  <w:szCs w:val="18"/>
                </w:rPr>
                <w:id w:val="-243952213"/>
                <w:placeholder>
                  <w:docPart w:val="EA3C5B9A828948D6BD55FDA4B43CED29"/>
                </w:placeholder>
                <w:text/>
              </w:sdtPr>
              <w:sdtContent>
                <w:r w:rsidR="002E524C" w:rsidRPr="00174398">
                  <w:rPr>
                    <w:rFonts w:ascii="Garamond" w:hAnsi="Garamond"/>
                    <w:b/>
                    <w:color w:val="auto"/>
                    <w:sz w:val="18"/>
                    <w:szCs w:val="18"/>
                  </w:rPr>
                  <w:t>100 %</w:t>
                </w:r>
              </w:sdtContent>
            </w:sdt>
          </w:p>
        </w:tc>
        <w:tc>
          <w:tcPr>
            <w:tcW w:w="1035" w:type="pct"/>
            <w:vAlign w:val="center"/>
          </w:tcPr>
          <w:p w:rsidR="002E524C" w:rsidRPr="00281227" w:rsidRDefault="008E747B" w:rsidP="00880A4D">
            <w:pPr>
              <w:keepNext/>
              <w:jc w:val="center"/>
              <w:rPr>
                <w:rFonts w:ascii="Garamond" w:hAnsi="Garamond"/>
                <w:b/>
                <w:color w:val="auto"/>
                <w:sz w:val="18"/>
                <w:szCs w:val="18"/>
              </w:rPr>
            </w:pPr>
            <w:sdt>
              <w:sdtPr>
                <w:rPr>
                  <w:rFonts w:ascii="Garamond" w:hAnsi="Garamond"/>
                  <w:b/>
                  <w:color w:val="auto"/>
                  <w:sz w:val="18"/>
                  <w:szCs w:val="18"/>
                </w:rPr>
                <w:id w:val="640696019"/>
                <w:placeholder>
                  <w:docPart w:val="0AE99B3578094DEAB5D9844FC223F3AC"/>
                </w:placeholder>
                <w:text/>
              </w:sdtPr>
              <w:sdtContent>
                <w:r w:rsidR="002E524C" w:rsidRPr="00281227">
                  <w:rPr>
                    <w:rFonts w:ascii="Garamond" w:hAnsi="Garamond"/>
                    <w:b/>
                    <w:color w:val="auto"/>
                    <w:sz w:val="18"/>
                    <w:szCs w:val="18"/>
                  </w:rPr>
                  <w:t>100 %</w:t>
                </w:r>
              </w:sdtContent>
            </w:sdt>
          </w:p>
        </w:tc>
      </w:tr>
    </w:tbl>
    <w:p w:rsidR="00207E21" w:rsidRPr="00A53D1D" w:rsidRDefault="00207E21" w:rsidP="00207E21">
      <w:pPr>
        <w:widowControl w:val="0"/>
        <w:spacing w:line="360" w:lineRule="auto"/>
        <w:ind w:right="119"/>
        <w:jc w:val="both"/>
        <w:rPr>
          <w:rFonts w:ascii="Garamond" w:hAnsi="Garamond" w:cstheme="minorHAnsi"/>
          <w:sz w:val="22"/>
          <w:szCs w:val="24"/>
        </w:rPr>
      </w:pPr>
    </w:p>
    <w:p w:rsidR="00207E21" w:rsidRPr="00A53D1D" w:rsidRDefault="00207E21" w:rsidP="00207E21">
      <w:pPr>
        <w:widowControl w:val="0"/>
        <w:spacing w:line="360" w:lineRule="auto"/>
        <w:ind w:right="119"/>
        <w:jc w:val="both"/>
        <w:rPr>
          <w:rFonts w:ascii="Garamond" w:hAnsi="Garamond" w:cstheme="minorHAnsi"/>
          <w:sz w:val="22"/>
          <w:szCs w:val="24"/>
        </w:rPr>
      </w:pPr>
    </w:p>
    <w:p w:rsidR="00207E21" w:rsidRPr="00A53D1D" w:rsidRDefault="00207E21" w:rsidP="00207E21">
      <w:pPr>
        <w:widowControl w:val="0"/>
        <w:spacing w:line="360" w:lineRule="auto"/>
        <w:ind w:right="119"/>
        <w:jc w:val="both"/>
        <w:rPr>
          <w:rFonts w:ascii="Garamond" w:hAnsi="Garamond" w:cstheme="minorHAnsi"/>
          <w:sz w:val="22"/>
          <w:szCs w:val="24"/>
        </w:rPr>
      </w:pPr>
    </w:p>
    <w:p w:rsidR="00207E21" w:rsidRPr="00A53D1D" w:rsidRDefault="00207E21" w:rsidP="00207E21">
      <w:pPr>
        <w:widowControl w:val="0"/>
        <w:spacing w:line="360" w:lineRule="auto"/>
        <w:ind w:right="119"/>
        <w:jc w:val="both"/>
        <w:rPr>
          <w:rFonts w:ascii="Garamond" w:hAnsi="Garamond" w:cstheme="minorHAnsi"/>
          <w:sz w:val="22"/>
          <w:szCs w:val="24"/>
        </w:rPr>
      </w:pPr>
    </w:p>
    <w:p w:rsidR="00C173A0" w:rsidRPr="00A53D1D" w:rsidRDefault="00C173A0" w:rsidP="008F5A14">
      <w:pPr>
        <w:widowControl w:val="0"/>
        <w:numPr>
          <w:ilvl w:val="0"/>
          <w:numId w:val="5"/>
        </w:numPr>
        <w:spacing w:line="360" w:lineRule="auto"/>
        <w:ind w:left="426" w:hanging="426"/>
        <w:jc w:val="both"/>
        <w:rPr>
          <w:rFonts w:ascii="Garamond" w:hAnsi="Garamond"/>
          <w:b/>
          <w:color w:val="auto"/>
          <w:sz w:val="22"/>
          <w:szCs w:val="22"/>
        </w:rPr>
      </w:pPr>
      <w:r w:rsidRPr="00A53D1D">
        <w:rPr>
          <w:rFonts w:ascii="Garamond" w:hAnsi="Garamond"/>
          <w:color w:val="auto"/>
          <w:sz w:val="22"/>
          <w:szCs w:val="22"/>
        </w:rPr>
        <w:t>P</w:t>
      </w:r>
      <w:r w:rsidRPr="00A53D1D">
        <w:rPr>
          <w:rFonts w:ascii="Garamond" w:hAnsi="Garamond"/>
          <w:b/>
          <w:color w:val="auto"/>
          <w:sz w:val="22"/>
          <w:szCs w:val="22"/>
        </w:rPr>
        <w:t xml:space="preserve">er le aggregazioni </w:t>
      </w:r>
      <w:r w:rsidR="000F0EA9" w:rsidRPr="00A53D1D">
        <w:rPr>
          <w:rFonts w:ascii="Garamond" w:hAnsi="Garamond"/>
          <w:b/>
          <w:color w:val="auto"/>
          <w:sz w:val="22"/>
          <w:szCs w:val="22"/>
        </w:rPr>
        <w:t xml:space="preserve">di operatori economici </w:t>
      </w:r>
      <w:r w:rsidRPr="00A53D1D">
        <w:rPr>
          <w:rFonts w:ascii="Garamond" w:hAnsi="Garamond"/>
          <w:b/>
          <w:color w:val="auto"/>
          <w:sz w:val="22"/>
          <w:szCs w:val="22"/>
        </w:rPr>
        <w:t>aderenti al contratto di rete: se la rete è dotata di un organo comune con potere di rappresentanza ma è priva di soggettività giuridica</w:t>
      </w:r>
    </w:p>
    <w:p w:rsidR="00870DD2" w:rsidRPr="00A53D1D" w:rsidRDefault="00870DD2" w:rsidP="00F07C8C">
      <w:pPr>
        <w:widowControl w:val="0"/>
        <w:spacing w:line="360" w:lineRule="auto"/>
        <w:ind w:left="426"/>
        <w:jc w:val="both"/>
        <w:rPr>
          <w:rFonts w:ascii="Garamond" w:hAnsi="Garamond"/>
          <w:b/>
          <w:color w:val="auto"/>
          <w:sz w:val="22"/>
          <w:szCs w:val="22"/>
        </w:rPr>
      </w:pPr>
    </w:p>
    <w:p w:rsidR="007F47D9" w:rsidRPr="00A53D1D" w:rsidRDefault="007F47D9" w:rsidP="008F5A14">
      <w:pPr>
        <w:pStyle w:val="Paragrafoelenco"/>
        <w:widowControl w:val="0"/>
        <w:numPr>
          <w:ilvl w:val="0"/>
          <w:numId w:val="18"/>
        </w:numPr>
        <w:spacing w:line="360" w:lineRule="auto"/>
        <w:ind w:right="119"/>
        <w:jc w:val="both"/>
        <w:rPr>
          <w:rFonts w:ascii="Garamond" w:hAnsi="Garamond" w:cstheme="minorHAnsi"/>
          <w:sz w:val="22"/>
          <w:szCs w:val="24"/>
        </w:rPr>
      </w:pPr>
      <w:r w:rsidRPr="00A53D1D">
        <w:rPr>
          <w:rFonts w:ascii="Garamond" w:hAnsi="Garamond"/>
          <w:color w:val="auto"/>
          <w:sz w:val="22"/>
          <w:szCs w:val="22"/>
        </w:rPr>
        <w:t xml:space="preserve">che </w:t>
      </w:r>
      <w:r w:rsidRPr="00A53D1D">
        <w:rPr>
          <w:rFonts w:ascii="Garamond" w:hAnsi="Garamond" w:cstheme="minorHAnsi"/>
          <w:sz w:val="22"/>
        </w:rPr>
        <w:t xml:space="preserve">la prestazione svolta in termini </w:t>
      </w:r>
      <w:r w:rsidRPr="00A53D1D">
        <w:rPr>
          <w:rFonts w:ascii="Garamond" w:hAnsi="Garamond" w:cstheme="minorHAnsi"/>
          <w:sz w:val="22"/>
          <w:szCs w:val="24"/>
        </w:rPr>
        <w:t xml:space="preserve">percentuali </w:t>
      </w:r>
      <w:r w:rsidR="00EA4A18" w:rsidRPr="00A53D1D">
        <w:rPr>
          <w:rFonts w:ascii="Garamond" w:hAnsi="Garamond" w:cstheme="minorHAnsi"/>
          <w:sz w:val="22"/>
          <w:szCs w:val="24"/>
        </w:rPr>
        <w:t xml:space="preserve">per ciascuna attività </w:t>
      </w:r>
      <w:r w:rsidRPr="00A53D1D">
        <w:rPr>
          <w:rFonts w:ascii="Garamond" w:hAnsi="Garamond" w:cstheme="minorHAnsi"/>
          <w:sz w:val="22"/>
          <w:szCs w:val="24"/>
        </w:rPr>
        <w:t>dai singoli operatori economici, è la seguente:</w:t>
      </w:r>
    </w:p>
    <w:p w:rsidR="00961A1C" w:rsidRPr="00A53D1D" w:rsidRDefault="00961A1C" w:rsidP="009D75CC">
      <w:pPr>
        <w:widowControl w:val="0"/>
        <w:spacing w:line="360" w:lineRule="auto"/>
        <w:jc w:val="both"/>
        <w:rPr>
          <w:rFonts w:ascii="Garamond" w:hAnsi="Garamond"/>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152"/>
        <w:gridCol w:w="1432"/>
        <w:gridCol w:w="1423"/>
        <w:gridCol w:w="1423"/>
        <w:gridCol w:w="3520"/>
        <w:gridCol w:w="3119"/>
      </w:tblGrid>
      <w:tr w:rsidR="002E524C" w:rsidRPr="00F81F23" w:rsidTr="00880A4D">
        <w:trPr>
          <w:cantSplit/>
          <w:trHeight w:val="540"/>
        </w:trPr>
        <w:tc>
          <w:tcPr>
            <w:tcW w:w="5000" w:type="pct"/>
            <w:gridSpan w:val="6"/>
            <w:shd w:val="clear" w:color="auto" w:fill="FFFFFF"/>
            <w:vAlign w:val="center"/>
          </w:tcPr>
          <w:p w:rsidR="002E524C" w:rsidRPr="007B3569" w:rsidRDefault="002E524C" w:rsidP="00880A4D">
            <w:pPr>
              <w:keepNext/>
              <w:jc w:val="center"/>
              <w:rPr>
                <w:rFonts w:ascii="Garamond" w:hAnsi="Garamond"/>
                <w:b/>
                <w:color w:val="auto"/>
                <w:sz w:val="18"/>
                <w:szCs w:val="18"/>
              </w:rPr>
            </w:pPr>
            <w:r>
              <w:rPr>
                <w:rFonts w:ascii="Garamond" w:hAnsi="Garamond"/>
                <w:b/>
                <w:sz w:val="18"/>
                <w:szCs w:val="18"/>
              </w:rPr>
              <w:t>QUOTE DI ESECUZIONE</w:t>
            </w:r>
          </w:p>
        </w:tc>
      </w:tr>
      <w:tr w:rsidR="002E524C" w:rsidRPr="00F81F23" w:rsidTr="00880A4D">
        <w:trPr>
          <w:cantSplit/>
          <w:trHeight w:val="540"/>
        </w:trPr>
        <w:tc>
          <w:tcPr>
            <w:tcW w:w="1378" w:type="pct"/>
            <w:vMerge w:val="restar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Denominazione </w:t>
            </w:r>
          </w:p>
        </w:tc>
        <w:tc>
          <w:tcPr>
            <w:tcW w:w="475" w:type="pct"/>
            <w:vMerge w:val="restart"/>
            <w:shd w:val="clear" w:color="auto" w:fill="D9D9D9" w:themeFill="background1" w:themeFillShade="D9"/>
            <w:vAlign w:val="center"/>
          </w:tcPr>
          <w:p w:rsidR="002E524C" w:rsidRPr="00281227" w:rsidRDefault="002E524C" w:rsidP="00880A4D">
            <w:pPr>
              <w:keepNext/>
              <w:jc w:val="center"/>
              <w:rPr>
                <w:rFonts w:ascii="Garamond" w:hAnsi="Garamond"/>
                <w:b/>
                <w:color w:val="auto"/>
                <w:sz w:val="16"/>
                <w:szCs w:val="16"/>
              </w:rPr>
            </w:pPr>
            <w:r w:rsidRPr="00281227">
              <w:rPr>
                <w:rFonts w:ascii="Garamond" w:hAnsi="Garamond"/>
                <w:b/>
                <w:color w:val="auto"/>
                <w:sz w:val="16"/>
                <w:szCs w:val="16"/>
              </w:rPr>
              <w:t xml:space="preserve">CAT. </w:t>
            </w:r>
          </w:p>
          <w:p w:rsidR="002E524C" w:rsidRPr="00F81F23" w:rsidRDefault="002E524C" w:rsidP="00880A4D">
            <w:pPr>
              <w:keepNext/>
              <w:jc w:val="center"/>
              <w:rPr>
                <w:rFonts w:ascii="Garamond" w:hAnsi="Garamond"/>
                <w:b/>
                <w:color w:val="auto"/>
                <w:sz w:val="18"/>
                <w:szCs w:val="18"/>
              </w:rPr>
            </w:pPr>
            <w:r>
              <w:rPr>
                <w:rFonts w:ascii="Garamond" w:hAnsi="Garamond"/>
                <w:b/>
                <w:color w:val="auto"/>
                <w:sz w:val="16"/>
                <w:szCs w:val="16"/>
              </w:rPr>
              <w:t>V.02</w:t>
            </w:r>
          </w:p>
        </w:tc>
        <w:tc>
          <w:tcPr>
            <w:tcW w:w="472" w:type="pct"/>
            <w:vMerge w:val="restart"/>
            <w:shd w:val="clear" w:color="auto" w:fill="D9D9D9" w:themeFill="background1" w:themeFillShade="D9"/>
            <w:vAlign w:val="center"/>
          </w:tcPr>
          <w:p w:rsidR="002E524C" w:rsidRPr="00281227" w:rsidRDefault="002E524C" w:rsidP="00880A4D">
            <w:pPr>
              <w:keepNext/>
              <w:jc w:val="center"/>
              <w:rPr>
                <w:rFonts w:ascii="Garamond" w:hAnsi="Garamond"/>
                <w:b/>
                <w:color w:val="auto"/>
                <w:sz w:val="16"/>
                <w:szCs w:val="16"/>
              </w:rPr>
            </w:pPr>
            <w:r w:rsidRPr="00281227">
              <w:rPr>
                <w:rFonts w:ascii="Garamond" w:hAnsi="Garamond"/>
                <w:b/>
                <w:color w:val="auto"/>
                <w:sz w:val="16"/>
                <w:szCs w:val="16"/>
              </w:rPr>
              <w:t xml:space="preserve">CAT. </w:t>
            </w:r>
          </w:p>
          <w:p w:rsidR="002E524C" w:rsidRPr="00F81F23" w:rsidRDefault="002E524C" w:rsidP="00880A4D">
            <w:pPr>
              <w:keepNext/>
              <w:jc w:val="center"/>
              <w:rPr>
                <w:rFonts w:ascii="Garamond" w:hAnsi="Garamond"/>
                <w:b/>
                <w:color w:val="auto"/>
                <w:sz w:val="18"/>
                <w:szCs w:val="18"/>
              </w:rPr>
            </w:pPr>
            <w:r>
              <w:rPr>
                <w:rFonts w:ascii="Garamond" w:hAnsi="Garamond"/>
                <w:b/>
                <w:color w:val="auto"/>
                <w:sz w:val="16"/>
                <w:szCs w:val="16"/>
              </w:rPr>
              <w:t>S</w:t>
            </w:r>
            <w:r w:rsidRPr="00281227">
              <w:rPr>
                <w:rFonts w:ascii="Garamond" w:hAnsi="Garamond"/>
                <w:b/>
                <w:color w:val="auto"/>
                <w:sz w:val="16"/>
                <w:szCs w:val="16"/>
              </w:rPr>
              <w:t>.0</w:t>
            </w:r>
            <w:r>
              <w:rPr>
                <w:rFonts w:ascii="Garamond" w:hAnsi="Garamond"/>
                <w:b/>
                <w:color w:val="auto"/>
                <w:sz w:val="16"/>
                <w:szCs w:val="16"/>
              </w:rPr>
              <w:t>4</w:t>
            </w:r>
          </w:p>
        </w:tc>
        <w:tc>
          <w:tcPr>
            <w:tcW w:w="472" w:type="pct"/>
            <w:vMerge w:val="restart"/>
            <w:shd w:val="clear" w:color="auto" w:fill="D9D9D9" w:themeFill="background1" w:themeFillShade="D9"/>
            <w:vAlign w:val="center"/>
          </w:tcPr>
          <w:p w:rsidR="002E524C" w:rsidRPr="00F81F23" w:rsidRDefault="002E524C" w:rsidP="00880A4D">
            <w:pPr>
              <w:keepNext/>
              <w:jc w:val="center"/>
              <w:rPr>
                <w:rFonts w:ascii="Garamond" w:hAnsi="Garamond"/>
                <w:b/>
                <w:color w:val="auto"/>
                <w:sz w:val="16"/>
                <w:szCs w:val="16"/>
              </w:rPr>
            </w:pPr>
            <w:r w:rsidRPr="00F81F23">
              <w:rPr>
                <w:rFonts w:ascii="Garamond" w:hAnsi="Garamond"/>
                <w:b/>
                <w:color w:val="auto"/>
                <w:sz w:val="16"/>
                <w:szCs w:val="16"/>
              </w:rPr>
              <w:t xml:space="preserve">CAT. </w:t>
            </w:r>
          </w:p>
          <w:p w:rsidR="002E524C" w:rsidRPr="00F81F23" w:rsidRDefault="002E524C" w:rsidP="00880A4D">
            <w:pPr>
              <w:keepNext/>
              <w:jc w:val="center"/>
              <w:rPr>
                <w:rFonts w:ascii="Garamond" w:hAnsi="Garamond"/>
                <w:b/>
                <w:color w:val="auto"/>
                <w:sz w:val="18"/>
                <w:szCs w:val="18"/>
              </w:rPr>
            </w:pPr>
            <w:r>
              <w:rPr>
                <w:rFonts w:ascii="Garamond" w:hAnsi="Garamond"/>
                <w:b/>
                <w:color w:val="auto"/>
                <w:sz w:val="16"/>
                <w:szCs w:val="16"/>
              </w:rPr>
              <w:t>IA.03</w:t>
            </w:r>
          </w:p>
        </w:tc>
        <w:tc>
          <w:tcPr>
            <w:tcW w:w="2203" w:type="pct"/>
            <w:gridSpan w:val="2"/>
            <w:shd w:val="clear" w:color="auto" w:fill="D9D9D9" w:themeFill="background1" w:themeFillShade="D9"/>
            <w:vAlign w:val="center"/>
          </w:tcPr>
          <w:p w:rsidR="002E524C" w:rsidRPr="00281227" w:rsidRDefault="002E524C" w:rsidP="00880A4D">
            <w:pPr>
              <w:keepNext/>
              <w:jc w:val="center"/>
              <w:rPr>
                <w:rFonts w:ascii="Garamond" w:hAnsi="Garamond"/>
                <w:b/>
                <w:color w:val="auto"/>
                <w:sz w:val="18"/>
                <w:szCs w:val="18"/>
              </w:rPr>
            </w:pPr>
            <w:r w:rsidRPr="007B3569">
              <w:rPr>
                <w:rFonts w:ascii="Garamond" w:hAnsi="Garamond"/>
                <w:b/>
                <w:color w:val="auto"/>
                <w:sz w:val="18"/>
                <w:szCs w:val="18"/>
              </w:rPr>
              <w:t>Prestazioni di servizi con caratteristiche trasversali (cioè riferibili a più categorie):</w:t>
            </w:r>
          </w:p>
        </w:tc>
      </w:tr>
      <w:tr w:rsidR="002E524C" w:rsidRPr="00F81F23" w:rsidTr="00880A4D">
        <w:trPr>
          <w:cantSplit/>
          <w:trHeight w:val="540"/>
        </w:trPr>
        <w:tc>
          <w:tcPr>
            <w:tcW w:w="1378" w:type="pct"/>
            <w:vMerge/>
            <w:shd w:val="clear" w:color="auto" w:fill="FFFFFF"/>
            <w:vAlign w:val="center"/>
          </w:tcPr>
          <w:p w:rsidR="002E524C" w:rsidRPr="00F81F23" w:rsidRDefault="002E524C" w:rsidP="00880A4D">
            <w:pPr>
              <w:keepNext/>
              <w:jc w:val="center"/>
              <w:rPr>
                <w:rFonts w:ascii="Garamond" w:hAnsi="Garamond"/>
                <w:b/>
                <w:color w:val="auto"/>
                <w:sz w:val="18"/>
                <w:szCs w:val="18"/>
              </w:rPr>
            </w:pPr>
          </w:p>
        </w:tc>
        <w:tc>
          <w:tcPr>
            <w:tcW w:w="475" w:type="pct"/>
            <w:vMerge/>
            <w:shd w:val="clear" w:color="auto" w:fill="D9D9D9" w:themeFill="background1" w:themeFillShade="D9"/>
            <w:vAlign w:val="center"/>
          </w:tcPr>
          <w:p w:rsidR="002E524C" w:rsidRPr="00F81F23" w:rsidRDefault="002E524C" w:rsidP="00880A4D">
            <w:pPr>
              <w:keepNext/>
              <w:jc w:val="center"/>
              <w:rPr>
                <w:rFonts w:ascii="Garamond" w:hAnsi="Garamond"/>
                <w:b/>
                <w:color w:val="auto"/>
                <w:sz w:val="18"/>
                <w:szCs w:val="18"/>
              </w:rPr>
            </w:pPr>
          </w:p>
        </w:tc>
        <w:tc>
          <w:tcPr>
            <w:tcW w:w="472" w:type="pct"/>
            <w:vMerge/>
            <w:shd w:val="clear" w:color="auto" w:fill="D9D9D9" w:themeFill="background1" w:themeFillShade="D9"/>
            <w:vAlign w:val="center"/>
          </w:tcPr>
          <w:p w:rsidR="002E524C" w:rsidRPr="00F81F23" w:rsidRDefault="002E524C" w:rsidP="00880A4D">
            <w:pPr>
              <w:keepNext/>
              <w:jc w:val="center"/>
              <w:rPr>
                <w:rFonts w:ascii="Garamond" w:hAnsi="Garamond"/>
                <w:b/>
                <w:color w:val="auto"/>
                <w:sz w:val="18"/>
                <w:szCs w:val="18"/>
              </w:rPr>
            </w:pPr>
          </w:p>
        </w:tc>
        <w:tc>
          <w:tcPr>
            <w:tcW w:w="472" w:type="pct"/>
            <w:vMerge/>
            <w:shd w:val="clear" w:color="auto" w:fill="D9D9D9" w:themeFill="background1" w:themeFillShade="D9"/>
            <w:vAlign w:val="center"/>
          </w:tcPr>
          <w:p w:rsidR="002E524C" w:rsidRPr="00F81F23" w:rsidRDefault="002E524C" w:rsidP="00880A4D">
            <w:pPr>
              <w:keepNext/>
              <w:jc w:val="center"/>
              <w:rPr>
                <w:rFonts w:ascii="Garamond" w:hAnsi="Garamond"/>
                <w:b/>
                <w:color w:val="auto"/>
                <w:sz w:val="18"/>
                <w:szCs w:val="18"/>
              </w:rPr>
            </w:pPr>
          </w:p>
        </w:tc>
        <w:tc>
          <w:tcPr>
            <w:tcW w:w="1168" w:type="pct"/>
            <w:shd w:val="clear" w:color="auto" w:fill="B8CCE4" w:themeFill="accent1" w:themeFillTint="66"/>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Coordinamento sicurezza in fase di progettazione</w:t>
            </w:r>
          </w:p>
        </w:tc>
        <w:tc>
          <w:tcPr>
            <w:tcW w:w="1035" w:type="pct"/>
            <w:shd w:val="clear" w:color="auto" w:fill="B8CCE4" w:themeFill="accent1" w:themeFillTint="66"/>
            <w:vAlign w:val="center"/>
          </w:tcPr>
          <w:p w:rsidR="002E524C" w:rsidRPr="00281227" w:rsidRDefault="002E524C" w:rsidP="00880A4D">
            <w:pPr>
              <w:keepNext/>
              <w:jc w:val="center"/>
              <w:rPr>
                <w:rFonts w:ascii="Garamond" w:hAnsi="Garamond"/>
                <w:b/>
                <w:color w:val="auto"/>
                <w:sz w:val="18"/>
                <w:szCs w:val="18"/>
              </w:rPr>
            </w:pPr>
            <w:r w:rsidRPr="00F81F23">
              <w:rPr>
                <w:rFonts w:ascii="Garamond" w:hAnsi="Garamond"/>
                <w:b/>
                <w:color w:val="auto"/>
                <w:sz w:val="18"/>
                <w:szCs w:val="18"/>
              </w:rPr>
              <w:t>Coordinamento sicurezza in fase di</w:t>
            </w:r>
            <w:r>
              <w:rPr>
                <w:rFonts w:ascii="Garamond" w:hAnsi="Garamond"/>
                <w:b/>
                <w:color w:val="auto"/>
                <w:sz w:val="18"/>
                <w:szCs w:val="18"/>
              </w:rPr>
              <w:t xml:space="preserve"> esecuzione</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376817272"/>
                <w:placeholder>
                  <w:docPart w:val="D6E8900569A140D089E946FD2E2B330D"/>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753355939"/>
                <w:placeholder>
                  <w:docPart w:val="881B7E20ED014FBD9E523F8A16CC4C05"/>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2484441"/>
                <w:placeholder>
                  <w:docPart w:val="A093D01D3EEA4DF09C6E02AFA2448C89"/>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875122454"/>
                <w:placeholder>
                  <w:docPart w:val="CF8FA0DEA9314EC78575A6DFFAC1C9CD"/>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1571237154"/>
                <w:placeholder>
                  <w:docPart w:val="39CA0E3C783E4BD5A3E7EE0C483D3BCE"/>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038117514"/>
                <w:placeholder>
                  <w:docPart w:val="B5F3389AAFAC4492B8902AC14FAF14D4"/>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564693812"/>
                <w:placeholder>
                  <w:docPart w:val="5DE5A86C3FD446A694ABA523A74D9B3C"/>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707949575"/>
                <w:placeholder>
                  <w:docPart w:val="74BE6C18D9C945AFBA0BF2DD6C641BB7"/>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423110595"/>
                <w:placeholder>
                  <w:docPart w:val="EEDED1D050754971A731AED785606A90"/>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253253967"/>
                <w:placeholder>
                  <w:docPart w:val="C96168B03F634D5C8FB8386A86D15559"/>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119943862"/>
                <w:placeholder>
                  <w:docPart w:val="0528524F5FD647E2B62EE1938AC88A19"/>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759665332"/>
                <w:placeholder>
                  <w:docPart w:val="EA4E5924432E4B9BA604EA686CD6B46C"/>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38726754"/>
                <w:placeholder>
                  <w:docPart w:val="0FA6C383562947E7825D17A06F2D5774"/>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437496174"/>
                <w:placeholder>
                  <w:docPart w:val="F1546083C46F4873A6693BA5D055FA97"/>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1305893671"/>
                <w:placeholder>
                  <w:docPart w:val="1E3E5DCD6C214E1FBE12F1F253EB29E0"/>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900247460"/>
                <w:placeholder>
                  <w:docPart w:val="F148D76160064111B4B58FE26F951D24"/>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891171520"/>
                <w:placeholder>
                  <w:docPart w:val="50513060598E430E882A3D8D2F174F00"/>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66017938"/>
                <w:placeholder>
                  <w:docPart w:val="BA7945FEF4EB491F9E4B5A08E6FE690C"/>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65910399"/>
                <w:placeholder>
                  <w:docPart w:val="3CB6C8B15B6B4770BA29698395370FB3"/>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1096600434"/>
                <w:placeholder>
                  <w:docPart w:val="41366641E4014DC1B1F6D67040F4B993"/>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766426781"/>
                <w:placeholder>
                  <w:docPart w:val="6AAB0B9D71784D9FA5AF07B03AA41BF3"/>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8487184"/>
                <w:placeholder>
                  <w:docPart w:val="273BCC58B96541518108D6A20E3B2712"/>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457024996"/>
                <w:placeholder>
                  <w:docPart w:val="3E7DEA711B8845A3A3DF5A1767FAB84E"/>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27840152"/>
                <w:placeholder>
                  <w:docPart w:val="E18812B321A146C3B3FC911255353CC9"/>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1236670792"/>
                <w:placeholder>
                  <w:docPart w:val="43880059F308404981487F2A946C74A2"/>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TOTALE</w:t>
            </w:r>
          </w:p>
        </w:tc>
        <w:tc>
          <w:tcPr>
            <w:tcW w:w="475" w:type="pct"/>
            <w:shd w:val="clear" w:color="auto" w:fill="FFFFFF"/>
            <w:vAlign w:val="center"/>
          </w:tcPr>
          <w:p w:rsidR="002E524C" w:rsidRPr="00174398" w:rsidRDefault="002E524C" w:rsidP="00880A4D">
            <w:pPr>
              <w:keepNext/>
              <w:jc w:val="center"/>
              <w:rPr>
                <w:rFonts w:ascii="Garamond" w:hAnsi="Garamond"/>
                <w:b/>
                <w:color w:val="auto"/>
                <w:sz w:val="18"/>
                <w:szCs w:val="18"/>
              </w:rPr>
            </w:pPr>
            <w:r w:rsidRPr="00174398">
              <w:rPr>
                <w:rFonts w:ascii="Garamond" w:hAnsi="Garamond"/>
                <w:b/>
                <w:color w:val="auto"/>
                <w:sz w:val="18"/>
                <w:szCs w:val="18"/>
              </w:rPr>
              <w:t xml:space="preserve"> </w:t>
            </w:r>
            <w:sdt>
              <w:sdtPr>
                <w:rPr>
                  <w:rFonts w:ascii="Garamond" w:hAnsi="Garamond"/>
                  <w:b/>
                  <w:color w:val="auto"/>
                  <w:sz w:val="18"/>
                  <w:szCs w:val="18"/>
                </w:rPr>
                <w:id w:val="569319840"/>
                <w:placeholder>
                  <w:docPart w:val="C47D776B4C884EBAAECE36B5D80B0762"/>
                </w:placeholder>
                <w:text/>
              </w:sdtPr>
              <w:sdtContent>
                <w:r w:rsidRPr="00174398">
                  <w:rPr>
                    <w:rFonts w:ascii="Garamond" w:hAnsi="Garamond"/>
                    <w:b/>
                    <w:color w:val="auto"/>
                    <w:sz w:val="18"/>
                    <w:szCs w:val="18"/>
                  </w:rPr>
                  <w:t>100 %</w:t>
                </w:r>
              </w:sdtContent>
            </w:sdt>
          </w:p>
        </w:tc>
        <w:tc>
          <w:tcPr>
            <w:tcW w:w="472" w:type="pct"/>
            <w:shd w:val="clear" w:color="auto" w:fill="auto"/>
            <w:vAlign w:val="center"/>
          </w:tcPr>
          <w:p w:rsidR="002E524C" w:rsidRPr="00174398" w:rsidRDefault="008E747B" w:rsidP="00880A4D">
            <w:pPr>
              <w:keepNext/>
              <w:jc w:val="center"/>
              <w:rPr>
                <w:rFonts w:ascii="Garamond" w:hAnsi="Garamond"/>
                <w:b/>
                <w:color w:val="auto"/>
                <w:sz w:val="18"/>
                <w:szCs w:val="18"/>
              </w:rPr>
            </w:pPr>
            <w:sdt>
              <w:sdtPr>
                <w:rPr>
                  <w:rFonts w:ascii="Garamond" w:hAnsi="Garamond"/>
                  <w:b/>
                  <w:color w:val="auto"/>
                  <w:sz w:val="18"/>
                  <w:szCs w:val="18"/>
                </w:rPr>
                <w:id w:val="1102918060"/>
                <w:placeholder>
                  <w:docPart w:val="C039C3434A11461B812C048FE95BD20F"/>
                </w:placeholder>
                <w:text/>
              </w:sdtPr>
              <w:sdtContent>
                <w:r w:rsidR="002E524C" w:rsidRPr="00174398">
                  <w:rPr>
                    <w:rFonts w:ascii="Garamond" w:hAnsi="Garamond"/>
                    <w:b/>
                    <w:color w:val="auto"/>
                    <w:sz w:val="18"/>
                    <w:szCs w:val="18"/>
                  </w:rPr>
                  <w:t>100 %</w:t>
                </w:r>
              </w:sdtContent>
            </w:sdt>
          </w:p>
        </w:tc>
        <w:tc>
          <w:tcPr>
            <w:tcW w:w="472" w:type="pct"/>
            <w:vAlign w:val="center"/>
          </w:tcPr>
          <w:p w:rsidR="002E524C" w:rsidRPr="00174398" w:rsidRDefault="008E747B" w:rsidP="00880A4D">
            <w:pPr>
              <w:keepNext/>
              <w:jc w:val="center"/>
              <w:rPr>
                <w:rFonts w:ascii="Garamond" w:hAnsi="Garamond"/>
                <w:b/>
                <w:color w:val="auto"/>
                <w:sz w:val="18"/>
                <w:szCs w:val="18"/>
              </w:rPr>
            </w:pPr>
            <w:sdt>
              <w:sdtPr>
                <w:rPr>
                  <w:rFonts w:ascii="Garamond" w:hAnsi="Garamond"/>
                  <w:b/>
                  <w:color w:val="auto"/>
                  <w:sz w:val="18"/>
                  <w:szCs w:val="18"/>
                </w:rPr>
                <w:id w:val="-598567667"/>
                <w:placeholder>
                  <w:docPart w:val="B238B26BC4794C2A8EFF4F8B8C2614EC"/>
                </w:placeholder>
                <w:text/>
              </w:sdtPr>
              <w:sdtContent>
                <w:r w:rsidR="002E524C" w:rsidRPr="00174398">
                  <w:rPr>
                    <w:rFonts w:ascii="Garamond" w:hAnsi="Garamond"/>
                    <w:b/>
                    <w:color w:val="auto"/>
                    <w:sz w:val="18"/>
                    <w:szCs w:val="18"/>
                  </w:rPr>
                  <w:t>100 %</w:t>
                </w:r>
              </w:sdtContent>
            </w:sdt>
          </w:p>
        </w:tc>
        <w:tc>
          <w:tcPr>
            <w:tcW w:w="1168" w:type="pct"/>
            <w:vAlign w:val="center"/>
          </w:tcPr>
          <w:p w:rsidR="002E524C" w:rsidRPr="00174398" w:rsidRDefault="008E747B" w:rsidP="00880A4D">
            <w:pPr>
              <w:keepNext/>
              <w:jc w:val="center"/>
              <w:rPr>
                <w:rFonts w:ascii="Garamond" w:hAnsi="Garamond"/>
                <w:b/>
                <w:color w:val="auto"/>
                <w:sz w:val="18"/>
                <w:szCs w:val="18"/>
              </w:rPr>
            </w:pPr>
            <w:sdt>
              <w:sdtPr>
                <w:rPr>
                  <w:rFonts w:ascii="Garamond" w:hAnsi="Garamond"/>
                  <w:b/>
                  <w:color w:val="auto"/>
                  <w:sz w:val="18"/>
                  <w:szCs w:val="18"/>
                </w:rPr>
                <w:id w:val="1882289412"/>
                <w:placeholder>
                  <w:docPart w:val="7CF4F125A5FF48FD9CD24E45D8B7BB83"/>
                </w:placeholder>
                <w:text/>
              </w:sdtPr>
              <w:sdtContent>
                <w:r w:rsidR="002E524C" w:rsidRPr="00174398">
                  <w:rPr>
                    <w:rFonts w:ascii="Garamond" w:hAnsi="Garamond"/>
                    <w:b/>
                    <w:color w:val="auto"/>
                    <w:sz w:val="18"/>
                    <w:szCs w:val="18"/>
                  </w:rPr>
                  <w:t>100 %</w:t>
                </w:r>
              </w:sdtContent>
            </w:sdt>
          </w:p>
        </w:tc>
        <w:tc>
          <w:tcPr>
            <w:tcW w:w="1035" w:type="pct"/>
            <w:vAlign w:val="center"/>
          </w:tcPr>
          <w:p w:rsidR="002E524C" w:rsidRPr="00281227" w:rsidRDefault="008E747B" w:rsidP="00880A4D">
            <w:pPr>
              <w:keepNext/>
              <w:jc w:val="center"/>
              <w:rPr>
                <w:rFonts w:ascii="Garamond" w:hAnsi="Garamond"/>
                <w:b/>
                <w:color w:val="auto"/>
                <w:sz w:val="18"/>
                <w:szCs w:val="18"/>
              </w:rPr>
            </w:pPr>
            <w:sdt>
              <w:sdtPr>
                <w:rPr>
                  <w:rFonts w:ascii="Garamond" w:hAnsi="Garamond"/>
                  <w:b/>
                  <w:color w:val="auto"/>
                  <w:sz w:val="18"/>
                  <w:szCs w:val="18"/>
                </w:rPr>
                <w:id w:val="2008007553"/>
                <w:placeholder>
                  <w:docPart w:val="B1A05653A8DC441391FC1A8B82D045C3"/>
                </w:placeholder>
                <w:text/>
              </w:sdtPr>
              <w:sdtContent>
                <w:r w:rsidR="002E524C" w:rsidRPr="00281227">
                  <w:rPr>
                    <w:rFonts w:ascii="Garamond" w:hAnsi="Garamond"/>
                    <w:b/>
                    <w:color w:val="auto"/>
                    <w:sz w:val="18"/>
                    <w:szCs w:val="18"/>
                  </w:rPr>
                  <w:t>100 %</w:t>
                </w:r>
              </w:sdtContent>
            </w:sdt>
          </w:p>
        </w:tc>
      </w:tr>
    </w:tbl>
    <w:p w:rsidR="00207E21" w:rsidRPr="00A53D1D" w:rsidRDefault="00207E21" w:rsidP="009D75CC">
      <w:pPr>
        <w:widowControl w:val="0"/>
        <w:spacing w:line="360" w:lineRule="auto"/>
        <w:jc w:val="both"/>
        <w:rPr>
          <w:rFonts w:ascii="Garamond" w:hAnsi="Garamond"/>
          <w:color w:val="auto"/>
          <w:sz w:val="22"/>
          <w:szCs w:val="22"/>
        </w:rPr>
      </w:pPr>
    </w:p>
    <w:p w:rsidR="00207E21" w:rsidRDefault="00207E21" w:rsidP="009D75CC">
      <w:pPr>
        <w:widowControl w:val="0"/>
        <w:spacing w:line="360" w:lineRule="auto"/>
        <w:jc w:val="both"/>
        <w:rPr>
          <w:rFonts w:ascii="Garamond" w:hAnsi="Garamond"/>
          <w:color w:val="auto"/>
          <w:sz w:val="22"/>
          <w:szCs w:val="22"/>
        </w:rPr>
      </w:pPr>
    </w:p>
    <w:p w:rsidR="00A02C9D" w:rsidRDefault="00A02C9D" w:rsidP="009D75CC">
      <w:pPr>
        <w:widowControl w:val="0"/>
        <w:spacing w:line="360" w:lineRule="auto"/>
        <w:jc w:val="both"/>
        <w:rPr>
          <w:rFonts w:ascii="Garamond" w:hAnsi="Garamond"/>
          <w:color w:val="auto"/>
          <w:sz w:val="22"/>
          <w:szCs w:val="22"/>
        </w:rPr>
      </w:pPr>
    </w:p>
    <w:p w:rsidR="00A02C9D" w:rsidRDefault="00A02C9D" w:rsidP="009D75CC">
      <w:pPr>
        <w:widowControl w:val="0"/>
        <w:spacing w:line="360" w:lineRule="auto"/>
        <w:jc w:val="both"/>
        <w:rPr>
          <w:rFonts w:ascii="Garamond" w:hAnsi="Garamond"/>
          <w:color w:val="auto"/>
          <w:sz w:val="22"/>
          <w:szCs w:val="22"/>
        </w:rPr>
      </w:pPr>
    </w:p>
    <w:p w:rsidR="00A02C9D" w:rsidRPr="00A53D1D" w:rsidRDefault="00A02C9D" w:rsidP="009D75CC">
      <w:pPr>
        <w:widowControl w:val="0"/>
        <w:spacing w:line="360" w:lineRule="auto"/>
        <w:jc w:val="both"/>
        <w:rPr>
          <w:rFonts w:ascii="Garamond" w:hAnsi="Garamond"/>
          <w:color w:val="auto"/>
          <w:sz w:val="22"/>
          <w:szCs w:val="22"/>
        </w:rPr>
      </w:pPr>
    </w:p>
    <w:p w:rsidR="00F07C8C" w:rsidRPr="00A53D1D" w:rsidRDefault="00F07C8C" w:rsidP="009D75CC">
      <w:pPr>
        <w:widowControl w:val="0"/>
        <w:spacing w:line="360" w:lineRule="auto"/>
        <w:jc w:val="both"/>
        <w:rPr>
          <w:rFonts w:ascii="Garamond" w:hAnsi="Garamond"/>
          <w:color w:val="auto"/>
          <w:sz w:val="22"/>
          <w:szCs w:val="22"/>
        </w:rPr>
      </w:pPr>
    </w:p>
    <w:p w:rsidR="00F07C8C" w:rsidRPr="00A53D1D" w:rsidRDefault="00F07C8C" w:rsidP="009D75CC">
      <w:pPr>
        <w:widowControl w:val="0"/>
        <w:spacing w:line="360" w:lineRule="auto"/>
        <w:jc w:val="both"/>
        <w:rPr>
          <w:rFonts w:ascii="Garamond" w:hAnsi="Garamond"/>
          <w:color w:val="auto"/>
          <w:sz w:val="22"/>
          <w:szCs w:val="22"/>
        </w:rPr>
      </w:pPr>
    </w:p>
    <w:p w:rsidR="00C173A0" w:rsidRPr="00A53D1D" w:rsidRDefault="00C173A0" w:rsidP="008F5A14">
      <w:pPr>
        <w:widowControl w:val="0"/>
        <w:numPr>
          <w:ilvl w:val="0"/>
          <w:numId w:val="5"/>
        </w:numPr>
        <w:spacing w:before="60" w:after="60" w:line="360" w:lineRule="auto"/>
        <w:ind w:left="426" w:hanging="426"/>
        <w:jc w:val="both"/>
        <w:rPr>
          <w:rFonts w:ascii="Garamond" w:hAnsi="Garamond"/>
          <w:color w:val="auto"/>
          <w:sz w:val="22"/>
          <w:szCs w:val="22"/>
        </w:rPr>
      </w:pPr>
      <w:r w:rsidRPr="00A53D1D">
        <w:rPr>
          <w:rFonts w:ascii="Garamond" w:hAnsi="Garamond"/>
          <w:b/>
          <w:color w:val="auto"/>
          <w:sz w:val="22"/>
          <w:szCs w:val="22"/>
        </w:rPr>
        <w:lastRenderedPageBreak/>
        <w:t xml:space="preserve">Per le aggregazioni di </w:t>
      </w:r>
      <w:r w:rsidR="000F0EA9" w:rsidRPr="00A53D1D">
        <w:rPr>
          <w:rFonts w:ascii="Garamond" w:hAnsi="Garamond"/>
          <w:b/>
          <w:color w:val="auto"/>
          <w:sz w:val="22"/>
          <w:szCs w:val="22"/>
        </w:rPr>
        <w:t>operatori economici</w:t>
      </w:r>
      <w:r w:rsidRPr="00A53D1D">
        <w:rPr>
          <w:rFonts w:ascii="Garamond" w:hAnsi="Garamond"/>
          <w:b/>
          <w:color w:val="auto"/>
          <w:sz w:val="22"/>
          <w:szCs w:val="22"/>
        </w:rPr>
        <w:t xml:space="preserv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53D1D">
        <w:rPr>
          <w:rFonts w:ascii="Garamond" w:hAnsi="Garamond"/>
          <w:color w:val="auto"/>
          <w:sz w:val="22"/>
          <w:szCs w:val="22"/>
        </w:rPr>
        <w:t>:</w:t>
      </w:r>
    </w:p>
    <w:p w:rsidR="00C173A0" w:rsidRPr="00A53D1D" w:rsidRDefault="00C173A0" w:rsidP="008F5A14">
      <w:pPr>
        <w:pStyle w:val="Paragrafoelenco"/>
        <w:numPr>
          <w:ilvl w:val="0"/>
          <w:numId w:val="8"/>
        </w:numPr>
        <w:spacing w:before="60" w:after="60" w:line="360" w:lineRule="auto"/>
        <w:ind w:right="119"/>
        <w:jc w:val="both"/>
        <w:rPr>
          <w:rFonts w:ascii="Garamond" w:hAnsi="Garamond"/>
          <w:color w:val="auto"/>
          <w:sz w:val="22"/>
          <w:szCs w:val="22"/>
        </w:rPr>
      </w:pPr>
      <w:r w:rsidRPr="00A53D1D">
        <w:rPr>
          <w:rFonts w:ascii="Garamond" w:hAnsi="Garamond"/>
          <w:color w:val="auto"/>
          <w:sz w:val="22"/>
          <w:szCs w:val="22"/>
        </w:rPr>
        <w:t xml:space="preserve">in caso di aggiudicazione, il mandato speciale con rappresentanza o funzioni di capogruppo sarà conferito a _____________; </w:t>
      </w:r>
    </w:p>
    <w:p w:rsidR="00C173A0" w:rsidRPr="00A53D1D" w:rsidRDefault="00C173A0" w:rsidP="008F5A14">
      <w:pPr>
        <w:pStyle w:val="Paragrafoelenco"/>
        <w:numPr>
          <w:ilvl w:val="0"/>
          <w:numId w:val="8"/>
        </w:numPr>
        <w:spacing w:before="60" w:after="60" w:line="360" w:lineRule="auto"/>
        <w:ind w:right="119"/>
        <w:jc w:val="both"/>
        <w:rPr>
          <w:rFonts w:ascii="Garamond" w:hAnsi="Garamond"/>
          <w:color w:val="auto"/>
          <w:sz w:val="22"/>
          <w:szCs w:val="22"/>
        </w:rPr>
      </w:pPr>
      <w:r w:rsidRPr="00A53D1D">
        <w:rPr>
          <w:rFonts w:ascii="Garamond" w:hAnsi="Garamond"/>
          <w:color w:val="auto"/>
          <w:sz w:val="22"/>
          <w:szCs w:val="22"/>
        </w:rPr>
        <w:t>che, in caso di aggiudicazione, si uniformerà alla disciplina vigente in materia di raggruppamenti temporanei;</w:t>
      </w:r>
    </w:p>
    <w:p w:rsidR="007F47D9" w:rsidRPr="00A53D1D" w:rsidRDefault="007F47D9" w:rsidP="008F5A14">
      <w:pPr>
        <w:pStyle w:val="Corpodeltesto"/>
        <w:widowControl w:val="0"/>
        <w:numPr>
          <w:ilvl w:val="0"/>
          <w:numId w:val="8"/>
        </w:numPr>
        <w:spacing w:line="360" w:lineRule="auto"/>
        <w:jc w:val="both"/>
        <w:rPr>
          <w:rFonts w:ascii="Garamond" w:hAnsi="Garamond" w:cstheme="minorHAnsi"/>
          <w:sz w:val="22"/>
          <w:szCs w:val="24"/>
        </w:rPr>
      </w:pPr>
      <w:r w:rsidRPr="00A53D1D">
        <w:rPr>
          <w:rFonts w:ascii="Garamond" w:hAnsi="Garamond" w:cstheme="minorHAnsi"/>
          <w:sz w:val="22"/>
        </w:rPr>
        <w:t xml:space="preserve">che la prestazione svolta in termini </w:t>
      </w:r>
      <w:r w:rsidRPr="00A53D1D">
        <w:rPr>
          <w:rFonts w:ascii="Garamond" w:hAnsi="Garamond" w:cstheme="minorHAnsi"/>
          <w:sz w:val="22"/>
          <w:szCs w:val="24"/>
        </w:rPr>
        <w:t xml:space="preserve">percentuali </w:t>
      </w:r>
      <w:r w:rsidR="00EA4A18" w:rsidRPr="00A53D1D">
        <w:rPr>
          <w:rFonts w:ascii="Garamond" w:hAnsi="Garamond" w:cstheme="minorHAnsi"/>
          <w:sz w:val="22"/>
          <w:szCs w:val="24"/>
        </w:rPr>
        <w:t xml:space="preserve">per ciascuna attività </w:t>
      </w:r>
      <w:r w:rsidRPr="00A53D1D">
        <w:rPr>
          <w:rFonts w:ascii="Garamond" w:hAnsi="Garamond" w:cstheme="minorHAnsi"/>
          <w:sz w:val="22"/>
          <w:szCs w:val="24"/>
        </w:rPr>
        <w:t>dai singoli operatori economici, è la seguente:</w:t>
      </w:r>
    </w:p>
    <w:p w:rsidR="009E14FA" w:rsidRPr="00A53D1D" w:rsidRDefault="009E14FA" w:rsidP="00374CDF">
      <w:pPr>
        <w:spacing w:before="60" w:after="60" w:line="276" w:lineRule="auto"/>
        <w:ind w:right="119"/>
        <w:jc w:val="both"/>
        <w:rPr>
          <w:rFonts w:ascii="Garamond" w:eastAsia="Calibri" w:hAnsi="Garamond" w:cs="Calibri"/>
          <w:kern w:val="0"/>
          <w:sz w:val="22"/>
          <w:szCs w:val="22"/>
        </w:rPr>
      </w:pPr>
    </w:p>
    <w:p w:rsidR="00841D81" w:rsidRPr="00A53D1D" w:rsidRDefault="00841D81" w:rsidP="00374CDF">
      <w:pPr>
        <w:spacing w:before="60" w:after="60" w:line="276" w:lineRule="auto"/>
        <w:ind w:right="119"/>
        <w:jc w:val="both"/>
        <w:rPr>
          <w:rFonts w:ascii="Garamond" w:eastAsia="Calibri" w:hAnsi="Garamond" w:cs="Calibri"/>
          <w:kern w:val="0"/>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4152"/>
        <w:gridCol w:w="1432"/>
        <w:gridCol w:w="1423"/>
        <w:gridCol w:w="1423"/>
        <w:gridCol w:w="3520"/>
        <w:gridCol w:w="3119"/>
      </w:tblGrid>
      <w:tr w:rsidR="002E524C" w:rsidRPr="00F81F23" w:rsidTr="00880A4D">
        <w:trPr>
          <w:cantSplit/>
          <w:trHeight w:val="540"/>
        </w:trPr>
        <w:tc>
          <w:tcPr>
            <w:tcW w:w="5000" w:type="pct"/>
            <w:gridSpan w:val="6"/>
            <w:shd w:val="clear" w:color="auto" w:fill="FFFFFF"/>
            <w:vAlign w:val="center"/>
          </w:tcPr>
          <w:p w:rsidR="002E524C" w:rsidRPr="007B3569" w:rsidRDefault="002E524C" w:rsidP="00880A4D">
            <w:pPr>
              <w:keepNext/>
              <w:jc w:val="center"/>
              <w:rPr>
                <w:rFonts w:ascii="Garamond" w:hAnsi="Garamond"/>
                <w:b/>
                <w:color w:val="auto"/>
                <w:sz w:val="18"/>
                <w:szCs w:val="18"/>
              </w:rPr>
            </w:pPr>
            <w:r>
              <w:rPr>
                <w:rFonts w:ascii="Garamond" w:hAnsi="Garamond"/>
                <w:b/>
                <w:sz w:val="18"/>
                <w:szCs w:val="18"/>
              </w:rPr>
              <w:t>QUOTE DI ESECUZIONE</w:t>
            </w:r>
          </w:p>
        </w:tc>
      </w:tr>
      <w:tr w:rsidR="002E524C" w:rsidRPr="00F81F23" w:rsidTr="00880A4D">
        <w:trPr>
          <w:cantSplit/>
          <w:trHeight w:val="540"/>
        </w:trPr>
        <w:tc>
          <w:tcPr>
            <w:tcW w:w="1378" w:type="pct"/>
            <w:vMerge w:val="restar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 xml:space="preserve">Denominazione </w:t>
            </w:r>
          </w:p>
        </w:tc>
        <w:tc>
          <w:tcPr>
            <w:tcW w:w="475" w:type="pct"/>
            <w:vMerge w:val="restart"/>
            <w:shd w:val="clear" w:color="auto" w:fill="D9D9D9" w:themeFill="background1" w:themeFillShade="D9"/>
            <w:vAlign w:val="center"/>
          </w:tcPr>
          <w:p w:rsidR="002E524C" w:rsidRPr="00281227" w:rsidRDefault="002E524C" w:rsidP="00880A4D">
            <w:pPr>
              <w:keepNext/>
              <w:jc w:val="center"/>
              <w:rPr>
                <w:rFonts w:ascii="Garamond" w:hAnsi="Garamond"/>
                <w:b/>
                <w:color w:val="auto"/>
                <w:sz w:val="16"/>
                <w:szCs w:val="16"/>
              </w:rPr>
            </w:pPr>
            <w:r w:rsidRPr="00281227">
              <w:rPr>
                <w:rFonts w:ascii="Garamond" w:hAnsi="Garamond"/>
                <w:b/>
                <w:color w:val="auto"/>
                <w:sz w:val="16"/>
                <w:szCs w:val="16"/>
              </w:rPr>
              <w:t xml:space="preserve">CAT. </w:t>
            </w:r>
          </w:p>
          <w:p w:rsidR="002E524C" w:rsidRPr="00F81F23" w:rsidRDefault="002E524C" w:rsidP="00880A4D">
            <w:pPr>
              <w:keepNext/>
              <w:jc w:val="center"/>
              <w:rPr>
                <w:rFonts w:ascii="Garamond" w:hAnsi="Garamond"/>
                <w:b/>
                <w:color w:val="auto"/>
                <w:sz w:val="18"/>
                <w:szCs w:val="18"/>
              </w:rPr>
            </w:pPr>
            <w:r>
              <w:rPr>
                <w:rFonts w:ascii="Garamond" w:hAnsi="Garamond"/>
                <w:b/>
                <w:color w:val="auto"/>
                <w:sz w:val="16"/>
                <w:szCs w:val="16"/>
              </w:rPr>
              <w:t>V.02</w:t>
            </w:r>
          </w:p>
        </w:tc>
        <w:tc>
          <w:tcPr>
            <w:tcW w:w="472" w:type="pct"/>
            <w:vMerge w:val="restart"/>
            <w:shd w:val="clear" w:color="auto" w:fill="D9D9D9" w:themeFill="background1" w:themeFillShade="D9"/>
            <w:vAlign w:val="center"/>
          </w:tcPr>
          <w:p w:rsidR="002E524C" w:rsidRPr="00281227" w:rsidRDefault="002E524C" w:rsidP="00880A4D">
            <w:pPr>
              <w:keepNext/>
              <w:jc w:val="center"/>
              <w:rPr>
                <w:rFonts w:ascii="Garamond" w:hAnsi="Garamond"/>
                <w:b/>
                <w:color w:val="auto"/>
                <w:sz w:val="16"/>
                <w:szCs w:val="16"/>
              </w:rPr>
            </w:pPr>
            <w:r w:rsidRPr="00281227">
              <w:rPr>
                <w:rFonts w:ascii="Garamond" w:hAnsi="Garamond"/>
                <w:b/>
                <w:color w:val="auto"/>
                <w:sz w:val="16"/>
                <w:szCs w:val="16"/>
              </w:rPr>
              <w:t xml:space="preserve">CAT. </w:t>
            </w:r>
          </w:p>
          <w:p w:rsidR="002E524C" w:rsidRPr="00F81F23" w:rsidRDefault="002E524C" w:rsidP="00880A4D">
            <w:pPr>
              <w:keepNext/>
              <w:jc w:val="center"/>
              <w:rPr>
                <w:rFonts w:ascii="Garamond" w:hAnsi="Garamond"/>
                <w:b/>
                <w:color w:val="auto"/>
                <w:sz w:val="18"/>
                <w:szCs w:val="18"/>
              </w:rPr>
            </w:pPr>
            <w:r>
              <w:rPr>
                <w:rFonts w:ascii="Garamond" w:hAnsi="Garamond"/>
                <w:b/>
                <w:color w:val="auto"/>
                <w:sz w:val="16"/>
                <w:szCs w:val="16"/>
              </w:rPr>
              <w:t>S</w:t>
            </w:r>
            <w:r w:rsidRPr="00281227">
              <w:rPr>
                <w:rFonts w:ascii="Garamond" w:hAnsi="Garamond"/>
                <w:b/>
                <w:color w:val="auto"/>
                <w:sz w:val="16"/>
                <w:szCs w:val="16"/>
              </w:rPr>
              <w:t>.0</w:t>
            </w:r>
            <w:r>
              <w:rPr>
                <w:rFonts w:ascii="Garamond" w:hAnsi="Garamond"/>
                <w:b/>
                <w:color w:val="auto"/>
                <w:sz w:val="16"/>
                <w:szCs w:val="16"/>
              </w:rPr>
              <w:t>4</w:t>
            </w:r>
          </w:p>
        </w:tc>
        <w:tc>
          <w:tcPr>
            <w:tcW w:w="472" w:type="pct"/>
            <w:vMerge w:val="restart"/>
            <w:shd w:val="clear" w:color="auto" w:fill="D9D9D9" w:themeFill="background1" w:themeFillShade="D9"/>
            <w:vAlign w:val="center"/>
          </w:tcPr>
          <w:p w:rsidR="002E524C" w:rsidRPr="00F81F23" w:rsidRDefault="002E524C" w:rsidP="00880A4D">
            <w:pPr>
              <w:keepNext/>
              <w:jc w:val="center"/>
              <w:rPr>
                <w:rFonts w:ascii="Garamond" w:hAnsi="Garamond"/>
                <w:b/>
                <w:color w:val="auto"/>
                <w:sz w:val="16"/>
                <w:szCs w:val="16"/>
              </w:rPr>
            </w:pPr>
            <w:r w:rsidRPr="00F81F23">
              <w:rPr>
                <w:rFonts w:ascii="Garamond" w:hAnsi="Garamond"/>
                <w:b/>
                <w:color w:val="auto"/>
                <w:sz w:val="16"/>
                <w:szCs w:val="16"/>
              </w:rPr>
              <w:t xml:space="preserve">CAT. </w:t>
            </w:r>
          </w:p>
          <w:p w:rsidR="002E524C" w:rsidRPr="00F81F23" w:rsidRDefault="002E524C" w:rsidP="00880A4D">
            <w:pPr>
              <w:keepNext/>
              <w:jc w:val="center"/>
              <w:rPr>
                <w:rFonts w:ascii="Garamond" w:hAnsi="Garamond"/>
                <w:b/>
                <w:color w:val="auto"/>
                <w:sz w:val="18"/>
                <w:szCs w:val="18"/>
              </w:rPr>
            </w:pPr>
            <w:r>
              <w:rPr>
                <w:rFonts w:ascii="Garamond" w:hAnsi="Garamond"/>
                <w:b/>
                <w:color w:val="auto"/>
                <w:sz w:val="16"/>
                <w:szCs w:val="16"/>
              </w:rPr>
              <w:t>IA.03</w:t>
            </w:r>
          </w:p>
        </w:tc>
        <w:tc>
          <w:tcPr>
            <w:tcW w:w="2203" w:type="pct"/>
            <w:gridSpan w:val="2"/>
            <w:shd w:val="clear" w:color="auto" w:fill="D9D9D9" w:themeFill="background1" w:themeFillShade="D9"/>
            <w:vAlign w:val="center"/>
          </w:tcPr>
          <w:p w:rsidR="002E524C" w:rsidRPr="00281227" w:rsidRDefault="002E524C" w:rsidP="00880A4D">
            <w:pPr>
              <w:keepNext/>
              <w:jc w:val="center"/>
              <w:rPr>
                <w:rFonts w:ascii="Garamond" w:hAnsi="Garamond"/>
                <w:b/>
                <w:color w:val="auto"/>
                <w:sz w:val="18"/>
                <w:szCs w:val="18"/>
              </w:rPr>
            </w:pPr>
            <w:r w:rsidRPr="007B3569">
              <w:rPr>
                <w:rFonts w:ascii="Garamond" w:hAnsi="Garamond"/>
                <w:b/>
                <w:color w:val="auto"/>
                <w:sz w:val="18"/>
                <w:szCs w:val="18"/>
              </w:rPr>
              <w:t>Prestazioni di servizi con caratteristiche trasversali (cioè riferibili a più categorie):</w:t>
            </w:r>
          </w:p>
        </w:tc>
      </w:tr>
      <w:tr w:rsidR="002E524C" w:rsidRPr="00F81F23" w:rsidTr="00880A4D">
        <w:trPr>
          <w:cantSplit/>
          <w:trHeight w:val="540"/>
        </w:trPr>
        <w:tc>
          <w:tcPr>
            <w:tcW w:w="1378" w:type="pct"/>
            <w:vMerge/>
            <w:shd w:val="clear" w:color="auto" w:fill="FFFFFF"/>
            <w:vAlign w:val="center"/>
          </w:tcPr>
          <w:p w:rsidR="002E524C" w:rsidRPr="00F81F23" w:rsidRDefault="002E524C" w:rsidP="00880A4D">
            <w:pPr>
              <w:keepNext/>
              <w:jc w:val="center"/>
              <w:rPr>
                <w:rFonts w:ascii="Garamond" w:hAnsi="Garamond"/>
                <w:b/>
                <w:color w:val="auto"/>
                <w:sz w:val="18"/>
                <w:szCs w:val="18"/>
              </w:rPr>
            </w:pPr>
          </w:p>
        </w:tc>
        <w:tc>
          <w:tcPr>
            <w:tcW w:w="475" w:type="pct"/>
            <w:vMerge/>
            <w:shd w:val="clear" w:color="auto" w:fill="D9D9D9" w:themeFill="background1" w:themeFillShade="D9"/>
            <w:vAlign w:val="center"/>
          </w:tcPr>
          <w:p w:rsidR="002E524C" w:rsidRPr="00F81F23" w:rsidRDefault="002E524C" w:rsidP="00880A4D">
            <w:pPr>
              <w:keepNext/>
              <w:jc w:val="center"/>
              <w:rPr>
                <w:rFonts w:ascii="Garamond" w:hAnsi="Garamond"/>
                <w:b/>
                <w:color w:val="auto"/>
                <w:sz w:val="18"/>
                <w:szCs w:val="18"/>
              </w:rPr>
            </w:pPr>
          </w:p>
        </w:tc>
        <w:tc>
          <w:tcPr>
            <w:tcW w:w="472" w:type="pct"/>
            <w:vMerge/>
            <w:shd w:val="clear" w:color="auto" w:fill="D9D9D9" w:themeFill="background1" w:themeFillShade="D9"/>
            <w:vAlign w:val="center"/>
          </w:tcPr>
          <w:p w:rsidR="002E524C" w:rsidRPr="00F81F23" w:rsidRDefault="002E524C" w:rsidP="00880A4D">
            <w:pPr>
              <w:keepNext/>
              <w:jc w:val="center"/>
              <w:rPr>
                <w:rFonts w:ascii="Garamond" w:hAnsi="Garamond"/>
                <w:b/>
                <w:color w:val="auto"/>
                <w:sz w:val="18"/>
                <w:szCs w:val="18"/>
              </w:rPr>
            </w:pPr>
          </w:p>
        </w:tc>
        <w:tc>
          <w:tcPr>
            <w:tcW w:w="472" w:type="pct"/>
            <w:vMerge/>
            <w:shd w:val="clear" w:color="auto" w:fill="D9D9D9" w:themeFill="background1" w:themeFillShade="D9"/>
            <w:vAlign w:val="center"/>
          </w:tcPr>
          <w:p w:rsidR="002E524C" w:rsidRPr="00F81F23" w:rsidRDefault="002E524C" w:rsidP="00880A4D">
            <w:pPr>
              <w:keepNext/>
              <w:jc w:val="center"/>
              <w:rPr>
                <w:rFonts w:ascii="Garamond" w:hAnsi="Garamond"/>
                <w:b/>
                <w:color w:val="auto"/>
                <w:sz w:val="18"/>
                <w:szCs w:val="18"/>
              </w:rPr>
            </w:pPr>
          </w:p>
        </w:tc>
        <w:tc>
          <w:tcPr>
            <w:tcW w:w="1168" w:type="pct"/>
            <w:shd w:val="clear" w:color="auto" w:fill="B8CCE4" w:themeFill="accent1" w:themeFillTint="66"/>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Coordinamento sicurezza in fase di progettazione</w:t>
            </w:r>
          </w:p>
        </w:tc>
        <w:tc>
          <w:tcPr>
            <w:tcW w:w="1035" w:type="pct"/>
            <w:shd w:val="clear" w:color="auto" w:fill="B8CCE4" w:themeFill="accent1" w:themeFillTint="66"/>
            <w:vAlign w:val="center"/>
          </w:tcPr>
          <w:p w:rsidR="002E524C" w:rsidRPr="00281227" w:rsidRDefault="002E524C" w:rsidP="00880A4D">
            <w:pPr>
              <w:keepNext/>
              <w:jc w:val="center"/>
              <w:rPr>
                <w:rFonts w:ascii="Garamond" w:hAnsi="Garamond"/>
                <w:b/>
                <w:color w:val="auto"/>
                <w:sz w:val="18"/>
                <w:szCs w:val="18"/>
              </w:rPr>
            </w:pPr>
            <w:r w:rsidRPr="00F81F23">
              <w:rPr>
                <w:rFonts w:ascii="Garamond" w:hAnsi="Garamond"/>
                <w:b/>
                <w:color w:val="auto"/>
                <w:sz w:val="18"/>
                <w:szCs w:val="18"/>
              </w:rPr>
              <w:t>Coordinamento sicurezza in fase di</w:t>
            </w:r>
            <w:r>
              <w:rPr>
                <w:rFonts w:ascii="Garamond" w:hAnsi="Garamond"/>
                <w:b/>
                <w:color w:val="auto"/>
                <w:sz w:val="18"/>
                <w:szCs w:val="18"/>
              </w:rPr>
              <w:t xml:space="preserve"> esecuzione</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Mandatario del R.T.</w:t>
            </w:r>
          </w:p>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26613588"/>
                <w:placeholder>
                  <w:docPart w:val="6C4241B8937C46AB9E40CF29FA62B4A4"/>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620766062"/>
                <w:placeholder>
                  <w:docPart w:val="2BD2BEA35A024103972FDECA57CD323F"/>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042103468"/>
                <w:placeholder>
                  <w:docPart w:val="1B6B70B16CF849A2A7D43BB0E6F43881"/>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38712875"/>
                <w:placeholder>
                  <w:docPart w:val="CAED267A477D480B8AF318E70D6FFEE7"/>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1689248872"/>
                <w:placeholder>
                  <w:docPart w:val="2B1CE173CA90440BBC95417C43C1926F"/>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Mandante 1</w:t>
            </w:r>
          </w:p>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562023773"/>
                <w:placeholder>
                  <w:docPart w:val="B0C2DB312C9E4915B2F3D7814C54BB7C"/>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386882170"/>
                <w:placeholder>
                  <w:docPart w:val="DA49D60A32CA49D89EE7403F3DD94B40"/>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995756469"/>
                <w:placeholder>
                  <w:docPart w:val="4416538B5C61430B8B452F3935E05B78"/>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064219964"/>
                <w:placeholder>
                  <w:docPart w:val="1275783D1AC84E96B4EC3337DBA97797"/>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547426779"/>
                <w:placeholder>
                  <w:docPart w:val="23340D5EBB4A49ACB8849D241524B2E4"/>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Mandante 2</w:t>
            </w:r>
          </w:p>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193343657"/>
                <w:placeholder>
                  <w:docPart w:val="1FD61CA10A46463FAEDC87B8BA79EFDA"/>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550534713"/>
                <w:placeholder>
                  <w:docPart w:val="741536A012404A2E9210955EBC6C94D8"/>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360739305"/>
                <w:placeholder>
                  <w:docPart w:val="D88742BF95BF4976BF57BF306AEA817B"/>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360022849"/>
                <w:placeholder>
                  <w:docPart w:val="7B50431D5D4245248A7EDBBC5E5346C9"/>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1550535498"/>
                <w:placeholder>
                  <w:docPart w:val="627D3F957EC741B0AD9A8BF442DF22EB"/>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Mandante 3</w:t>
            </w:r>
          </w:p>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337425453"/>
                <w:placeholder>
                  <w:docPart w:val="2B49E72D5D6E41C8ADD71F738A44D309"/>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846778540"/>
                <w:placeholder>
                  <w:docPart w:val="A6834FA241044E28B9716B69D8B09D50"/>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373532222"/>
                <w:placeholder>
                  <w:docPart w:val="132F8FAA78834FFD919B0285772C98D0"/>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1389074429"/>
                <w:placeholder>
                  <w:docPart w:val="2A8F97D8DAF4484D863E57127BC95537"/>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495304131"/>
                <w:placeholder>
                  <w:docPart w:val="F3E1DDB8A93F439D97FF620B9BBCFBD2"/>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Mandante n</w:t>
            </w:r>
          </w:p>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w:t>
            </w:r>
          </w:p>
        </w:tc>
        <w:tc>
          <w:tcPr>
            <w:tcW w:w="475" w:type="pct"/>
            <w:shd w:val="clear" w:color="auto" w:fill="FFFFFF"/>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915125122"/>
                <w:placeholder>
                  <w:docPart w:val="9BA9A402D61A443883BE0D07B7D35541"/>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shd w:val="clear" w:color="auto" w:fill="auto"/>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13042296"/>
                <w:placeholder>
                  <w:docPart w:val="27832D50755D4F4590898B98F3E7C66F"/>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472"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279377136"/>
                <w:placeholder>
                  <w:docPart w:val="F570CEB5B1D543F38940632C4AD8C8AA"/>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168" w:type="pct"/>
            <w:vAlign w:val="center"/>
          </w:tcPr>
          <w:p w:rsidR="002E524C" w:rsidRPr="00F81F23" w:rsidRDefault="008E747B" w:rsidP="00880A4D">
            <w:pPr>
              <w:keepNext/>
              <w:jc w:val="center"/>
              <w:rPr>
                <w:rFonts w:ascii="Garamond" w:hAnsi="Garamond"/>
                <w:color w:val="auto"/>
                <w:sz w:val="18"/>
                <w:szCs w:val="18"/>
              </w:rPr>
            </w:pPr>
            <w:sdt>
              <w:sdtPr>
                <w:rPr>
                  <w:rFonts w:ascii="Garamond" w:hAnsi="Garamond"/>
                  <w:color w:val="auto"/>
                  <w:sz w:val="18"/>
                  <w:szCs w:val="18"/>
                </w:rPr>
                <w:id w:val="431400183"/>
                <w:placeholder>
                  <w:docPart w:val="65D444FEE3734344BFD10D17AC1717E5"/>
                </w:placeholder>
                <w:text/>
              </w:sdtPr>
              <w:sdtContent>
                <w:r w:rsidR="002E524C" w:rsidRPr="00F81F23">
                  <w:rPr>
                    <w:rFonts w:ascii="Garamond" w:hAnsi="Garamond"/>
                    <w:color w:val="auto"/>
                    <w:sz w:val="18"/>
                    <w:szCs w:val="18"/>
                  </w:rPr>
                  <w:t>…</w:t>
                </w:r>
              </w:sdtContent>
            </w:sdt>
            <w:r w:rsidR="002E524C" w:rsidRPr="00F81F23">
              <w:rPr>
                <w:rFonts w:ascii="Garamond" w:hAnsi="Garamond"/>
                <w:color w:val="auto"/>
                <w:sz w:val="18"/>
                <w:szCs w:val="18"/>
              </w:rPr>
              <w:t xml:space="preserve"> %</w:t>
            </w:r>
          </w:p>
        </w:tc>
        <w:tc>
          <w:tcPr>
            <w:tcW w:w="1035" w:type="pct"/>
            <w:vAlign w:val="center"/>
          </w:tcPr>
          <w:p w:rsidR="002E524C" w:rsidRPr="00281227" w:rsidRDefault="008E747B" w:rsidP="00880A4D">
            <w:pPr>
              <w:keepNext/>
              <w:jc w:val="center"/>
              <w:rPr>
                <w:rFonts w:ascii="Garamond" w:hAnsi="Garamond"/>
                <w:color w:val="auto"/>
                <w:sz w:val="18"/>
                <w:szCs w:val="18"/>
              </w:rPr>
            </w:pPr>
            <w:sdt>
              <w:sdtPr>
                <w:rPr>
                  <w:rFonts w:ascii="Garamond" w:hAnsi="Garamond"/>
                  <w:color w:val="auto"/>
                  <w:sz w:val="18"/>
                  <w:szCs w:val="18"/>
                </w:rPr>
                <w:id w:val="-272328221"/>
                <w:placeholder>
                  <w:docPart w:val="423C4A35108B47089E07DC3FEC5D4F91"/>
                </w:placeholder>
                <w:text/>
              </w:sdtPr>
              <w:sdtContent>
                <w:r w:rsidR="002E524C" w:rsidRPr="00281227">
                  <w:rPr>
                    <w:rFonts w:ascii="Garamond" w:hAnsi="Garamond"/>
                    <w:color w:val="auto"/>
                    <w:sz w:val="18"/>
                    <w:szCs w:val="18"/>
                  </w:rPr>
                  <w:t>…</w:t>
                </w:r>
              </w:sdtContent>
            </w:sdt>
            <w:r w:rsidR="002E524C" w:rsidRPr="00281227">
              <w:rPr>
                <w:rFonts w:ascii="Garamond" w:hAnsi="Garamond"/>
                <w:color w:val="auto"/>
                <w:sz w:val="18"/>
                <w:szCs w:val="18"/>
              </w:rPr>
              <w:t xml:space="preserve"> %</w:t>
            </w:r>
          </w:p>
        </w:tc>
      </w:tr>
      <w:tr w:rsidR="002E524C" w:rsidRPr="00F81F23" w:rsidTr="00880A4D">
        <w:trPr>
          <w:cantSplit/>
          <w:trHeight w:val="409"/>
        </w:trPr>
        <w:tc>
          <w:tcPr>
            <w:tcW w:w="1378" w:type="pct"/>
            <w:shd w:val="clear" w:color="auto" w:fill="FFFFFF"/>
            <w:vAlign w:val="center"/>
          </w:tcPr>
          <w:p w:rsidR="002E524C" w:rsidRPr="00F81F23" w:rsidRDefault="002E524C" w:rsidP="00880A4D">
            <w:pPr>
              <w:keepNext/>
              <w:jc w:val="center"/>
              <w:rPr>
                <w:rFonts w:ascii="Garamond" w:hAnsi="Garamond"/>
                <w:b/>
                <w:color w:val="auto"/>
                <w:sz w:val="18"/>
                <w:szCs w:val="18"/>
              </w:rPr>
            </w:pPr>
            <w:r w:rsidRPr="00F81F23">
              <w:rPr>
                <w:rFonts w:ascii="Garamond" w:hAnsi="Garamond"/>
                <w:b/>
                <w:color w:val="auto"/>
                <w:sz w:val="18"/>
                <w:szCs w:val="18"/>
              </w:rPr>
              <w:t>TOTALE</w:t>
            </w:r>
          </w:p>
        </w:tc>
        <w:tc>
          <w:tcPr>
            <w:tcW w:w="475" w:type="pct"/>
            <w:shd w:val="clear" w:color="auto" w:fill="FFFFFF"/>
            <w:vAlign w:val="center"/>
          </w:tcPr>
          <w:p w:rsidR="002E524C" w:rsidRPr="00174398" w:rsidRDefault="002E524C" w:rsidP="00880A4D">
            <w:pPr>
              <w:keepNext/>
              <w:jc w:val="center"/>
              <w:rPr>
                <w:rFonts w:ascii="Garamond" w:hAnsi="Garamond"/>
                <w:b/>
                <w:color w:val="auto"/>
                <w:sz w:val="18"/>
                <w:szCs w:val="18"/>
              </w:rPr>
            </w:pPr>
            <w:r w:rsidRPr="00174398">
              <w:rPr>
                <w:rFonts w:ascii="Garamond" w:hAnsi="Garamond"/>
                <w:b/>
                <w:color w:val="auto"/>
                <w:sz w:val="18"/>
                <w:szCs w:val="18"/>
              </w:rPr>
              <w:t xml:space="preserve"> </w:t>
            </w:r>
            <w:sdt>
              <w:sdtPr>
                <w:rPr>
                  <w:rFonts w:ascii="Garamond" w:hAnsi="Garamond"/>
                  <w:b/>
                  <w:color w:val="auto"/>
                  <w:sz w:val="18"/>
                  <w:szCs w:val="18"/>
                </w:rPr>
                <w:id w:val="-153841954"/>
                <w:placeholder>
                  <w:docPart w:val="A862FF9C171B4A1CB6E36AF807B69A1B"/>
                </w:placeholder>
                <w:text/>
              </w:sdtPr>
              <w:sdtContent>
                <w:r w:rsidRPr="00174398">
                  <w:rPr>
                    <w:rFonts w:ascii="Garamond" w:hAnsi="Garamond"/>
                    <w:b/>
                    <w:color w:val="auto"/>
                    <w:sz w:val="18"/>
                    <w:szCs w:val="18"/>
                  </w:rPr>
                  <w:t>100 %</w:t>
                </w:r>
              </w:sdtContent>
            </w:sdt>
          </w:p>
        </w:tc>
        <w:tc>
          <w:tcPr>
            <w:tcW w:w="472" w:type="pct"/>
            <w:shd w:val="clear" w:color="auto" w:fill="auto"/>
            <w:vAlign w:val="center"/>
          </w:tcPr>
          <w:p w:rsidR="002E524C" w:rsidRPr="00174398" w:rsidRDefault="008E747B" w:rsidP="00880A4D">
            <w:pPr>
              <w:keepNext/>
              <w:jc w:val="center"/>
              <w:rPr>
                <w:rFonts w:ascii="Garamond" w:hAnsi="Garamond"/>
                <w:b/>
                <w:color w:val="auto"/>
                <w:sz w:val="18"/>
                <w:szCs w:val="18"/>
              </w:rPr>
            </w:pPr>
            <w:sdt>
              <w:sdtPr>
                <w:rPr>
                  <w:rFonts w:ascii="Garamond" w:hAnsi="Garamond"/>
                  <w:b/>
                  <w:color w:val="auto"/>
                  <w:sz w:val="18"/>
                  <w:szCs w:val="18"/>
                </w:rPr>
                <w:id w:val="814224637"/>
                <w:placeholder>
                  <w:docPart w:val="E39F3D248449437EACB2E2D26B67AF73"/>
                </w:placeholder>
                <w:text/>
              </w:sdtPr>
              <w:sdtContent>
                <w:r w:rsidR="002E524C" w:rsidRPr="00174398">
                  <w:rPr>
                    <w:rFonts w:ascii="Garamond" w:hAnsi="Garamond"/>
                    <w:b/>
                    <w:color w:val="auto"/>
                    <w:sz w:val="18"/>
                    <w:szCs w:val="18"/>
                  </w:rPr>
                  <w:t>100 %</w:t>
                </w:r>
              </w:sdtContent>
            </w:sdt>
          </w:p>
        </w:tc>
        <w:tc>
          <w:tcPr>
            <w:tcW w:w="472" w:type="pct"/>
            <w:vAlign w:val="center"/>
          </w:tcPr>
          <w:p w:rsidR="002E524C" w:rsidRPr="00174398" w:rsidRDefault="008E747B" w:rsidP="00880A4D">
            <w:pPr>
              <w:keepNext/>
              <w:jc w:val="center"/>
              <w:rPr>
                <w:rFonts w:ascii="Garamond" w:hAnsi="Garamond"/>
                <w:b/>
                <w:color w:val="auto"/>
                <w:sz w:val="18"/>
                <w:szCs w:val="18"/>
              </w:rPr>
            </w:pPr>
            <w:sdt>
              <w:sdtPr>
                <w:rPr>
                  <w:rFonts w:ascii="Garamond" w:hAnsi="Garamond"/>
                  <w:b/>
                  <w:color w:val="auto"/>
                  <w:sz w:val="18"/>
                  <w:szCs w:val="18"/>
                </w:rPr>
                <w:id w:val="-2024157171"/>
                <w:placeholder>
                  <w:docPart w:val="A94C64DB872F44798646EEAB8EC5E39A"/>
                </w:placeholder>
                <w:text/>
              </w:sdtPr>
              <w:sdtContent>
                <w:r w:rsidR="002E524C" w:rsidRPr="00174398">
                  <w:rPr>
                    <w:rFonts w:ascii="Garamond" w:hAnsi="Garamond"/>
                    <w:b/>
                    <w:color w:val="auto"/>
                    <w:sz w:val="18"/>
                    <w:szCs w:val="18"/>
                  </w:rPr>
                  <w:t>100 %</w:t>
                </w:r>
              </w:sdtContent>
            </w:sdt>
          </w:p>
        </w:tc>
        <w:tc>
          <w:tcPr>
            <w:tcW w:w="1168" w:type="pct"/>
            <w:vAlign w:val="center"/>
          </w:tcPr>
          <w:p w:rsidR="002E524C" w:rsidRPr="00174398" w:rsidRDefault="008E747B" w:rsidP="00880A4D">
            <w:pPr>
              <w:keepNext/>
              <w:jc w:val="center"/>
              <w:rPr>
                <w:rFonts w:ascii="Garamond" w:hAnsi="Garamond"/>
                <w:b/>
                <w:color w:val="auto"/>
                <w:sz w:val="18"/>
                <w:szCs w:val="18"/>
              </w:rPr>
            </w:pPr>
            <w:sdt>
              <w:sdtPr>
                <w:rPr>
                  <w:rFonts w:ascii="Garamond" w:hAnsi="Garamond"/>
                  <w:b/>
                  <w:color w:val="auto"/>
                  <w:sz w:val="18"/>
                  <w:szCs w:val="18"/>
                </w:rPr>
                <w:id w:val="-663322006"/>
                <w:placeholder>
                  <w:docPart w:val="2F35E13478CA42529836D1E0B81F6653"/>
                </w:placeholder>
                <w:text/>
              </w:sdtPr>
              <w:sdtContent>
                <w:r w:rsidR="002E524C" w:rsidRPr="00174398">
                  <w:rPr>
                    <w:rFonts w:ascii="Garamond" w:hAnsi="Garamond"/>
                    <w:b/>
                    <w:color w:val="auto"/>
                    <w:sz w:val="18"/>
                    <w:szCs w:val="18"/>
                  </w:rPr>
                  <w:t>100 %</w:t>
                </w:r>
              </w:sdtContent>
            </w:sdt>
          </w:p>
        </w:tc>
        <w:tc>
          <w:tcPr>
            <w:tcW w:w="1035" w:type="pct"/>
            <w:vAlign w:val="center"/>
          </w:tcPr>
          <w:p w:rsidR="002E524C" w:rsidRPr="00281227" w:rsidRDefault="008E747B" w:rsidP="00880A4D">
            <w:pPr>
              <w:keepNext/>
              <w:jc w:val="center"/>
              <w:rPr>
                <w:rFonts w:ascii="Garamond" w:hAnsi="Garamond"/>
                <w:b/>
                <w:color w:val="auto"/>
                <w:sz w:val="18"/>
                <w:szCs w:val="18"/>
              </w:rPr>
            </w:pPr>
            <w:sdt>
              <w:sdtPr>
                <w:rPr>
                  <w:rFonts w:ascii="Garamond" w:hAnsi="Garamond"/>
                  <w:b/>
                  <w:color w:val="auto"/>
                  <w:sz w:val="18"/>
                  <w:szCs w:val="18"/>
                </w:rPr>
                <w:id w:val="1839648959"/>
                <w:placeholder>
                  <w:docPart w:val="F7F4192F0BB74BE283EC12863A8BA23C"/>
                </w:placeholder>
                <w:text/>
              </w:sdtPr>
              <w:sdtContent>
                <w:r w:rsidR="002E524C" w:rsidRPr="00281227">
                  <w:rPr>
                    <w:rFonts w:ascii="Garamond" w:hAnsi="Garamond"/>
                    <w:b/>
                    <w:color w:val="auto"/>
                    <w:sz w:val="18"/>
                    <w:szCs w:val="18"/>
                  </w:rPr>
                  <w:t>100 %</w:t>
                </w:r>
              </w:sdtContent>
            </w:sdt>
          </w:p>
        </w:tc>
      </w:tr>
    </w:tbl>
    <w:p w:rsidR="00841D81" w:rsidRDefault="00841D81" w:rsidP="00374CDF">
      <w:pPr>
        <w:spacing w:before="60" w:after="60" w:line="276" w:lineRule="auto"/>
        <w:ind w:right="119"/>
        <w:jc w:val="both"/>
        <w:rPr>
          <w:rFonts w:ascii="Garamond" w:eastAsia="Calibri" w:hAnsi="Garamond" w:cs="Calibri"/>
          <w:kern w:val="0"/>
          <w:sz w:val="22"/>
          <w:szCs w:val="22"/>
        </w:rPr>
      </w:pPr>
    </w:p>
    <w:p w:rsidR="002E524C" w:rsidRDefault="002E524C" w:rsidP="00374CDF">
      <w:pPr>
        <w:spacing w:before="60" w:after="60" w:line="276" w:lineRule="auto"/>
        <w:ind w:right="119"/>
        <w:jc w:val="both"/>
        <w:rPr>
          <w:rFonts w:ascii="Garamond" w:eastAsia="Calibri" w:hAnsi="Garamond" w:cs="Calibri"/>
          <w:kern w:val="0"/>
          <w:sz w:val="22"/>
          <w:szCs w:val="22"/>
        </w:rPr>
      </w:pPr>
    </w:p>
    <w:p w:rsidR="00A02C9D" w:rsidRDefault="00A02C9D" w:rsidP="00374CDF">
      <w:pPr>
        <w:spacing w:before="60" w:after="60" w:line="276" w:lineRule="auto"/>
        <w:ind w:right="119"/>
        <w:jc w:val="both"/>
        <w:rPr>
          <w:rFonts w:ascii="Garamond" w:eastAsia="Calibri" w:hAnsi="Garamond" w:cs="Calibri"/>
          <w:kern w:val="0"/>
          <w:sz w:val="22"/>
          <w:szCs w:val="22"/>
        </w:rPr>
      </w:pPr>
    </w:p>
    <w:p w:rsidR="00A02C9D" w:rsidRDefault="00A02C9D" w:rsidP="00374CDF">
      <w:pPr>
        <w:spacing w:before="60" w:after="60" w:line="276" w:lineRule="auto"/>
        <w:ind w:right="119"/>
        <w:jc w:val="both"/>
        <w:rPr>
          <w:rFonts w:ascii="Garamond" w:eastAsia="Calibri" w:hAnsi="Garamond" w:cs="Calibri"/>
          <w:kern w:val="0"/>
          <w:sz w:val="22"/>
          <w:szCs w:val="22"/>
        </w:rPr>
      </w:pPr>
    </w:p>
    <w:p w:rsidR="00A02C9D" w:rsidRDefault="00A02C9D" w:rsidP="00374CDF">
      <w:pPr>
        <w:spacing w:before="60" w:after="60" w:line="276" w:lineRule="auto"/>
        <w:ind w:right="119"/>
        <w:jc w:val="both"/>
        <w:rPr>
          <w:rFonts w:ascii="Garamond" w:eastAsia="Calibri" w:hAnsi="Garamond" w:cs="Calibri"/>
          <w:kern w:val="0"/>
          <w:sz w:val="22"/>
          <w:szCs w:val="22"/>
        </w:rPr>
      </w:pPr>
    </w:p>
    <w:p w:rsidR="00A02C9D" w:rsidRPr="00A53D1D" w:rsidRDefault="00A02C9D" w:rsidP="00374CDF">
      <w:pPr>
        <w:spacing w:before="60" w:after="60" w:line="276" w:lineRule="auto"/>
        <w:ind w:right="119"/>
        <w:jc w:val="both"/>
        <w:rPr>
          <w:rFonts w:ascii="Garamond" w:eastAsia="Calibri" w:hAnsi="Garamond" w:cs="Calibri"/>
          <w:kern w:val="0"/>
          <w:sz w:val="22"/>
          <w:szCs w:val="22"/>
        </w:rPr>
      </w:pPr>
    </w:p>
    <w:tbl>
      <w:tblPr>
        <w:tblW w:w="5000" w:type="pct"/>
        <w:tblCellMar>
          <w:left w:w="93" w:type="dxa"/>
        </w:tblCellMar>
        <w:tblLook w:val="0000"/>
      </w:tblPr>
      <w:tblGrid>
        <w:gridCol w:w="3074"/>
        <w:gridCol w:w="11980"/>
      </w:tblGrid>
      <w:tr w:rsidR="00C173A0" w:rsidRPr="00A53D1D" w:rsidTr="00DB7A41">
        <w:tc>
          <w:tcPr>
            <w:tcW w:w="1021" w:type="pct"/>
            <w:tcBorders>
              <w:top w:val="single" w:sz="4" w:space="0" w:color="00000A"/>
              <w:left w:val="single" w:sz="4" w:space="0" w:color="00000A"/>
              <w:bottom w:val="single" w:sz="4" w:space="0" w:color="00000A"/>
            </w:tcBorders>
            <w:shd w:val="clear" w:color="auto" w:fill="FFFF00"/>
          </w:tcPr>
          <w:p w:rsidR="00C173A0" w:rsidRPr="00A53D1D" w:rsidRDefault="00C173A0" w:rsidP="003337E4">
            <w:pPr>
              <w:snapToGrid w:val="0"/>
              <w:rPr>
                <w:rFonts w:ascii="Garamond" w:hAnsi="Garamond"/>
                <w:b/>
                <w:color w:val="auto"/>
                <w:szCs w:val="22"/>
              </w:rPr>
            </w:pPr>
          </w:p>
          <w:p w:rsidR="00C173A0" w:rsidRPr="00A53D1D" w:rsidRDefault="00C173A0" w:rsidP="003337E4">
            <w:pPr>
              <w:rPr>
                <w:rFonts w:ascii="Garamond" w:hAnsi="Garamond"/>
                <w:szCs w:val="22"/>
              </w:rPr>
            </w:pPr>
            <w:r w:rsidRPr="00A53D1D">
              <w:rPr>
                <w:rFonts w:ascii="Garamond" w:hAnsi="Garamond"/>
                <w:b/>
                <w:color w:val="auto"/>
                <w:sz w:val="22"/>
                <w:szCs w:val="22"/>
              </w:rPr>
              <w:t xml:space="preserve">SEZIONE </w:t>
            </w:r>
            <w:r w:rsidR="00516309">
              <w:rPr>
                <w:rFonts w:ascii="Garamond" w:hAnsi="Garamond"/>
                <w:b/>
                <w:color w:val="auto"/>
                <w:sz w:val="22"/>
                <w:szCs w:val="22"/>
              </w:rPr>
              <w:t>B</w:t>
            </w:r>
          </w:p>
          <w:p w:rsidR="00C173A0" w:rsidRPr="00A53D1D" w:rsidRDefault="00C173A0" w:rsidP="003337E4">
            <w:pPr>
              <w:rPr>
                <w:rFonts w:ascii="Garamond" w:hAnsi="Garamond"/>
                <w:szCs w:val="22"/>
              </w:rPr>
            </w:pPr>
          </w:p>
        </w:tc>
        <w:tc>
          <w:tcPr>
            <w:tcW w:w="3979" w:type="pct"/>
            <w:tcBorders>
              <w:top w:val="single" w:sz="4" w:space="0" w:color="00000A"/>
              <w:left w:val="single" w:sz="4" w:space="0" w:color="00000A"/>
              <w:bottom w:val="single" w:sz="4" w:space="0" w:color="00000A"/>
              <w:right w:val="single" w:sz="4" w:space="0" w:color="00000A"/>
            </w:tcBorders>
            <w:shd w:val="clear" w:color="auto" w:fill="FFFFFF"/>
          </w:tcPr>
          <w:p w:rsidR="00C173A0" w:rsidRPr="00A53D1D" w:rsidRDefault="00C173A0" w:rsidP="003337E4">
            <w:pPr>
              <w:snapToGrid w:val="0"/>
              <w:jc w:val="center"/>
              <w:rPr>
                <w:rFonts w:ascii="Garamond" w:hAnsi="Garamond"/>
                <w:b/>
                <w:color w:val="auto"/>
                <w:szCs w:val="22"/>
              </w:rPr>
            </w:pPr>
          </w:p>
          <w:p w:rsidR="00C173A0" w:rsidRPr="00A53D1D" w:rsidRDefault="00C173A0" w:rsidP="003337E4">
            <w:pPr>
              <w:rPr>
                <w:rFonts w:ascii="Garamond" w:hAnsi="Garamond"/>
                <w:szCs w:val="22"/>
              </w:rPr>
            </w:pPr>
            <w:r w:rsidRPr="00A53D1D">
              <w:rPr>
                <w:rFonts w:ascii="Garamond" w:hAnsi="Garamond"/>
                <w:b/>
                <w:color w:val="auto"/>
                <w:sz w:val="22"/>
                <w:szCs w:val="22"/>
              </w:rPr>
              <w:t>Allegati</w:t>
            </w:r>
          </w:p>
        </w:tc>
      </w:tr>
    </w:tbl>
    <w:p w:rsidR="00332804" w:rsidRPr="00A53D1D" w:rsidRDefault="00332804" w:rsidP="00F907D9">
      <w:pPr>
        <w:pStyle w:val="Paragrafoelenco1"/>
        <w:tabs>
          <w:tab w:val="left" w:pos="426"/>
        </w:tabs>
        <w:spacing w:line="360" w:lineRule="auto"/>
        <w:ind w:left="426"/>
        <w:jc w:val="both"/>
        <w:rPr>
          <w:rFonts w:ascii="Garamond" w:hAnsi="Garamond"/>
          <w:color w:val="auto"/>
          <w:sz w:val="18"/>
          <w:szCs w:val="18"/>
        </w:rPr>
      </w:pPr>
    </w:p>
    <w:p w:rsidR="00C173A0" w:rsidRPr="00A53D1D" w:rsidRDefault="00C173A0" w:rsidP="008F5A14">
      <w:pPr>
        <w:pStyle w:val="Paragrafoelenco1"/>
        <w:numPr>
          <w:ilvl w:val="0"/>
          <w:numId w:val="4"/>
        </w:numPr>
        <w:tabs>
          <w:tab w:val="left" w:pos="426"/>
        </w:tabs>
        <w:spacing w:line="360" w:lineRule="auto"/>
        <w:jc w:val="both"/>
        <w:rPr>
          <w:rFonts w:ascii="Garamond" w:hAnsi="Garamond"/>
          <w:bCs/>
          <w:color w:val="auto"/>
          <w:sz w:val="18"/>
          <w:szCs w:val="18"/>
        </w:rPr>
      </w:pPr>
      <w:r w:rsidRPr="00A53D1D">
        <w:rPr>
          <w:rFonts w:ascii="Garamond" w:hAnsi="Garamond"/>
          <w:color w:val="auto"/>
          <w:sz w:val="18"/>
          <w:szCs w:val="18"/>
        </w:rPr>
        <w:t>ALLEGA la seguente documentazione:</w:t>
      </w:r>
      <w:r w:rsidRPr="00A53D1D">
        <w:rPr>
          <w:rStyle w:val="Rimandonotaapidipagina"/>
          <w:rFonts w:ascii="Garamond" w:hAnsi="Garamond"/>
          <w:color w:val="auto"/>
          <w:sz w:val="18"/>
          <w:szCs w:val="18"/>
        </w:rPr>
        <w:footnoteReference w:id="6"/>
      </w:r>
    </w:p>
    <w:p w:rsidR="00C173A0" w:rsidRPr="00A53D1D" w:rsidRDefault="00C173A0" w:rsidP="008F5A14">
      <w:pPr>
        <w:pStyle w:val="Corpodeltesto21"/>
        <w:numPr>
          <w:ilvl w:val="0"/>
          <w:numId w:val="10"/>
        </w:numPr>
        <w:tabs>
          <w:tab w:val="left" w:pos="390"/>
          <w:tab w:val="left" w:pos="426"/>
        </w:tabs>
        <w:spacing w:line="360" w:lineRule="auto"/>
        <w:ind w:right="0" w:hanging="454"/>
        <w:rPr>
          <w:rFonts w:ascii="Garamond" w:hAnsi="Garamond"/>
          <w:iCs/>
          <w:color w:val="auto"/>
          <w:sz w:val="18"/>
          <w:szCs w:val="18"/>
        </w:rPr>
      </w:pPr>
      <w:r w:rsidRPr="00A53D1D">
        <w:rPr>
          <w:rFonts w:ascii="Garamond" w:hAnsi="Garamond"/>
          <w:iCs/>
          <w:color w:val="auto"/>
          <w:sz w:val="18"/>
          <w:szCs w:val="18"/>
        </w:rPr>
        <w:t>PassOE</w:t>
      </w:r>
      <w:r w:rsidR="00622727" w:rsidRPr="00A53D1D">
        <w:rPr>
          <w:rFonts w:ascii="Garamond" w:hAnsi="Garamond"/>
          <w:iCs/>
          <w:color w:val="auto"/>
          <w:sz w:val="18"/>
          <w:szCs w:val="18"/>
        </w:rPr>
        <w:t xml:space="preserve"> firmato digitalmente</w:t>
      </w:r>
      <w:r w:rsidRPr="00A53D1D">
        <w:rPr>
          <w:rFonts w:ascii="Garamond" w:hAnsi="Garamond"/>
          <w:iCs/>
          <w:color w:val="auto"/>
          <w:sz w:val="18"/>
          <w:szCs w:val="18"/>
        </w:rPr>
        <w:t>;</w:t>
      </w:r>
    </w:p>
    <w:p w:rsidR="003337E4" w:rsidRPr="00A53D1D" w:rsidRDefault="001A4674" w:rsidP="008F5A14">
      <w:pPr>
        <w:pStyle w:val="Corpodeltesto21"/>
        <w:numPr>
          <w:ilvl w:val="0"/>
          <w:numId w:val="10"/>
        </w:numPr>
        <w:tabs>
          <w:tab w:val="left" w:pos="390"/>
          <w:tab w:val="left" w:pos="426"/>
        </w:tabs>
        <w:spacing w:line="360" w:lineRule="auto"/>
        <w:ind w:right="0" w:hanging="454"/>
        <w:rPr>
          <w:rFonts w:ascii="Garamond" w:hAnsi="Garamond"/>
          <w:iCs/>
          <w:color w:val="auto"/>
          <w:sz w:val="18"/>
          <w:szCs w:val="18"/>
        </w:rPr>
      </w:pPr>
      <w:r w:rsidRPr="00A53D1D">
        <w:rPr>
          <w:rFonts w:ascii="Garamond" w:hAnsi="Garamond"/>
          <w:color w:val="auto"/>
          <w:sz w:val="18"/>
          <w:szCs w:val="18"/>
        </w:rPr>
        <w:t>il proprio DGUE firmato digitalmente</w:t>
      </w:r>
      <w:r w:rsidR="00FD0D14" w:rsidRPr="00A53D1D">
        <w:rPr>
          <w:rFonts w:ascii="Garamond" w:hAnsi="Garamond"/>
          <w:color w:val="auto"/>
          <w:sz w:val="18"/>
          <w:szCs w:val="18"/>
        </w:rPr>
        <w:t xml:space="preserve"> </w:t>
      </w:r>
      <w:r w:rsidR="00FD0D14" w:rsidRPr="00A53D1D">
        <w:rPr>
          <w:rFonts w:ascii="Garamond" w:hAnsi="Garamond"/>
          <w:iCs/>
          <w:color w:val="auto"/>
          <w:sz w:val="18"/>
          <w:szCs w:val="18"/>
        </w:rPr>
        <w:t xml:space="preserve">(Allegato </w:t>
      </w:r>
      <w:r w:rsidR="009F5E98" w:rsidRPr="00A53D1D">
        <w:rPr>
          <w:rFonts w:ascii="Garamond" w:hAnsi="Garamond"/>
          <w:iCs/>
          <w:color w:val="auto"/>
          <w:sz w:val="18"/>
          <w:szCs w:val="18"/>
        </w:rPr>
        <w:t>3</w:t>
      </w:r>
      <w:r w:rsidR="00FD0D14" w:rsidRPr="00A53D1D">
        <w:rPr>
          <w:rFonts w:ascii="Garamond" w:hAnsi="Garamond"/>
          <w:iCs/>
          <w:color w:val="auto"/>
          <w:sz w:val="18"/>
          <w:szCs w:val="18"/>
        </w:rPr>
        <w:t>)</w:t>
      </w:r>
      <w:r w:rsidRPr="00A53D1D">
        <w:rPr>
          <w:rFonts w:ascii="Garamond" w:hAnsi="Garamond"/>
          <w:color w:val="auto"/>
          <w:sz w:val="18"/>
          <w:szCs w:val="18"/>
        </w:rPr>
        <w:t>;</w:t>
      </w:r>
    </w:p>
    <w:p w:rsidR="00C173A0" w:rsidRPr="00A53D1D" w:rsidRDefault="00C173A0" w:rsidP="008F5A14">
      <w:pPr>
        <w:pStyle w:val="Corpodeltesto21"/>
        <w:numPr>
          <w:ilvl w:val="0"/>
          <w:numId w:val="10"/>
        </w:numPr>
        <w:tabs>
          <w:tab w:val="left" w:pos="426"/>
        </w:tabs>
        <w:spacing w:line="360" w:lineRule="auto"/>
        <w:ind w:hanging="426"/>
        <w:rPr>
          <w:rFonts w:ascii="Garamond" w:hAnsi="Garamond"/>
          <w:iCs/>
          <w:color w:val="auto"/>
          <w:sz w:val="18"/>
          <w:szCs w:val="18"/>
        </w:rPr>
      </w:pPr>
      <w:r w:rsidRPr="00A53D1D">
        <w:rPr>
          <w:rFonts w:ascii="Garamond" w:hAnsi="Garamond"/>
          <w:iCs/>
          <w:color w:val="auto"/>
          <w:sz w:val="18"/>
          <w:szCs w:val="18"/>
        </w:rPr>
        <w:t xml:space="preserve">Dichiarazioni rese e </w:t>
      </w:r>
      <w:r w:rsidR="008B7B85" w:rsidRPr="00A53D1D">
        <w:rPr>
          <w:rFonts w:ascii="Garamond" w:hAnsi="Garamond"/>
          <w:iCs/>
          <w:color w:val="auto"/>
          <w:sz w:val="18"/>
          <w:szCs w:val="18"/>
        </w:rPr>
        <w:t>firmate</w:t>
      </w:r>
      <w:r w:rsidRPr="00A53D1D">
        <w:rPr>
          <w:rFonts w:ascii="Garamond" w:hAnsi="Garamond"/>
          <w:iCs/>
          <w:color w:val="auto"/>
          <w:sz w:val="18"/>
          <w:szCs w:val="18"/>
        </w:rPr>
        <w:t xml:space="preserve"> </w:t>
      </w:r>
      <w:r w:rsidR="00622727" w:rsidRPr="00A53D1D">
        <w:rPr>
          <w:rFonts w:ascii="Garamond" w:hAnsi="Garamond"/>
          <w:iCs/>
          <w:color w:val="auto"/>
          <w:sz w:val="18"/>
          <w:szCs w:val="18"/>
        </w:rPr>
        <w:t xml:space="preserve">digitalmente </w:t>
      </w:r>
      <w:r w:rsidR="009F5E98" w:rsidRPr="00A53D1D">
        <w:rPr>
          <w:rFonts w:ascii="Garamond" w:hAnsi="Garamond"/>
          <w:iCs/>
          <w:color w:val="auto"/>
          <w:sz w:val="18"/>
          <w:szCs w:val="18"/>
        </w:rPr>
        <w:t xml:space="preserve">dall’operatore economico </w:t>
      </w:r>
      <w:r w:rsidRPr="00A53D1D">
        <w:rPr>
          <w:rFonts w:ascii="Garamond" w:hAnsi="Garamond"/>
          <w:iCs/>
          <w:color w:val="auto"/>
          <w:sz w:val="18"/>
          <w:szCs w:val="18"/>
        </w:rPr>
        <w:t>ausiliari</w:t>
      </w:r>
      <w:r w:rsidR="009F5E98" w:rsidRPr="00A53D1D">
        <w:rPr>
          <w:rFonts w:ascii="Garamond" w:hAnsi="Garamond"/>
          <w:iCs/>
          <w:color w:val="auto"/>
          <w:sz w:val="18"/>
          <w:szCs w:val="18"/>
        </w:rPr>
        <w:t>o</w:t>
      </w:r>
      <w:r w:rsidRPr="00A53D1D">
        <w:rPr>
          <w:rFonts w:ascii="Garamond" w:hAnsi="Garamond"/>
          <w:iCs/>
          <w:color w:val="auto"/>
          <w:sz w:val="18"/>
          <w:szCs w:val="18"/>
        </w:rPr>
        <w:t xml:space="preserve"> (</w:t>
      </w:r>
      <w:r w:rsidR="00622727" w:rsidRPr="00A53D1D">
        <w:rPr>
          <w:rFonts w:ascii="Garamond" w:hAnsi="Garamond"/>
          <w:iCs/>
          <w:color w:val="auto"/>
          <w:sz w:val="18"/>
          <w:szCs w:val="18"/>
        </w:rPr>
        <w:t xml:space="preserve">Allegato </w:t>
      </w:r>
      <w:r w:rsidRPr="00A53D1D">
        <w:rPr>
          <w:rFonts w:ascii="Garamond" w:hAnsi="Garamond"/>
          <w:iCs/>
          <w:color w:val="auto"/>
          <w:sz w:val="18"/>
          <w:szCs w:val="18"/>
        </w:rPr>
        <w:t>2);</w:t>
      </w:r>
    </w:p>
    <w:p w:rsidR="008B7B85" w:rsidRPr="00A53D1D" w:rsidRDefault="008B7B85" w:rsidP="008F5A14">
      <w:pPr>
        <w:pStyle w:val="Corpodeltesto21"/>
        <w:numPr>
          <w:ilvl w:val="0"/>
          <w:numId w:val="10"/>
        </w:numPr>
        <w:tabs>
          <w:tab w:val="left" w:pos="426"/>
        </w:tabs>
        <w:spacing w:line="360" w:lineRule="auto"/>
        <w:ind w:hanging="426"/>
        <w:rPr>
          <w:rFonts w:ascii="Garamond" w:hAnsi="Garamond"/>
          <w:b/>
          <w:bCs/>
          <w:iCs/>
          <w:color w:val="auto"/>
          <w:sz w:val="18"/>
          <w:szCs w:val="18"/>
        </w:rPr>
      </w:pPr>
      <w:r w:rsidRPr="00A53D1D">
        <w:rPr>
          <w:rFonts w:ascii="Garamond" w:hAnsi="Garamond"/>
          <w:iCs/>
          <w:color w:val="auto"/>
          <w:sz w:val="18"/>
          <w:szCs w:val="18"/>
        </w:rPr>
        <w:t xml:space="preserve">Contratto di avvalimento firmato digitalmente dal concorrente e </w:t>
      </w:r>
      <w:r w:rsidR="009F5E98" w:rsidRPr="00A53D1D">
        <w:rPr>
          <w:rFonts w:ascii="Garamond" w:hAnsi="Garamond"/>
          <w:iCs/>
          <w:color w:val="auto"/>
          <w:sz w:val="18"/>
          <w:szCs w:val="18"/>
        </w:rPr>
        <w:t>dall’operatore economico ausiliario</w:t>
      </w:r>
      <w:r w:rsidRPr="00A53D1D">
        <w:rPr>
          <w:rFonts w:ascii="Garamond" w:hAnsi="Garamond"/>
          <w:iCs/>
          <w:color w:val="auto"/>
          <w:sz w:val="18"/>
          <w:szCs w:val="18"/>
        </w:rPr>
        <w:t>;</w:t>
      </w:r>
    </w:p>
    <w:p w:rsidR="00C173A0" w:rsidRPr="00A53D1D" w:rsidRDefault="00C173A0" w:rsidP="008F5A14">
      <w:pPr>
        <w:pStyle w:val="Corpodeltesto21"/>
        <w:numPr>
          <w:ilvl w:val="0"/>
          <w:numId w:val="10"/>
        </w:numPr>
        <w:tabs>
          <w:tab w:val="left" w:pos="426"/>
        </w:tabs>
        <w:spacing w:line="360" w:lineRule="auto"/>
        <w:ind w:hanging="426"/>
        <w:rPr>
          <w:rFonts w:ascii="Garamond" w:hAnsi="Garamond"/>
          <w:iCs/>
          <w:color w:val="auto"/>
          <w:sz w:val="18"/>
          <w:szCs w:val="18"/>
        </w:rPr>
      </w:pPr>
      <w:bookmarkStart w:id="22" w:name="__DdeLink__44430_149139293"/>
      <w:r w:rsidRPr="00A53D1D">
        <w:rPr>
          <w:rFonts w:ascii="Garamond" w:hAnsi="Garamond"/>
          <w:iCs/>
          <w:color w:val="auto"/>
          <w:sz w:val="18"/>
          <w:szCs w:val="18"/>
        </w:rPr>
        <w:t>Copia della procura</w:t>
      </w:r>
      <w:r w:rsidR="00FC3B29" w:rsidRPr="00A53D1D">
        <w:rPr>
          <w:rFonts w:ascii="Garamond" w:hAnsi="Garamond"/>
          <w:bCs/>
          <w:iCs/>
          <w:color w:val="auto"/>
          <w:sz w:val="18"/>
          <w:szCs w:val="18"/>
        </w:rPr>
        <w:t>, nel</w:t>
      </w:r>
      <w:r w:rsidRPr="00A53D1D">
        <w:rPr>
          <w:rFonts w:ascii="Garamond" w:hAnsi="Garamond"/>
          <w:iCs/>
          <w:color w:val="auto"/>
          <w:sz w:val="18"/>
          <w:szCs w:val="18"/>
        </w:rPr>
        <w:t xml:space="preserve"> </w:t>
      </w:r>
      <w:r w:rsidR="00902825" w:rsidRPr="00A53D1D">
        <w:rPr>
          <w:rFonts w:ascii="Garamond" w:hAnsi="Garamond"/>
          <w:iCs/>
          <w:color w:val="auto"/>
          <w:sz w:val="18"/>
          <w:szCs w:val="18"/>
        </w:rPr>
        <w:t xml:space="preserve">solo </w:t>
      </w:r>
      <w:r w:rsidRPr="00A53D1D">
        <w:rPr>
          <w:rFonts w:ascii="Garamond" w:hAnsi="Garamond"/>
          <w:iCs/>
          <w:color w:val="auto"/>
          <w:sz w:val="18"/>
          <w:szCs w:val="18"/>
        </w:rPr>
        <w:t>caso</w:t>
      </w:r>
      <w:bookmarkEnd w:id="22"/>
      <w:r w:rsidRPr="00A53D1D">
        <w:rPr>
          <w:rFonts w:ascii="Garamond" w:hAnsi="Garamond"/>
          <w:iCs/>
          <w:color w:val="auto"/>
          <w:sz w:val="18"/>
          <w:szCs w:val="18"/>
        </w:rPr>
        <w:t xml:space="preserve"> in cui dalla visura camerale del concorrente </w:t>
      </w:r>
      <w:r w:rsidR="00902825" w:rsidRPr="00A53D1D">
        <w:rPr>
          <w:rFonts w:ascii="Garamond" w:hAnsi="Garamond"/>
          <w:iCs/>
          <w:color w:val="auto"/>
          <w:sz w:val="18"/>
          <w:szCs w:val="18"/>
        </w:rPr>
        <w:t xml:space="preserve">non </w:t>
      </w:r>
      <w:r w:rsidRPr="00A53D1D">
        <w:rPr>
          <w:rFonts w:ascii="Garamond" w:hAnsi="Garamond"/>
          <w:iCs/>
          <w:color w:val="auto"/>
          <w:sz w:val="18"/>
          <w:szCs w:val="18"/>
        </w:rPr>
        <w:t>risulti l’indicazione espressa dei poteri rappresen</w:t>
      </w:r>
      <w:r w:rsidR="00902825" w:rsidRPr="00A53D1D">
        <w:rPr>
          <w:rFonts w:ascii="Garamond" w:hAnsi="Garamond"/>
          <w:iCs/>
          <w:color w:val="auto"/>
          <w:sz w:val="18"/>
          <w:szCs w:val="18"/>
        </w:rPr>
        <w:t>tativi conferiti con la procura;</w:t>
      </w:r>
    </w:p>
    <w:p w:rsidR="00744816" w:rsidRPr="00A53D1D" w:rsidRDefault="00744816" w:rsidP="008F5A14">
      <w:pPr>
        <w:pStyle w:val="Corpodeltesto21"/>
        <w:numPr>
          <w:ilvl w:val="0"/>
          <w:numId w:val="10"/>
        </w:numPr>
        <w:tabs>
          <w:tab w:val="left" w:pos="426"/>
        </w:tabs>
        <w:spacing w:before="60" w:after="60" w:line="276" w:lineRule="auto"/>
        <w:ind w:right="0" w:hanging="454"/>
        <w:rPr>
          <w:rFonts w:ascii="Garamond" w:hAnsi="Garamond" w:cstheme="minorHAnsi"/>
          <w:iCs/>
          <w:color w:val="auto"/>
          <w:sz w:val="18"/>
          <w:szCs w:val="18"/>
        </w:rPr>
      </w:pPr>
      <w:r w:rsidRPr="00A53D1D">
        <w:rPr>
          <w:rFonts w:ascii="Garamond" w:hAnsi="Garamond" w:cstheme="minorHAnsi"/>
          <w:bCs/>
          <w:color w:val="auto"/>
          <w:sz w:val="18"/>
          <w:szCs w:val="18"/>
        </w:rPr>
        <w:t>Attestazione di avvenuto sopralluogo;</w:t>
      </w:r>
    </w:p>
    <w:p w:rsidR="00332804" w:rsidRPr="00A53D1D" w:rsidRDefault="00C173A0" w:rsidP="00CB7D9E">
      <w:pPr>
        <w:pStyle w:val="Corpodeltesto21"/>
        <w:numPr>
          <w:ilvl w:val="0"/>
          <w:numId w:val="10"/>
        </w:numPr>
        <w:tabs>
          <w:tab w:val="left" w:pos="426"/>
        </w:tabs>
        <w:spacing w:line="360" w:lineRule="auto"/>
        <w:ind w:hanging="426"/>
        <w:rPr>
          <w:rFonts w:ascii="Garamond" w:hAnsi="Garamond"/>
          <w:color w:val="auto"/>
          <w:sz w:val="18"/>
          <w:szCs w:val="18"/>
        </w:rPr>
      </w:pPr>
      <w:r w:rsidRPr="00A53D1D">
        <w:rPr>
          <w:rFonts w:ascii="Garamond" w:hAnsi="Garamond"/>
          <w:iCs/>
          <w:color w:val="auto"/>
          <w:sz w:val="18"/>
          <w:szCs w:val="18"/>
        </w:rPr>
        <w:t>(eventuale altra documentazione prevista in caso di RTI, consorzi e imprese retiste) _____________________________.</w:t>
      </w:r>
    </w:p>
    <w:p w:rsidR="00661721" w:rsidRDefault="00661721" w:rsidP="00CB7D9E">
      <w:pPr>
        <w:spacing w:line="360" w:lineRule="auto"/>
        <w:jc w:val="both"/>
        <w:rPr>
          <w:rFonts w:ascii="Garamond" w:hAnsi="Garamond"/>
          <w:sz w:val="22"/>
          <w:szCs w:val="22"/>
        </w:rPr>
      </w:pPr>
    </w:p>
    <w:p w:rsidR="002E524C" w:rsidRPr="00A53D1D" w:rsidRDefault="002E524C" w:rsidP="00CB7D9E">
      <w:pPr>
        <w:spacing w:line="360" w:lineRule="auto"/>
        <w:jc w:val="both"/>
        <w:rPr>
          <w:rFonts w:ascii="Garamond" w:hAnsi="Garamond"/>
          <w:sz w:val="22"/>
          <w:szCs w:val="22"/>
        </w:rPr>
      </w:pPr>
    </w:p>
    <w:p w:rsidR="00544B78" w:rsidRPr="00A53D1D" w:rsidRDefault="00622727" w:rsidP="007A4C11">
      <w:pPr>
        <w:spacing w:line="360" w:lineRule="auto"/>
        <w:jc w:val="both"/>
        <w:rPr>
          <w:rFonts w:ascii="Garamond" w:hAnsi="Garamond"/>
          <w:snapToGrid w:val="0"/>
          <w:sz w:val="22"/>
          <w:szCs w:val="22"/>
        </w:rPr>
      </w:pPr>
      <w:r w:rsidRPr="00A53D1D">
        <w:rPr>
          <w:rFonts w:ascii="Garamond" w:hAnsi="Garamond"/>
          <w:sz w:val="22"/>
          <w:szCs w:val="22"/>
        </w:rPr>
        <w:t>Letto, confermato e sottoscritto.                                                               Firmato digitalmente</w:t>
      </w:r>
      <w:r w:rsidR="00F30ED5" w:rsidRPr="00A53D1D">
        <w:rPr>
          <w:rStyle w:val="Rimandonotaapidipagina"/>
          <w:rFonts w:ascii="Garamond" w:hAnsi="Garamond"/>
          <w:sz w:val="22"/>
          <w:szCs w:val="22"/>
        </w:rPr>
        <w:footnoteReference w:id="7"/>
      </w:r>
    </w:p>
    <w:p w:rsidR="00F907D9" w:rsidRPr="00A53D1D" w:rsidRDefault="00F907D9" w:rsidP="00F907D9">
      <w:pPr>
        <w:spacing w:line="360" w:lineRule="auto"/>
        <w:rPr>
          <w:rFonts w:ascii="Garamond" w:hAnsi="Garamond"/>
          <w:sz w:val="22"/>
          <w:szCs w:val="22"/>
        </w:rPr>
      </w:pPr>
    </w:p>
    <w:p w:rsidR="00783782" w:rsidRPr="00A53D1D" w:rsidRDefault="00783782" w:rsidP="00F907D9">
      <w:pPr>
        <w:spacing w:line="360" w:lineRule="auto"/>
        <w:rPr>
          <w:rFonts w:ascii="Garamond" w:hAnsi="Garamond"/>
          <w:sz w:val="20"/>
        </w:rPr>
      </w:pPr>
      <w:r w:rsidRPr="00A53D1D">
        <w:rPr>
          <w:rFonts w:ascii="Garamond" w:hAnsi="Garamond"/>
          <w:b/>
          <w:sz w:val="20"/>
        </w:rPr>
        <w:t xml:space="preserve">NB: caricare sul portale tutta la documentazione di gara in formato &lt;&lt; .pdf&gt;&gt;  </w:t>
      </w:r>
      <w:r w:rsidRPr="00A53D1D">
        <w:rPr>
          <w:rFonts w:ascii="Garamond" w:hAnsi="Garamond"/>
          <w:b/>
          <w:bCs/>
          <w:iCs/>
          <w:sz w:val="20"/>
        </w:rPr>
        <w:t>firmata digitalmente secondo quanto previsto dal disciplinare di gara</w:t>
      </w:r>
      <w:r w:rsidR="006D4DA0" w:rsidRPr="00A53D1D">
        <w:rPr>
          <w:rFonts w:ascii="Garamond" w:hAnsi="Garamond"/>
          <w:sz w:val="20"/>
        </w:rPr>
        <w:t>.</w:t>
      </w:r>
    </w:p>
    <w:sectPr w:rsidR="00783782" w:rsidRPr="00A53D1D" w:rsidSect="00A02C9D">
      <w:pgSz w:w="16838" w:h="11906" w:orient="landscape"/>
      <w:pgMar w:top="709" w:right="851" w:bottom="99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2D3" w:rsidRDefault="004412D3" w:rsidP="00C173A0">
      <w:r>
        <w:separator/>
      </w:r>
    </w:p>
  </w:endnote>
  <w:endnote w:type="continuationSeparator" w:id="0">
    <w:p w:rsidR="004412D3" w:rsidRDefault="004412D3" w:rsidP="00C173A0">
      <w:r>
        <w:continuationSeparator/>
      </w:r>
    </w:p>
  </w:endnote>
</w:endnotes>
</file>

<file path=word/fontTable.xml><?xml version="1.0" encoding="utf-8"?>
<w:fonts xmlns:r="http://schemas.openxmlformats.org/officeDocument/2006/relationships" xmlns:w="http://schemas.openxmlformats.org/wordprocessingml/2006/main">
  <w:font w:name="Garamond">
    <w:altName w:val="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8087363"/>
      <w:docPartObj>
        <w:docPartGallery w:val="Page Numbers (Bottom of Page)"/>
        <w:docPartUnique/>
      </w:docPartObj>
    </w:sdtPr>
    <w:sdtEndPr>
      <w:rPr>
        <w:rFonts w:ascii="Garamond" w:hAnsi="Garamond"/>
        <w:sz w:val="20"/>
      </w:rPr>
    </w:sdtEndPr>
    <w:sdtContent>
      <w:p w:rsidR="00A53D1D" w:rsidRPr="003B294A" w:rsidRDefault="008E747B">
        <w:pPr>
          <w:pStyle w:val="Pidipagina"/>
          <w:jc w:val="right"/>
          <w:rPr>
            <w:rFonts w:ascii="Garamond" w:hAnsi="Garamond"/>
            <w:sz w:val="20"/>
          </w:rPr>
        </w:pPr>
        <w:r w:rsidRPr="00434488">
          <w:rPr>
            <w:rFonts w:asciiTheme="minorHAnsi" w:hAnsiTheme="minorHAnsi"/>
            <w:sz w:val="20"/>
          </w:rPr>
          <w:fldChar w:fldCharType="begin"/>
        </w:r>
        <w:r w:rsidR="00A53D1D"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A02C9D">
          <w:rPr>
            <w:rFonts w:asciiTheme="minorHAnsi" w:hAnsiTheme="minorHAnsi"/>
            <w:noProof/>
            <w:sz w:val="20"/>
          </w:rPr>
          <w:t>25</w:t>
        </w:r>
        <w:r w:rsidRPr="00434488">
          <w:rPr>
            <w:rFonts w:asciiTheme="minorHAnsi" w:hAnsiTheme="minorHAnsi"/>
            <w:sz w:val="20"/>
          </w:rPr>
          <w:fldChar w:fldCharType="end"/>
        </w:r>
      </w:p>
    </w:sdtContent>
  </w:sdt>
  <w:tbl>
    <w:tblPr>
      <w:tblW w:w="5000" w:type="pct"/>
      <w:tblCellMar>
        <w:left w:w="55" w:type="dxa"/>
        <w:right w:w="70" w:type="dxa"/>
      </w:tblCellMar>
      <w:tblLook w:val="0000"/>
    </w:tblPr>
    <w:tblGrid>
      <w:gridCol w:w="2845"/>
      <w:gridCol w:w="3746"/>
      <w:gridCol w:w="3315"/>
    </w:tblGrid>
    <w:tr w:rsidR="00A53D1D" w:rsidRPr="003203FA" w:rsidTr="00DB7A41">
      <w:trPr>
        <w:cantSplit/>
        <w:trHeight w:val="614"/>
      </w:trPr>
      <w:tc>
        <w:tcPr>
          <w:tcW w:w="1436" w:type="pct"/>
          <w:tcBorders>
            <w:top w:val="single" w:sz="4" w:space="0" w:color="00000A"/>
            <w:left w:val="single" w:sz="4" w:space="0" w:color="00000A"/>
            <w:bottom w:val="single" w:sz="4" w:space="0" w:color="00000A"/>
          </w:tcBorders>
          <w:shd w:val="clear" w:color="auto" w:fill="FFFFFF"/>
          <w:vAlign w:val="center"/>
        </w:tcPr>
        <w:p w:rsidR="00A53D1D" w:rsidRPr="00516309" w:rsidRDefault="00A53D1D" w:rsidP="00F75F0C">
          <w:pPr>
            <w:tabs>
              <w:tab w:val="center" w:pos="4819"/>
              <w:tab w:val="right" w:pos="9638"/>
            </w:tabs>
            <w:snapToGrid w:val="0"/>
            <w:jc w:val="center"/>
            <w:rPr>
              <w:rFonts w:asciiTheme="minorHAnsi" w:hAnsiTheme="minorHAnsi"/>
              <w:highlight w:val="yellow"/>
            </w:rPr>
          </w:pPr>
        </w:p>
      </w:tc>
      <w:tc>
        <w:tcPr>
          <w:tcW w:w="1891" w:type="pct"/>
          <w:tcBorders>
            <w:top w:val="single" w:sz="4" w:space="0" w:color="00000A"/>
            <w:left w:val="single" w:sz="4" w:space="0" w:color="00000A"/>
            <w:bottom w:val="single" w:sz="4" w:space="0" w:color="00000A"/>
          </w:tcBorders>
          <w:shd w:val="clear" w:color="auto" w:fill="FFFFFF"/>
          <w:vAlign w:val="center"/>
        </w:tcPr>
        <w:p w:rsidR="00EB7C45" w:rsidRPr="00516309" w:rsidRDefault="004F2890" w:rsidP="00EB7C45">
          <w:pPr>
            <w:tabs>
              <w:tab w:val="center" w:pos="4819"/>
              <w:tab w:val="right" w:pos="9638"/>
            </w:tabs>
            <w:jc w:val="both"/>
            <w:rPr>
              <w:rFonts w:asciiTheme="minorHAnsi" w:hAnsiTheme="minorHAnsi" w:cs="CG Times (W1)"/>
              <w:color w:val="000000"/>
              <w:sz w:val="14"/>
              <w:szCs w:val="16"/>
              <w:highlight w:val="yellow"/>
            </w:rPr>
          </w:pPr>
          <w:r w:rsidRPr="004F2890">
            <w:rPr>
              <w:rFonts w:asciiTheme="minorHAnsi" w:hAnsiTheme="minorHAnsi" w:cs="CG Times (W1)"/>
              <w:color w:val="000000"/>
              <w:sz w:val="14"/>
              <w:szCs w:val="16"/>
            </w:rPr>
            <w:t>Servizi tecnici relativi la realizzazione della ciclovia della Vallata del Tronto – TRATTO B1</w:t>
          </w:r>
          <w:r w:rsidRPr="004F2890">
            <w:rPr>
              <w:rFonts w:asciiTheme="minorHAnsi" w:hAnsiTheme="minorHAnsi" w:cs="CG Times (W1)"/>
              <w:color w:val="000000"/>
              <w:sz w:val="14"/>
              <w:szCs w:val="16"/>
              <w:highlight w:val="yellow"/>
            </w:rPr>
            <w:t xml:space="preserve"> </w:t>
          </w:r>
        </w:p>
      </w:tc>
      <w:tc>
        <w:tcPr>
          <w:tcW w:w="167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A53D1D" w:rsidRPr="00E32E79" w:rsidRDefault="00A53D1D" w:rsidP="007B3569">
          <w:pPr>
            <w:jc w:val="both"/>
            <w:rPr>
              <w:rFonts w:asciiTheme="minorHAnsi" w:hAnsiTheme="minorHAnsi"/>
              <w:sz w:val="14"/>
              <w:szCs w:val="16"/>
            </w:rPr>
          </w:pPr>
          <w:r w:rsidRPr="00E32E79">
            <w:rPr>
              <w:rFonts w:asciiTheme="minorHAnsi" w:hAnsiTheme="minorHAnsi"/>
              <w:sz w:val="14"/>
              <w:szCs w:val="16"/>
            </w:rPr>
            <w:t>Allegato 1 (riservato al concorrente): “</w:t>
          </w:r>
          <w:r w:rsidR="007B3569">
            <w:rPr>
              <w:rFonts w:asciiTheme="minorHAnsi" w:hAnsiTheme="minorHAnsi"/>
              <w:sz w:val="14"/>
              <w:szCs w:val="16"/>
            </w:rPr>
            <w:t xml:space="preserve">Modello </w:t>
          </w:r>
          <w:r w:rsidRPr="00E32E79">
            <w:rPr>
              <w:rFonts w:asciiTheme="minorHAnsi" w:hAnsiTheme="minorHAnsi"/>
              <w:sz w:val="14"/>
              <w:szCs w:val="16"/>
            </w:rPr>
            <w:t>dichiarazioni integrative”</w:t>
          </w:r>
        </w:p>
      </w:tc>
    </w:tr>
  </w:tbl>
  <w:p w:rsidR="00A53D1D" w:rsidRDefault="00A53D1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2D3" w:rsidRDefault="004412D3" w:rsidP="00C173A0">
      <w:r>
        <w:separator/>
      </w:r>
    </w:p>
  </w:footnote>
  <w:footnote w:type="continuationSeparator" w:id="0">
    <w:p w:rsidR="004412D3" w:rsidRDefault="004412D3" w:rsidP="00C173A0">
      <w:r>
        <w:continuationSeparator/>
      </w:r>
    </w:p>
  </w:footnote>
  <w:footnote w:id="1">
    <w:p w:rsidR="00A53D1D" w:rsidRPr="006D309B" w:rsidRDefault="00A53D1D" w:rsidP="00286336">
      <w:pPr>
        <w:pStyle w:val="Testonotaapidipagina"/>
        <w:jc w:val="both"/>
        <w:rPr>
          <w:rFonts w:ascii="Garamond" w:hAnsi="Garamond"/>
          <w:sz w:val="20"/>
        </w:rPr>
      </w:pPr>
      <w:r w:rsidRPr="006D309B">
        <w:rPr>
          <w:rStyle w:val="Rimandonotaapidipagina"/>
          <w:rFonts w:ascii="Garamond" w:hAnsi="Garamond"/>
          <w:sz w:val="20"/>
        </w:rPr>
        <w:footnoteRef/>
      </w:r>
      <w:r w:rsidRPr="006D309B">
        <w:rPr>
          <w:rFonts w:ascii="Garamond" w:hAnsi="Garamond"/>
          <w:sz w:val="20"/>
        </w:rPr>
        <w:t>“studi associati” o “associazioni professionali”, da non confondere con i raggruppamenti temporanei</w:t>
      </w:r>
    </w:p>
  </w:footnote>
  <w:footnote w:id="2">
    <w:p w:rsidR="00A53D1D" w:rsidRPr="006D309B" w:rsidRDefault="00A53D1D" w:rsidP="00A56B9A">
      <w:pPr>
        <w:pStyle w:val="Testonotaapidipagina"/>
        <w:jc w:val="both"/>
        <w:rPr>
          <w:rFonts w:ascii="Garamond" w:hAnsi="Garamond"/>
          <w:sz w:val="20"/>
        </w:rPr>
      </w:pPr>
      <w:r w:rsidRPr="006D309B">
        <w:rPr>
          <w:rStyle w:val="Rimandonotaapidipagina"/>
          <w:rFonts w:ascii="Garamond" w:hAnsi="Garamond"/>
          <w:sz w:val="20"/>
        </w:rPr>
        <w:footnoteRef/>
      </w:r>
      <w:r w:rsidRPr="006D309B">
        <w:rPr>
          <w:rFonts w:ascii="Garamond" w:hAnsi="Garamond"/>
          <w:sz w:val="20"/>
        </w:rPr>
        <w:t>“studi associati” o “associazioni professionali”, da non confondere con i raggruppamenti temporanei</w:t>
      </w:r>
    </w:p>
  </w:footnote>
  <w:footnote w:id="3">
    <w:p w:rsidR="00A53D1D" w:rsidRPr="006D309B" w:rsidRDefault="00A53D1D" w:rsidP="00E83CB7">
      <w:pPr>
        <w:pStyle w:val="Testonotaapidipagina1"/>
        <w:ind w:firstLine="0"/>
        <w:rPr>
          <w:rFonts w:ascii="Garamond" w:hAnsi="Garamond"/>
        </w:rPr>
      </w:pPr>
      <w:r w:rsidRPr="006D309B">
        <w:rPr>
          <w:rStyle w:val="Caratterenotaapidipagina"/>
          <w:rFonts w:ascii="Garamond" w:hAnsi="Garamond"/>
          <w:vertAlign w:val="superscript"/>
        </w:rPr>
        <w:footnoteRef/>
      </w:r>
      <w:r w:rsidRPr="006D309B">
        <w:rPr>
          <w:rFonts w:ascii="Garamond" w:hAnsi="Garamond"/>
          <w:vertAlign w:val="superscript"/>
        </w:rPr>
        <w:t xml:space="preserve"> </w:t>
      </w:r>
      <w:r w:rsidRPr="006D309B">
        <w:rPr>
          <w:rFonts w:ascii="Garamond" w:hAnsi="Garamond"/>
        </w:rPr>
        <w:t>Nell’ipotesi di partecipazione “plurisoggettiva” (RTI, consorzio ordinario,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4">
    <w:p w:rsidR="00A53D1D" w:rsidRPr="006D309B" w:rsidRDefault="00A53D1D" w:rsidP="004C0F79">
      <w:pPr>
        <w:pStyle w:val="Testonotaapidipagina"/>
        <w:jc w:val="both"/>
        <w:rPr>
          <w:rFonts w:ascii="Garamond" w:hAnsi="Garamond" w:cstheme="minorHAnsi"/>
        </w:rPr>
      </w:pPr>
      <w:r w:rsidRPr="006D309B">
        <w:rPr>
          <w:rStyle w:val="Rimandonotaapidipagina"/>
          <w:rFonts w:ascii="Garamond" w:hAnsi="Garamond" w:cstheme="minorHAnsi"/>
          <w:sz w:val="20"/>
        </w:rPr>
        <w:footnoteRef/>
      </w:r>
      <w:r w:rsidRPr="006D309B">
        <w:rPr>
          <w:rFonts w:ascii="Garamond" w:hAnsi="Garamond" w:cstheme="minorHAnsi"/>
          <w:sz w:val="20"/>
        </w:rPr>
        <w:t xml:space="preserve"> I soci possono essere professionisti iscritti ad ordini, albi e collegi anche in differenti sezioni, nonché cittadini degli stati membri dell’Unione Europea purché in possesso del titolo di studio abilitante, oppure soggetti non professionisti soltanto per prestazioni tecniche o per finalità di investimento; la legge prevede che il numero dei soci professionisti e la loro partecipazione al capitale sociale deve essere tale da determinare la maggioranza di due terzi nelle deliberazioni o decisioni dei soci (art. 10 comma 4 lettera b, L. 183/2011).</w:t>
      </w:r>
    </w:p>
  </w:footnote>
  <w:footnote w:id="5">
    <w:p w:rsidR="00A53D1D" w:rsidRPr="006D309B" w:rsidRDefault="00A53D1D" w:rsidP="00A56B9A">
      <w:pPr>
        <w:pStyle w:val="Testonotaapidipagina"/>
        <w:jc w:val="both"/>
        <w:rPr>
          <w:rFonts w:ascii="Garamond" w:hAnsi="Garamond"/>
          <w:sz w:val="20"/>
        </w:rPr>
      </w:pPr>
      <w:r w:rsidRPr="006D309B">
        <w:rPr>
          <w:rStyle w:val="Caratterenotaapidipagina"/>
          <w:rFonts w:ascii="Garamond" w:hAnsi="Garamond"/>
          <w:sz w:val="20"/>
          <w:vertAlign w:val="superscript"/>
        </w:rPr>
        <w:footnoteRef/>
      </w:r>
      <w:r w:rsidRPr="006D309B">
        <w:rPr>
          <w:rFonts w:ascii="Garamond" w:hAnsi="Garamond"/>
          <w:sz w:val="20"/>
        </w:rPr>
        <w:t xml:space="preserve"> Tale dichiarazione dovrà essere adeguatamente motivata e comprovata ai sensi dell’art. 53, comma 5, lett. a), del Codice.</w:t>
      </w:r>
    </w:p>
  </w:footnote>
  <w:footnote w:id="6">
    <w:p w:rsidR="00A53D1D" w:rsidRPr="006D309B" w:rsidRDefault="00A53D1D" w:rsidP="00696019">
      <w:pPr>
        <w:pStyle w:val="Testonotaapidipagina1"/>
        <w:ind w:firstLine="0"/>
        <w:rPr>
          <w:rFonts w:ascii="Garamond" w:hAnsi="Garamond"/>
          <w:szCs w:val="18"/>
        </w:rPr>
      </w:pPr>
      <w:r w:rsidRPr="006D309B">
        <w:rPr>
          <w:rStyle w:val="Caratterenotaapidipagina"/>
          <w:rFonts w:ascii="Garamond" w:hAnsi="Garamond"/>
          <w:szCs w:val="18"/>
          <w:vertAlign w:val="superscript"/>
        </w:rPr>
        <w:footnoteRef/>
      </w:r>
      <w:r w:rsidRPr="006D309B">
        <w:rPr>
          <w:rFonts w:ascii="Garamond" w:hAnsi="Garamond"/>
          <w:szCs w:val="18"/>
        </w:rPr>
        <w:t xml:space="preserve"> Eliminare i documenti non previsti.</w:t>
      </w:r>
    </w:p>
  </w:footnote>
  <w:footnote w:id="7">
    <w:p w:rsidR="00A53D1D" w:rsidRPr="006D309B" w:rsidRDefault="00A53D1D">
      <w:pPr>
        <w:pStyle w:val="Testonotaapidipagina"/>
        <w:rPr>
          <w:rFonts w:ascii="Garamond" w:hAnsi="Garamond"/>
          <w:sz w:val="20"/>
        </w:rPr>
      </w:pPr>
      <w:r w:rsidRPr="006D309B">
        <w:rPr>
          <w:rStyle w:val="Rimandonotaapidipagina"/>
          <w:rFonts w:ascii="Garamond" w:hAnsi="Garamond"/>
          <w:sz w:val="20"/>
        </w:rPr>
        <w:footnoteRef/>
      </w:r>
      <w:r w:rsidRPr="006D309B">
        <w:rPr>
          <w:rFonts w:ascii="Garamond" w:hAnsi="Garamond"/>
          <w:sz w:val="20"/>
        </w:rPr>
        <w:t xml:space="preserve"> Il presente Allegato 1 deve essere </w:t>
      </w:r>
      <w:r w:rsidR="00CC32FF" w:rsidRPr="006D309B">
        <w:rPr>
          <w:rFonts w:ascii="Garamond" w:hAnsi="Garamond"/>
          <w:sz w:val="20"/>
        </w:rPr>
        <w:t xml:space="preserve">compilato, </w:t>
      </w:r>
      <w:r w:rsidRPr="006D309B">
        <w:rPr>
          <w:rFonts w:ascii="Garamond" w:hAnsi="Garamond"/>
          <w:sz w:val="20"/>
        </w:rPr>
        <w:t xml:space="preserve">sottoscritto digitalmente </w:t>
      </w:r>
      <w:r w:rsidR="00CC32FF" w:rsidRPr="006D309B">
        <w:rPr>
          <w:rFonts w:ascii="Garamond" w:hAnsi="Garamond"/>
          <w:sz w:val="20"/>
        </w:rPr>
        <w:t xml:space="preserve">e presentato a Sistema </w:t>
      </w:r>
      <w:r w:rsidRPr="006D309B">
        <w:rPr>
          <w:rFonts w:ascii="Garamond" w:hAnsi="Garamond"/>
          <w:sz w:val="20"/>
        </w:rPr>
        <w:t>come di seguito riportato:</w:t>
      </w:r>
    </w:p>
    <w:p w:rsidR="00A53D1D" w:rsidRPr="006D309B" w:rsidRDefault="00A53D1D" w:rsidP="008F5A14">
      <w:pPr>
        <w:pStyle w:val="Testonotaapidipagina"/>
        <w:numPr>
          <w:ilvl w:val="0"/>
          <w:numId w:val="12"/>
        </w:numPr>
        <w:ind w:left="567"/>
        <w:jc w:val="both"/>
        <w:rPr>
          <w:rFonts w:ascii="Garamond" w:hAnsi="Garamond"/>
          <w:sz w:val="20"/>
        </w:rPr>
      </w:pPr>
      <w:r w:rsidRPr="006D309B">
        <w:rPr>
          <w:rFonts w:ascii="Garamond" w:hAnsi="Garamond"/>
          <w:sz w:val="20"/>
        </w:rPr>
        <w:t>se partecipa un professionista singolo, dal medesimo;</w:t>
      </w:r>
    </w:p>
    <w:p w:rsidR="00A53D1D" w:rsidRPr="006D309B" w:rsidRDefault="00A53D1D" w:rsidP="008F5A14">
      <w:pPr>
        <w:pStyle w:val="Testonotaapidipagina"/>
        <w:numPr>
          <w:ilvl w:val="0"/>
          <w:numId w:val="12"/>
        </w:numPr>
        <w:ind w:left="567"/>
        <w:jc w:val="both"/>
        <w:rPr>
          <w:rFonts w:ascii="Garamond" w:hAnsi="Garamond"/>
          <w:sz w:val="20"/>
        </w:rPr>
      </w:pPr>
      <w:r w:rsidRPr="006D309B">
        <w:rPr>
          <w:rFonts w:ascii="Garamond" w:hAnsi="Garamond"/>
          <w:sz w:val="20"/>
        </w:rPr>
        <w:t xml:space="preserve">se partecipa uno studio associato, da ciascuno dei professionisti associati o dal rappresentante munito di idonei poteri; </w:t>
      </w:r>
    </w:p>
    <w:p w:rsidR="00A53D1D" w:rsidRPr="006D309B" w:rsidRDefault="00A53D1D" w:rsidP="008F5A14">
      <w:pPr>
        <w:pStyle w:val="Testonotaapidipagina"/>
        <w:numPr>
          <w:ilvl w:val="0"/>
          <w:numId w:val="12"/>
        </w:numPr>
        <w:ind w:left="567"/>
        <w:jc w:val="both"/>
        <w:rPr>
          <w:rFonts w:ascii="Garamond" w:hAnsi="Garamond"/>
        </w:rPr>
      </w:pPr>
      <w:r w:rsidRPr="006D309B">
        <w:rPr>
          <w:rFonts w:ascii="Garamond" w:hAnsi="Garamond"/>
          <w:sz w:val="20"/>
        </w:rPr>
        <w:t>se partecipa una società di/tra professionisti o una società di ingegneria, dal legale rappresentante della società;</w:t>
      </w:r>
    </w:p>
    <w:p w:rsidR="00A53D1D" w:rsidRPr="006D309B" w:rsidRDefault="00A53D1D" w:rsidP="008F5A14">
      <w:pPr>
        <w:pStyle w:val="Testonotaapidipagina"/>
        <w:numPr>
          <w:ilvl w:val="0"/>
          <w:numId w:val="12"/>
        </w:numPr>
        <w:ind w:left="567"/>
        <w:jc w:val="both"/>
        <w:rPr>
          <w:rFonts w:ascii="Garamond" w:hAnsi="Garamond"/>
        </w:rPr>
      </w:pPr>
      <w:r w:rsidRPr="006D309B">
        <w:rPr>
          <w:rFonts w:ascii="Garamond" w:hAnsi="Garamond"/>
          <w:sz w:val="20"/>
        </w:rPr>
        <w:t xml:space="preserve">se partecipa un consorzio stabile, sia dal consorzio, che dalle consorziate, per conto delle quali il consorzio partecipa (dichiarazione resa dal legale rappresentante); </w:t>
      </w:r>
    </w:p>
    <w:p w:rsidR="00A53D1D" w:rsidRPr="006D309B" w:rsidRDefault="00A53D1D" w:rsidP="008F5A14">
      <w:pPr>
        <w:pStyle w:val="Testonotaapidipagina"/>
        <w:numPr>
          <w:ilvl w:val="0"/>
          <w:numId w:val="12"/>
        </w:numPr>
        <w:ind w:left="567"/>
        <w:jc w:val="both"/>
        <w:rPr>
          <w:rFonts w:ascii="Garamond" w:hAnsi="Garamond"/>
        </w:rPr>
      </w:pPr>
      <w:r w:rsidRPr="006D309B">
        <w:rPr>
          <w:rFonts w:ascii="Garamond" w:hAnsi="Garamond"/>
          <w:sz w:val="20"/>
        </w:rPr>
        <w:t xml:space="preserve">se partecipa un raggruppamento temporaneo, da ciascun componente del raggruppamento, seguendo, a seconda della rispettiva forma giuridica (professionista singolo, studio associato, società, ecc.) le modalità di cui alle lettere precedenti. </w:t>
      </w:r>
    </w:p>
    <w:p w:rsidR="00A53D1D" w:rsidRPr="006D309B" w:rsidRDefault="00A53D1D" w:rsidP="00F30ED5">
      <w:pPr>
        <w:pStyle w:val="Testonotaapidipagina"/>
        <w:ind w:left="207"/>
        <w:rPr>
          <w:rFonts w:ascii="Garamond" w:hAnsi="Garamond"/>
          <w:sz w:val="18"/>
          <w:szCs w:val="18"/>
        </w:rPr>
      </w:pPr>
      <w:r w:rsidRPr="006D309B">
        <w:rPr>
          <w:rFonts w:ascii="Garamond" w:hAnsi="Garamond"/>
          <w:sz w:val="18"/>
          <w:szCs w:val="18"/>
        </w:rPr>
        <w:t>Per i concorrenti di Stati esteri: utilizzare il presente Allegato 1 per formulare una dichiarazione di pari contenuto, se pur con riferimento alla legislazione vigente nello stato di appartenenza.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CBE6E51E"/>
    <w:name w:val="WW8Num5"/>
    <w:lvl w:ilvl="0">
      <w:start w:val="1"/>
      <w:numFmt w:val="decimal"/>
      <w:lvlText w:val="%1)"/>
      <w:lvlJc w:val="left"/>
      <w:pPr>
        <w:tabs>
          <w:tab w:val="num" w:pos="-114"/>
        </w:tabs>
        <w:ind w:left="530" w:hanging="360"/>
      </w:pPr>
      <w:rPr>
        <w:rFonts w:ascii="Garamond" w:eastAsia="SimSun" w:hAnsi="Garamond" w:cstheme="minorHAnsi"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283"/>
        </w:tabs>
        <w:ind w:left="927" w:hanging="360"/>
      </w:pPr>
      <w:rPr>
        <w:b/>
        <w:szCs w:val="24"/>
      </w:rPr>
    </w:lvl>
    <w:lvl w:ilvl="1">
      <w:start w:val="1"/>
      <w:numFmt w:val="lowerLetter"/>
      <w:lvlText w:val="%2)"/>
      <w:lvlJc w:val="left"/>
      <w:pPr>
        <w:tabs>
          <w:tab w:val="num" w:pos="283"/>
        </w:tabs>
        <w:ind w:left="1647" w:hanging="360"/>
      </w:pPr>
    </w:lvl>
    <w:lvl w:ilvl="2">
      <w:start w:val="1"/>
      <w:numFmt w:val="lowerRoman"/>
      <w:lvlText w:val="%3."/>
      <w:lvlJc w:val="right"/>
      <w:pPr>
        <w:tabs>
          <w:tab w:val="num" w:pos="283"/>
        </w:tabs>
        <w:ind w:left="2367" w:hanging="180"/>
      </w:pPr>
    </w:lvl>
    <w:lvl w:ilvl="3">
      <w:start w:val="1"/>
      <w:numFmt w:val="decimal"/>
      <w:lvlText w:val="%4."/>
      <w:lvlJc w:val="left"/>
      <w:pPr>
        <w:tabs>
          <w:tab w:val="num" w:pos="283"/>
        </w:tabs>
        <w:ind w:left="3087" w:hanging="360"/>
      </w:pPr>
    </w:lvl>
    <w:lvl w:ilvl="4">
      <w:start w:val="1"/>
      <w:numFmt w:val="lowerLetter"/>
      <w:lvlText w:val="%5."/>
      <w:lvlJc w:val="left"/>
      <w:pPr>
        <w:tabs>
          <w:tab w:val="num" w:pos="283"/>
        </w:tabs>
        <w:ind w:left="3807" w:hanging="360"/>
      </w:pPr>
    </w:lvl>
    <w:lvl w:ilvl="5">
      <w:start w:val="1"/>
      <w:numFmt w:val="lowerRoman"/>
      <w:lvlText w:val="%6."/>
      <w:lvlJc w:val="right"/>
      <w:pPr>
        <w:tabs>
          <w:tab w:val="num" w:pos="283"/>
        </w:tabs>
        <w:ind w:left="4527" w:hanging="180"/>
      </w:pPr>
    </w:lvl>
    <w:lvl w:ilvl="6">
      <w:start w:val="1"/>
      <w:numFmt w:val="decimal"/>
      <w:lvlText w:val="%7."/>
      <w:lvlJc w:val="left"/>
      <w:pPr>
        <w:tabs>
          <w:tab w:val="num" w:pos="283"/>
        </w:tabs>
        <w:ind w:left="5247" w:hanging="360"/>
      </w:pPr>
    </w:lvl>
    <w:lvl w:ilvl="7">
      <w:start w:val="1"/>
      <w:numFmt w:val="lowerLetter"/>
      <w:lvlText w:val="%8."/>
      <w:lvlJc w:val="left"/>
      <w:pPr>
        <w:tabs>
          <w:tab w:val="num" w:pos="283"/>
        </w:tabs>
        <w:ind w:left="5967" w:hanging="360"/>
      </w:pPr>
    </w:lvl>
    <w:lvl w:ilvl="8">
      <w:start w:val="1"/>
      <w:numFmt w:val="lowerRoman"/>
      <w:lvlText w:val="%9."/>
      <w:lvlJc w:val="right"/>
      <w:pPr>
        <w:tabs>
          <w:tab w:val="num" w:pos="283"/>
        </w:tabs>
        <w:ind w:left="6687"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7E01F32"/>
    <w:multiLevelType w:val="hybridMultilevel"/>
    <w:tmpl w:val="2BA24984"/>
    <w:lvl w:ilvl="0" w:tplc="F9D4FFDE">
      <w:start w:val="1"/>
      <w:numFmt w:val="lowerLetter"/>
      <w:lvlText w:val="%1."/>
      <w:lvlJc w:val="left"/>
      <w:pPr>
        <w:ind w:left="928" w:hanging="360"/>
      </w:pPr>
      <w:rPr>
        <w:b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8CA42C9"/>
    <w:multiLevelType w:val="hybridMultilevel"/>
    <w:tmpl w:val="A0FC80AA"/>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nsid w:val="1F007BD0"/>
    <w:multiLevelType w:val="hybridMultilevel"/>
    <w:tmpl w:val="9AC4BE68"/>
    <w:lvl w:ilvl="0" w:tplc="1F52E38E">
      <w:start w:val="1"/>
      <w:numFmt w:val="decimal"/>
      <w:lvlText w:val="%1."/>
      <w:lvlJc w:val="left"/>
      <w:pPr>
        <w:ind w:left="360" w:hanging="360"/>
      </w:pPr>
      <w:rPr>
        <w:rFonts w:asciiTheme="minorHAnsi" w:hAnsiTheme="minorHAnsi" w:hint="default"/>
        <w:b/>
        <w:i w:val="0"/>
        <w:sz w:val="22"/>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4">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9A6695"/>
    <w:multiLevelType w:val="hybridMultilevel"/>
    <w:tmpl w:val="9788D862"/>
    <w:lvl w:ilvl="0" w:tplc="E8EEBA5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53762D2A"/>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88F07A4"/>
    <w:multiLevelType w:val="hybridMultilevel"/>
    <w:tmpl w:val="EFA667E4"/>
    <w:lvl w:ilvl="0" w:tplc="34CCFA16">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F1B363D"/>
    <w:multiLevelType w:val="hybridMultilevel"/>
    <w:tmpl w:val="A676A48A"/>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724518CE"/>
    <w:multiLevelType w:val="hybridMultilevel"/>
    <w:tmpl w:val="9232FDB0"/>
    <w:lvl w:ilvl="0" w:tplc="8DE0595C">
      <w:start w:val="16"/>
      <w:numFmt w:val="bullet"/>
      <w:lvlText w:val="-"/>
      <w:lvlJc w:val="left"/>
      <w:pPr>
        <w:ind w:left="-132" w:hanging="360"/>
      </w:pPr>
      <w:rPr>
        <w:rFonts w:ascii="Times New Roman" w:eastAsiaTheme="minorEastAsia" w:hAnsi="Times New Roman" w:cs="Times New Roman" w:hint="default"/>
      </w:rPr>
    </w:lvl>
    <w:lvl w:ilvl="1" w:tplc="04100003" w:tentative="1">
      <w:start w:val="1"/>
      <w:numFmt w:val="bullet"/>
      <w:lvlText w:val="o"/>
      <w:lvlJc w:val="left"/>
      <w:pPr>
        <w:ind w:left="588" w:hanging="360"/>
      </w:pPr>
      <w:rPr>
        <w:rFonts w:ascii="Courier New" w:hAnsi="Courier New" w:cs="Courier New" w:hint="default"/>
      </w:rPr>
    </w:lvl>
    <w:lvl w:ilvl="2" w:tplc="04100005" w:tentative="1">
      <w:start w:val="1"/>
      <w:numFmt w:val="bullet"/>
      <w:lvlText w:val=""/>
      <w:lvlJc w:val="left"/>
      <w:pPr>
        <w:ind w:left="1308" w:hanging="360"/>
      </w:pPr>
      <w:rPr>
        <w:rFonts w:ascii="Wingdings" w:hAnsi="Wingdings" w:hint="default"/>
      </w:rPr>
    </w:lvl>
    <w:lvl w:ilvl="3" w:tplc="04100001" w:tentative="1">
      <w:start w:val="1"/>
      <w:numFmt w:val="bullet"/>
      <w:lvlText w:val=""/>
      <w:lvlJc w:val="left"/>
      <w:pPr>
        <w:ind w:left="2028" w:hanging="360"/>
      </w:pPr>
      <w:rPr>
        <w:rFonts w:ascii="Symbol" w:hAnsi="Symbol" w:hint="default"/>
      </w:rPr>
    </w:lvl>
    <w:lvl w:ilvl="4" w:tplc="04100003" w:tentative="1">
      <w:start w:val="1"/>
      <w:numFmt w:val="bullet"/>
      <w:lvlText w:val="o"/>
      <w:lvlJc w:val="left"/>
      <w:pPr>
        <w:ind w:left="2748" w:hanging="360"/>
      </w:pPr>
      <w:rPr>
        <w:rFonts w:ascii="Courier New" w:hAnsi="Courier New" w:cs="Courier New" w:hint="default"/>
      </w:rPr>
    </w:lvl>
    <w:lvl w:ilvl="5" w:tplc="04100005" w:tentative="1">
      <w:start w:val="1"/>
      <w:numFmt w:val="bullet"/>
      <w:lvlText w:val=""/>
      <w:lvlJc w:val="left"/>
      <w:pPr>
        <w:ind w:left="3468" w:hanging="360"/>
      </w:pPr>
      <w:rPr>
        <w:rFonts w:ascii="Wingdings" w:hAnsi="Wingdings" w:hint="default"/>
      </w:rPr>
    </w:lvl>
    <w:lvl w:ilvl="6" w:tplc="04100001" w:tentative="1">
      <w:start w:val="1"/>
      <w:numFmt w:val="bullet"/>
      <w:lvlText w:val=""/>
      <w:lvlJc w:val="left"/>
      <w:pPr>
        <w:ind w:left="4188" w:hanging="360"/>
      </w:pPr>
      <w:rPr>
        <w:rFonts w:ascii="Symbol" w:hAnsi="Symbol" w:hint="default"/>
      </w:rPr>
    </w:lvl>
    <w:lvl w:ilvl="7" w:tplc="04100003" w:tentative="1">
      <w:start w:val="1"/>
      <w:numFmt w:val="bullet"/>
      <w:lvlText w:val="o"/>
      <w:lvlJc w:val="left"/>
      <w:pPr>
        <w:ind w:left="4908" w:hanging="360"/>
      </w:pPr>
      <w:rPr>
        <w:rFonts w:ascii="Courier New" w:hAnsi="Courier New" w:cs="Courier New" w:hint="default"/>
      </w:rPr>
    </w:lvl>
    <w:lvl w:ilvl="8" w:tplc="04100005" w:tentative="1">
      <w:start w:val="1"/>
      <w:numFmt w:val="bullet"/>
      <w:lvlText w:val=""/>
      <w:lvlJc w:val="left"/>
      <w:pPr>
        <w:ind w:left="5628" w:hanging="360"/>
      </w:pPr>
      <w:rPr>
        <w:rFonts w:ascii="Wingdings" w:hAnsi="Wingdings" w:hint="default"/>
      </w:rPr>
    </w:lvl>
  </w:abstractNum>
  <w:abstractNum w:abstractNumId="24">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B7F0CB7"/>
    <w:multiLevelType w:val="hybridMultilevel"/>
    <w:tmpl w:val="A0FC80AA"/>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0"/>
  </w:num>
  <w:num w:numId="2">
    <w:abstractNumId w:val="1"/>
  </w:num>
  <w:num w:numId="3">
    <w:abstractNumId w:val="2"/>
  </w:num>
  <w:num w:numId="4">
    <w:abstractNumId w:val="4"/>
  </w:num>
  <w:num w:numId="5">
    <w:abstractNumId w:val="5"/>
  </w:num>
  <w:num w:numId="6">
    <w:abstractNumId w:val="7"/>
  </w:num>
  <w:num w:numId="7">
    <w:abstractNumId w:val="15"/>
  </w:num>
  <w:num w:numId="8">
    <w:abstractNumId w:val="16"/>
  </w:num>
  <w:num w:numId="9">
    <w:abstractNumId w:val="19"/>
  </w:num>
  <w:num w:numId="10">
    <w:abstractNumId w:val="6"/>
  </w:num>
  <w:num w:numId="11">
    <w:abstractNumId w:val="8"/>
  </w:num>
  <w:num w:numId="12">
    <w:abstractNumId w:val="11"/>
  </w:num>
  <w:num w:numId="13">
    <w:abstractNumId w:val="14"/>
  </w:num>
  <w:num w:numId="14">
    <w:abstractNumId w:val="24"/>
  </w:num>
  <w:num w:numId="15">
    <w:abstractNumId w:val="9"/>
  </w:num>
  <w:num w:numId="16">
    <w:abstractNumId w:val="17"/>
  </w:num>
  <w:num w:numId="17">
    <w:abstractNumId w:val="10"/>
  </w:num>
  <w:num w:numId="18">
    <w:abstractNumId w:val="20"/>
  </w:num>
  <w:num w:numId="19">
    <w:abstractNumId w:val="12"/>
  </w:num>
  <w:num w:numId="20">
    <w:abstractNumId w:val="13"/>
  </w:num>
  <w:num w:numId="21">
    <w:abstractNumId w:val="21"/>
  </w:num>
  <w:num w:numId="22">
    <w:abstractNumId w:val="23"/>
  </w:num>
  <w:num w:numId="23">
    <w:abstractNumId w:val="18"/>
  </w:num>
  <w:num w:numId="24">
    <w:abstractNumId w:val="22"/>
  </w:num>
  <w:num w:numId="25">
    <w:abstractNumId w:val="2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8194"/>
  </w:hdrShapeDefaults>
  <w:footnotePr>
    <w:footnote w:id="-1"/>
    <w:footnote w:id="0"/>
  </w:footnotePr>
  <w:endnotePr>
    <w:endnote w:id="-1"/>
    <w:endnote w:id="0"/>
  </w:endnotePr>
  <w:compat/>
  <w:rsids>
    <w:rsidRoot w:val="00C173A0"/>
    <w:rsid w:val="00003CEE"/>
    <w:rsid w:val="00012B32"/>
    <w:rsid w:val="00013B00"/>
    <w:rsid w:val="00017718"/>
    <w:rsid w:val="000212AE"/>
    <w:rsid w:val="0002197A"/>
    <w:rsid w:val="00021D1D"/>
    <w:rsid w:val="0002210B"/>
    <w:rsid w:val="00023066"/>
    <w:rsid w:val="000258D8"/>
    <w:rsid w:val="00026083"/>
    <w:rsid w:val="000278FE"/>
    <w:rsid w:val="00032F8C"/>
    <w:rsid w:val="0003482E"/>
    <w:rsid w:val="00040662"/>
    <w:rsid w:val="00040B35"/>
    <w:rsid w:val="00046CE0"/>
    <w:rsid w:val="00046E20"/>
    <w:rsid w:val="00054920"/>
    <w:rsid w:val="00055440"/>
    <w:rsid w:val="0006288B"/>
    <w:rsid w:val="00063367"/>
    <w:rsid w:val="00064639"/>
    <w:rsid w:val="00073783"/>
    <w:rsid w:val="0007582D"/>
    <w:rsid w:val="00077E64"/>
    <w:rsid w:val="00082D7A"/>
    <w:rsid w:val="00087A9C"/>
    <w:rsid w:val="00092696"/>
    <w:rsid w:val="000A11E6"/>
    <w:rsid w:val="000A13D6"/>
    <w:rsid w:val="000A3BCE"/>
    <w:rsid w:val="000A4ECF"/>
    <w:rsid w:val="000B0890"/>
    <w:rsid w:val="000B2659"/>
    <w:rsid w:val="000B66CA"/>
    <w:rsid w:val="000C0390"/>
    <w:rsid w:val="000C69B7"/>
    <w:rsid w:val="000C75F4"/>
    <w:rsid w:val="000E1E9E"/>
    <w:rsid w:val="000F0EA9"/>
    <w:rsid w:val="000F3966"/>
    <w:rsid w:val="000F5BE4"/>
    <w:rsid w:val="000F7CA9"/>
    <w:rsid w:val="00100269"/>
    <w:rsid w:val="001008CB"/>
    <w:rsid w:val="0010234C"/>
    <w:rsid w:val="00104824"/>
    <w:rsid w:val="00106303"/>
    <w:rsid w:val="00117325"/>
    <w:rsid w:val="00124CED"/>
    <w:rsid w:val="001257CA"/>
    <w:rsid w:val="001268F1"/>
    <w:rsid w:val="00132915"/>
    <w:rsid w:val="00135BD2"/>
    <w:rsid w:val="00136898"/>
    <w:rsid w:val="001375A5"/>
    <w:rsid w:val="00142277"/>
    <w:rsid w:val="0014524C"/>
    <w:rsid w:val="0015274F"/>
    <w:rsid w:val="001528D7"/>
    <w:rsid w:val="001531B9"/>
    <w:rsid w:val="001536E5"/>
    <w:rsid w:val="00160E23"/>
    <w:rsid w:val="00170346"/>
    <w:rsid w:val="00171DDE"/>
    <w:rsid w:val="00174398"/>
    <w:rsid w:val="00177847"/>
    <w:rsid w:val="00177BC9"/>
    <w:rsid w:val="00180A04"/>
    <w:rsid w:val="00180E13"/>
    <w:rsid w:val="00182921"/>
    <w:rsid w:val="00182E7F"/>
    <w:rsid w:val="00184338"/>
    <w:rsid w:val="00184E8A"/>
    <w:rsid w:val="00185624"/>
    <w:rsid w:val="00185EF2"/>
    <w:rsid w:val="00186642"/>
    <w:rsid w:val="0019325B"/>
    <w:rsid w:val="0019407D"/>
    <w:rsid w:val="00195DF2"/>
    <w:rsid w:val="001A2FDC"/>
    <w:rsid w:val="001A4674"/>
    <w:rsid w:val="001A5B97"/>
    <w:rsid w:val="001B2C89"/>
    <w:rsid w:val="001B4D41"/>
    <w:rsid w:val="001B5C8B"/>
    <w:rsid w:val="001C2EE7"/>
    <w:rsid w:val="001C5E88"/>
    <w:rsid w:val="001D0FD9"/>
    <w:rsid w:val="001D42C8"/>
    <w:rsid w:val="001E10CE"/>
    <w:rsid w:val="001E27DE"/>
    <w:rsid w:val="001E3843"/>
    <w:rsid w:val="001E5951"/>
    <w:rsid w:val="001E78B6"/>
    <w:rsid w:val="001F150E"/>
    <w:rsid w:val="001F1A42"/>
    <w:rsid w:val="001F3E84"/>
    <w:rsid w:val="001F483B"/>
    <w:rsid w:val="00205B26"/>
    <w:rsid w:val="00207E21"/>
    <w:rsid w:val="0021344F"/>
    <w:rsid w:val="002226A2"/>
    <w:rsid w:val="002233B8"/>
    <w:rsid w:val="00227056"/>
    <w:rsid w:val="00227D9C"/>
    <w:rsid w:val="0023279D"/>
    <w:rsid w:val="00233249"/>
    <w:rsid w:val="00236702"/>
    <w:rsid w:val="0024285E"/>
    <w:rsid w:val="002428B5"/>
    <w:rsid w:val="00243F40"/>
    <w:rsid w:val="00246C11"/>
    <w:rsid w:val="00276097"/>
    <w:rsid w:val="00281227"/>
    <w:rsid w:val="002817F5"/>
    <w:rsid w:val="002821BA"/>
    <w:rsid w:val="00283D0D"/>
    <w:rsid w:val="0028477F"/>
    <w:rsid w:val="00286336"/>
    <w:rsid w:val="00290980"/>
    <w:rsid w:val="00294385"/>
    <w:rsid w:val="002A0B98"/>
    <w:rsid w:val="002A2877"/>
    <w:rsid w:val="002A53A5"/>
    <w:rsid w:val="002A75F3"/>
    <w:rsid w:val="002B015F"/>
    <w:rsid w:val="002B3AD2"/>
    <w:rsid w:val="002D0257"/>
    <w:rsid w:val="002D0B9A"/>
    <w:rsid w:val="002D3978"/>
    <w:rsid w:val="002D3E90"/>
    <w:rsid w:val="002D53BE"/>
    <w:rsid w:val="002D6368"/>
    <w:rsid w:val="002E3BF2"/>
    <w:rsid w:val="002E4779"/>
    <w:rsid w:val="002E524C"/>
    <w:rsid w:val="002E5574"/>
    <w:rsid w:val="002F1D54"/>
    <w:rsid w:val="00312EA5"/>
    <w:rsid w:val="003203FA"/>
    <w:rsid w:val="00332804"/>
    <w:rsid w:val="003337E4"/>
    <w:rsid w:val="00342321"/>
    <w:rsid w:val="00353040"/>
    <w:rsid w:val="003536DA"/>
    <w:rsid w:val="00356BDF"/>
    <w:rsid w:val="00363649"/>
    <w:rsid w:val="003737C5"/>
    <w:rsid w:val="00374CDF"/>
    <w:rsid w:val="00374F64"/>
    <w:rsid w:val="00380BDF"/>
    <w:rsid w:val="00381071"/>
    <w:rsid w:val="00381F11"/>
    <w:rsid w:val="003849D7"/>
    <w:rsid w:val="00386257"/>
    <w:rsid w:val="00393EE9"/>
    <w:rsid w:val="00397283"/>
    <w:rsid w:val="003B271B"/>
    <w:rsid w:val="003B294A"/>
    <w:rsid w:val="003B453F"/>
    <w:rsid w:val="003B50C2"/>
    <w:rsid w:val="003B572A"/>
    <w:rsid w:val="003B5AEA"/>
    <w:rsid w:val="003C0DF7"/>
    <w:rsid w:val="003C10DE"/>
    <w:rsid w:val="003C1D90"/>
    <w:rsid w:val="003D271C"/>
    <w:rsid w:val="003D6C4F"/>
    <w:rsid w:val="003D7338"/>
    <w:rsid w:val="003E327E"/>
    <w:rsid w:val="003E3C52"/>
    <w:rsid w:val="003E4521"/>
    <w:rsid w:val="003E61A0"/>
    <w:rsid w:val="003F03E9"/>
    <w:rsid w:val="004004E0"/>
    <w:rsid w:val="004010C2"/>
    <w:rsid w:val="00412D74"/>
    <w:rsid w:val="00416013"/>
    <w:rsid w:val="00420CD3"/>
    <w:rsid w:val="00423C9C"/>
    <w:rsid w:val="00426A9E"/>
    <w:rsid w:val="004331AE"/>
    <w:rsid w:val="00433BF2"/>
    <w:rsid w:val="00434488"/>
    <w:rsid w:val="00440CA3"/>
    <w:rsid w:val="004412D3"/>
    <w:rsid w:val="0044345C"/>
    <w:rsid w:val="0044395A"/>
    <w:rsid w:val="0044604F"/>
    <w:rsid w:val="004508EF"/>
    <w:rsid w:val="0045280B"/>
    <w:rsid w:val="0046088E"/>
    <w:rsid w:val="0046117B"/>
    <w:rsid w:val="00461871"/>
    <w:rsid w:val="00463681"/>
    <w:rsid w:val="00470757"/>
    <w:rsid w:val="004731B3"/>
    <w:rsid w:val="00473A71"/>
    <w:rsid w:val="0047702C"/>
    <w:rsid w:val="0048091D"/>
    <w:rsid w:val="00480E7B"/>
    <w:rsid w:val="004819E2"/>
    <w:rsid w:val="00483FFA"/>
    <w:rsid w:val="00487A59"/>
    <w:rsid w:val="004904E6"/>
    <w:rsid w:val="00493F17"/>
    <w:rsid w:val="0049566C"/>
    <w:rsid w:val="00495DC9"/>
    <w:rsid w:val="00497149"/>
    <w:rsid w:val="004B00F8"/>
    <w:rsid w:val="004B6D85"/>
    <w:rsid w:val="004C0D30"/>
    <w:rsid w:val="004C0F79"/>
    <w:rsid w:val="004C1567"/>
    <w:rsid w:val="004C6000"/>
    <w:rsid w:val="004D7758"/>
    <w:rsid w:val="004E27FE"/>
    <w:rsid w:val="004E7510"/>
    <w:rsid w:val="004F2356"/>
    <w:rsid w:val="004F2890"/>
    <w:rsid w:val="004F3424"/>
    <w:rsid w:val="004F4627"/>
    <w:rsid w:val="00500082"/>
    <w:rsid w:val="00500BD6"/>
    <w:rsid w:val="00505948"/>
    <w:rsid w:val="005106EE"/>
    <w:rsid w:val="00516309"/>
    <w:rsid w:val="005171A7"/>
    <w:rsid w:val="00517612"/>
    <w:rsid w:val="00520211"/>
    <w:rsid w:val="00521A67"/>
    <w:rsid w:val="00524930"/>
    <w:rsid w:val="00527B25"/>
    <w:rsid w:val="0053592A"/>
    <w:rsid w:val="00536C7C"/>
    <w:rsid w:val="00537B4F"/>
    <w:rsid w:val="00541212"/>
    <w:rsid w:val="005434A1"/>
    <w:rsid w:val="00544B78"/>
    <w:rsid w:val="00545DA9"/>
    <w:rsid w:val="0054788B"/>
    <w:rsid w:val="00553A09"/>
    <w:rsid w:val="005541C0"/>
    <w:rsid w:val="0056296C"/>
    <w:rsid w:val="005651FD"/>
    <w:rsid w:val="00572370"/>
    <w:rsid w:val="005737AE"/>
    <w:rsid w:val="005772E6"/>
    <w:rsid w:val="00577C3C"/>
    <w:rsid w:val="00581E10"/>
    <w:rsid w:val="00582EEE"/>
    <w:rsid w:val="005861E4"/>
    <w:rsid w:val="00586F0E"/>
    <w:rsid w:val="0059047B"/>
    <w:rsid w:val="005909CD"/>
    <w:rsid w:val="005956E4"/>
    <w:rsid w:val="00596BC8"/>
    <w:rsid w:val="0059780B"/>
    <w:rsid w:val="00597D83"/>
    <w:rsid w:val="005A15FB"/>
    <w:rsid w:val="005A2470"/>
    <w:rsid w:val="005A396F"/>
    <w:rsid w:val="005A5431"/>
    <w:rsid w:val="005B1BD5"/>
    <w:rsid w:val="005B2E30"/>
    <w:rsid w:val="005C5CD4"/>
    <w:rsid w:val="005C6672"/>
    <w:rsid w:val="005C66CD"/>
    <w:rsid w:val="005D51CC"/>
    <w:rsid w:val="005D7640"/>
    <w:rsid w:val="005E0C1C"/>
    <w:rsid w:val="005E1617"/>
    <w:rsid w:val="005E6A6A"/>
    <w:rsid w:val="005F0413"/>
    <w:rsid w:val="005F23B7"/>
    <w:rsid w:val="005F6089"/>
    <w:rsid w:val="005F6E2B"/>
    <w:rsid w:val="00607BA0"/>
    <w:rsid w:val="00611227"/>
    <w:rsid w:val="006114C1"/>
    <w:rsid w:val="006128B4"/>
    <w:rsid w:val="00622727"/>
    <w:rsid w:val="00624A91"/>
    <w:rsid w:val="00624BCD"/>
    <w:rsid w:val="00626322"/>
    <w:rsid w:val="0063075F"/>
    <w:rsid w:val="00632754"/>
    <w:rsid w:val="00636849"/>
    <w:rsid w:val="00637F3E"/>
    <w:rsid w:val="0064518C"/>
    <w:rsid w:val="006555E7"/>
    <w:rsid w:val="00655E91"/>
    <w:rsid w:val="00660279"/>
    <w:rsid w:val="00661721"/>
    <w:rsid w:val="00673A34"/>
    <w:rsid w:val="00675D30"/>
    <w:rsid w:val="006868FB"/>
    <w:rsid w:val="0068720C"/>
    <w:rsid w:val="00687587"/>
    <w:rsid w:val="006912A4"/>
    <w:rsid w:val="0069131F"/>
    <w:rsid w:val="00691DAD"/>
    <w:rsid w:val="0069402F"/>
    <w:rsid w:val="006950D1"/>
    <w:rsid w:val="00696019"/>
    <w:rsid w:val="006A38FA"/>
    <w:rsid w:val="006A5316"/>
    <w:rsid w:val="006A69CC"/>
    <w:rsid w:val="006B6C84"/>
    <w:rsid w:val="006C08BF"/>
    <w:rsid w:val="006C17B2"/>
    <w:rsid w:val="006D309B"/>
    <w:rsid w:val="006D4DA0"/>
    <w:rsid w:val="006D4DC1"/>
    <w:rsid w:val="006D6FBB"/>
    <w:rsid w:val="006D759F"/>
    <w:rsid w:val="006E355F"/>
    <w:rsid w:val="006F3E46"/>
    <w:rsid w:val="00700C82"/>
    <w:rsid w:val="00703C49"/>
    <w:rsid w:val="00706636"/>
    <w:rsid w:val="007102F4"/>
    <w:rsid w:val="0071580C"/>
    <w:rsid w:val="007179E3"/>
    <w:rsid w:val="007246E9"/>
    <w:rsid w:val="00735B07"/>
    <w:rsid w:val="00744816"/>
    <w:rsid w:val="00753178"/>
    <w:rsid w:val="0076050A"/>
    <w:rsid w:val="007710A2"/>
    <w:rsid w:val="00774220"/>
    <w:rsid w:val="0077447A"/>
    <w:rsid w:val="00776318"/>
    <w:rsid w:val="00781274"/>
    <w:rsid w:val="00781FFF"/>
    <w:rsid w:val="00783782"/>
    <w:rsid w:val="00786635"/>
    <w:rsid w:val="00794C6F"/>
    <w:rsid w:val="0079641A"/>
    <w:rsid w:val="00797879"/>
    <w:rsid w:val="007A4C11"/>
    <w:rsid w:val="007A5630"/>
    <w:rsid w:val="007B3569"/>
    <w:rsid w:val="007B35AE"/>
    <w:rsid w:val="007B4CF6"/>
    <w:rsid w:val="007B67FE"/>
    <w:rsid w:val="007C1FFF"/>
    <w:rsid w:val="007D0C01"/>
    <w:rsid w:val="007D1A3A"/>
    <w:rsid w:val="007D4B4D"/>
    <w:rsid w:val="007D7F2A"/>
    <w:rsid w:val="007E0FF4"/>
    <w:rsid w:val="007E1C17"/>
    <w:rsid w:val="007E3D52"/>
    <w:rsid w:val="007E7FB8"/>
    <w:rsid w:val="007F1C2A"/>
    <w:rsid w:val="007F2362"/>
    <w:rsid w:val="007F2671"/>
    <w:rsid w:val="007F4272"/>
    <w:rsid w:val="007F47D9"/>
    <w:rsid w:val="007F592D"/>
    <w:rsid w:val="007F740F"/>
    <w:rsid w:val="008053BC"/>
    <w:rsid w:val="008061F1"/>
    <w:rsid w:val="008104EA"/>
    <w:rsid w:val="00812C57"/>
    <w:rsid w:val="00812FDB"/>
    <w:rsid w:val="008130F8"/>
    <w:rsid w:val="0081503D"/>
    <w:rsid w:val="00816424"/>
    <w:rsid w:val="00817E4F"/>
    <w:rsid w:val="00821B24"/>
    <w:rsid w:val="0082508E"/>
    <w:rsid w:val="008261CA"/>
    <w:rsid w:val="00836211"/>
    <w:rsid w:val="0083623F"/>
    <w:rsid w:val="00841D81"/>
    <w:rsid w:val="00842F46"/>
    <w:rsid w:val="00844274"/>
    <w:rsid w:val="00852490"/>
    <w:rsid w:val="00857B82"/>
    <w:rsid w:val="00866942"/>
    <w:rsid w:val="008674B6"/>
    <w:rsid w:val="00867F72"/>
    <w:rsid w:val="00867FFD"/>
    <w:rsid w:val="00870DD2"/>
    <w:rsid w:val="00873197"/>
    <w:rsid w:val="0087459B"/>
    <w:rsid w:val="008746DB"/>
    <w:rsid w:val="00883B3F"/>
    <w:rsid w:val="00887F98"/>
    <w:rsid w:val="0089118E"/>
    <w:rsid w:val="008931AE"/>
    <w:rsid w:val="00893877"/>
    <w:rsid w:val="00895FA3"/>
    <w:rsid w:val="008A57DB"/>
    <w:rsid w:val="008A6E04"/>
    <w:rsid w:val="008B17A3"/>
    <w:rsid w:val="008B444D"/>
    <w:rsid w:val="008B6EFB"/>
    <w:rsid w:val="008B712F"/>
    <w:rsid w:val="008B7B85"/>
    <w:rsid w:val="008C0F43"/>
    <w:rsid w:val="008C2397"/>
    <w:rsid w:val="008C2D53"/>
    <w:rsid w:val="008C4F70"/>
    <w:rsid w:val="008C7932"/>
    <w:rsid w:val="008D15E0"/>
    <w:rsid w:val="008D7118"/>
    <w:rsid w:val="008E09C6"/>
    <w:rsid w:val="008E1512"/>
    <w:rsid w:val="008E747B"/>
    <w:rsid w:val="008F044C"/>
    <w:rsid w:val="008F1061"/>
    <w:rsid w:val="008F5A14"/>
    <w:rsid w:val="00900986"/>
    <w:rsid w:val="009017BE"/>
    <w:rsid w:val="00902134"/>
    <w:rsid w:val="00902825"/>
    <w:rsid w:val="0090789A"/>
    <w:rsid w:val="0091106C"/>
    <w:rsid w:val="00911985"/>
    <w:rsid w:val="00916483"/>
    <w:rsid w:val="00931283"/>
    <w:rsid w:val="00935700"/>
    <w:rsid w:val="00936E1C"/>
    <w:rsid w:val="009409F6"/>
    <w:rsid w:val="00946ABF"/>
    <w:rsid w:val="00947A66"/>
    <w:rsid w:val="00950241"/>
    <w:rsid w:val="00950493"/>
    <w:rsid w:val="00950FCF"/>
    <w:rsid w:val="009523A6"/>
    <w:rsid w:val="009536FF"/>
    <w:rsid w:val="009616AF"/>
    <w:rsid w:val="00961A1C"/>
    <w:rsid w:val="00961AAC"/>
    <w:rsid w:val="0096212E"/>
    <w:rsid w:val="00965642"/>
    <w:rsid w:val="00966DA9"/>
    <w:rsid w:val="009678CA"/>
    <w:rsid w:val="00975604"/>
    <w:rsid w:val="0098244C"/>
    <w:rsid w:val="009830B5"/>
    <w:rsid w:val="0099365A"/>
    <w:rsid w:val="009A0347"/>
    <w:rsid w:val="009A0B72"/>
    <w:rsid w:val="009B2872"/>
    <w:rsid w:val="009B28C4"/>
    <w:rsid w:val="009B439A"/>
    <w:rsid w:val="009B7DB2"/>
    <w:rsid w:val="009C0B90"/>
    <w:rsid w:val="009C35CC"/>
    <w:rsid w:val="009C5818"/>
    <w:rsid w:val="009D2B90"/>
    <w:rsid w:val="009D4577"/>
    <w:rsid w:val="009D6AD2"/>
    <w:rsid w:val="009D75CC"/>
    <w:rsid w:val="009E14FA"/>
    <w:rsid w:val="009E1DAD"/>
    <w:rsid w:val="009E7A2C"/>
    <w:rsid w:val="009F00AF"/>
    <w:rsid w:val="009F11AA"/>
    <w:rsid w:val="009F2D8E"/>
    <w:rsid w:val="009F3483"/>
    <w:rsid w:val="009F5E98"/>
    <w:rsid w:val="00A0095C"/>
    <w:rsid w:val="00A02C9D"/>
    <w:rsid w:val="00A03166"/>
    <w:rsid w:val="00A127E7"/>
    <w:rsid w:val="00A17EEE"/>
    <w:rsid w:val="00A211F4"/>
    <w:rsid w:val="00A220D7"/>
    <w:rsid w:val="00A26214"/>
    <w:rsid w:val="00A3265C"/>
    <w:rsid w:val="00A32BD7"/>
    <w:rsid w:val="00A3315F"/>
    <w:rsid w:val="00A33C04"/>
    <w:rsid w:val="00A37F97"/>
    <w:rsid w:val="00A42389"/>
    <w:rsid w:val="00A43AA7"/>
    <w:rsid w:val="00A53D1D"/>
    <w:rsid w:val="00A56B9A"/>
    <w:rsid w:val="00A571A2"/>
    <w:rsid w:val="00A65605"/>
    <w:rsid w:val="00A722C5"/>
    <w:rsid w:val="00A726AA"/>
    <w:rsid w:val="00A825A0"/>
    <w:rsid w:val="00A83AFF"/>
    <w:rsid w:val="00A840FC"/>
    <w:rsid w:val="00A849DC"/>
    <w:rsid w:val="00A86D5C"/>
    <w:rsid w:val="00A96D0A"/>
    <w:rsid w:val="00AA2F5F"/>
    <w:rsid w:val="00AB0EFC"/>
    <w:rsid w:val="00AC356C"/>
    <w:rsid w:val="00AD4A45"/>
    <w:rsid w:val="00AD64D7"/>
    <w:rsid w:val="00AD6652"/>
    <w:rsid w:val="00AD7B89"/>
    <w:rsid w:val="00AE0B4A"/>
    <w:rsid w:val="00AE22F4"/>
    <w:rsid w:val="00AE3ABF"/>
    <w:rsid w:val="00AE4B52"/>
    <w:rsid w:val="00AE64C7"/>
    <w:rsid w:val="00AF1BA6"/>
    <w:rsid w:val="00AF2A60"/>
    <w:rsid w:val="00AF57DC"/>
    <w:rsid w:val="00B05F83"/>
    <w:rsid w:val="00B06063"/>
    <w:rsid w:val="00B06B72"/>
    <w:rsid w:val="00B1042A"/>
    <w:rsid w:val="00B16FB4"/>
    <w:rsid w:val="00B233DE"/>
    <w:rsid w:val="00B25A80"/>
    <w:rsid w:val="00B2621B"/>
    <w:rsid w:val="00B263E8"/>
    <w:rsid w:val="00B36063"/>
    <w:rsid w:val="00B47D27"/>
    <w:rsid w:val="00B52167"/>
    <w:rsid w:val="00B60AC7"/>
    <w:rsid w:val="00B620F0"/>
    <w:rsid w:val="00B643F5"/>
    <w:rsid w:val="00B655F4"/>
    <w:rsid w:val="00B65A94"/>
    <w:rsid w:val="00B664CB"/>
    <w:rsid w:val="00B75072"/>
    <w:rsid w:val="00B77B29"/>
    <w:rsid w:val="00B8376C"/>
    <w:rsid w:val="00B86BEF"/>
    <w:rsid w:val="00B93ED8"/>
    <w:rsid w:val="00B96D5A"/>
    <w:rsid w:val="00BA2071"/>
    <w:rsid w:val="00BA5783"/>
    <w:rsid w:val="00BB53FC"/>
    <w:rsid w:val="00BC4611"/>
    <w:rsid w:val="00BC662F"/>
    <w:rsid w:val="00BD04CF"/>
    <w:rsid w:val="00BD3CFB"/>
    <w:rsid w:val="00BD66AD"/>
    <w:rsid w:val="00BD70A7"/>
    <w:rsid w:val="00BD71D6"/>
    <w:rsid w:val="00BD759C"/>
    <w:rsid w:val="00BE2480"/>
    <w:rsid w:val="00BE2D19"/>
    <w:rsid w:val="00BE5AE6"/>
    <w:rsid w:val="00BE651C"/>
    <w:rsid w:val="00BE76E9"/>
    <w:rsid w:val="00BF2B54"/>
    <w:rsid w:val="00BF5911"/>
    <w:rsid w:val="00BF6486"/>
    <w:rsid w:val="00C07059"/>
    <w:rsid w:val="00C13553"/>
    <w:rsid w:val="00C14DBC"/>
    <w:rsid w:val="00C173A0"/>
    <w:rsid w:val="00C26350"/>
    <w:rsid w:val="00C26762"/>
    <w:rsid w:val="00C311E0"/>
    <w:rsid w:val="00C32086"/>
    <w:rsid w:val="00C32D3B"/>
    <w:rsid w:val="00C339F1"/>
    <w:rsid w:val="00C35DAA"/>
    <w:rsid w:val="00C472C6"/>
    <w:rsid w:val="00C55915"/>
    <w:rsid w:val="00C57AD4"/>
    <w:rsid w:val="00C61691"/>
    <w:rsid w:val="00C625BC"/>
    <w:rsid w:val="00C6536E"/>
    <w:rsid w:val="00C65FC6"/>
    <w:rsid w:val="00C67300"/>
    <w:rsid w:val="00C744BE"/>
    <w:rsid w:val="00C80A18"/>
    <w:rsid w:val="00C90E30"/>
    <w:rsid w:val="00C94619"/>
    <w:rsid w:val="00C95C9B"/>
    <w:rsid w:val="00C961FA"/>
    <w:rsid w:val="00C978DB"/>
    <w:rsid w:val="00CA1426"/>
    <w:rsid w:val="00CA6247"/>
    <w:rsid w:val="00CB0923"/>
    <w:rsid w:val="00CB3D91"/>
    <w:rsid w:val="00CB629B"/>
    <w:rsid w:val="00CB7D9E"/>
    <w:rsid w:val="00CC0AD4"/>
    <w:rsid w:val="00CC1BF0"/>
    <w:rsid w:val="00CC32FF"/>
    <w:rsid w:val="00CC5FDC"/>
    <w:rsid w:val="00CC7EC6"/>
    <w:rsid w:val="00CD071C"/>
    <w:rsid w:val="00CD3F7B"/>
    <w:rsid w:val="00CD715D"/>
    <w:rsid w:val="00CD77AF"/>
    <w:rsid w:val="00CE0116"/>
    <w:rsid w:val="00CE781A"/>
    <w:rsid w:val="00CE7AD2"/>
    <w:rsid w:val="00CF198F"/>
    <w:rsid w:val="00CF78E1"/>
    <w:rsid w:val="00D002C6"/>
    <w:rsid w:val="00D0731B"/>
    <w:rsid w:val="00D07353"/>
    <w:rsid w:val="00D07E1E"/>
    <w:rsid w:val="00D14625"/>
    <w:rsid w:val="00D1611E"/>
    <w:rsid w:val="00D2673A"/>
    <w:rsid w:val="00D30696"/>
    <w:rsid w:val="00D31718"/>
    <w:rsid w:val="00D3452F"/>
    <w:rsid w:val="00D35535"/>
    <w:rsid w:val="00D432CA"/>
    <w:rsid w:val="00D44AE7"/>
    <w:rsid w:val="00D46988"/>
    <w:rsid w:val="00D47DEA"/>
    <w:rsid w:val="00D50E71"/>
    <w:rsid w:val="00D60C0F"/>
    <w:rsid w:val="00D7053A"/>
    <w:rsid w:val="00D70540"/>
    <w:rsid w:val="00D7085C"/>
    <w:rsid w:val="00D731E0"/>
    <w:rsid w:val="00D75D38"/>
    <w:rsid w:val="00D7703F"/>
    <w:rsid w:val="00D77BCA"/>
    <w:rsid w:val="00D81195"/>
    <w:rsid w:val="00D83293"/>
    <w:rsid w:val="00D87E10"/>
    <w:rsid w:val="00D94298"/>
    <w:rsid w:val="00DA5D0B"/>
    <w:rsid w:val="00DA749D"/>
    <w:rsid w:val="00DB0579"/>
    <w:rsid w:val="00DB7A41"/>
    <w:rsid w:val="00DC4048"/>
    <w:rsid w:val="00DC6050"/>
    <w:rsid w:val="00DC7CDB"/>
    <w:rsid w:val="00DD5C1F"/>
    <w:rsid w:val="00DD6536"/>
    <w:rsid w:val="00DE32D5"/>
    <w:rsid w:val="00DE4926"/>
    <w:rsid w:val="00DE52E2"/>
    <w:rsid w:val="00DE66CF"/>
    <w:rsid w:val="00DF002C"/>
    <w:rsid w:val="00DF2090"/>
    <w:rsid w:val="00DF6868"/>
    <w:rsid w:val="00DF728F"/>
    <w:rsid w:val="00DF78E1"/>
    <w:rsid w:val="00E12F7F"/>
    <w:rsid w:val="00E22126"/>
    <w:rsid w:val="00E22B1D"/>
    <w:rsid w:val="00E2448E"/>
    <w:rsid w:val="00E25ECC"/>
    <w:rsid w:val="00E32E79"/>
    <w:rsid w:val="00E34420"/>
    <w:rsid w:val="00E40A6F"/>
    <w:rsid w:val="00E41B5B"/>
    <w:rsid w:val="00E42028"/>
    <w:rsid w:val="00E4548C"/>
    <w:rsid w:val="00E45848"/>
    <w:rsid w:val="00E45EE5"/>
    <w:rsid w:val="00E47B7B"/>
    <w:rsid w:val="00E507CF"/>
    <w:rsid w:val="00E529E4"/>
    <w:rsid w:val="00E55705"/>
    <w:rsid w:val="00E64B2F"/>
    <w:rsid w:val="00E66773"/>
    <w:rsid w:val="00E67678"/>
    <w:rsid w:val="00E839A4"/>
    <w:rsid w:val="00E83CB7"/>
    <w:rsid w:val="00E86C5E"/>
    <w:rsid w:val="00E87356"/>
    <w:rsid w:val="00E95C46"/>
    <w:rsid w:val="00E97394"/>
    <w:rsid w:val="00EA0892"/>
    <w:rsid w:val="00EA1723"/>
    <w:rsid w:val="00EA4A18"/>
    <w:rsid w:val="00EB65F0"/>
    <w:rsid w:val="00EB6BD1"/>
    <w:rsid w:val="00EB7C45"/>
    <w:rsid w:val="00EC1B9B"/>
    <w:rsid w:val="00EC4233"/>
    <w:rsid w:val="00EC4C9E"/>
    <w:rsid w:val="00EC7432"/>
    <w:rsid w:val="00ED2028"/>
    <w:rsid w:val="00ED4FA6"/>
    <w:rsid w:val="00EE0433"/>
    <w:rsid w:val="00EE3E51"/>
    <w:rsid w:val="00EF08CD"/>
    <w:rsid w:val="00EF701A"/>
    <w:rsid w:val="00EF7246"/>
    <w:rsid w:val="00F02C05"/>
    <w:rsid w:val="00F0462F"/>
    <w:rsid w:val="00F0517F"/>
    <w:rsid w:val="00F07375"/>
    <w:rsid w:val="00F07C8C"/>
    <w:rsid w:val="00F10DAA"/>
    <w:rsid w:val="00F11025"/>
    <w:rsid w:val="00F11DEE"/>
    <w:rsid w:val="00F122F1"/>
    <w:rsid w:val="00F2686A"/>
    <w:rsid w:val="00F27E87"/>
    <w:rsid w:val="00F3027C"/>
    <w:rsid w:val="00F30579"/>
    <w:rsid w:val="00F30BBC"/>
    <w:rsid w:val="00F30ED5"/>
    <w:rsid w:val="00F3609F"/>
    <w:rsid w:val="00F3738B"/>
    <w:rsid w:val="00F4046B"/>
    <w:rsid w:val="00F52119"/>
    <w:rsid w:val="00F673D0"/>
    <w:rsid w:val="00F7511B"/>
    <w:rsid w:val="00F75F0C"/>
    <w:rsid w:val="00F7635A"/>
    <w:rsid w:val="00F7642D"/>
    <w:rsid w:val="00F81F23"/>
    <w:rsid w:val="00F84A97"/>
    <w:rsid w:val="00F86B29"/>
    <w:rsid w:val="00F907D9"/>
    <w:rsid w:val="00F96928"/>
    <w:rsid w:val="00F978D7"/>
    <w:rsid w:val="00FA3781"/>
    <w:rsid w:val="00FB2054"/>
    <w:rsid w:val="00FB20F6"/>
    <w:rsid w:val="00FB37E9"/>
    <w:rsid w:val="00FB3A63"/>
    <w:rsid w:val="00FC04FB"/>
    <w:rsid w:val="00FC1943"/>
    <w:rsid w:val="00FC2BFE"/>
    <w:rsid w:val="00FC3B29"/>
    <w:rsid w:val="00FC7D57"/>
    <w:rsid w:val="00FD0D14"/>
    <w:rsid w:val="00FD14BF"/>
    <w:rsid w:val="00FD22E6"/>
    <w:rsid w:val="00FD64E3"/>
    <w:rsid w:val="00FE18A4"/>
    <w:rsid w:val="00FE5AF5"/>
    <w:rsid w:val="00FE74F7"/>
    <w:rsid w:val="00FE7BCA"/>
    <w:rsid w:val="00FF12FE"/>
    <w:rsid w:val="00FF2697"/>
    <w:rsid w:val="00FF687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del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del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del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del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deltesto">
    <w:name w:val="Body Text"/>
    <w:basedOn w:val="Normale"/>
    <w:link w:val="CorpodeltestoCarattere"/>
    <w:rsid w:val="00C173A0"/>
    <w:pPr>
      <w:spacing w:after="120"/>
    </w:pPr>
  </w:style>
  <w:style w:type="character" w:customStyle="1" w:styleId="CorpodeltestoCarattere">
    <w:name w:val="Corpo del testo Carattere"/>
    <w:basedOn w:val="Carpredefinitoparagrafo"/>
    <w:link w:val="Corpodel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link w:val="ParagrafoelencoCaratter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1"/>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FE7BCA"/>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uiPriority w:val="99"/>
    <w:semiHidden/>
    <w:unhideWhenUsed/>
    <w:rsid w:val="00FE7BCA"/>
    <w:rPr>
      <w:sz w:val="16"/>
      <w:szCs w:val="16"/>
    </w:rPr>
  </w:style>
  <w:style w:type="paragraph" w:styleId="Testocommento">
    <w:name w:val="annotation text"/>
    <w:basedOn w:val="Normale"/>
    <w:link w:val="TestocommentoCarattere"/>
    <w:uiPriority w:val="99"/>
    <w:unhideWhenUsed/>
    <w:rsid w:val="00FE7BCA"/>
    <w:rPr>
      <w:sz w:val="20"/>
    </w:rPr>
  </w:style>
  <w:style w:type="character" w:customStyle="1" w:styleId="TestocommentoCarattere">
    <w:name w:val="Testo commento Carattere"/>
    <w:basedOn w:val="Carpredefinitoparagrafo"/>
    <w:link w:val="Testocommento"/>
    <w:uiPriority w:val="99"/>
    <w:rsid w:val="00FE7BCA"/>
    <w:rPr>
      <w:rFonts w:ascii="Times New Roman" w:eastAsia="Times New Roman" w:hAnsi="Times New Roman" w:cs="Times New Roman"/>
      <w:color w:val="00000A"/>
      <w:kern w:val="1"/>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E7BCA"/>
    <w:rPr>
      <w:b/>
      <w:bCs/>
    </w:rPr>
  </w:style>
  <w:style w:type="character" w:customStyle="1" w:styleId="SoggettocommentoCarattere">
    <w:name w:val="Soggetto commento Carattere"/>
    <w:basedOn w:val="TestocommentoCarattere"/>
    <w:link w:val="Soggettocommento"/>
    <w:uiPriority w:val="99"/>
    <w:semiHidden/>
    <w:rsid w:val="00FE7BCA"/>
    <w:rPr>
      <w:rFonts w:ascii="Times New Roman" w:eastAsia="Times New Roman" w:hAnsi="Times New Roman" w:cs="Times New Roman"/>
      <w:b/>
      <w:bCs/>
      <w:color w:val="00000A"/>
      <w:kern w:val="1"/>
      <w:sz w:val="20"/>
      <w:szCs w:val="20"/>
      <w:lang w:eastAsia="it-IT"/>
    </w:rPr>
  </w:style>
  <w:style w:type="paragraph" w:styleId="Testofumetto">
    <w:name w:val="Balloon Text"/>
    <w:basedOn w:val="Normale"/>
    <w:link w:val="TestofumettoCarattere"/>
    <w:uiPriority w:val="99"/>
    <w:semiHidden/>
    <w:unhideWhenUsed/>
    <w:rsid w:val="00FE7B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7BCA"/>
    <w:rPr>
      <w:rFonts w:ascii="Segoe UI" w:eastAsia="Times New Roman" w:hAnsi="Segoe UI" w:cs="Segoe UI"/>
      <w:color w:val="00000A"/>
      <w:kern w:val="1"/>
      <w:sz w:val="18"/>
      <w:szCs w:val="18"/>
      <w:lang w:eastAsia="it-IT"/>
    </w:rPr>
  </w:style>
  <w:style w:type="character" w:customStyle="1" w:styleId="ParagrafoelencoCarattere">
    <w:name w:val="Paragrafo elenco Carattere"/>
    <w:basedOn w:val="Carpredefinitoparagrafo"/>
    <w:link w:val="Paragrafoelenco"/>
    <w:uiPriority w:val="1"/>
    <w:qFormat/>
    <w:locked/>
    <w:rsid w:val="00E22126"/>
    <w:rPr>
      <w:rFonts w:ascii="Times New Roman" w:eastAsia="Times New Roman" w:hAnsi="Times New Roman" w:cs="Times New Roman"/>
      <w:color w:val="00000A"/>
      <w:kern w:val="1"/>
      <w:sz w:val="24"/>
      <w:szCs w:val="20"/>
      <w:lang w:eastAsia="it-IT"/>
    </w:rPr>
  </w:style>
  <w:style w:type="paragraph" w:styleId="Rientrocorpodeltesto2">
    <w:name w:val="Body Text Indent 2"/>
    <w:basedOn w:val="Normale"/>
    <w:link w:val="Rientrocorpodeltesto2Carattere"/>
    <w:uiPriority w:val="99"/>
    <w:semiHidden/>
    <w:unhideWhenUsed/>
    <w:rsid w:val="00537B4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37B4F"/>
    <w:rPr>
      <w:rFonts w:ascii="Times New Roman" w:eastAsia="Times New Roman" w:hAnsi="Times New Roman" w:cs="Times New Roman"/>
      <w:color w:val="00000A"/>
      <w:kern w:val="1"/>
      <w:sz w:val="24"/>
      <w:szCs w:val="20"/>
      <w:lang w:eastAsia="it-IT"/>
    </w:rPr>
  </w:style>
  <w:style w:type="paragraph" w:customStyle="1" w:styleId="Default">
    <w:name w:val="Default"/>
    <w:uiPriority w:val="99"/>
    <w:rsid w:val="00473A71"/>
    <w:pPr>
      <w:autoSpaceDE w:val="0"/>
      <w:autoSpaceDN w:val="0"/>
      <w:adjustRightInd w:val="0"/>
      <w:spacing w:after="0" w:line="240" w:lineRule="auto"/>
    </w:pPr>
    <w:rPr>
      <w:rFonts w:ascii="Garamond" w:hAnsi="Garamond" w:cs="Garamond"/>
      <w:color w:val="000000"/>
      <w:sz w:val="24"/>
      <w:szCs w:val="24"/>
    </w:rPr>
  </w:style>
  <w:style w:type="character" w:customStyle="1" w:styleId="Corpodeltesto20">
    <w:name w:val="Corpo del testo (2)_"/>
    <w:basedOn w:val="Carpredefinitoparagrafo"/>
    <w:link w:val="Corpodeltesto22"/>
    <w:rsid w:val="00CB3D91"/>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CB3D91"/>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customStyle="1" w:styleId="sche22">
    <w:name w:val="sche2_2"/>
    <w:uiPriority w:val="99"/>
    <w:rsid w:val="00735B07"/>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s>
</file>

<file path=word/webSettings.xml><?xml version="1.0" encoding="utf-8"?>
<w:webSettings xmlns:r="http://schemas.openxmlformats.org/officeDocument/2006/relationships" xmlns:w="http://schemas.openxmlformats.org/wordprocessingml/2006/main">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530726130">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76F5696D5614F6395E8B92E3DBFBFEF"/>
        <w:category>
          <w:name w:val="Generale"/>
          <w:gallery w:val="placeholder"/>
        </w:category>
        <w:types>
          <w:type w:val="bbPlcHdr"/>
        </w:types>
        <w:behaviors>
          <w:behavior w:val="content"/>
        </w:behaviors>
        <w:guid w:val="{2F691B41-67ED-402D-A9E0-47E6F1692838}"/>
      </w:docPartPr>
      <w:docPartBody>
        <w:p w:rsidR="00867FC7" w:rsidRDefault="00ED0EB5" w:rsidP="00ED0EB5">
          <w:pPr>
            <w:pStyle w:val="176F5696D5614F6395E8B92E3DBFBFEF"/>
          </w:pPr>
          <w:r w:rsidRPr="00DD514B">
            <w:rPr>
              <w:rStyle w:val="Testosegnaposto"/>
            </w:rPr>
            <w:t>Fare clic qui per immettere testo.</w:t>
          </w:r>
        </w:p>
      </w:docPartBody>
    </w:docPart>
    <w:docPart>
      <w:docPartPr>
        <w:name w:val="B5A19FBA314E429E929D6620484740DC"/>
        <w:category>
          <w:name w:val="Generale"/>
          <w:gallery w:val="placeholder"/>
        </w:category>
        <w:types>
          <w:type w:val="bbPlcHdr"/>
        </w:types>
        <w:behaviors>
          <w:behavior w:val="content"/>
        </w:behaviors>
        <w:guid w:val="{02F883A0-CCC1-4562-877B-5A25D0514D70}"/>
      </w:docPartPr>
      <w:docPartBody>
        <w:p w:rsidR="00867FC7" w:rsidRDefault="00ED0EB5" w:rsidP="00ED0EB5">
          <w:pPr>
            <w:pStyle w:val="B5A19FBA314E429E929D6620484740DC"/>
          </w:pPr>
          <w:r w:rsidRPr="00DD514B">
            <w:rPr>
              <w:rStyle w:val="Testosegnaposto"/>
            </w:rPr>
            <w:t>Fare clic qui per immettere testo.</w:t>
          </w:r>
        </w:p>
      </w:docPartBody>
    </w:docPart>
    <w:docPart>
      <w:docPartPr>
        <w:name w:val="065CCC69D9B3429A84B46010FA67D68F"/>
        <w:category>
          <w:name w:val="Generale"/>
          <w:gallery w:val="placeholder"/>
        </w:category>
        <w:types>
          <w:type w:val="bbPlcHdr"/>
        </w:types>
        <w:behaviors>
          <w:behavior w:val="content"/>
        </w:behaviors>
        <w:guid w:val="{CCAB5798-D690-4BA9-8D1C-9D1D1A00144F}"/>
      </w:docPartPr>
      <w:docPartBody>
        <w:p w:rsidR="00867FC7" w:rsidRDefault="00ED0EB5" w:rsidP="00ED0EB5">
          <w:pPr>
            <w:pStyle w:val="065CCC69D9B3429A84B46010FA67D68F"/>
          </w:pPr>
          <w:r w:rsidRPr="00DD514B">
            <w:rPr>
              <w:rStyle w:val="Testosegnaposto"/>
            </w:rPr>
            <w:t>Fare clic qui per immettere testo.</w:t>
          </w:r>
        </w:p>
      </w:docPartBody>
    </w:docPart>
    <w:docPart>
      <w:docPartPr>
        <w:name w:val="3B71EEB44D474CEE9AA5072391EEDF3B"/>
        <w:category>
          <w:name w:val="Generale"/>
          <w:gallery w:val="placeholder"/>
        </w:category>
        <w:types>
          <w:type w:val="bbPlcHdr"/>
        </w:types>
        <w:behaviors>
          <w:behavior w:val="content"/>
        </w:behaviors>
        <w:guid w:val="{B3372656-6489-48AD-8C6B-02A54AB6DEB5}"/>
      </w:docPartPr>
      <w:docPartBody>
        <w:p w:rsidR="00867FC7" w:rsidRDefault="00ED0EB5" w:rsidP="00ED0EB5">
          <w:pPr>
            <w:pStyle w:val="3B71EEB44D474CEE9AA5072391EEDF3B"/>
          </w:pPr>
          <w:r w:rsidRPr="00DD514B">
            <w:rPr>
              <w:rStyle w:val="Testosegnaposto"/>
            </w:rPr>
            <w:t>Fare clic qui per immettere testo.</w:t>
          </w:r>
        </w:p>
      </w:docPartBody>
    </w:docPart>
    <w:docPart>
      <w:docPartPr>
        <w:name w:val="9784D3FF2DAE49E2B9050836A26FCC02"/>
        <w:category>
          <w:name w:val="Generale"/>
          <w:gallery w:val="placeholder"/>
        </w:category>
        <w:types>
          <w:type w:val="bbPlcHdr"/>
        </w:types>
        <w:behaviors>
          <w:behavior w:val="content"/>
        </w:behaviors>
        <w:guid w:val="{8706D705-A297-48E8-B2E6-3D4C827DCE10}"/>
      </w:docPartPr>
      <w:docPartBody>
        <w:p w:rsidR="00867FC7" w:rsidRDefault="00ED0EB5" w:rsidP="00ED0EB5">
          <w:pPr>
            <w:pStyle w:val="9784D3FF2DAE49E2B9050836A26FCC02"/>
          </w:pPr>
          <w:r w:rsidRPr="00DD514B">
            <w:rPr>
              <w:rStyle w:val="Testosegnaposto"/>
            </w:rPr>
            <w:t>Fare clic qui per immettere testo.</w:t>
          </w:r>
        </w:p>
      </w:docPartBody>
    </w:docPart>
    <w:docPart>
      <w:docPartPr>
        <w:name w:val="2BFDE09EE17847B4BB0555A334E6432F"/>
        <w:category>
          <w:name w:val="Generale"/>
          <w:gallery w:val="placeholder"/>
        </w:category>
        <w:types>
          <w:type w:val="bbPlcHdr"/>
        </w:types>
        <w:behaviors>
          <w:behavior w:val="content"/>
        </w:behaviors>
        <w:guid w:val="{7748271F-E517-466D-88E0-02138D28D5D5}"/>
      </w:docPartPr>
      <w:docPartBody>
        <w:p w:rsidR="00867FC7" w:rsidRDefault="00ED0EB5" w:rsidP="00ED0EB5">
          <w:pPr>
            <w:pStyle w:val="2BFDE09EE17847B4BB0555A334E6432F"/>
          </w:pPr>
          <w:r w:rsidRPr="00DD514B">
            <w:rPr>
              <w:rStyle w:val="Testosegnaposto"/>
            </w:rPr>
            <w:t>Fare clic qui per immettere testo.</w:t>
          </w:r>
        </w:p>
      </w:docPartBody>
    </w:docPart>
    <w:docPart>
      <w:docPartPr>
        <w:name w:val="07F7E5A6BE7A4A299D4D4DEE0574332B"/>
        <w:category>
          <w:name w:val="Generale"/>
          <w:gallery w:val="placeholder"/>
        </w:category>
        <w:types>
          <w:type w:val="bbPlcHdr"/>
        </w:types>
        <w:behaviors>
          <w:behavior w:val="content"/>
        </w:behaviors>
        <w:guid w:val="{201C1ACC-F50E-4F31-A593-96F8016D9170}"/>
      </w:docPartPr>
      <w:docPartBody>
        <w:p w:rsidR="00867FC7" w:rsidRDefault="00ED0EB5" w:rsidP="00ED0EB5">
          <w:pPr>
            <w:pStyle w:val="07F7E5A6BE7A4A299D4D4DEE0574332B"/>
          </w:pPr>
          <w:r w:rsidRPr="00DD514B">
            <w:rPr>
              <w:rStyle w:val="Testosegnaposto"/>
            </w:rPr>
            <w:t>Fare clic qui per immettere testo.</w:t>
          </w:r>
        </w:p>
      </w:docPartBody>
    </w:docPart>
    <w:docPart>
      <w:docPartPr>
        <w:name w:val="CAE6E908B20F491A9C12351C706CBE20"/>
        <w:category>
          <w:name w:val="Generale"/>
          <w:gallery w:val="placeholder"/>
        </w:category>
        <w:types>
          <w:type w:val="bbPlcHdr"/>
        </w:types>
        <w:behaviors>
          <w:behavior w:val="content"/>
        </w:behaviors>
        <w:guid w:val="{E54F37FB-AC66-4FE7-B99E-36722C922843}"/>
      </w:docPartPr>
      <w:docPartBody>
        <w:p w:rsidR="00867FC7" w:rsidRDefault="00ED0EB5" w:rsidP="00ED0EB5">
          <w:pPr>
            <w:pStyle w:val="CAE6E908B20F491A9C12351C706CBE20"/>
          </w:pPr>
          <w:r w:rsidRPr="00DD514B">
            <w:rPr>
              <w:rStyle w:val="Testosegnaposto"/>
            </w:rPr>
            <w:t>Fare clic qui per immettere testo.</w:t>
          </w:r>
        </w:p>
      </w:docPartBody>
    </w:docPart>
    <w:docPart>
      <w:docPartPr>
        <w:name w:val="C93B4D79A3314573B61EF0EAFF5EE38F"/>
        <w:category>
          <w:name w:val="Generale"/>
          <w:gallery w:val="placeholder"/>
        </w:category>
        <w:types>
          <w:type w:val="bbPlcHdr"/>
        </w:types>
        <w:behaviors>
          <w:behavior w:val="content"/>
        </w:behaviors>
        <w:guid w:val="{2227D6D3-024A-4955-B69A-AE5E625E17DB}"/>
      </w:docPartPr>
      <w:docPartBody>
        <w:p w:rsidR="00867FC7" w:rsidRDefault="00ED0EB5" w:rsidP="00ED0EB5">
          <w:pPr>
            <w:pStyle w:val="C93B4D79A3314573B61EF0EAFF5EE38F"/>
          </w:pPr>
          <w:r w:rsidRPr="00DD514B">
            <w:rPr>
              <w:rStyle w:val="Testosegnaposto"/>
            </w:rPr>
            <w:t>Fare clic qui per immettere testo.</w:t>
          </w:r>
        </w:p>
      </w:docPartBody>
    </w:docPart>
    <w:docPart>
      <w:docPartPr>
        <w:name w:val="D21255A19CEE4619BADABDC699882DA3"/>
        <w:category>
          <w:name w:val="Generale"/>
          <w:gallery w:val="placeholder"/>
        </w:category>
        <w:types>
          <w:type w:val="bbPlcHdr"/>
        </w:types>
        <w:behaviors>
          <w:behavior w:val="content"/>
        </w:behaviors>
        <w:guid w:val="{1055C5B5-CFA9-446A-BDBC-E3CEBD1560D9}"/>
      </w:docPartPr>
      <w:docPartBody>
        <w:p w:rsidR="00867FC7" w:rsidRDefault="00ED0EB5" w:rsidP="00ED0EB5">
          <w:pPr>
            <w:pStyle w:val="D21255A19CEE4619BADABDC699882DA3"/>
          </w:pPr>
          <w:r w:rsidRPr="00DD514B">
            <w:rPr>
              <w:rStyle w:val="Testosegnaposto"/>
            </w:rPr>
            <w:t>Fare clic qui per immettere testo.</w:t>
          </w:r>
        </w:p>
      </w:docPartBody>
    </w:docPart>
    <w:docPart>
      <w:docPartPr>
        <w:name w:val="53FD37DDF21746309C674B181691C13C"/>
        <w:category>
          <w:name w:val="Generale"/>
          <w:gallery w:val="placeholder"/>
        </w:category>
        <w:types>
          <w:type w:val="bbPlcHdr"/>
        </w:types>
        <w:behaviors>
          <w:behavior w:val="content"/>
        </w:behaviors>
        <w:guid w:val="{F5180477-B9CE-4D8E-9C89-92CBDE8F1D2B}"/>
      </w:docPartPr>
      <w:docPartBody>
        <w:p w:rsidR="00867FC7" w:rsidRDefault="00ED0EB5" w:rsidP="00ED0EB5">
          <w:pPr>
            <w:pStyle w:val="53FD37DDF21746309C674B181691C13C"/>
          </w:pPr>
          <w:r w:rsidRPr="00DD514B">
            <w:rPr>
              <w:rStyle w:val="Testosegnaposto"/>
            </w:rPr>
            <w:t>Fare clic qui per immettere testo.</w:t>
          </w:r>
        </w:p>
      </w:docPartBody>
    </w:docPart>
    <w:docPart>
      <w:docPartPr>
        <w:name w:val="E27672825069400183C2D68219F7F546"/>
        <w:category>
          <w:name w:val="Generale"/>
          <w:gallery w:val="placeholder"/>
        </w:category>
        <w:types>
          <w:type w:val="bbPlcHdr"/>
        </w:types>
        <w:behaviors>
          <w:behavior w:val="content"/>
        </w:behaviors>
        <w:guid w:val="{919E903C-6A02-4F32-90CF-B6190806B71F}"/>
      </w:docPartPr>
      <w:docPartBody>
        <w:p w:rsidR="00867FC7" w:rsidRDefault="00ED0EB5" w:rsidP="00ED0EB5">
          <w:pPr>
            <w:pStyle w:val="E27672825069400183C2D68219F7F546"/>
          </w:pPr>
          <w:r w:rsidRPr="00DD514B">
            <w:rPr>
              <w:rStyle w:val="Testosegnaposto"/>
            </w:rPr>
            <w:t>Fare clic qui per immettere testo.</w:t>
          </w:r>
        </w:p>
      </w:docPartBody>
    </w:docPart>
    <w:docPart>
      <w:docPartPr>
        <w:name w:val="434A2F562C2840B19D002B9A8D89F9E3"/>
        <w:category>
          <w:name w:val="Generale"/>
          <w:gallery w:val="placeholder"/>
        </w:category>
        <w:types>
          <w:type w:val="bbPlcHdr"/>
        </w:types>
        <w:behaviors>
          <w:behavior w:val="content"/>
        </w:behaviors>
        <w:guid w:val="{B2065601-BD45-4AB0-968D-8B26DA5CF34F}"/>
      </w:docPartPr>
      <w:docPartBody>
        <w:p w:rsidR="00867FC7" w:rsidRDefault="00ED0EB5" w:rsidP="00ED0EB5">
          <w:pPr>
            <w:pStyle w:val="434A2F562C2840B19D002B9A8D89F9E3"/>
          </w:pPr>
          <w:r w:rsidRPr="00DD514B">
            <w:rPr>
              <w:rStyle w:val="Testosegnaposto"/>
            </w:rPr>
            <w:t>Fare clic qui per immettere testo.</w:t>
          </w:r>
        </w:p>
      </w:docPartBody>
    </w:docPart>
    <w:docPart>
      <w:docPartPr>
        <w:name w:val="268D58BD729B4588831B3E6CD1E3D69B"/>
        <w:category>
          <w:name w:val="Generale"/>
          <w:gallery w:val="placeholder"/>
        </w:category>
        <w:types>
          <w:type w:val="bbPlcHdr"/>
        </w:types>
        <w:behaviors>
          <w:behavior w:val="content"/>
        </w:behaviors>
        <w:guid w:val="{D48EEC7C-5ABB-4087-A8F3-3EA2E2C1D7FC}"/>
      </w:docPartPr>
      <w:docPartBody>
        <w:p w:rsidR="00867FC7" w:rsidRDefault="00ED0EB5" w:rsidP="00ED0EB5">
          <w:pPr>
            <w:pStyle w:val="268D58BD729B4588831B3E6CD1E3D69B"/>
          </w:pPr>
          <w:r w:rsidRPr="00DD514B">
            <w:rPr>
              <w:rStyle w:val="Testosegnaposto"/>
            </w:rPr>
            <w:t>Fare clic qui per immettere testo.</w:t>
          </w:r>
        </w:p>
      </w:docPartBody>
    </w:docPart>
    <w:docPart>
      <w:docPartPr>
        <w:name w:val="F4B436F1F9F34B1C87E3DA3EC3068EC5"/>
        <w:category>
          <w:name w:val="Generale"/>
          <w:gallery w:val="placeholder"/>
        </w:category>
        <w:types>
          <w:type w:val="bbPlcHdr"/>
        </w:types>
        <w:behaviors>
          <w:behavior w:val="content"/>
        </w:behaviors>
        <w:guid w:val="{7EE00366-8FEA-4225-9DDB-088F43870C08}"/>
      </w:docPartPr>
      <w:docPartBody>
        <w:p w:rsidR="00867FC7" w:rsidRDefault="00ED0EB5" w:rsidP="00ED0EB5">
          <w:pPr>
            <w:pStyle w:val="F4B436F1F9F34B1C87E3DA3EC3068EC5"/>
          </w:pPr>
          <w:r w:rsidRPr="00DD514B">
            <w:rPr>
              <w:rStyle w:val="Testosegnaposto"/>
            </w:rPr>
            <w:t>Fare clic qui per immettere testo.</w:t>
          </w:r>
        </w:p>
      </w:docPartBody>
    </w:docPart>
    <w:docPart>
      <w:docPartPr>
        <w:name w:val="E2BDCE10E7F34151B34CB19A1BC4CF30"/>
        <w:category>
          <w:name w:val="Generale"/>
          <w:gallery w:val="placeholder"/>
        </w:category>
        <w:types>
          <w:type w:val="bbPlcHdr"/>
        </w:types>
        <w:behaviors>
          <w:behavior w:val="content"/>
        </w:behaviors>
        <w:guid w:val="{3F0CDC6E-2212-4C8E-A0C1-D5714453AF9D}"/>
      </w:docPartPr>
      <w:docPartBody>
        <w:p w:rsidR="00867FC7" w:rsidRDefault="00ED0EB5" w:rsidP="00ED0EB5">
          <w:pPr>
            <w:pStyle w:val="E2BDCE10E7F34151B34CB19A1BC4CF30"/>
          </w:pPr>
          <w:r w:rsidRPr="00DD514B">
            <w:rPr>
              <w:rStyle w:val="Testosegnaposto"/>
            </w:rPr>
            <w:t>Fare clic qui per immettere testo.</w:t>
          </w:r>
        </w:p>
      </w:docPartBody>
    </w:docPart>
    <w:docPart>
      <w:docPartPr>
        <w:name w:val="2C1239BC42C1422D9BEF911E9BF522F9"/>
        <w:category>
          <w:name w:val="Generale"/>
          <w:gallery w:val="placeholder"/>
        </w:category>
        <w:types>
          <w:type w:val="bbPlcHdr"/>
        </w:types>
        <w:behaviors>
          <w:behavior w:val="content"/>
        </w:behaviors>
        <w:guid w:val="{37897A02-C3F4-48EE-9710-825544DEFD70}"/>
      </w:docPartPr>
      <w:docPartBody>
        <w:p w:rsidR="00867FC7" w:rsidRDefault="00ED0EB5" w:rsidP="00ED0EB5">
          <w:pPr>
            <w:pStyle w:val="2C1239BC42C1422D9BEF911E9BF522F9"/>
          </w:pPr>
          <w:r w:rsidRPr="00DD514B">
            <w:rPr>
              <w:rStyle w:val="Testosegnaposto"/>
            </w:rPr>
            <w:t>Fare clic qui per immettere testo.</w:t>
          </w:r>
        </w:p>
      </w:docPartBody>
    </w:docPart>
    <w:docPart>
      <w:docPartPr>
        <w:name w:val="83AB76D587B6492CB2C3676EBA85E6F7"/>
        <w:category>
          <w:name w:val="Generale"/>
          <w:gallery w:val="placeholder"/>
        </w:category>
        <w:types>
          <w:type w:val="bbPlcHdr"/>
        </w:types>
        <w:behaviors>
          <w:behavior w:val="content"/>
        </w:behaviors>
        <w:guid w:val="{0AB459E9-CA04-4DB0-9815-06106766C400}"/>
      </w:docPartPr>
      <w:docPartBody>
        <w:p w:rsidR="00867FC7" w:rsidRDefault="00ED0EB5" w:rsidP="00ED0EB5">
          <w:pPr>
            <w:pStyle w:val="83AB76D587B6492CB2C3676EBA85E6F7"/>
          </w:pPr>
          <w:r w:rsidRPr="00DD514B">
            <w:rPr>
              <w:rStyle w:val="Testosegnaposto"/>
            </w:rPr>
            <w:t>Fare clic qui per immettere testo.</w:t>
          </w:r>
        </w:p>
      </w:docPartBody>
    </w:docPart>
    <w:docPart>
      <w:docPartPr>
        <w:name w:val="5BEB90C30D6D4899A260B258D9BF567C"/>
        <w:category>
          <w:name w:val="Generale"/>
          <w:gallery w:val="placeholder"/>
        </w:category>
        <w:types>
          <w:type w:val="bbPlcHdr"/>
        </w:types>
        <w:behaviors>
          <w:behavior w:val="content"/>
        </w:behaviors>
        <w:guid w:val="{4BD3FC87-BEBD-45ED-9627-CD9CDDCB84F7}"/>
      </w:docPartPr>
      <w:docPartBody>
        <w:p w:rsidR="00867FC7" w:rsidRDefault="00ED0EB5" w:rsidP="00ED0EB5">
          <w:pPr>
            <w:pStyle w:val="5BEB90C30D6D4899A260B258D9BF567C"/>
          </w:pPr>
          <w:r w:rsidRPr="00DD514B">
            <w:rPr>
              <w:rStyle w:val="Testosegnaposto"/>
            </w:rPr>
            <w:t>Fare clic qui per immettere testo.</w:t>
          </w:r>
        </w:p>
      </w:docPartBody>
    </w:docPart>
    <w:docPart>
      <w:docPartPr>
        <w:name w:val="01A2992D46BE47DC90562786F9805E48"/>
        <w:category>
          <w:name w:val="Generale"/>
          <w:gallery w:val="placeholder"/>
        </w:category>
        <w:types>
          <w:type w:val="bbPlcHdr"/>
        </w:types>
        <w:behaviors>
          <w:behavior w:val="content"/>
        </w:behaviors>
        <w:guid w:val="{AAB1F1A0-8F6C-4FE0-8998-088D398280A1}"/>
      </w:docPartPr>
      <w:docPartBody>
        <w:p w:rsidR="00867FC7" w:rsidRDefault="00ED0EB5" w:rsidP="00ED0EB5">
          <w:pPr>
            <w:pStyle w:val="01A2992D46BE47DC90562786F9805E48"/>
          </w:pPr>
          <w:r w:rsidRPr="00DD514B">
            <w:rPr>
              <w:rStyle w:val="Testosegnaposto"/>
            </w:rPr>
            <w:t>Fare clic qui per immettere testo.</w:t>
          </w:r>
        </w:p>
      </w:docPartBody>
    </w:docPart>
    <w:docPart>
      <w:docPartPr>
        <w:name w:val="E59E0993986F4DD5A5984149AD7779EE"/>
        <w:category>
          <w:name w:val="Generale"/>
          <w:gallery w:val="placeholder"/>
        </w:category>
        <w:types>
          <w:type w:val="bbPlcHdr"/>
        </w:types>
        <w:behaviors>
          <w:behavior w:val="content"/>
        </w:behaviors>
        <w:guid w:val="{3C678FE1-0EEB-4455-9239-0D73F12440A1}"/>
      </w:docPartPr>
      <w:docPartBody>
        <w:p w:rsidR="00867FC7" w:rsidRDefault="00ED0EB5" w:rsidP="00ED0EB5">
          <w:pPr>
            <w:pStyle w:val="E59E0993986F4DD5A5984149AD7779EE"/>
          </w:pPr>
          <w:r w:rsidRPr="00DD514B">
            <w:rPr>
              <w:rStyle w:val="Testosegnaposto"/>
            </w:rPr>
            <w:t>Fare clic qui per immettere testo.</w:t>
          </w:r>
        </w:p>
      </w:docPartBody>
    </w:docPart>
    <w:docPart>
      <w:docPartPr>
        <w:name w:val="125BFC97705745FCB49D8C4E76C80B77"/>
        <w:category>
          <w:name w:val="Generale"/>
          <w:gallery w:val="placeholder"/>
        </w:category>
        <w:types>
          <w:type w:val="bbPlcHdr"/>
        </w:types>
        <w:behaviors>
          <w:behavior w:val="content"/>
        </w:behaviors>
        <w:guid w:val="{AA848CA8-39A3-4033-BC05-EBA3A4B57DEE}"/>
      </w:docPartPr>
      <w:docPartBody>
        <w:p w:rsidR="00867FC7" w:rsidRDefault="00ED0EB5" w:rsidP="00ED0EB5">
          <w:pPr>
            <w:pStyle w:val="125BFC97705745FCB49D8C4E76C80B77"/>
          </w:pPr>
          <w:r w:rsidRPr="00DD514B">
            <w:rPr>
              <w:rStyle w:val="Testosegnaposto"/>
            </w:rPr>
            <w:t>Fare clic qui per immettere testo.</w:t>
          </w:r>
        </w:p>
      </w:docPartBody>
    </w:docPart>
    <w:docPart>
      <w:docPartPr>
        <w:name w:val="D1CCF9AEEECD41B28AE6913971998686"/>
        <w:category>
          <w:name w:val="Generale"/>
          <w:gallery w:val="placeholder"/>
        </w:category>
        <w:types>
          <w:type w:val="bbPlcHdr"/>
        </w:types>
        <w:behaviors>
          <w:behavior w:val="content"/>
        </w:behaviors>
        <w:guid w:val="{E64316CA-5FD4-457A-8CD1-99BB8CC93CAA}"/>
      </w:docPartPr>
      <w:docPartBody>
        <w:p w:rsidR="00867FC7" w:rsidRDefault="00ED0EB5" w:rsidP="00ED0EB5">
          <w:pPr>
            <w:pStyle w:val="D1CCF9AEEECD41B28AE6913971998686"/>
          </w:pPr>
          <w:r w:rsidRPr="00DD514B">
            <w:rPr>
              <w:rStyle w:val="Testosegnaposto"/>
            </w:rPr>
            <w:t>Fare clic qui per immettere testo.</w:t>
          </w:r>
        </w:p>
      </w:docPartBody>
    </w:docPart>
    <w:docPart>
      <w:docPartPr>
        <w:name w:val="D1887530043B4563AE3A31D258811AF9"/>
        <w:category>
          <w:name w:val="Generale"/>
          <w:gallery w:val="placeholder"/>
        </w:category>
        <w:types>
          <w:type w:val="bbPlcHdr"/>
        </w:types>
        <w:behaviors>
          <w:behavior w:val="content"/>
        </w:behaviors>
        <w:guid w:val="{53322FC1-5FA1-4F2B-8221-417378706E71}"/>
      </w:docPartPr>
      <w:docPartBody>
        <w:p w:rsidR="00867FC7" w:rsidRDefault="00ED0EB5" w:rsidP="00ED0EB5">
          <w:pPr>
            <w:pStyle w:val="D1887530043B4563AE3A31D258811AF9"/>
          </w:pPr>
          <w:r w:rsidRPr="00DD514B">
            <w:rPr>
              <w:rStyle w:val="Testosegnaposto"/>
            </w:rPr>
            <w:t>Fare clic qui per immettere testo.</w:t>
          </w:r>
        </w:p>
      </w:docPartBody>
    </w:docPart>
    <w:docPart>
      <w:docPartPr>
        <w:name w:val="BFB1F627932F4346AC2151D11F87D58B"/>
        <w:category>
          <w:name w:val="Generale"/>
          <w:gallery w:val="placeholder"/>
        </w:category>
        <w:types>
          <w:type w:val="bbPlcHdr"/>
        </w:types>
        <w:behaviors>
          <w:behavior w:val="content"/>
        </w:behaviors>
        <w:guid w:val="{CB150689-7BE9-4B79-A839-3291AD85728B}"/>
      </w:docPartPr>
      <w:docPartBody>
        <w:p w:rsidR="00867FC7" w:rsidRDefault="00ED0EB5" w:rsidP="00ED0EB5">
          <w:pPr>
            <w:pStyle w:val="BFB1F627932F4346AC2151D11F87D58B"/>
          </w:pPr>
          <w:r w:rsidRPr="00DD514B">
            <w:rPr>
              <w:rStyle w:val="Testosegnaposto"/>
            </w:rPr>
            <w:t>Fare clic qui per immettere testo.</w:t>
          </w:r>
        </w:p>
      </w:docPartBody>
    </w:docPart>
    <w:docPart>
      <w:docPartPr>
        <w:name w:val="40B9B11833114E0993889E0B47520DD4"/>
        <w:category>
          <w:name w:val="Generale"/>
          <w:gallery w:val="placeholder"/>
        </w:category>
        <w:types>
          <w:type w:val="bbPlcHdr"/>
        </w:types>
        <w:behaviors>
          <w:behavior w:val="content"/>
        </w:behaviors>
        <w:guid w:val="{8B374AAD-C821-479D-B3AE-522A5FDF6690}"/>
      </w:docPartPr>
      <w:docPartBody>
        <w:p w:rsidR="00867FC7" w:rsidRDefault="00ED0EB5" w:rsidP="00ED0EB5">
          <w:pPr>
            <w:pStyle w:val="40B9B11833114E0993889E0B47520DD4"/>
          </w:pPr>
          <w:r w:rsidRPr="00DD514B">
            <w:rPr>
              <w:rStyle w:val="Testosegnaposto"/>
            </w:rPr>
            <w:t>Fare clic qui per immettere testo.</w:t>
          </w:r>
        </w:p>
      </w:docPartBody>
    </w:docPart>
    <w:docPart>
      <w:docPartPr>
        <w:name w:val="9C6D946F9BD144CBAA8A563030CB242D"/>
        <w:category>
          <w:name w:val="Generale"/>
          <w:gallery w:val="placeholder"/>
        </w:category>
        <w:types>
          <w:type w:val="bbPlcHdr"/>
        </w:types>
        <w:behaviors>
          <w:behavior w:val="content"/>
        </w:behaviors>
        <w:guid w:val="{6776FDDF-9D50-46B1-A94B-878918CC12BC}"/>
      </w:docPartPr>
      <w:docPartBody>
        <w:p w:rsidR="00867FC7" w:rsidRDefault="00ED0EB5" w:rsidP="00ED0EB5">
          <w:pPr>
            <w:pStyle w:val="9C6D946F9BD144CBAA8A563030CB242D"/>
          </w:pPr>
          <w:r w:rsidRPr="00DD514B">
            <w:rPr>
              <w:rStyle w:val="Testosegnaposto"/>
            </w:rPr>
            <w:t>Fare clic qui per immettere testo.</w:t>
          </w:r>
        </w:p>
      </w:docPartBody>
    </w:docPart>
    <w:docPart>
      <w:docPartPr>
        <w:name w:val="E4F55E09BB0B474EA561705E3FB2560F"/>
        <w:category>
          <w:name w:val="Generale"/>
          <w:gallery w:val="placeholder"/>
        </w:category>
        <w:types>
          <w:type w:val="bbPlcHdr"/>
        </w:types>
        <w:behaviors>
          <w:behavior w:val="content"/>
        </w:behaviors>
        <w:guid w:val="{DB3662F3-9E11-4BE2-95E1-7D5CF1B59B3D}"/>
      </w:docPartPr>
      <w:docPartBody>
        <w:p w:rsidR="00867FC7" w:rsidRDefault="00ED0EB5" w:rsidP="00ED0EB5">
          <w:pPr>
            <w:pStyle w:val="E4F55E09BB0B474EA561705E3FB2560F"/>
          </w:pPr>
          <w:r w:rsidRPr="00DD514B">
            <w:rPr>
              <w:rStyle w:val="Testosegnaposto"/>
            </w:rPr>
            <w:t>Fare clic qui per immettere testo.</w:t>
          </w:r>
        </w:p>
      </w:docPartBody>
    </w:docPart>
    <w:docPart>
      <w:docPartPr>
        <w:name w:val="6A1E632F0B9C4D76841E112CCEBF89A7"/>
        <w:category>
          <w:name w:val="Generale"/>
          <w:gallery w:val="placeholder"/>
        </w:category>
        <w:types>
          <w:type w:val="bbPlcHdr"/>
        </w:types>
        <w:behaviors>
          <w:behavior w:val="content"/>
        </w:behaviors>
        <w:guid w:val="{06427048-3742-42B0-8251-FE046A2EEB23}"/>
      </w:docPartPr>
      <w:docPartBody>
        <w:p w:rsidR="00867FC7" w:rsidRDefault="00ED0EB5" w:rsidP="00ED0EB5">
          <w:pPr>
            <w:pStyle w:val="6A1E632F0B9C4D76841E112CCEBF89A7"/>
          </w:pPr>
          <w:r w:rsidRPr="00DD514B">
            <w:rPr>
              <w:rStyle w:val="Testosegnaposto"/>
            </w:rPr>
            <w:t>Fare clic qui per immettere testo.</w:t>
          </w:r>
        </w:p>
      </w:docPartBody>
    </w:docPart>
    <w:docPart>
      <w:docPartPr>
        <w:name w:val="0418FD83104D4A2D912861209934EF27"/>
        <w:category>
          <w:name w:val="Generale"/>
          <w:gallery w:val="placeholder"/>
        </w:category>
        <w:types>
          <w:type w:val="bbPlcHdr"/>
        </w:types>
        <w:behaviors>
          <w:behavior w:val="content"/>
        </w:behaviors>
        <w:guid w:val="{2E9F1ADD-C992-4DFF-B93D-A80041AA8A5C}"/>
      </w:docPartPr>
      <w:docPartBody>
        <w:p w:rsidR="00867FC7" w:rsidRDefault="00ED0EB5" w:rsidP="00ED0EB5">
          <w:pPr>
            <w:pStyle w:val="0418FD83104D4A2D912861209934EF27"/>
          </w:pPr>
          <w:r w:rsidRPr="00DD514B">
            <w:rPr>
              <w:rStyle w:val="Testosegnaposto"/>
            </w:rPr>
            <w:t>Fare clic qui per immettere testo.</w:t>
          </w:r>
        </w:p>
      </w:docPartBody>
    </w:docPart>
    <w:docPart>
      <w:docPartPr>
        <w:name w:val="60F2B82B7AB14294B2B86FD828812D8D"/>
        <w:category>
          <w:name w:val="Generale"/>
          <w:gallery w:val="placeholder"/>
        </w:category>
        <w:types>
          <w:type w:val="bbPlcHdr"/>
        </w:types>
        <w:behaviors>
          <w:behavior w:val="content"/>
        </w:behaviors>
        <w:guid w:val="{7F0E96EB-5331-453F-889B-7E27F7A68AF2}"/>
      </w:docPartPr>
      <w:docPartBody>
        <w:p w:rsidR="00867FC7" w:rsidRDefault="00ED0EB5" w:rsidP="00ED0EB5">
          <w:pPr>
            <w:pStyle w:val="60F2B82B7AB14294B2B86FD828812D8D"/>
          </w:pPr>
          <w:r w:rsidRPr="00DD514B">
            <w:rPr>
              <w:rStyle w:val="Testosegnaposto"/>
            </w:rPr>
            <w:t>Fare clic qui per immettere testo.</w:t>
          </w:r>
        </w:p>
      </w:docPartBody>
    </w:docPart>
    <w:docPart>
      <w:docPartPr>
        <w:name w:val="FF8FF189042F4C3CABBF034460489899"/>
        <w:category>
          <w:name w:val="Generale"/>
          <w:gallery w:val="placeholder"/>
        </w:category>
        <w:types>
          <w:type w:val="bbPlcHdr"/>
        </w:types>
        <w:behaviors>
          <w:behavior w:val="content"/>
        </w:behaviors>
        <w:guid w:val="{F5AE4669-B784-4DFA-A00B-75F05A5BB349}"/>
      </w:docPartPr>
      <w:docPartBody>
        <w:p w:rsidR="00867FC7" w:rsidRDefault="00ED0EB5" w:rsidP="00ED0EB5">
          <w:pPr>
            <w:pStyle w:val="FF8FF189042F4C3CABBF034460489899"/>
          </w:pPr>
          <w:r w:rsidRPr="00DD514B">
            <w:rPr>
              <w:rStyle w:val="Testosegnaposto"/>
            </w:rPr>
            <w:t>Fare clic qui per immettere testo.</w:t>
          </w:r>
        </w:p>
      </w:docPartBody>
    </w:docPart>
    <w:docPart>
      <w:docPartPr>
        <w:name w:val="0C83E314EC9249BCAA7A14AE39E810C7"/>
        <w:category>
          <w:name w:val="Generale"/>
          <w:gallery w:val="placeholder"/>
        </w:category>
        <w:types>
          <w:type w:val="bbPlcHdr"/>
        </w:types>
        <w:behaviors>
          <w:behavior w:val="content"/>
        </w:behaviors>
        <w:guid w:val="{0A34F4B9-8B31-4430-BFAC-8842DE79BCAB}"/>
      </w:docPartPr>
      <w:docPartBody>
        <w:p w:rsidR="00867FC7" w:rsidRDefault="00ED0EB5" w:rsidP="00ED0EB5">
          <w:pPr>
            <w:pStyle w:val="0C83E314EC9249BCAA7A14AE39E810C7"/>
          </w:pPr>
          <w:r w:rsidRPr="00DD514B">
            <w:rPr>
              <w:rStyle w:val="Testosegnaposto"/>
            </w:rPr>
            <w:t>Fare clic qui per immettere testo.</w:t>
          </w:r>
        </w:p>
      </w:docPartBody>
    </w:docPart>
    <w:docPart>
      <w:docPartPr>
        <w:name w:val="D824041222454B45B99C9647ADEAA5C7"/>
        <w:category>
          <w:name w:val="Generale"/>
          <w:gallery w:val="placeholder"/>
        </w:category>
        <w:types>
          <w:type w:val="bbPlcHdr"/>
        </w:types>
        <w:behaviors>
          <w:behavior w:val="content"/>
        </w:behaviors>
        <w:guid w:val="{22C62B7D-02E6-4FBB-A068-422760DB03FF}"/>
      </w:docPartPr>
      <w:docPartBody>
        <w:p w:rsidR="00867FC7" w:rsidRDefault="00ED0EB5" w:rsidP="00ED0EB5">
          <w:pPr>
            <w:pStyle w:val="D824041222454B45B99C9647ADEAA5C7"/>
          </w:pPr>
          <w:r w:rsidRPr="00DD514B">
            <w:rPr>
              <w:rStyle w:val="Testosegnaposto"/>
            </w:rPr>
            <w:t>Fare clic qui per immettere testo.</w:t>
          </w:r>
        </w:p>
      </w:docPartBody>
    </w:docPart>
    <w:docPart>
      <w:docPartPr>
        <w:name w:val="F1320BE4D80A448E91FC2347352BBA52"/>
        <w:category>
          <w:name w:val="Generale"/>
          <w:gallery w:val="placeholder"/>
        </w:category>
        <w:types>
          <w:type w:val="bbPlcHdr"/>
        </w:types>
        <w:behaviors>
          <w:behavior w:val="content"/>
        </w:behaviors>
        <w:guid w:val="{29DFF9F6-0A1A-4C67-ACE1-876D51775E6D}"/>
      </w:docPartPr>
      <w:docPartBody>
        <w:p w:rsidR="00867FC7" w:rsidRDefault="00ED0EB5" w:rsidP="00ED0EB5">
          <w:pPr>
            <w:pStyle w:val="F1320BE4D80A448E91FC2347352BBA52"/>
          </w:pPr>
          <w:r w:rsidRPr="00DD514B">
            <w:rPr>
              <w:rStyle w:val="Testosegnaposto"/>
            </w:rPr>
            <w:t>Fare clic qui per immettere testo.</w:t>
          </w:r>
        </w:p>
      </w:docPartBody>
    </w:docPart>
    <w:docPart>
      <w:docPartPr>
        <w:name w:val="C37AC1B742434D1DAE3B914A0C712946"/>
        <w:category>
          <w:name w:val="Generale"/>
          <w:gallery w:val="placeholder"/>
        </w:category>
        <w:types>
          <w:type w:val="bbPlcHdr"/>
        </w:types>
        <w:behaviors>
          <w:behavior w:val="content"/>
        </w:behaviors>
        <w:guid w:val="{B5D523F7-B32E-4698-9BFF-B81A141030D4}"/>
      </w:docPartPr>
      <w:docPartBody>
        <w:p w:rsidR="00867FC7" w:rsidRDefault="00ED0EB5" w:rsidP="00ED0EB5">
          <w:pPr>
            <w:pStyle w:val="C37AC1B742434D1DAE3B914A0C712946"/>
          </w:pPr>
          <w:r w:rsidRPr="00DD514B">
            <w:rPr>
              <w:rStyle w:val="Testosegnaposto"/>
            </w:rPr>
            <w:t>Fare clic qui per immettere testo.</w:t>
          </w:r>
        </w:p>
      </w:docPartBody>
    </w:docPart>
    <w:docPart>
      <w:docPartPr>
        <w:name w:val="0D020EE150A641E8817EDD0DE6F7645D"/>
        <w:category>
          <w:name w:val="Generale"/>
          <w:gallery w:val="placeholder"/>
        </w:category>
        <w:types>
          <w:type w:val="bbPlcHdr"/>
        </w:types>
        <w:behaviors>
          <w:behavior w:val="content"/>
        </w:behaviors>
        <w:guid w:val="{ABE71513-D205-4285-8530-9C405E44D6DE}"/>
      </w:docPartPr>
      <w:docPartBody>
        <w:p w:rsidR="00867FC7" w:rsidRDefault="00ED0EB5" w:rsidP="00ED0EB5">
          <w:pPr>
            <w:pStyle w:val="0D020EE150A641E8817EDD0DE6F7645D"/>
          </w:pPr>
          <w:r w:rsidRPr="00DD514B">
            <w:rPr>
              <w:rStyle w:val="Testosegnaposto"/>
            </w:rPr>
            <w:t>Fare clic qui per immettere testo.</w:t>
          </w:r>
        </w:p>
      </w:docPartBody>
    </w:docPart>
    <w:docPart>
      <w:docPartPr>
        <w:name w:val="04E1D10045CF4843B78FA39C7B959E9A"/>
        <w:category>
          <w:name w:val="Generale"/>
          <w:gallery w:val="placeholder"/>
        </w:category>
        <w:types>
          <w:type w:val="bbPlcHdr"/>
        </w:types>
        <w:behaviors>
          <w:behavior w:val="content"/>
        </w:behaviors>
        <w:guid w:val="{74DB48D7-33E9-479C-BCDA-AAF0F690A739}"/>
      </w:docPartPr>
      <w:docPartBody>
        <w:p w:rsidR="00867FC7" w:rsidRDefault="00ED0EB5" w:rsidP="00ED0EB5">
          <w:pPr>
            <w:pStyle w:val="04E1D10045CF4843B78FA39C7B959E9A"/>
          </w:pPr>
          <w:r w:rsidRPr="00DD514B">
            <w:rPr>
              <w:rStyle w:val="Testosegnaposto"/>
            </w:rPr>
            <w:t>Fare clic qui per immettere testo.</w:t>
          </w:r>
        </w:p>
      </w:docPartBody>
    </w:docPart>
    <w:docPart>
      <w:docPartPr>
        <w:name w:val="529138A2617E4F828BBDFAE4198937AD"/>
        <w:category>
          <w:name w:val="Generale"/>
          <w:gallery w:val="placeholder"/>
        </w:category>
        <w:types>
          <w:type w:val="bbPlcHdr"/>
        </w:types>
        <w:behaviors>
          <w:behavior w:val="content"/>
        </w:behaviors>
        <w:guid w:val="{52F9A36A-F75A-454A-A2E8-6B5D8FD7E98B}"/>
      </w:docPartPr>
      <w:docPartBody>
        <w:p w:rsidR="00867FC7" w:rsidRDefault="00ED0EB5" w:rsidP="00ED0EB5">
          <w:pPr>
            <w:pStyle w:val="529138A2617E4F828BBDFAE4198937AD"/>
          </w:pPr>
          <w:r w:rsidRPr="00DD514B">
            <w:rPr>
              <w:rStyle w:val="Testosegnaposto"/>
            </w:rPr>
            <w:t>Fare clic qui per immettere testo.</w:t>
          </w:r>
        </w:p>
      </w:docPartBody>
    </w:docPart>
    <w:docPart>
      <w:docPartPr>
        <w:name w:val="47AC5FDF9C3345EB95785187FC8AC258"/>
        <w:category>
          <w:name w:val="Generale"/>
          <w:gallery w:val="placeholder"/>
        </w:category>
        <w:types>
          <w:type w:val="bbPlcHdr"/>
        </w:types>
        <w:behaviors>
          <w:behavior w:val="content"/>
        </w:behaviors>
        <w:guid w:val="{591C9F60-B2ED-4FB5-B64C-BD73A093B714}"/>
      </w:docPartPr>
      <w:docPartBody>
        <w:p w:rsidR="00867FC7" w:rsidRDefault="00ED0EB5" w:rsidP="00ED0EB5">
          <w:pPr>
            <w:pStyle w:val="47AC5FDF9C3345EB95785187FC8AC258"/>
          </w:pPr>
          <w:r w:rsidRPr="00DD514B">
            <w:rPr>
              <w:rStyle w:val="Testosegnaposto"/>
            </w:rPr>
            <w:t>Fare clic qui per immettere testo.</w:t>
          </w:r>
        </w:p>
      </w:docPartBody>
    </w:docPart>
    <w:docPart>
      <w:docPartPr>
        <w:name w:val="783FC99432D345DABB90540C9A5A19B7"/>
        <w:category>
          <w:name w:val="Generale"/>
          <w:gallery w:val="placeholder"/>
        </w:category>
        <w:types>
          <w:type w:val="bbPlcHdr"/>
        </w:types>
        <w:behaviors>
          <w:behavior w:val="content"/>
        </w:behaviors>
        <w:guid w:val="{9D8B0F30-34B9-4E00-BBA6-8D6CE81FE45B}"/>
      </w:docPartPr>
      <w:docPartBody>
        <w:p w:rsidR="00867FC7" w:rsidRDefault="00ED0EB5" w:rsidP="00ED0EB5">
          <w:pPr>
            <w:pStyle w:val="783FC99432D345DABB90540C9A5A19B7"/>
          </w:pPr>
          <w:r w:rsidRPr="00DD514B">
            <w:rPr>
              <w:rStyle w:val="Testosegnaposto"/>
            </w:rPr>
            <w:t>Fare clic qui per immettere testo.</w:t>
          </w:r>
        </w:p>
      </w:docPartBody>
    </w:docPart>
    <w:docPart>
      <w:docPartPr>
        <w:name w:val="75FB2F19D7D242CF9C3A11387FE58C7B"/>
        <w:category>
          <w:name w:val="Generale"/>
          <w:gallery w:val="placeholder"/>
        </w:category>
        <w:types>
          <w:type w:val="bbPlcHdr"/>
        </w:types>
        <w:behaviors>
          <w:behavior w:val="content"/>
        </w:behaviors>
        <w:guid w:val="{5BCF5E46-DF4E-4841-B5F6-CDCD73021542}"/>
      </w:docPartPr>
      <w:docPartBody>
        <w:p w:rsidR="00867FC7" w:rsidRDefault="00ED0EB5" w:rsidP="00ED0EB5">
          <w:pPr>
            <w:pStyle w:val="75FB2F19D7D242CF9C3A11387FE58C7B"/>
          </w:pPr>
          <w:r w:rsidRPr="00DD514B">
            <w:rPr>
              <w:rStyle w:val="Testosegnaposto"/>
            </w:rPr>
            <w:t>Fare clic qui per immettere testo.</w:t>
          </w:r>
        </w:p>
      </w:docPartBody>
    </w:docPart>
    <w:docPart>
      <w:docPartPr>
        <w:name w:val="F81FE5D459ED4C8A80E02B7D8403E768"/>
        <w:category>
          <w:name w:val="Generale"/>
          <w:gallery w:val="placeholder"/>
        </w:category>
        <w:types>
          <w:type w:val="bbPlcHdr"/>
        </w:types>
        <w:behaviors>
          <w:behavior w:val="content"/>
        </w:behaviors>
        <w:guid w:val="{3573C3F6-6632-47BF-83FA-9467F87FA151}"/>
      </w:docPartPr>
      <w:docPartBody>
        <w:p w:rsidR="00867FC7" w:rsidRDefault="00ED0EB5" w:rsidP="00ED0EB5">
          <w:pPr>
            <w:pStyle w:val="F81FE5D459ED4C8A80E02B7D8403E768"/>
          </w:pPr>
          <w:r w:rsidRPr="00DD514B">
            <w:rPr>
              <w:rStyle w:val="Testosegnaposto"/>
            </w:rPr>
            <w:t>Fare clic qui per immettere testo.</w:t>
          </w:r>
        </w:p>
      </w:docPartBody>
    </w:docPart>
    <w:docPart>
      <w:docPartPr>
        <w:name w:val="0AB6894B1CD4449A89E940355BDD1660"/>
        <w:category>
          <w:name w:val="Generale"/>
          <w:gallery w:val="placeholder"/>
        </w:category>
        <w:types>
          <w:type w:val="bbPlcHdr"/>
        </w:types>
        <w:behaviors>
          <w:behavior w:val="content"/>
        </w:behaviors>
        <w:guid w:val="{B2572301-068A-4269-A8C9-2D49C7CE60C9}"/>
      </w:docPartPr>
      <w:docPartBody>
        <w:p w:rsidR="00867FC7" w:rsidRDefault="00ED0EB5" w:rsidP="00ED0EB5">
          <w:pPr>
            <w:pStyle w:val="0AB6894B1CD4449A89E940355BDD1660"/>
          </w:pPr>
          <w:r w:rsidRPr="00DD514B">
            <w:rPr>
              <w:rStyle w:val="Testosegnaposto"/>
            </w:rPr>
            <w:t>Fare clic qui per immettere testo.</w:t>
          </w:r>
        </w:p>
      </w:docPartBody>
    </w:docPart>
    <w:docPart>
      <w:docPartPr>
        <w:name w:val="F938FFEBF95D40BF8DAF3C97B3E25C02"/>
        <w:category>
          <w:name w:val="Generale"/>
          <w:gallery w:val="placeholder"/>
        </w:category>
        <w:types>
          <w:type w:val="bbPlcHdr"/>
        </w:types>
        <w:behaviors>
          <w:behavior w:val="content"/>
        </w:behaviors>
        <w:guid w:val="{47670663-60D2-4CFB-B2D6-EA4CFFCA0413}"/>
      </w:docPartPr>
      <w:docPartBody>
        <w:p w:rsidR="00867FC7" w:rsidRDefault="00ED0EB5" w:rsidP="00ED0EB5">
          <w:pPr>
            <w:pStyle w:val="F938FFEBF95D40BF8DAF3C97B3E25C02"/>
          </w:pPr>
          <w:r w:rsidRPr="00DD514B">
            <w:rPr>
              <w:rStyle w:val="Testosegnaposto"/>
            </w:rPr>
            <w:t>Fare clic qui per immettere testo.</w:t>
          </w:r>
        </w:p>
      </w:docPartBody>
    </w:docPart>
    <w:docPart>
      <w:docPartPr>
        <w:name w:val="086DB4FC55C240C3ACDAFAC17611D5C5"/>
        <w:category>
          <w:name w:val="Generale"/>
          <w:gallery w:val="placeholder"/>
        </w:category>
        <w:types>
          <w:type w:val="bbPlcHdr"/>
        </w:types>
        <w:behaviors>
          <w:behavior w:val="content"/>
        </w:behaviors>
        <w:guid w:val="{B11201D2-EFF9-4D4A-9F06-79F281716828}"/>
      </w:docPartPr>
      <w:docPartBody>
        <w:p w:rsidR="00867FC7" w:rsidRDefault="00ED0EB5" w:rsidP="00ED0EB5">
          <w:pPr>
            <w:pStyle w:val="086DB4FC55C240C3ACDAFAC17611D5C5"/>
          </w:pPr>
          <w:r w:rsidRPr="00DD514B">
            <w:rPr>
              <w:rStyle w:val="Testosegnaposto"/>
            </w:rPr>
            <w:t>Fare clic qui per immettere testo.</w:t>
          </w:r>
        </w:p>
      </w:docPartBody>
    </w:docPart>
    <w:docPart>
      <w:docPartPr>
        <w:name w:val="4401F0D8F634411F8A741AD2CF052966"/>
        <w:category>
          <w:name w:val="Generale"/>
          <w:gallery w:val="placeholder"/>
        </w:category>
        <w:types>
          <w:type w:val="bbPlcHdr"/>
        </w:types>
        <w:behaviors>
          <w:behavior w:val="content"/>
        </w:behaviors>
        <w:guid w:val="{BD7F4D4C-C220-4762-B3C6-C0CC305CAFD2}"/>
      </w:docPartPr>
      <w:docPartBody>
        <w:p w:rsidR="00867FC7" w:rsidRDefault="00ED0EB5" w:rsidP="00ED0EB5">
          <w:pPr>
            <w:pStyle w:val="4401F0D8F634411F8A741AD2CF052966"/>
          </w:pPr>
          <w:r w:rsidRPr="00DD514B">
            <w:rPr>
              <w:rStyle w:val="Testosegnaposto"/>
            </w:rPr>
            <w:t>Fare clic qui per immettere testo.</w:t>
          </w:r>
        </w:p>
      </w:docPartBody>
    </w:docPart>
    <w:docPart>
      <w:docPartPr>
        <w:name w:val="86A5C9E0CF2544109CD3D22DA0426C23"/>
        <w:category>
          <w:name w:val="Generale"/>
          <w:gallery w:val="placeholder"/>
        </w:category>
        <w:types>
          <w:type w:val="bbPlcHdr"/>
        </w:types>
        <w:behaviors>
          <w:behavior w:val="content"/>
        </w:behaviors>
        <w:guid w:val="{C282ADDA-D5A9-4BB3-AC3C-8CF79C381B3B}"/>
      </w:docPartPr>
      <w:docPartBody>
        <w:p w:rsidR="00867FC7" w:rsidRDefault="00ED0EB5" w:rsidP="00ED0EB5">
          <w:pPr>
            <w:pStyle w:val="86A5C9E0CF2544109CD3D22DA0426C23"/>
          </w:pPr>
          <w:r w:rsidRPr="00DD514B">
            <w:rPr>
              <w:rStyle w:val="Testosegnaposto"/>
            </w:rPr>
            <w:t>Fare clic qui per immettere testo.</w:t>
          </w:r>
        </w:p>
      </w:docPartBody>
    </w:docPart>
    <w:docPart>
      <w:docPartPr>
        <w:name w:val="6DB117EB098D4A57819E519BF24D1E8A"/>
        <w:category>
          <w:name w:val="Generale"/>
          <w:gallery w:val="placeholder"/>
        </w:category>
        <w:types>
          <w:type w:val="bbPlcHdr"/>
        </w:types>
        <w:behaviors>
          <w:behavior w:val="content"/>
        </w:behaviors>
        <w:guid w:val="{4E41D69D-BB9A-45DF-899B-9338578C60EB}"/>
      </w:docPartPr>
      <w:docPartBody>
        <w:p w:rsidR="00867FC7" w:rsidRDefault="00ED0EB5" w:rsidP="00ED0EB5">
          <w:pPr>
            <w:pStyle w:val="6DB117EB098D4A57819E519BF24D1E8A"/>
          </w:pPr>
          <w:r w:rsidRPr="00DD514B">
            <w:rPr>
              <w:rStyle w:val="Testosegnaposto"/>
            </w:rPr>
            <w:t>Fare clic qui per immettere testo.</w:t>
          </w:r>
        </w:p>
      </w:docPartBody>
    </w:docPart>
    <w:docPart>
      <w:docPartPr>
        <w:name w:val="EC595DDEE3844730BDC32B1F491F7636"/>
        <w:category>
          <w:name w:val="Generale"/>
          <w:gallery w:val="placeholder"/>
        </w:category>
        <w:types>
          <w:type w:val="bbPlcHdr"/>
        </w:types>
        <w:behaviors>
          <w:behavior w:val="content"/>
        </w:behaviors>
        <w:guid w:val="{10A879C1-3744-4FB8-A6D9-64223F6B31B6}"/>
      </w:docPartPr>
      <w:docPartBody>
        <w:p w:rsidR="00867FC7" w:rsidRDefault="00ED0EB5" w:rsidP="00ED0EB5">
          <w:pPr>
            <w:pStyle w:val="EC595DDEE3844730BDC32B1F491F7636"/>
          </w:pPr>
          <w:r w:rsidRPr="00DD514B">
            <w:rPr>
              <w:rStyle w:val="Testosegnaposto"/>
            </w:rPr>
            <w:t>Fare clic qui per immettere testo.</w:t>
          </w:r>
        </w:p>
      </w:docPartBody>
    </w:docPart>
    <w:docPart>
      <w:docPartPr>
        <w:name w:val="FDCEA52FF9A4496BB860DD52C2C6ED5E"/>
        <w:category>
          <w:name w:val="Generale"/>
          <w:gallery w:val="placeholder"/>
        </w:category>
        <w:types>
          <w:type w:val="bbPlcHdr"/>
        </w:types>
        <w:behaviors>
          <w:behavior w:val="content"/>
        </w:behaviors>
        <w:guid w:val="{E3546433-AD74-4FB0-AD5F-3F412ADCB4BA}"/>
      </w:docPartPr>
      <w:docPartBody>
        <w:p w:rsidR="00867FC7" w:rsidRDefault="00ED0EB5" w:rsidP="00ED0EB5">
          <w:pPr>
            <w:pStyle w:val="FDCEA52FF9A4496BB860DD52C2C6ED5E"/>
          </w:pPr>
          <w:r w:rsidRPr="00DD514B">
            <w:rPr>
              <w:rStyle w:val="Testosegnaposto"/>
            </w:rPr>
            <w:t>Fare clic qui per immettere testo.</w:t>
          </w:r>
        </w:p>
      </w:docPartBody>
    </w:docPart>
    <w:docPart>
      <w:docPartPr>
        <w:name w:val="C11E9A5E63854A78B141D6B47122C9F0"/>
        <w:category>
          <w:name w:val="Generale"/>
          <w:gallery w:val="placeholder"/>
        </w:category>
        <w:types>
          <w:type w:val="bbPlcHdr"/>
        </w:types>
        <w:behaviors>
          <w:behavior w:val="content"/>
        </w:behaviors>
        <w:guid w:val="{07CD85A3-B65B-41EC-97E8-EDC34431F139}"/>
      </w:docPartPr>
      <w:docPartBody>
        <w:p w:rsidR="00867FC7" w:rsidRDefault="00ED0EB5" w:rsidP="00ED0EB5">
          <w:pPr>
            <w:pStyle w:val="C11E9A5E63854A78B141D6B47122C9F0"/>
          </w:pPr>
          <w:r w:rsidRPr="00DD514B">
            <w:rPr>
              <w:rStyle w:val="Testosegnaposto"/>
            </w:rPr>
            <w:t>Fare clic qui per immettere testo.</w:t>
          </w:r>
        </w:p>
      </w:docPartBody>
    </w:docPart>
    <w:docPart>
      <w:docPartPr>
        <w:name w:val="E5C45A1795DD4ACFABAFAC7AABA7585F"/>
        <w:category>
          <w:name w:val="Generale"/>
          <w:gallery w:val="placeholder"/>
        </w:category>
        <w:types>
          <w:type w:val="bbPlcHdr"/>
        </w:types>
        <w:behaviors>
          <w:behavior w:val="content"/>
        </w:behaviors>
        <w:guid w:val="{DDC5A43D-30C1-4CFD-9ABB-D6775E267A12}"/>
      </w:docPartPr>
      <w:docPartBody>
        <w:p w:rsidR="00867FC7" w:rsidRDefault="00ED0EB5" w:rsidP="00ED0EB5">
          <w:pPr>
            <w:pStyle w:val="E5C45A1795DD4ACFABAFAC7AABA7585F"/>
          </w:pPr>
          <w:r w:rsidRPr="00DD514B">
            <w:rPr>
              <w:rStyle w:val="Testosegnaposto"/>
            </w:rPr>
            <w:t>Fare clic qui per immettere testo.</w:t>
          </w:r>
        </w:p>
      </w:docPartBody>
    </w:docPart>
    <w:docPart>
      <w:docPartPr>
        <w:name w:val="9F00679A3BE440A1A7B5E00C90870695"/>
        <w:category>
          <w:name w:val="Generale"/>
          <w:gallery w:val="placeholder"/>
        </w:category>
        <w:types>
          <w:type w:val="bbPlcHdr"/>
        </w:types>
        <w:behaviors>
          <w:behavior w:val="content"/>
        </w:behaviors>
        <w:guid w:val="{4D7F8B5B-D685-4EF7-AE2C-CFDA05D4F43C}"/>
      </w:docPartPr>
      <w:docPartBody>
        <w:p w:rsidR="00867FC7" w:rsidRDefault="00ED0EB5" w:rsidP="00ED0EB5">
          <w:pPr>
            <w:pStyle w:val="9F00679A3BE440A1A7B5E00C90870695"/>
          </w:pPr>
          <w:r w:rsidRPr="00DD514B">
            <w:rPr>
              <w:rStyle w:val="Testosegnaposto"/>
            </w:rPr>
            <w:t>Fare clic qui per immettere testo.</w:t>
          </w:r>
        </w:p>
      </w:docPartBody>
    </w:docPart>
    <w:docPart>
      <w:docPartPr>
        <w:name w:val="2C22EF3925F645FBA96962A55C0CAD79"/>
        <w:category>
          <w:name w:val="Generale"/>
          <w:gallery w:val="placeholder"/>
        </w:category>
        <w:types>
          <w:type w:val="bbPlcHdr"/>
        </w:types>
        <w:behaviors>
          <w:behavior w:val="content"/>
        </w:behaviors>
        <w:guid w:val="{1D66738D-2B3F-425A-97FE-D7F3DAC601E9}"/>
      </w:docPartPr>
      <w:docPartBody>
        <w:p w:rsidR="00867FC7" w:rsidRDefault="00ED0EB5" w:rsidP="00ED0EB5">
          <w:pPr>
            <w:pStyle w:val="2C22EF3925F645FBA96962A55C0CAD79"/>
          </w:pPr>
          <w:r w:rsidRPr="00DD514B">
            <w:rPr>
              <w:rStyle w:val="Testosegnaposto"/>
            </w:rPr>
            <w:t>Fare clic qui per immettere testo.</w:t>
          </w:r>
        </w:p>
      </w:docPartBody>
    </w:docPart>
    <w:docPart>
      <w:docPartPr>
        <w:name w:val="53DACBEBD89846D18DF3602DBB7A0266"/>
        <w:category>
          <w:name w:val="Generale"/>
          <w:gallery w:val="placeholder"/>
        </w:category>
        <w:types>
          <w:type w:val="bbPlcHdr"/>
        </w:types>
        <w:behaviors>
          <w:behavior w:val="content"/>
        </w:behaviors>
        <w:guid w:val="{42A2A2FF-21E3-4C95-A114-81C5F0D03DAB}"/>
      </w:docPartPr>
      <w:docPartBody>
        <w:p w:rsidR="00867FC7" w:rsidRDefault="00ED0EB5" w:rsidP="00ED0EB5">
          <w:pPr>
            <w:pStyle w:val="53DACBEBD89846D18DF3602DBB7A0266"/>
          </w:pPr>
          <w:r w:rsidRPr="00DD514B">
            <w:rPr>
              <w:rStyle w:val="Testosegnaposto"/>
            </w:rPr>
            <w:t>Fare clic qui per immettere testo.</w:t>
          </w:r>
        </w:p>
      </w:docPartBody>
    </w:docPart>
    <w:docPart>
      <w:docPartPr>
        <w:name w:val="660E13CA04AE4DBDB765DAACFB6F9A95"/>
        <w:category>
          <w:name w:val="Generale"/>
          <w:gallery w:val="placeholder"/>
        </w:category>
        <w:types>
          <w:type w:val="bbPlcHdr"/>
        </w:types>
        <w:behaviors>
          <w:behavior w:val="content"/>
        </w:behaviors>
        <w:guid w:val="{CCEFF617-0BDE-4E3F-92B8-EC883B95C0FD}"/>
      </w:docPartPr>
      <w:docPartBody>
        <w:p w:rsidR="00867FC7" w:rsidRDefault="00ED0EB5" w:rsidP="00ED0EB5">
          <w:pPr>
            <w:pStyle w:val="660E13CA04AE4DBDB765DAACFB6F9A95"/>
          </w:pPr>
          <w:r w:rsidRPr="00DD514B">
            <w:rPr>
              <w:rStyle w:val="Testosegnaposto"/>
            </w:rPr>
            <w:t>Fare clic qui per immettere testo.</w:t>
          </w:r>
        </w:p>
      </w:docPartBody>
    </w:docPart>
    <w:docPart>
      <w:docPartPr>
        <w:name w:val="72D8291AD7BA432ABC4B0A4F1B6EE555"/>
        <w:category>
          <w:name w:val="Generale"/>
          <w:gallery w:val="placeholder"/>
        </w:category>
        <w:types>
          <w:type w:val="bbPlcHdr"/>
        </w:types>
        <w:behaviors>
          <w:behavior w:val="content"/>
        </w:behaviors>
        <w:guid w:val="{3D358330-BA67-4263-A85A-D1CE03DF6D4D}"/>
      </w:docPartPr>
      <w:docPartBody>
        <w:p w:rsidR="00867FC7" w:rsidRDefault="00ED0EB5" w:rsidP="00ED0EB5">
          <w:pPr>
            <w:pStyle w:val="72D8291AD7BA432ABC4B0A4F1B6EE555"/>
          </w:pPr>
          <w:r w:rsidRPr="00DD514B">
            <w:rPr>
              <w:rStyle w:val="Testosegnaposto"/>
            </w:rPr>
            <w:t>Fare clic qui per immettere testo.</w:t>
          </w:r>
        </w:p>
      </w:docPartBody>
    </w:docPart>
    <w:docPart>
      <w:docPartPr>
        <w:name w:val="EA3C5B9A828948D6BD55FDA4B43CED29"/>
        <w:category>
          <w:name w:val="Generale"/>
          <w:gallery w:val="placeholder"/>
        </w:category>
        <w:types>
          <w:type w:val="bbPlcHdr"/>
        </w:types>
        <w:behaviors>
          <w:behavior w:val="content"/>
        </w:behaviors>
        <w:guid w:val="{95D27B45-AE41-4580-9938-6FEA8FEB7EF0}"/>
      </w:docPartPr>
      <w:docPartBody>
        <w:p w:rsidR="00867FC7" w:rsidRDefault="00ED0EB5" w:rsidP="00ED0EB5">
          <w:pPr>
            <w:pStyle w:val="EA3C5B9A828948D6BD55FDA4B43CED29"/>
          </w:pPr>
          <w:r w:rsidRPr="00DD514B">
            <w:rPr>
              <w:rStyle w:val="Testosegnaposto"/>
            </w:rPr>
            <w:t>Fare clic qui per immettere testo.</w:t>
          </w:r>
        </w:p>
      </w:docPartBody>
    </w:docPart>
    <w:docPart>
      <w:docPartPr>
        <w:name w:val="0AE99B3578094DEAB5D9844FC223F3AC"/>
        <w:category>
          <w:name w:val="Generale"/>
          <w:gallery w:val="placeholder"/>
        </w:category>
        <w:types>
          <w:type w:val="bbPlcHdr"/>
        </w:types>
        <w:behaviors>
          <w:behavior w:val="content"/>
        </w:behaviors>
        <w:guid w:val="{AD9D608B-6D24-46B1-B069-62FBF9CE867C}"/>
      </w:docPartPr>
      <w:docPartBody>
        <w:p w:rsidR="00867FC7" w:rsidRDefault="00ED0EB5" w:rsidP="00ED0EB5">
          <w:pPr>
            <w:pStyle w:val="0AE99B3578094DEAB5D9844FC223F3AC"/>
          </w:pPr>
          <w:r w:rsidRPr="00DD514B">
            <w:rPr>
              <w:rStyle w:val="Testosegnaposto"/>
            </w:rPr>
            <w:t>Fare clic qui per immettere testo.</w:t>
          </w:r>
        </w:p>
      </w:docPartBody>
    </w:docPart>
    <w:docPart>
      <w:docPartPr>
        <w:name w:val="D6E8900569A140D089E946FD2E2B330D"/>
        <w:category>
          <w:name w:val="Generale"/>
          <w:gallery w:val="placeholder"/>
        </w:category>
        <w:types>
          <w:type w:val="bbPlcHdr"/>
        </w:types>
        <w:behaviors>
          <w:behavior w:val="content"/>
        </w:behaviors>
        <w:guid w:val="{C312D60B-0D8D-476E-B2A4-AAE816FEB63B}"/>
      </w:docPartPr>
      <w:docPartBody>
        <w:p w:rsidR="00867FC7" w:rsidRDefault="00ED0EB5" w:rsidP="00ED0EB5">
          <w:pPr>
            <w:pStyle w:val="D6E8900569A140D089E946FD2E2B330D"/>
          </w:pPr>
          <w:r w:rsidRPr="00DD514B">
            <w:rPr>
              <w:rStyle w:val="Testosegnaposto"/>
            </w:rPr>
            <w:t>Fare clic qui per immettere testo.</w:t>
          </w:r>
        </w:p>
      </w:docPartBody>
    </w:docPart>
    <w:docPart>
      <w:docPartPr>
        <w:name w:val="881B7E20ED014FBD9E523F8A16CC4C05"/>
        <w:category>
          <w:name w:val="Generale"/>
          <w:gallery w:val="placeholder"/>
        </w:category>
        <w:types>
          <w:type w:val="bbPlcHdr"/>
        </w:types>
        <w:behaviors>
          <w:behavior w:val="content"/>
        </w:behaviors>
        <w:guid w:val="{33A89B38-802C-48BA-AB3B-89586D128C94}"/>
      </w:docPartPr>
      <w:docPartBody>
        <w:p w:rsidR="00867FC7" w:rsidRDefault="00ED0EB5" w:rsidP="00ED0EB5">
          <w:pPr>
            <w:pStyle w:val="881B7E20ED014FBD9E523F8A16CC4C05"/>
          </w:pPr>
          <w:r w:rsidRPr="00DD514B">
            <w:rPr>
              <w:rStyle w:val="Testosegnaposto"/>
            </w:rPr>
            <w:t>Fare clic qui per immettere testo.</w:t>
          </w:r>
        </w:p>
      </w:docPartBody>
    </w:docPart>
    <w:docPart>
      <w:docPartPr>
        <w:name w:val="A093D01D3EEA4DF09C6E02AFA2448C89"/>
        <w:category>
          <w:name w:val="Generale"/>
          <w:gallery w:val="placeholder"/>
        </w:category>
        <w:types>
          <w:type w:val="bbPlcHdr"/>
        </w:types>
        <w:behaviors>
          <w:behavior w:val="content"/>
        </w:behaviors>
        <w:guid w:val="{535237CC-FA6E-43A9-AE34-2640430D9368}"/>
      </w:docPartPr>
      <w:docPartBody>
        <w:p w:rsidR="00867FC7" w:rsidRDefault="00ED0EB5" w:rsidP="00ED0EB5">
          <w:pPr>
            <w:pStyle w:val="A093D01D3EEA4DF09C6E02AFA2448C89"/>
          </w:pPr>
          <w:r w:rsidRPr="00DD514B">
            <w:rPr>
              <w:rStyle w:val="Testosegnaposto"/>
            </w:rPr>
            <w:t>Fare clic qui per immettere testo.</w:t>
          </w:r>
        </w:p>
      </w:docPartBody>
    </w:docPart>
    <w:docPart>
      <w:docPartPr>
        <w:name w:val="CF8FA0DEA9314EC78575A6DFFAC1C9CD"/>
        <w:category>
          <w:name w:val="Generale"/>
          <w:gallery w:val="placeholder"/>
        </w:category>
        <w:types>
          <w:type w:val="bbPlcHdr"/>
        </w:types>
        <w:behaviors>
          <w:behavior w:val="content"/>
        </w:behaviors>
        <w:guid w:val="{573D2015-484C-4767-BE5B-0887D73FD7FF}"/>
      </w:docPartPr>
      <w:docPartBody>
        <w:p w:rsidR="00867FC7" w:rsidRDefault="00ED0EB5" w:rsidP="00ED0EB5">
          <w:pPr>
            <w:pStyle w:val="CF8FA0DEA9314EC78575A6DFFAC1C9CD"/>
          </w:pPr>
          <w:r w:rsidRPr="00DD514B">
            <w:rPr>
              <w:rStyle w:val="Testosegnaposto"/>
            </w:rPr>
            <w:t>Fare clic qui per immettere testo.</w:t>
          </w:r>
        </w:p>
      </w:docPartBody>
    </w:docPart>
    <w:docPart>
      <w:docPartPr>
        <w:name w:val="39CA0E3C783E4BD5A3E7EE0C483D3BCE"/>
        <w:category>
          <w:name w:val="Generale"/>
          <w:gallery w:val="placeholder"/>
        </w:category>
        <w:types>
          <w:type w:val="bbPlcHdr"/>
        </w:types>
        <w:behaviors>
          <w:behavior w:val="content"/>
        </w:behaviors>
        <w:guid w:val="{A29120F4-B844-4DF2-A789-7BBADFEEE474}"/>
      </w:docPartPr>
      <w:docPartBody>
        <w:p w:rsidR="00867FC7" w:rsidRDefault="00ED0EB5" w:rsidP="00ED0EB5">
          <w:pPr>
            <w:pStyle w:val="39CA0E3C783E4BD5A3E7EE0C483D3BCE"/>
          </w:pPr>
          <w:r w:rsidRPr="00DD514B">
            <w:rPr>
              <w:rStyle w:val="Testosegnaposto"/>
            </w:rPr>
            <w:t>Fare clic qui per immettere testo.</w:t>
          </w:r>
        </w:p>
      </w:docPartBody>
    </w:docPart>
    <w:docPart>
      <w:docPartPr>
        <w:name w:val="B5F3389AAFAC4492B8902AC14FAF14D4"/>
        <w:category>
          <w:name w:val="Generale"/>
          <w:gallery w:val="placeholder"/>
        </w:category>
        <w:types>
          <w:type w:val="bbPlcHdr"/>
        </w:types>
        <w:behaviors>
          <w:behavior w:val="content"/>
        </w:behaviors>
        <w:guid w:val="{8BB760A3-525A-4588-98EB-1617938AFA9E}"/>
      </w:docPartPr>
      <w:docPartBody>
        <w:p w:rsidR="00867FC7" w:rsidRDefault="00ED0EB5" w:rsidP="00ED0EB5">
          <w:pPr>
            <w:pStyle w:val="B5F3389AAFAC4492B8902AC14FAF14D4"/>
          </w:pPr>
          <w:r w:rsidRPr="00DD514B">
            <w:rPr>
              <w:rStyle w:val="Testosegnaposto"/>
            </w:rPr>
            <w:t>Fare clic qui per immettere testo.</w:t>
          </w:r>
        </w:p>
      </w:docPartBody>
    </w:docPart>
    <w:docPart>
      <w:docPartPr>
        <w:name w:val="5DE5A86C3FD446A694ABA523A74D9B3C"/>
        <w:category>
          <w:name w:val="Generale"/>
          <w:gallery w:val="placeholder"/>
        </w:category>
        <w:types>
          <w:type w:val="bbPlcHdr"/>
        </w:types>
        <w:behaviors>
          <w:behavior w:val="content"/>
        </w:behaviors>
        <w:guid w:val="{FB40BA6A-767F-4067-9E34-B9F631A2ABB9}"/>
      </w:docPartPr>
      <w:docPartBody>
        <w:p w:rsidR="00867FC7" w:rsidRDefault="00ED0EB5" w:rsidP="00ED0EB5">
          <w:pPr>
            <w:pStyle w:val="5DE5A86C3FD446A694ABA523A74D9B3C"/>
          </w:pPr>
          <w:r w:rsidRPr="00DD514B">
            <w:rPr>
              <w:rStyle w:val="Testosegnaposto"/>
            </w:rPr>
            <w:t>Fare clic qui per immettere testo.</w:t>
          </w:r>
        </w:p>
      </w:docPartBody>
    </w:docPart>
    <w:docPart>
      <w:docPartPr>
        <w:name w:val="74BE6C18D9C945AFBA0BF2DD6C641BB7"/>
        <w:category>
          <w:name w:val="Generale"/>
          <w:gallery w:val="placeholder"/>
        </w:category>
        <w:types>
          <w:type w:val="bbPlcHdr"/>
        </w:types>
        <w:behaviors>
          <w:behavior w:val="content"/>
        </w:behaviors>
        <w:guid w:val="{83D14BC7-B57B-4C0A-A32C-0FB9D17249C9}"/>
      </w:docPartPr>
      <w:docPartBody>
        <w:p w:rsidR="00867FC7" w:rsidRDefault="00ED0EB5" w:rsidP="00ED0EB5">
          <w:pPr>
            <w:pStyle w:val="74BE6C18D9C945AFBA0BF2DD6C641BB7"/>
          </w:pPr>
          <w:r w:rsidRPr="00DD514B">
            <w:rPr>
              <w:rStyle w:val="Testosegnaposto"/>
            </w:rPr>
            <w:t>Fare clic qui per immettere testo.</w:t>
          </w:r>
        </w:p>
      </w:docPartBody>
    </w:docPart>
    <w:docPart>
      <w:docPartPr>
        <w:name w:val="EEDED1D050754971A731AED785606A90"/>
        <w:category>
          <w:name w:val="Generale"/>
          <w:gallery w:val="placeholder"/>
        </w:category>
        <w:types>
          <w:type w:val="bbPlcHdr"/>
        </w:types>
        <w:behaviors>
          <w:behavior w:val="content"/>
        </w:behaviors>
        <w:guid w:val="{C686B874-24E9-40AD-818E-545AB7035F9F}"/>
      </w:docPartPr>
      <w:docPartBody>
        <w:p w:rsidR="00867FC7" w:rsidRDefault="00ED0EB5" w:rsidP="00ED0EB5">
          <w:pPr>
            <w:pStyle w:val="EEDED1D050754971A731AED785606A90"/>
          </w:pPr>
          <w:r w:rsidRPr="00DD514B">
            <w:rPr>
              <w:rStyle w:val="Testosegnaposto"/>
            </w:rPr>
            <w:t>Fare clic qui per immettere testo.</w:t>
          </w:r>
        </w:p>
      </w:docPartBody>
    </w:docPart>
    <w:docPart>
      <w:docPartPr>
        <w:name w:val="C96168B03F634D5C8FB8386A86D15559"/>
        <w:category>
          <w:name w:val="Generale"/>
          <w:gallery w:val="placeholder"/>
        </w:category>
        <w:types>
          <w:type w:val="bbPlcHdr"/>
        </w:types>
        <w:behaviors>
          <w:behavior w:val="content"/>
        </w:behaviors>
        <w:guid w:val="{7D88C29D-608B-4A0A-B310-5B68E63C940F}"/>
      </w:docPartPr>
      <w:docPartBody>
        <w:p w:rsidR="00867FC7" w:rsidRDefault="00ED0EB5" w:rsidP="00ED0EB5">
          <w:pPr>
            <w:pStyle w:val="C96168B03F634D5C8FB8386A86D15559"/>
          </w:pPr>
          <w:r w:rsidRPr="00DD514B">
            <w:rPr>
              <w:rStyle w:val="Testosegnaposto"/>
            </w:rPr>
            <w:t>Fare clic qui per immettere testo.</w:t>
          </w:r>
        </w:p>
      </w:docPartBody>
    </w:docPart>
    <w:docPart>
      <w:docPartPr>
        <w:name w:val="0528524F5FD647E2B62EE1938AC88A19"/>
        <w:category>
          <w:name w:val="Generale"/>
          <w:gallery w:val="placeholder"/>
        </w:category>
        <w:types>
          <w:type w:val="bbPlcHdr"/>
        </w:types>
        <w:behaviors>
          <w:behavior w:val="content"/>
        </w:behaviors>
        <w:guid w:val="{A557091A-23F2-48BD-BA68-5208A0AB6D30}"/>
      </w:docPartPr>
      <w:docPartBody>
        <w:p w:rsidR="00867FC7" w:rsidRDefault="00ED0EB5" w:rsidP="00ED0EB5">
          <w:pPr>
            <w:pStyle w:val="0528524F5FD647E2B62EE1938AC88A19"/>
          </w:pPr>
          <w:r w:rsidRPr="00DD514B">
            <w:rPr>
              <w:rStyle w:val="Testosegnaposto"/>
            </w:rPr>
            <w:t>Fare clic qui per immettere testo.</w:t>
          </w:r>
        </w:p>
      </w:docPartBody>
    </w:docPart>
    <w:docPart>
      <w:docPartPr>
        <w:name w:val="EA4E5924432E4B9BA604EA686CD6B46C"/>
        <w:category>
          <w:name w:val="Generale"/>
          <w:gallery w:val="placeholder"/>
        </w:category>
        <w:types>
          <w:type w:val="bbPlcHdr"/>
        </w:types>
        <w:behaviors>
          <w:behavior w:val="content"/>
        </w:behaviors>
        <w:guid w:val="{D3301B22-9639-4065-9479-81045EB92FA2}"/>
      </w:docPartPr>
      <w:docPartBody>
        <w:p w:rsidR="00867FC7" w:rsidRDefault="00ED0EB5" w:rsidP="00ED0EB5">
          <w:pPr>
            <w:pStyle w:val="EA4E5924432E4B9BA604EA686CD6B46C"/>
          </w:pPr>
          <w:r w:rsidRPr="00DD514B">
            <w:rPr>
              <w:rStyle w:val="Testosegnaposto"/>
            </w:rPr>
            <w:t>Fare clic qui per immettere testo.</w:t>
          </w:r>
        </w:p>
      </w:docPartBody>
    </w:docPart>
    <w:docPart>
      <w:docPartPr>
        <w:name w:val="0FA6C383562947E7825D17A06F2D5774"/>
        <w:category>
          <w:name w:val="Generale"/>
          <w:gallery w:val="placeholder"/>
        </w:category>
        <w:types>
          <w:type w:val="bbPlcHdr"/>
        </w:types>
        <w:behaviors>
          <w:behavior w:val="content"/>
        </w:behaviors>
        <w:guid w:val="{2AE6B778-49DC-49BC-BAE7-7FA49A3F9043}"/>
      </w:docPartPr>
      <w:docPartBody>
        <w:p w:rsidR="00867FC7" w:rsidRDefault="00ED0EB5" w:rsidP="00ED0EB5">
          <w:pPr>
            <w:pStyle w:val="0FA6C383562947E7825D17A06F2D5774"/>
          </w:pPr>
          <w:r w:rsidRPr="00DD514B">
            <w:rPr>
              <w:rStyle w:val="Testosegnaposto"/>
            </w:rPr>
            <w:t>Fare clic qui per immettere testo.</w:t>
          </w:r>
        </w:p>
      </w:docPartBody>
    </w:docPart>
    <w:docPart>
      <w:docPartPr>
        <w:name w:val="F1546083C46F4873A6693BA5D055FA97"/>
        <w:category>
          <w:name w:val="Generale"/>
          <w:gallery w:val="placeholder"/>
        </w:category>
        <w:types>
          <w:type w:val="bbPlcHdr"/>
        </w:types>
        <w:behaviors>
          <w:behavior w:val="content"/>
        </w:behaviors>
        <w:guid w:val="{A05BCBF4-024E-42D5-95DB-D2625F76BB85}"/>
      </w:docPartPr>
      <w:docPartBody>
        <w:p w:rsidR="00867FC7" w:rsidRDefault="00ED0EB5" w:rsidP="00ED0EB5">
          <w:pPr>
            <w:pStyle w:val="F1546083C46F4873A6693BA5D055FA97"/>
          </w:pPr>
          <w:r w:rsidRPr="00DD514B">
            <w:rPr>
              <w:rStyle w:val="Testosegnaposto"/>
            </w:rPr>
            <w:t>Fare clic qui per immettere testo.</w:t>
          </w:r>
        </w:p>
      </w:docPartBody>
    </w:docPart>
    <w:docPart>
      <w:docPartPr>
        <w:name w:val="1E3E5DCD6C214E1FBE12F1F253EB29E0"/>
        <w:category>
          <w:name w:val="Generale"/>
          <w:gallery w:val="placeholder"/>
        </w:category>
        <w:types>
          <w:type w:val="bbPlcHdr"/>
        </w:types>
        <w:behaviors>
          <w:behavior w:val="content"/>
        </w:behaviors>
        <w:guid w:val="{553008F9-4CF2-4450-B7C2-C19D05212BCC}"/>
      </w:docPartPr>
      <w:docPartBody>
        <w:p w:rsidR="00867FC7" w:rsidRDefault="00ED0EB5" w:rsidP="00ED0EB5">
          <w:pPr>
            <w:pStyle w:val="1E3E5DCD6C214E1FBE12F1F253EB29E0"/>
          </w:pPr>
          <w:r w:rsidRPr="00DD514B">
            <w:rPr>
              <w:rStyle w:val="Testosegnaposto"/>
            </w:rPr>
            <w:t>Fare clic qui per immettere testo.</w:t>
          </w:r>
        </w:p>
      </w:docPartBody>
    </w:docPart>
    <w:docPart>
      <w:docPartPr>
        <w:name w:val="F148D76160064111B4B58FE26F951D24"/>
        <w:category>
          <w:name w:val="Generale"/>
          <w:gallery w:val="placeholder"/>
        </w:category>
        <w:types>
          <w:type w:val="bbPlcHdr"/>
        </w:types>
        <w:behaviors>
          <w:behavior w:val="content"/>
        </w:behaviors>
        <w:guid w:val="{5CD843C3-2D11-45FB-9604-3BCB0CA04538}"/>
      </w:docPartPr>
      <w:docPartBody>
        <w:p w:rsidR="00867FC7" w:rsidRDefault="00ED0EB5" w:rsidP="00ED0EB5">
          <w:pPr>
            <w:pStyle w:val="F148D76160064111B4B58FE26F951D24"/>
          </w:pPr>
          <w:r w:rsidRPr="00DD514B">
            <w:rPr>
              <w:rStyle w:val="Testosegnaposto"/>
            </w:rPr>
            <w:t>Fare clic qui per immettere testo.</w:t>
          </w:r>
        </w:p>
      </w:docPartBody>
    </w:docPart>
    <w:docPart>
      <w:docPartPr>
        <w:name w:val="50513060598E430E882A3D8D2F174F00"/>
        <w:category>
          <w:name w:val="Generale"/>
          <w:gallery w:val="placeholder"/>
        </w:category>
        <w:types>
          <w:type w:val="bbPlcHdr"/>
        </w:types>
        <w:behaviors>
          <w:behavior w:val="content"/>
        </w:behaviors>
        <w:guid w:val="{A627810B-1D11-4192-8DA8-7842532644EC}"/>
      </w:docPartPr>
      <w:docPartBody>
        <w:p w:rsidR="00867FC7" w:rsidRDefault="00ED0EB5" w:rsidP="00ED0EB5">
          <w:pPr>
            <w:pStyle w:val="50513060598E430E882A3D8D2F174F00"/>
          </w:pPr>
          <w:r w:rsidRPr="00DD514B">
            <w:rPr>
              <w:rStyle w:val="Testosegnaposto"/>
            </w:rPr>
            <w:t>Fare clic qui per immettere testo.</w:t>
          </w:r>
        </w:p>
      </w:docPartBody>
    </w:docPart>
    <w:docPart>
      <w:docPartPr>
        <w:name w:val="BA7945FEF4EB491F9E4B5A08E6FE690C"/>
        <w:category>
          <w:name w:val="Generale"/>
          <w:gallery w:val="placeholder"/>
        </w:category>
        <w:types>
          <w:type w:val="bbPlcHdr"/>
        </w:types>
        <w:behaviors>
          <w:behavior w:val="content"/>
        </w:behaviors>
        <w:guid w:val="{04199E31-13E3-40AC-AC2B-BD108137562E}"/>
      </w:docPartPr>
      <w:docPartBody>
        <w:p w:rsidR="00867FC7" w:rsidRDefault="00ED0EB5" w:rsidP="00ED0EB5">
          <w:pPr>
            <w:pStyle w:val="BA7945FEF4EB491F9E4B5A08E6FE690C"/>
          </w:pPr>
          <w:r w:rsidRPr="00DD514B">
            <w:rPr>
              <w:rStyle w:val="Testosegnaposto"/>
            </w:rPr>
            <w:t>Fare clic qui per immettere testo.</w:t>
          </w:r>
        </w:p>
      </w:docPartBody>
    </w:docPart>
    <w:docPart>
      <w:docPartPr>
        <w:name w:val="3CB6C8B15B6B4770BA29698395370FB3"/>
        <w:category>
          <w:name w:val="Generale"/>
          <w:gallery w:val="placeholder"/>
        </w:category>
        <w:types>
          <w:type w:val="bbPlcHdr"/>
        </w:types>
        <w:behaviors>
          <w:behavior w:val="content"/>
        </w:behaviors>
        <w:guid w:val="{4FA083B3-EC28-44EE-AAE1-A69C4A8B7174}"/>
      </w:docPartPr>
      <w:docPartBody>
        <w:p w:rsidR="00867FC7" w:rsidRDefault="00ED0EB5" w:rsidP="00ED0EB5">
          <w:pPr>
            <w:pStyle w:val="3CB6C8B15B6B4770BA29698395370FB3"/>
          </w:pPr>
          <w:r w:rsidRPr="00DD514B">
            <w:rPr>
              <w:rStyle w:val="Testosegnaposto"/>
            </w:rPr>
            <w:t>Fare clic qui per immettere testo.</w:t>
          </w:r>
        </w:p>
      </w:docPartBody>
    </w:docPart>
    <w:docPart>
      <w:docPartPr>
        <w:name w:val="41366641E4014DC1B1F6D67040F4B993"/>
        <w:category>
          <w:name w:val="Generale"/>
          <w:gallery w:val="placeholder"/>
        </w:category>
        <w:types>
          <w:type w:val="bbPlcHdr"/>
        </w:types>
        <w:behaviors>
          <w:behavior w:val="content"/>
        </w:behaviors>
        <w:guid w:val="{D991E194-F93D-4CC4-8605-A05E43BC9713}"/>
      </w:docPartPr>
      <w:docPartBody>
        <w:p w:rsidR="00867FC7" w:rsidRDefault="00ED0EB5" w:rsidP="00ED0EB5">
          <w:pPr>
            <w:pStyle w:val="41366641E4014DC1B1F6D67040F4B993"/>
          </w:pPr>
          <w:r w:rsidRPr="00DD514B">
            <w:rPr>
              <w:rStyle w:val="Testosegnaposto"/>
            </w:rPr>
            <w:t>Fare clic qui per immettere testo.</w:t>
          </w:r>
        </w:p>
      </w:docPartBody>
    </w:docPart>
    <w:docPart>
      <w:docPartPr>
        <w:name w:val="6AAB0B9D71784D9FA5AF07B03AA41BF3"/>
        <w:category>
          <w:name w:val="Generale"/>
          <w:gallery w:val="placeholder"/>
        </w:category>
        <w:types>
          <w:type w:val="bbPlcHdr"/>
        </w:types>
        <w:behaviors>
          <w:behavior w:val="content"/>
        </w:behaviors>
        <w:guid w:val="{69A0BBFE-ED77-46B6-80ED-6FEFA9FC51A4}"/>
      </w:docPartPr>
      <w:docPartBody>
        <w:p w:rsidR="00867FC7" w:rsidRDefault="00ED0EB5" w:rsidP="00ED0EB5">
          <w:pPr>
            <w:pStyle w:val="6AAB0B9D71784D9FA5AF07B03AA41BF3"/>
          </w:pPr>
          <w:r w:rsidRPr="00DD514B">
            <w:rPr>
              <w:rStyle w:val="Testosegnaposto"/>
            </w:rPr>
            <w:t>Fare clic qui per immettere testo.</w:t>
          </w:r>
        </w:p>
      </w:docPartBody>
    </w:docPart>
    <w:docPart>
      <w:docPartPr>
        <w:name w:val="273BCC58B96541518108D6A20E3B2712"/>
        <w:category>
          <w:name w:val="Generale"/>
          <w:gallery w:val="placeholder"/>
        </w:category>
        <w:types>
          <w:type w:val="bbPlcHdr"/>
        </w:types>
        <w:behaviors>
          <w:behavior w:val="content"/>
        </w:behaviors>
        <w:guid w:val="{7C55279B-6B0A-4ECD-BB61-BD07FC9A0334}"/>
      </w:docPartPr>
      <w:docPartBody>
        <w:p w:rsidR="00867FC7" w:rsidRDefault="00ED0EB5" w:rsidP="00ED0EB5">
          <w:pPr>
            <w:pStyle w:val="273BCC58B96541518108D6A20E3B2712"/>
          </w:pPr>
          <w:r w:rsidRPr="00DD514B">
            <w:rPr>
              <w:rStyle w:val="Testosegnaposto"/>
            </w:rPr>
            <w:t>Fare clic qui per immettere testo.</w:t>
          </w:r>
        </w:p>
      </w:docPartBody>
    </w:docPart>
    <w:docPart>
      <w:docPartPr>
        <w:name w:val="3E7DEA711B8845A3A3DF5A1767FAB84E"/>
        <w:category>
          <w:name w:val="Generale"/>
          <w:gallery w:val="placeholder"/>
        </w:category>
        <w:types>
          <w:type w:val="bbPlcHdr"/>
        </w:types>
        <w:behaviors>
          <w:behavior w:val="content"/>
        </w:behaviors>
        <w:guid w:val="{5A808645-5E72-4119-9050-E8D97315A244}"/>
      </w:docPartPr>
      <w:docPartBody>
        <w:p w:rsidR="00867FC7" w:rsidRDefault="00ED0EB5" w:rsidP="00ED0EB5">
          <w:pPr>
            <w:pStyle w:val="3E7DEA711B8845A3A3DF5A1767FAB84E"/>
          </w:pPr>
          <w:r w:rsidRPr="00DD514B">
            <w:rPr>
              <w:rStyle w:val="Testosegnaposto"/>
            </w:rPr>
            <w:t>Fare clic qui per immettere testo.</w:t>
          </w:r>
        </w:p>
      </w:docPartBody>
    </w:docPart>
    <w:docPart>
      <w:docPartPr>
        <w:name w:val="E18812B321A146C3B3FC911255353CC9"/>
        <w:category>
          <w:name w:val="Generale"/>
          <w:gallery w:val="placeholder"/>
        </w:category>
        <w:types>
          <w:type w:val="bbPlcHdr"/>
        </w:types>
        <w:behaviors>
          <w:behavior w:val="content"/>
        </w:behaviors>
        <w:guid w:val="{5AF5B1C0-162E-4716-8739-2B47E4ADBA2A}"/>
      </w:docPartPr>
      <w:docPartBody>
        <w:p w:rsidR="00867FC7" w:rsidRDefault="00ED0EB5" w:rsidP="00ED0EB5">
          <w:pPr>
            <w:pStyle w:val="E18812B321A146C3B3FC911255353CC9"/>
          </w:pPr>
          <w:r w:rsidRPr="00DD514B">
            <w:rPr>
              <w:rStyle w:val="Testosegnaposto"/>
            </w:rPr>
            <w:t>Fare clic qui per immettere testo.</w:t>
          </w:r>
        </w:p>
      </w:docPartBody>
    </w:docPart>
    <w:docPart>
      <w:docPartPr>
        <w:name w:val="43880059F308404981487F2A946C74A2"/>
        <w:category>
          <w:name w:val="Generale"/>
          <w:gallery w:val="placeholder"/>
        </w:category>
        <w:types>
          <w:type w:val="bbPlcHdr"/>
        </w:types>
        <w:behaviors>
          <w:behavior w:val="content"/>
        </w:behaviors>
        <w:guid w:val="{4782A5DD-D77B-425F-AE25-020728208E1A}"/>
      </w:docPartPr>
      <w:docPartBody>
        <w:p w:rsidR="00867FC7" w:rsidRDefault="00ED0EB5" w:rsidP="00ED0EB5">
          <w:pPr>
            <w:pStyle w:val="43880059F308404981487F2A946C74A2"/>
          </w:pPr>
          <w:r w:rsidRPr="00DD514B">
            <w:rPr>
              <w:rStyle w:val="Testosegnaposto"/>
            </w:rPr>
            <w:t>Fare clic qui per immettere testo.</w:t>
          </w:r>
        </w:p>
      </w:docPartBody>
    </w:docPart>
    <w:docPart>
      <w:docPartPr>
        <w:name w:val="C47D776B4C884EBAAECE36B5D80B0762"/>
        <w:category>
          <w:name w:val="Generale"/>
          <w:gallery w:val="placeholder"/>
        </w:category>
        <w:types>
          <w:type w:val="bbPlcHdr"/>
        </w:types>
        <w:behaviors>
          <w:behavior w:val="content"/>
        </w:behaviors>
        <w:guid w:val="{88D63C4D-FBCC-4120-A7F9-CC5EFCEB5AF4}"/>
      </w:docPartPr>
      <w:docPartBody>
        <w:p w:rsidR="00867FC7" w:rsidRDefault="00ED0EB5" w:rsidP="00ED0EB5">
          <w:pPr>
            <w:pStyle w:val="C47D776B4C884EBAAECE36B5D80B0762"/>
          </w:pPr>
          <w:r w:rsidRPr="00DD514B">
            <w:rPr>
              <w:rStyle w:val="Testosegnaposto"/>
            </w:rPr>
            <w:t>Fare clic qui per immettere testo.</w:t>
          </w:r>
        </w:p>
      </w:docPartBody>
    </w:docPart>
    <w:docPart>
      <w:docPartPr>
        <w:name w:val="C039C3434A11461B812C048FE95BD20F"/>
        <w:category>
          <w:name w:val="Generale"/>
          <w:gallery w:val="placeholder"/>
        </w:category>
        <w:types>
          <w:type w:val="bbPlcHdr"/>
        </w:types>
        <w:behaviors>
          <w:behavior w:val="content"/>
        </w:behaviors>
        <w:guid w:val="{47DA5E42-00D6-422C-BCB3-F0F68B41A918}"/>
      </w:docPartPr>
      <w:docPartBody>
        <w:p w:rsidR="00867FC7" w:rsidRDefault="00ED0EB5" w:rsidP="00ED0EB5">
          <w:pPr>
            <w:pStyle w:val="C039C3434A11461B812C048FE95BD20F"/>
          </w:pPr>
          <w:r w:rsidRPr="00DD514B">
            <w:rPr>
              <w:rStyle w:val="Testosegnaposto"/>
            </w:rPr>
            <w:t>Fare clic qui per immettere testo.</w:t>
          </w:r>
        </w:p>
      </w:docPartBody>
    </w:docPart>
    <w:docPart>
      <w:docPartPr>
        <w:name w:val="B238B26BC4794C2A8EFF4F8B8C2614EC"/>
        <w:category>
          <w:name w:val="Generale"/>
          <w:gallery w:val="placeholder"/>
        </w:category>
        <w:types>
          <w:type w:val="bbPlcHdr"/>
        </w:types>
        <w:behaviors>
          <w:behavior w:val="content"/>
        </w:behaviors>
        <w:guid w:val="{DD27E8DF-1C6C-4AF1-87E4-C1179A7B3C06}"/>
      </w:docPartPr>
      <w:docPartBody>
        <w:p w:rsidR="00867FC7" w:rsidRDefault="00ED0EB5" w:rsidP="00ED0EB5">
          <w:pPr>
            <w:pStyle w:val="B238B26BC4794C2A8EFF4F8B8C2614EC"/>
          </w:pPr>
          <w:r w:rsidRPr="00DD514B">
            <w:rPr>
              <w:rStyle w:val="Testosegnaposto"/>
            </w:rPr>
            <w:t>Fare clic qui per immettere testo.</w:t>
          </w:r>
        </w:p>
      </w:docPartBody>
    </w:docPart>
    <w:docPart>
      <w:docPartPr>
        <w:name w:val="7CF4F125A5FF48FD9CD24E45D8B7BB83"/>
        <w:category>
          <w:name w:val="Generale"/>
          <w:gallery w:val="placeholder"/>
        </w:category>
        <w:types>
          <w:type w:val="bbPlcHdr"/>
        </w:types>
        <w:behaviors>
          <w:behavior w:val="content"/>
        </w:behaviors>
        <w:guid w:val="{C5EFB4CB-4B44-4557-9B5B-A01CEA92DA7C}"/>
      </w:docPartPr>
      <w:docPartBody>
        <w:p w:rsidR="00867FC7" w:rsidRDefault="00ED0EB5" w:rsidP="00ED0EB5">
          <w:pPr>
            <w:pStyle w:val="7CF4F125A5FF48FD9CD24E45D8B7BB83"/>
          </w:pPr>
          <w:r w:rsidRPr="00DD514B">
            <w:rPr>
              <w:rStyle w:val="Testosegnaposto"/>
            </w:rPr>
            <w:t>Fare clic qui per immettere testo.</w:t>
          </w:r>
        </w:p>
      </w:docPartBody>
    </w:docPart>
    <w:docPart>
      <w:docPartPr>
        <w:name w:val="B1A05653A8DC441391FC1A8B82D045C3"/>
        <w:category>
          <w:name w:val="Generale"/>
          <w:gallery w:val="placeholder"/>
        </w:category>
        <w:types>
          <w:type w:val="bbPlcHdr"/>
        </w:types>
        <w:behaviors>
          <w:behavior w:val="content"/>
        </w:behaviors>
        <w:guid w:val="{46F7A700-002F-475C-B065-A6CF906F910B}"/>
      </w:docPartPr>
      <w:docPartBody>
        <w:p w:rsidR="00867FC7" w:rsidRDefault="00ED0EB5" w:rsidP="00ED0EB5">
          <w:pPr>
            <w:pStyle w:val="B1A05653A8DC441391FC1A8B82D045C3"/>
          </w:pPr>
          <w:r w:rsidRPr="00DD514B">
            <w:rPr>
              <w:rStyle w:val="Testosegnaposto"/>
            </w:rPr>
            <w:t>Fare clic qui per immettere testo.</w:t>
          </w:r>
        </w:p>
      </w:docPartBody>
    </w:docPart>
    <w:docPart>
      <w:docPartPr>
        <w:name w:val="6C4241B8937C46AB9E40CF29FA62B4A4"/>
        <w:category>
          <w:name w:val="Generale"/>
          <w:gallery w:val="placeholder"/>
        </w:category>
        <w:types>
          <w:type w:val="bbPlcHdr"/>
        </w:types>
        <w:behaviors>
          <w:behavior w:val="content"/>
        </w:behaviors>
        <w:guid w:val="{89F735F0-18FE-4164-AC8A-0CA2DD52720A}"/>
      </w:docPartPr>
      <w:docPartBody>
        <w:p w:rsidR="00867FC7" w:rsidRDefault="00ED0EB5" w:rsidP="00ED0EB5">
          <w:pPr>
            <w:pStyle w:val="6C4241B8937C46AB9E40CF29FA62B4A4"/>
          </w:pPr>
          <w:r w:rsidRPr="00DD514B">
            <w:rPr>
              <w:rStyle w:val="Testosegnaposto"/>
            </w:rPr>
            <w:t>Fare clic qui per immettere testo.</w:t>
          </w:r>
        </w:p>
      </w:docPartBody>
    </w:docPart>
    <w:docPart>
      <w:docPartPr>
        <w:name w:val="2BD2BEA35A024103972FDECA57CD323F"/>
        <w:category>
          <w:name w:val="Generale"/>
          <w:gallery w:val="placeholder"/>
        </w:category>
        <w:types>
          <w:type w:val="bbPlcHdr"/>
        </w:types>
        <w:behaviors>
          <w:behavior w:val="content"/>
        </w:behaviors>
        <w:guid w:val="{50DE75F4-2EAD-4C61-8FE2-510CD68E00C9}"/>
      </w:docPartPr>
      <w:docPartBody>
        <w:p w:rsidR="00867FC7" w:rsidRDefault="00ED0EB5" w:rsidP="00ED0EB5">
          <w:pPr>
            <w:pStyle w:val="2BD2BEA35A024103972FDECA57CD323F"/>
          </w:pPr>
          <w:r w:rsidRPr="00DD514B">
            <w:rPr>
              <w:rStyle w:val="Testosegnaposto"/>
            </w:rPr>
            <w:t>Fare clic qui per immettere testo.</w:t>
          </w:r>
        </w:p>
      </w:docPartBody>
    </w:docPart>
    <w:docPart>
      <w:docPartPr>
        <w:name w:val="1B6B70B16CF849A2A7D43BB0E6F43881"/>
        <w:category>
          <w:name w:val="Generale"/>
          <w:gallery w:val="placeholder"/>
        </w:category>
        <w:types>
          <w:type w:val="bbPlcHdr"/>
        </w:types>
        <w:behaviors>
          <w:behavior w:val="content"/>
        </w:behaviors>
        <w:guid w:val="{90DD6D40-3792-43EA-B1E9-1C65ED857867}"/>
      </w:docPartPr>
      <w:docPartBody>
        <w:p w:rsidR="00867FC7" w:rsidRDefault="00ED0EB5" w:rsidP="00ED0EB5">
          <w:pPr>
            <w:pStyle w:val="1B6B70B16CF849A2A7D43BB0E6F43881"/>
          </w:pPr>
          <w:r w:rsidRPr="00DD514B">
            <w:rPr>
              <w:rStyle w:val="Testosegnaposto"/>
            </w:rPr>
            <w:t>Fare clic qui per immettere testo.</w:t>
          </w:r>
        </w:p>
      </w:docPartBody>
    </w:docPart>
    <w:docPart>
      <w:docPartPr>
        <w:name w:val="CAED267A477D480B8AF318E70D6FFEE7"/>
        <w:category>
          <w:name w:val="Generale"/>
          <w:gallery w:val="placeholder"/>
        </w:category>
        <w:types>
          <w:type w:val="bbPlcHdr"/>
        </w:types>
        <w:behaviors>
          <w:behavior w:val="content"/>
        </w:behaviors>
        <w:guid w:val="{927C22A8-55D5-4061-84F4-C50481E28635}"/>
      </w:docPartPr>
      <w:docPartBody>
        <w:p w:rsidR="00867FC7" w:rsidRDefault="00ED0EB5" w:rsidP="00ED0EB5">
          <w:pPr>
            <w:pStyle w:val="CAED267A477D480B8AF318E70D6FFEE7"/>
          </w:pPr>
          <w:r w:rsidRPr="00DD514B">
            <w:rPr>
              <w:rStyle w:val="Testosegnaposto"/>
            </w:rPr>
            <w:t>Fare clic qui per immettere testo.</w:t>
          </w:r>
        </w:p>
      </w:docPartBody>
    </w:docPart>
    <w:docPart>
      <w:docPartPr>
        <w:name w:val="2B1CE173CA90440BBC95417C43C1926F"/>
        <w:category>
          <w:name w:val="Generale"/>
          <w:gallery w:val="placeholder"/>
        </w:category>
        <w:types>
          <w:type w:val="bbPlcHdr"/>
        </w:types>
        <w:behaviors>
          <w:behavior w:val="content"/>
        </w:behaviors>
        <w:guid w:val="{B44B5809-FA58-4990-90C0-1AD872B016B1}"/>
      </w:docPartPr>
      <w:docPartBody>
        <w:p w:rsidR="00867FC7" w:rsidRDefault="00ED0EB5" w:rsidP="00ED0EB5">
          <w:pPr>
            <w:pStyle w:val="2B1CE173CA90440BBC95417C43C1926F"/>
          </w:pPr>
          <w:r w:rsidRPr="00DD514B">
            <w:rPr>
              <w:rStyle w:val="Testosegnaposto"/>
            </w:rPr>
            <w:t>Fare clic qui per immettere testo.</w:t>
          </w:r>
        </w:p>
      </w:docPartBody>
    </w:docPart>
    <w:docPart>
      <w:docPartPr>
        <w:name w:val="B0C2DB312C9E4915B2F3D7814C54BB7C"/>
        <w:category>
          <w:name w:val="Generale"/>
          <w:gallery w:val="placeholder"/>
        </w:category>
        <w:types>
          <w:type w:val="bbPlcHdr"/>
        </w:types>
        <w:behaviors>
          <w:behavior w:val="content"/>
        </w:behaviors>
        <w:guid w:val="{22D6ADDA-442A-456E-8781-2484A398C50B}"/>
      </w:docPartPr>
      <w:docPartBody>
        <w:p w:rsidR="00867FC7" w:rsidRDefault="00ED0EB5" w:rsidP="00ED0EB5">
          <w:pPr>
            <w:pStyle w:val="B0C2DB312C9E4915B2F3D7814C54BB7C"/>
          </w:pPr>
          <w:r w:rsidRPr="00DD514B">
            <w:rPr>
              <w:rStyle w:val="Testosegnaposto"/>
            </w:rPr>
            <w:t>Fare clic qui per immettere testo.</w:t>
          </w:r>
        </w:p>
      </w:docPartBody>
    </w:docPart>
    <w:docPart>
      <w:docPartPr>
        <w:name w:val="DA49D60A32CA49D89EE7403F3DD94B40"/>
        <w:category>
          <w:name w:val="Generale"/>
          <w:gallery w:val="placeholder"/>
        </w:category>
        <w:types>
          <w:type w:val="bbPlcHdr"/>
        </w:types>
        <w:behaviors>
          <w:behavior w:val="content"/>
        </w:behaviors>
        <w:guid w:val="{51A36311-300F-4AD4-B01A-6095EB6FECEE}"/>
      </w:docPartPr>
      <w:docPartBody>
        <w:p w:rsidR="00867FC7" w:rsidRDefault="00ED0EB5" w:rsidP="00ED0EB5">
          <w:pPr>
            <w:pStyle w:val="DA49D60A32CA49D89EE7403F3DD94B40"/>
          </w:pPr>
          <w:r w:rsidRPr="00DD514B">
            <w:rPr>
              <w:rStyle w:val="Testosegnaposto"/>
            </w:rPr>
            <w:t>Fare clic qui per immettere testo.</w:t>
          </w:r>
        </w:p>
      </w:docPartBody>
    </w:docPart>
    <w:docPart>
      <w:docPartPr>
        <w:name w:val="4416538B5C61430B8B452F3935E05B78"/>
        <w:category>
          <w:name w:val="Generale"/>
          <w:gallery w:val="placeholder"/>
        </w:category>
        <w:types>
          <w:type w:val="bbPlcHdr"/>
        </w:types>
        <w:behaviors>
          <w:behavior w:val="content"/>
        </w:behaviors>
        <w:guid w:val="{7BA53963-7F22-4F66-A7FD-42DDCD1F15AB}"/>
      </w:docPartPr>
      <w:docPartBody>
        <w:p w:rsidR="00867FC7" w:rsidRDefault="00ED0EB5" w:rsidP="00ED0EB5">
          <w:pPr>
            <w:pStyle w:val="4416538B5C61430B8B452F3935E05B78"/>
          </w:pPr>
          <w:r w:rsidRPr="00DD514B">
            <w:rPr>
              <w:rStyle w:val="Testosegnaposto"/>
            </w:rPr>
            <w:t>Fare clic qui per immettere testo.</w:t>
          </w:r>
        </w:p>
      </w:docPartBody>
    </w:docPart>
    <w:docPart>
      <w:docPartPr>
        <w:name w:val="1275783D1AC84E96B4EC3337DBA97797"/>
        <w:category>
          <w:name w:val="Generale"/>
          <w:gallery w:val="placeholder"/>
        </w:category>
        <w:types>
          <w:type w:val="bbPlcHdr"/>
        </w:types>
        <w:behaviors>
          <w:behavior w:val="content"/>
        </w:behaviors>
        <w:guid w:val="{AD5D86CD-6CEC-4B66-A129-139B68CDB866}"/>
      </w:docPartPr>
      <w:docPartBody>
        <w:p w:rsidR="00867FC7" w:rsidRDefault="00ED0EB5" w:rsidP="00ED0EB5">
          <w:pPr>
            <w:pStyle w:val="1275783D1AC84E96B4EC3337DBA97797"/>
          </w:pPr>
          <w:r w:rsidRPr="00DD514B">
            <w:rPr>
              <w:rStyle w:val="Testosegnaposto"/>
            </w:rPr>
            <w:t>Fare clic qui per immettere testo.</w:t>
          </w:r>
        </w:p>
      </w:docPartBody>
    </w:docPart>
    <w:docPart>
      <w:docPartPr>
        <w:name w:val="23340D5EBB4A49ACB8849D241524B2E4"/>
        <w:category>
          <w:name w:val="Generale"/>
          <w:gallery w:val="placeholder"/>
        </w:category>
        <w:types>
          <w:type w:val="bbPlcHdr"/>
        </w:types>
        <w:behaviors>
          <w:behavior w:val="content"/>
        </w:behaviors>
        <w:guid w:val="{689EE076-FDF4-459B-A863-A1C12B03EF32}"/>
      </w:docPartPr>
      <w:docPartBody>
        <w:p w:rsidR="00867FC7" w:rsidRDefault="00ED0EB5" w:rsidP="00ED0EB5">
          <w:pPr>
            <w:pStyle w:val="23340D5EBB4A49ACB8849D241524B2E4"/>
          </w:pPr>
          <w:r w:rsidRPr="00DD514B">
            <w:rPr>
              <w:rStyle w:val="Testosegnaposto"/>
            </w:rPr>
            <w:t>Fare clic qui per immettere testo.</w:t>
          </w:r>
        </w:p>
      </w:docPartBody>
    </w:docPart>
    <w:docPart>
      <w:docPartPr>
        <w:name w:val="1FD61CA10A46463FAEDC87B8BA79EFDA"/>
        <w:category>
          <w:name w:val="Generale"/>
          <w:gallery w:val="placeholder"/>
        </w:category>
        <w:types>
          <w:type w:val="bbPlcHdr"/>
        </w:types>
        <w:behaviors>
          <w:behavior w:val="content"/>
        </w:behaviors>
        <w:guid w:val="{E8515C8B-1091-44A1-A3B9-88E4A9355C1C}"/>
      </w:docPartPr>
      <w:docPartBody>
        <w:p w:rsidR="00867FC7" w:rsidRDefault="00ED0EB5" w:rsidP="00ED0EB5">
          <w:pPr>
            <w:pStyle w:val="1FD61CA10A46463FAEDC87B8BA79EFDA"/>
          </w:pPr>
          <w:r w:rsidRPr="00DD514B">
            <w:rPr>
              <w:rStyle w:val="Testosegnaposto"/>
            </w:rPr>
            <w:t>Fare clic qui per immettere testo.</w:t>
          </w:r>
        </w:p>
      </w:docPartBody>
    </w:docPart>
    <w:docPart>
      <w:docPartPr>
        <w:name w:val="741536A012404A2E9210955EBC6C94D8"/>
        <w:category>
          <w:name w:val="Generale"/>
          <w:gallery w:val="placeholder"/>
        </w:category>
        <w:types>
          <w:type w:val="bbPlcHdr"/>
        </w:types>
        <w:behaviors>
          <w:behavior w:val="content"/>
        </w:behaviors>
        <w:guid w:val="{993C84B5-C1F2-4608-A449-96630125A6D6}"/>
      </w:docPartPr>
      <w:docPartBody>
        <w:p w:rsidR="00867FC7" w:rsidRDefault="00ED0EB5" w:rsidP="00ED0EB5">
          <w:pPr>
            <w:pStyle w:val="741536A012404A2E9210955EBC6C94D8"/>
          </w:pPr>
          <w:r w:rsidRPr="00DD514B">
            <w:rPr>
              <w:rStyle w:val="Testosegnaposto"/>
            </w:rPr>
            <w:t>Fare clic qui per immettere testo.</w:t>
          </w:r>
        </w:p>
      </w:docPartBody>
    </w:docPart>
    <w:docPart>
      <w:docPartPr>
        <w:name w:val="D88742BF95BF4976BF57BF306AEA817B"/>
        <w:category>
          <w:name w:val="Generale"/>
          <w:gallery w:val="placeholder"/>
        </w:category>
        <w:types>
          <w:type w:val="bbPlcHdr"/>
        </w:types>
        <w:behaviors>
          <w:behavior w:val="content"/>
        </w:behaviors>
        <w:guid w:val="{C464CEB5-F84A-4E8B-B610-1DAD2457F098}"/>
      </w:docPartPr>
      <w:docPartBody>
        <w:p w:rsidR="00867FC7" w:rsidRDefault="00ED0EB5" w:rsidP="00ED0EB5">
          <w:pPr>
            <w:pStyle w:val="D88742BF95BF4976BF57BF306AEA817B"/>
          </w:pPr>
          <w:r w:rsidRPr="00DD514B">
            <w:rPr>
              <w:rStyle w:val="Testosegnaposto"/>
            </w:rPr>
            <w:t>Fare clic qui per immettere testo.</w:t>
          </w:r>
        </w:p>
      </w:docPartBody>
    </w:docPart>
    <w:docPart>
      <w:docPartPr>
        <w:name w:val="7B50431D5D4245248A7EDBBC5E5346C9"/>
        <w:category>
          <w:name w:val="Generale"/>
          <w:gallery w:val="placeholder"/>
        </w:category>
        <w:types>
          <w:type w:val="bbPlcHdr"/>
        </w:types>
        <w:behaviors>
          <w:behavior w:val="content"/>
        </w:behaviors>
        <w:guid w:val="{DF3DA40E-6B66-4DDA-912D-5F84DD7E5690}"/>
      </w:docPartPr>
      <w:docPartBody>
        <w:p w:rsidR="00867FC7" w:rsidRDefault="00ED0EB5" w:rsidP="00ED0EB5">
          <w:pPr>
            <w:pStyle w:val="7B50431D5D4245248A7EDBBC5E5346C9"/>
          </w:pPr>
          <w:r w:rsidRPr="00DD514B">
            <w:rPr>
              <w:rStyle w:val="Testosegnaposto"/>
            </w:rPr>
            <w:t>Fare clic qui per immettere testo.</w:t>
          </w:r>
        </w:p>
      </w:docPartBody>
    </w:docPart>
    <w:docPart>
      <w:docPartPr>
        <w:name w:val="627D3F957EC741B0AD9A8BF442DF22EB"/>
        <w:category>
          <w:name w:val="Generale"/>
          <w:gallery w:val="placeholder"/>
        </w:category>
        <w:types>
          <w:type w:val="bbPlcHdr"/>
        </w:types>
        <w:behaviors>
          <w:behavior w:val="content"/>
        </w:behaviors>
        <w:guid w:val="{19BC2210-4959-403E-A2FC-011513E1BC5C}"/>
      </w:docPartPr>
      <w:docPartBody>
        <w:p w:rsidR="00867FC7" w:rsidRDefault="00ED0EB5" w:rsidP="00ED0EB5">
          <w:pPr>
            <w:pStyle w:val="627D3F957EC741B0AD9A8BF442DF22EB"/>
          </w:pPr>
          <w:r w:rsidRPr="00DD514B">
            <w:rPr>
              <w:rStyle w:val="Testosegnaposto"/>
            </w:rPr>
            <w:t>Fare clic qui per immettere testo.</w:t>
          </w:r>
        </w:p>
      </w:docPartBody>
    </w:docPart>
    <w:docPart>
      <w:docPartPr>
        <w:name w:val="2B49E72D5D6E41C8ADD71F738A44D309"/>
        <w:category>
          <w:name w:val="Generale"/>
          <w:gallery w:val="placeholder"/>
        </w:category>
        <w:types>
          <w:type w:val="bbPlcHdr"/>
        </w:types>
        <w:behaviors>
          <w:behavior w:val="content"/>
        </w:behaviors>
        <w:guid w:val="{E31E7C34-C897-47A9-B948-AA936504F778}"/>
      </w:docPartPr>
      <w:docPartBody>
        <w:p w:rsidR="00867FC7" w:rsidRDefault="00ED0EB5" w:rsidP="00ED0EB5">
          <w:pPr>
            <w:pStyle w:val="2B49E72D5D6E41C8ADD71F738A44D309"/>
          </w:pPr>
          <w:r w:rsidRPr="00DD514B">
            <w:rPr>
              <w:rStyle w:val="Testosegnaposto"/>
            </w:rPr>
            <w:t>Fare clic qui per immettere testo.</w:t>
          </w:r>
        </w:p>
      </w:docPartBody>
    </w:docPart>
    <w:docPart>
      <w:docPartPr>
        <w:name w:val="A6834FA241044E28B9716B69D8B09D50"/>
        <w:category>
          <w:name w:val="Generale"/>
          <w:gallery w:val="placeholder"/>
        </w:category>
        <w:types>
          <w:type w:val="bbPlcHdr"/>
        </w:types>
        <w:behaviors>
          <w:behavior w:val="content"/>
        </w:behaviors>
        <w:guid w:val="{33602CFD-8662-46A8-94ED-344043084786}"/>
      </w:docPartPr>
      <w:docPartBody>
        <w:p w:rsidR="00867FC7" w:rsidRDefault="00ED0EB5" w:rsidP="00ED0EB5">
          <w:pPr>
            <w:pStyle w:val="A6834FA241044E28B9716B69D8B09D50"/>
          </w:pPr>
          <w:r w:rsidRPr="00DD514B">
            <w:rPr>
              <w:rStyle w:val="Testosegnaposto"/>
            </w:rPr>
            <w:t>Fare clic qui per immettere testo.</w:t>
          </w:r>
        </w:p>
      </w:docPartBody>
    </w:docPart>
    <w:docPart>
      <w:docPartPr>
        <w:name w:val="132F8FAA78834FFD919B0285772C98D0"/>
        <w:category>
          <w:name w:val="Generale"/>
          <w:gallery w:val="placeholder"/>
        </w:category>
        <w:types>
          <w:type w:val="bbPlcHdr"/>
        </w:types>
        <w:behaviors>
          <w:behavior w:val="content"/>
        </w:behaviors>
        <w:guid w:val="{2D181EC0-E3B9-4EA3-956A-B2CFFA19D111}"/>
      </w:docPartPr>
      <w:docPartBody>
        <w:p w:rsidR="00867FC7" w:rsidRDefault="00ED0EB5" w:rsidP="00ED0EB5">
          <w:pPr>
            <w:pStyle w:val="132F8FAA78834FFD919B0285772C98D0"/>
          </w:pPr>
          <w:r w:rsidRPr="00DD514B">
            <w:rPr>
              <w:rStyle w:val="Testosegnaposto"/>
            </w:rPr>
            <w:t>Fare clic qui per immettere testo.</w:t>
          </w:r>
        </w:p>
      </w:docPartBody>
    </w:docPart>
    <w:docPart>
      <w:docPartPr>
        <w:name w:val="2A8F97D8DAF4484D863E57127BC95537"/>
        <w:category>
          <w:name w:val="Generale"/>
          <w:gallery w:val="placeholder"/>
        </w:category>
        <w:types>
          <w:type w:val="bbPlcHdr"/>
        </w:types>
        <w:behaviors>
          <w:behavior w:val="content"/>
        </w:behaviors>
        <w:guid w:val="{436F92D4-0F01-48A2-9F21-3C1C360232D1}"/>
      </w:docPartPr>
      <w:docPartBody>
        <w:p w:rsidR="00867FC7" w:rsidRDefault="00ED0EB5" w:rsidP="00ED0EB5">
          <w:pPr>
            <w:pStyle w:val="2A8F97D8DAF4484D863E57127BC95537"/>
          </w:pPr>
          <w:r w:rsidRPr="00DD514B">
            <w:rPr>
              <w:rStyle w:val="Testosegnaposto"/>
            </w:rPr>
            <w:t>Fare clic qui per immettere testo.</w:t>
          </w:r>
        </w:p>
      </w:docPartBody>
    </w:docPart>
    <w:docPart>
      <w:docPartPr>
        <w:name w:val="F3E1DDB8A93F439D97FF620B9BBCFBD2"/>
        <w:category>
          <w:name w:val="Generale"/>
          <w:gallery w:val="placeholder"/>
        </w:category>
        <w:types>
          <w:type w:val="bbPlcHdr"/>
        </w:types>
        <w:behaviors>
          <w:behavior w:val="content"/>
        </w:behaviors>
        <w:guid w:val="{2E808A1B-D12E-4D3C-A5CA-A7AC325F8CF5}"/>
      </w:docPartPr>
      <w:docPartBody>
        <w:p w:rsidR="00867FC7" w:rsidRDefault="00ED0EB5" w:rsidP="00ED0EB5">
          <w:pPr>
            <w:pStyle w:val="F3E1DDB8A93F439D97FF620B9BBCFBD2"/>
          </w:pPr>
          <w:r w:rsidRPr="00DD514B">
            <w:rPr>
              <w:rStyle w:val="Testosegnaposto"/>
            </w:rPr>
            <w:t>Fare clic qui per immettere testo.</w:t>
          </w:r>
        </w:p>
      </w:docPartBody>
    </w:docPart>
    <w:docPart>
      <w:docPartPr>
        <w:name w:val="9BA9A402D61A443883BE0D07B7D35541"/>
        <w:category>
          <w:name w:val="Generale"/>
          <w:gallery w:val="placeholder"/>
        </w:category>
        <w:types>
          <w:type w:val="bbPlcHdr"/>
        </w:types>
        <w:behaviors>
          <w:behavior w:val="content"/>
        </w:behaviors>
        <w:guid w:val="{3952A3EA-815D-4356-9C7D-0692D7072622}"/>
      </w:docPartPr>
      <w:docPartBody>
        <w:p w:rsidR="00867FC7" w:rsidRDefault="00ED0EB5" w:rsidP="00ED0EB5">
          <w:pPr>
            <w:pStyle w:val="9BA9A402D61A443883BE0D07B7D35541"/>
          </w:pPr>
          <w:r w:rsidRPr="00DD514B">
            <w:rPr>
              <w:rStyle w:val="Testosegnaposto"/>
            </w:rPr>
            <w:t>Fare clic qui per immettere testo.</w:t>
          </w:r>
        </w:p>
      </w:docPartBody>
    </w:docPart>
    <w:docPart>
      <w:docPartPr>
        <w:name w:val="27832D50755D4F4590898B98F3E7C66F"/>
        <w:category>
          <w:name w:val="Generale"/>
          <w:gallery w:val="placeholder"/>
        </w:category>
        <w:types>
          <w:type w:val="bbPlcHdr"/>
        </w:types>
        <w:behaviors>
          <w:behavior w:val="content"/>
        </w:behaviors>
        <w:guid w:val="{30F77B9D-B1FC-4EBB-AC12-B32C59552878}"/>
      </w:docPartPr>
      <w:docPartBody>
        <w:p w:rsidR="00867FC7" w:rsidRDefault="00ED0EB5" w:rsidP="00ED0EB5">
          <w:pPr>
            <w:pStyle w:val="27832D50755D4F4590898B98F3E7C66F"/>
          </w:pPr>
          <w:r w:rsidRPr="00DD514B">
            <w:rPr>
              <w:rStyle w:val="Testosegnaposto"/>
            </w:rPr>
            <w:t>Fare clic qui per immettere testo.</w:t>
          </w:r>
        </w:p>
      </w:docPartBody>
    </w:docPart>
    <w:docPart>
      <w:docPartPr>
        <w:name w:val="F570CEB5B1D543F38940632C4AD8C8AA"/>
        <w:category>
          <w:name w:val="Generale"/>
          <w:gallery w:val="placeholder"/>
        </w:category>
        <w:types>
          <w:type w:val="bbPlcHdr"/>
        </w:types>
        <w:behaviors>
          <w:behavior w:val="content"/>
        </w:behaviors>
        <w:guid w:val="{4F32AB0B-9FFB-4101-9DC9-8A8D9E93E3B5}"/>
      </w:docPartPr>
      <w:docPartBody>
        <w:p w:rsidR="00867FC7" w:rsidRDefault="00ED0EB5" w:rsidP="00ED0EB5">
          <w:pPr>
            <w:pStyle w:val="F570CEB5B1D543F38940632C4AD8C8AA"/>
          </w:pPr>
          <w:r w:rsidRPr="00DD514B">
            <w:rPr>
              <w:rStyle w:val="Testosegnaposto"/>
            </w:rPr>
            <w:t>Fare clic qui per immettere testo.</w:t>
          </w:r>
        </w:p>
      </w:docPartBody>
    </w:docPart>
    <w:docPart>
      <w:docPartPr>
        <w:name w:val="65D444FEE3734344BFD10D17AC1717E5"/>
        <w:category>
          <w:name w:val="Generale"/>
          <w:gallery w:val="placeholder"/>
        </w:category>
        <w:types>
          <w:type w:val="bbPlcHdr"/>
        </w:types>
        <w:behaviors>
          <w:behavior w:val="content"/>
        </w:behaviors>
        <w:guid w:val="{72612095-1DC3-4DA0-B960-BBFA987C47C8}"/>
      </w:docPartPr>
      <w:docPartBody>
        <w:p w:rsidR="00867FC7" w:rsidRDefault="00ED0EB5" w:rsidP="00ED0EB5">
          <w:pPr>
            <w:pStyle w:val="65D444FEE3734344BFD10D17AC1717E5"/>
          </w:pPr>
          <w:r w:rsidRPr="00DD514B">
            <w:rPr>
              <w:rStyle w:val="Testosegnaposto"/>
            </w:rPr>
            <w:t>Fare clic qui per immettere testo.</w:t>
          </w:r>
        </w:p>
      </w:docPartBody>
    </w:docPart>
    <w:docPart>
      <w:docPartPr>
        <w:name w:val="423C4A35108B47089E07DC3FEC5D4F91"/>
        <w:category>
          <w:name w:val="Generale"/>
          <w:gallery w:val="placeholder"/>
        </w:category>
        <w:types>
          <w:type w:val="bbPlcHdr"/>
        </w:types>
        <w:behaviors>
          <w:behavior w:val="content"/>
        </w:behaviors>
        <w:guid w:val="{1C7E163B-C922-4C61-9EE8-9EFA60992290}"/>
      </w:docPartPr>
      <w:docPartBody>
        <w:p w:rsidR="00867FC7" w:rsidRDefault="00ED0EB5" w:rsidP="00ED0EB5">
          <w:pPr>
            <w:pStyle w:val="423C4A35108B47089E07DC3FEC5D4F91"/>
          </w:pPr>
          <w:r w:rsidRPr="00DD514B">
            <w:rPr>
              <w:rStyle w:val="Testosegnaposto"/>
            </w:rPr>
            <w:t>Fare clic qui per immettere testo.</w:t>
          </w:r>
        </w:p>
      </w:docPartBody>
    </w:docPart>
    <w:docPart>
      <w:docPartPr>
        <w:name w:val="A862FF9C171B4A1CB6E36AF807B69A1B"/>
        <w:category>
          <w:name w:val="Generale"/>
          <w:gallery w:val="placeholder"/>
        </w:category>
        <w:types>
          <w:type w:val="bbPlcHdr"/>
        </w:types>
        <w:behaviors>
          <w:behavior w:val="content"/>
        </w:behaviors>
        <w:guid w:val="{3C9DCCB2-5910-4BD4-854F-56C44162EE04}"/>
      </w:docPartPr>
      <w:docPartBody>
        <w:p w:rsidR="00867FC7" w:rsidRDefault="00ED0EB5" w:rsidP="00ED0EB5">
          <w:pPr>
            <w:pStyle w:val="A862FF9C171B4A1CB6E36AF807B69A1B"/>
          </w:pPr>
          <w:r w:rsidRPr="00DD514B">
            <w:rPr>
              <w:rStyle w:val="Testosegnaposto"/>
            </w:rPr>
            <w:t>Fare clic qui per immettere testo.</w:t>
          </w:r>
        </w:p>
      </w:docPartBody>
    </w:docPart>
    <w:docPart>
      <w:docPartPr>
        <w:name w:val="E39F3D248449437EACB2E2D26B67AF73"/>
        <w:category>
          <w:name w:val="Generale"/>
          <w:gallery w:val="placeholder"/>
        </w:category>
        <w:types>
          <w:type w:val="bbPlcHdr"/>
        </w:types>
        <w:behaviors>
          <w:behavior w:val="content"/>
        </w:behaviors>
        <w:guid w:val="{F50700FA-DE52-4839-97E6-D7C38C4A320D}"/>
      </w:docPartPr>
      <w:docPartBody>
        <w:p w:rsidR="00867FC7" w:rsidRDefault="00ED0EB5" w:rsidP="00ED0EB5">
          <w:pPr>
            <w:pStyle w:val="E39F3D248449437EACB2E2D26B67AF73"/>
          </w:pPr>
          <w:r w:rsidRPr="00DD514B">
            <w:rPr>
              <w:rStyle w:val="Testosegnaposto"/>
            </w:rPr>
            <w:t>Fare clic qui per immettere testo.</w:t>
          </w:r>
        </w:p>
      </w:docPartBody>
    </w:docPart>
    <w:docPart>
      <w:docPartPr>
        <w:name w:val="A94C64DB872F44798646EEAB8EC5E39A"/>
        <w:category>
          <w:name w:val="Generale"/>
          <w:gallery w:val="placeholder"/>
        </w:category>
        <w:types>
          <w:type w:val="bbPlcHdr"/>
        </w:types>
        <w:behaviors>
          <w:behavior w:val="content"/>
        </w:behaviors>
        <w:guid w:val="{285C5F7A-775F-4C06-B4E8-48324365EF07}"/>
      </w:docPartPr>
      <w:docPartBody>
        <w:p w:rsidR="00867FC7" w:rsidRDefault="00ED0EB5" w:rsidP="00ED0EB5">
          <w:pPr>
            <w:pStyle w:val="A94C64DB872F44798646EEAB8EC5E39A"/>
          </w:pPr>
          <w:r w:rsidRPr="00DD514B">
            <w:rPr>
              <w:rStyle w:val="Testosegnaposto"/>
            </w:rPr>
            <w:t>Fare clic qui per immettere testo.</w:t>
          </w:r>
        </w:p>
      </w:docPartBody>
    </w:docPart>
    <w:docPart>
      <w:docPartPr>
        <w:name w:val="2F35E13478CA42529836D1E0B81F6653"/>
        <w:category>
          <w:name w:val="Generale"/>
          <w:gallery w:val="placeholder"/>
        </w:category>
        <w:types>
          <w:type w:val="bbPlcHdr"/>
        </w:types>
        <w:behaviors>
          <w:behavior w:val="content"/>
        </w:behaviors>
        <w:guid w:val="{3F53739F-2B0A-4E4C-8410-73C0474D6FB0}"/>
      </w:docPartPr>
      <w:docPartBody>
        <w:p w:rsidR="00867FC7" w:rsidRDefault="00ED0EB5" w:rsidP="00ED0EB5">
          <w:pPr>
            <w:pStyle w:val="2F35E13478CA42529836D1E0B81F6653"/>
          </w:pPr>
          <w:r w:rsidRPr="00DD514B">
            <w:rPr>
              <w:rStyle w:val="Testosegnaposto"/>
            </w:rPr>
            <w:t>Fare clic qui per immettere testo.</w:t>
          </w:r>
        </w:p>
      </w:docPartBody>
    </w:docPart>
    <w:docPart>
      <w:docPartPr>
        <w:name w:val="F7F4192F0BB74BE283EC12863A8BA23C"/>
        <w:category>
          <w:name w:val="Generale"/>
          <w:gallery w:val="placeholder"/>
        </w:category>
        <w:types>
          <w:type w:val="bbPlcHdr"/>
        </w:types>
        <w:behaviors>
          <w:behavior w:val="content"/>
        </w:behaviors>
        <w:guid w:val="{17EDFAFA-4292-4154-ADF6-15CD826CF025}"/>
      </w:docPartPr>
      <w:docPartBody>
        <w:p w:rsidR="00867FC7" w:rsidRDefault="00ED0EB5" w:rsidP="00ED0EB5">
          <w:pPr>
            <w:pStyle w:val="F7F4192F0BB74BE283EC12863A8BA23C"/>
          </w:pPr>
          <w:r w:rsidRPr="00DD514B">
            <w:rPr>
              <w:rStyle w:val="Testosegnaposto"/>
            </w:rPr>
            <w:t>Fare clic qui per immettere testo.</w:t>
          </w:r>
        </w:p>
      </w:docPartBody>
    </w:docPart>
    <w:docPart>
      <w:docPartPr>
        <w:name w:val="F31B062ED1534D0A9A404EFE2056F2D0"/>
        <w:category>
          <w:name w:val="Generale"/>
          <w:gallery w:val="placeholder"/>
        </w:category>
        <w:types>
          <w:type w:val="bbPlcHdr"/>
        </w:types>
        <w:behaviors>
          <w:behavior w:val="content"/>
        </w:behaviors>
        <w:guid w:val="{8F07793C-410D-473B-BF22-39EC84349E3B}"/>
      </w:docPartPr>
      <w:docPartBody>
        <w:p w:rsidR="00812585" w:rsidRDefault="00C65278" w:rsidP="00C65278">
          <w:pPr>
            <w:pStyle w:val="F31B062ED1534D0A9A404EFE2056F2D0"/>
          </w:pPr>
          <w:r w:rsidRPr="00DD514B">
            <w:rPr>
              <w:rStyle w:val="Testosegnaposto"/>
            </w:rPr>
            <w:t>Fare clic qui per immettere testo.</w:t>
          </w:r>
        </w:p>
      </w:docPartBody>
    </w:docPart>
    <w:docPart>
      <w:docPartPr>
        <w:name w:val="E5834855EF344AA899CF1CD966D81537"/>
        <w:category>
          <w:name w:val="Generale"/>
          <w:gallery w:val="placeholder"/>
        </w:category>
        <w:types>
          <w:type w:val="bbPlcHdr"/>
        </w:types>
        <w:behaviors>
          <w:behavior w:val="content"/>
        </w:behaviors>
        <w:guid w:val="{454F5FB1-50A3-4B21-AD86-8337237E7F78}"/>
      </w:docPartPr>
      <w:docPartBody>
        <w:p w:rsidR="00812585" w:rsidRDefault="00C65278" w:rsidP="00C65278">
          <w:pPr>
            <w:pStyle w:val="E5834855EF344AA899CF1CD966D81537"/>
          </w:pPr>
          <w:r w:rsidRPr="00DD514B">
            <w:rPr>
              <w:rStyle w:val="Testosegnaposto"/>
            </w:rPr>
            <w:t>Fare clic qui per immettere testo.</w:t>
          </w:r>
        </w:p>
      </w:docPartBody>
    </w:docPart>
    <w:docPart>
      <w:docPartPr>
        <w:name w:val="EFCB325EBF2A42F08D4F66F7D7A14D34"/>
        <w:category>
          <w:name w:val="Generale"/>
          <w:gallery w:val="placeholder"/>
        </w:category>
        <w:types>
          <w:type w:val="bbPlcHdr"/>
        </w:types>
        <w:behaviors>
          <w:behavior w:val="content"/>
        </w:behaviors>
        <w:guid w:val="{15B2A875-AF56-4C72-81D1-95BE7E7C9D7A}"/>
      </w:docPartPr>
      <w:docPartBody>
        <w:p w:rsidR="00812585" w:rsidRDefault="00C65278" w:rsidP="00C65278">
          <w:pPr>
            <w:pStyle w:val="EFCB325EBF2A42F08D4F66F7D7A14D34"/>
          </w:pPr>
          <w:r w:rsidRPr="00DD514B">
            <w:rPr>
              <w:rStyle w:val="Testosegnaposto"/>
            </w:rPr>
            <w:t>Fare clic qui per immettere testo.</w:t>
          </w:r>
        </w:p>
      </w:docPartBody>
    </w:docPart>
    <w:docPart>
      <w:docPartPr>
        <w:name w:val="22DC305C51E74651A92FBC5AB8A45E61"/>
        <w:category>
          <w:name w:val="Generale"/>
          <w:gallery w:val="placeholder"/>
        </w:category>
        <w:types>
          <w:type w:val="bbPlcHdr"/>
        </w:types>
        <w:behaviors>
          <w:behavior w:val="content"/>
        </w:behaviors>
        <w:guid w:val="{BC94FED2-6A9E-4A1B-B05B-D65F2B710D7B}"/>
      </w:docPartPr>
      <w:docPartBody>
        <w:p w:rsidR="00812585" w:rsidRDefault="00C65278" w:rsidP="00C65278">
          <w:pPr>
            <w:pStyle w:val="22DC305C51E74651A92FBC5AB8A45E61"/>
          </w:pPr>
          <w:r w:rsidRPr="00DD514B">
            <w:rPr>
              <w:rStyle w:val="Testosegnaposto"/>
            </w:rPr>
            <w:t>Fare clic qui per immettere testo.</w:t>
          </w:r>
        </w:p>
      </w:docPartBody>
    </w:docPart>
    <w:docPart>
      <w:docPartPr>
        <w:name w:val="09C942CEF72644F380EA2A6BD879148B"/>
        <w:category>
          <w:name w:val="Generale"/>
          <w:gallery w:val="placeholder"/>
        </w:category>
        <w:types>
          <w:type w:val="bbPlcHdr"/>
        </w:types>
        <w:behaviors>
          <w:behavior w:val="content"/>
        </w:behaviors>
        <w:guid w:val="{D7AB73E1-00D8-49EE-8D83-89C8A1E8207F}"/>
      </w:docPartPr>
      <w:docPartBody>
        <w:p w:rsidR="00812585" w:rsidRDefault="00C65278" w:rsidP="00C65278">
          <w:pPr>
            <w:pStyle w:val="09C942CEF72644F380EA2A6BD879148B"/>
          </w:pPr>
          <w:r w:rsidRPr="00DD514B">
            <w:rPr>
              <w:rStyle w:val="Testosegnaposto"/>
            </w:rPr>
            <w:t>Fare clic qui per immettere testo.</w:t>
          </w:r>
        </w:p>
      </w:docPartBody>
    </w:docPart>
    <w:docPart>
      <w:docPartPr>
        <w:name w:val="CDA94C32E8A2443BAA4283D863B2D960"/>
        <w:category>
          <w:name w:val="Generale"/>
          <w:gallery w:val="placeholder"/>
        </w:category>
        <w:types>
          <w:type w:val="bbPlcHdr"/>
        </w:types>
        <w:behaviors>
          <w:behavior w:val="content"/>
        </w:behaviors>
        <w:guid w:val="{68730FD4-7B23-4586-A411-2A7FD0B749A2}"/>
      </w:docPartPr>
      <w:docPartBody>
        <w:p w:rsidR="00812585" w:rsidRDefault="00C65278" w:rsidP="00C65278">
          <w:pPr>
            <w:pStyle w:val="CDA94C32E8A2443BAA4283D863B2D960"/>
          </w:pPr>
          <w:r w:rsidRPr="00DD514B">
            <w:rPr>
              <w:rStyle w:val="Testosegnaposto"/>
            </w:rPr>
            <w:t>Fare clic qui per immettere testo.</w:t>
          </w:r>
        </w:p>
      </w:docPartBody>
    </w:docPart>
    <w:docPart>
      <w:docPartPr>
        <w:name w:val="099CACD91EB141CF9DD7BBED8A97183E"/>
        <w:category>
          <w:name w:val="Generale"/>
          <w:gallery w:val="placeholder"/>
        </w:category>
        <w:types>
          <w:type w:val="bbPlcHdr"/>
        </w:types>
        <w:behaviors>
          <w:behavior w:val="content"/>
        </w:behaviors>
        <w:guid w:val="{A1279D1E-CE26-4939-B3A8-205E914B1E6A}"/>
      </w:docPartPr>
      <w:docPartBody>
        <w:p w:rsidR="00812585" w:rsidRDefault="00C65278" w:rsidP="00C65278">
          <w:pPr>
            <w:pStyle w:val="099CACD91EB141CF9DD7BBED8A97183E"/>
          </w:pPr>
          <w:r w:rsidRPr="00DD514B">
            <w:rPr>
              <w:rStyle w:val="Testosegnaposto"/>
            </w:rPr>
            <w:t>Fare clic qui per immettere testo.</w:t>
          </w:r>
        </w:p>
      </w:docPartBody>
    </w:docPart>
    <w:docPart>
      <w:docPartPr>
        <w:name w:val="8DE5A16541CE4916AEAB1550846D46CF"/>
        <w:category>
          <w:name w:val="Generale"/>
          <w:gallery w:val="placeholder"/>
        </w:category>
        <w:types>
          <w:type w:val="bbPlcHdr"/>
        </w:types>
        <w:behaviors>
          <w:behavior w:val="content"/>
        </w:behaviors>
        <w:guid w:val="{12207F3E-CD10-4B4F-866F-412EF1C7548A}"/>
      </w:docPartPr>
      <w:docPartBody>
        <w:p w:rsidR="00812585" w:rsidRDefault="00C65278" w:rsidP="00C65278">
          <w:pPr>
            <w:pStyle w:val="8DE5A16541CE4916AEAB1550846D46CF"/>
          </w:pPr>
          <w:r w:rsidRPr="00DD514B">
            <w:rPr>
              <w:rStyle w:val="Testosegnaposto"/>
            </w:rPr>
            <w:t>Fare clic qui per immettere testo.</w:t>
          </w:r>
        </w:p>
      </w:docPartBody>
    </w:docPart>
    <w:docPart>
      <w:docPartPr>
        <w:name w:val="2BF62302A83A4CA698EE5B3E6D0FB257"/>
        <w:category>
          <w:name w:val="Generale"/>
          <w:gallery w:val="placeholder"/>
        </w:category>
        <w:types>
          <w:type w:val="bbPlcHdr"/>
        </w:types>
        <w:behaviors>
          <w:behavior w:val="content"/>
        </w:behaviors>
        <w:guid w:val="{4E384E84-750D-4F43-BC22-13109916A6C8}"/>
      </w:docPartPr>
      <w:docPartBody>
        <w:p w:rsidR="00812585" w:rsidRDefault="00C65278" w:rsidP="00C65278">
          <w:pPr>
            <w:pStyle w:val="2BF62302A83A4CA698EE5B3E6D0FB257"/>
          </w:pPr>
          <w:r w:rsidRPr="00DD514B">
            <w:rPr>
              <w:rStyle w:val="Testosegnaposto"/>
            </w:rPr>
            <w:t>Fare clic qui per immettere testo.</w:t>
          </w:r>
        </w:p>
      </w:docPartBody>
    </w:docPart>
    <w:docPart>
      <w:docPartPr>
        <w:name w:val="9C90C96B2E164958811C1F3B7AE2FA97"/>
        <w:category>
          <w:name w:val="Generale"/>
          <w:gallery w:val="placeholder"/>
        </w:category>
        <w:types>
          <w:type w:val="bbPlcHdr"/>
        </w:types>
        <w:behaviors>
          <w:behavior w:val="content"/>
        </w:behaviors>
        <w:guid w:val="{968ADDD8-0885-4659-BDD5-C0D632DA19C1}"/>
      </w:docPartPr>
      <w:docPartBody>
        <w:p w:rsidR="00812585" w:rsidRDefault="00C65278" w:rsidP="00C65278">
          <w:pPr>
            <w:pStyle w:val="9C90C96B2E164958811C1F3B7AE2FA97"/>
          </w:pPr>
          <w:r w:rsidRPr="00DD514B">
            <w:rPr>
              <w:rStyle w:val="Testosegnaposto"/>
            </w:rPr>
            <w:t>Fare clic qui per immettere testo.</w:t>
          </w:r>
        </w:p>
      </w:docPartBody>
    </w:docPart>
    <w:docPart>
      <w:docPartPr>
        <w:name w:val="1437175551D0408B81A86BAE4A9748F7"/>
        <w:category>
          <w:name w:val="Generale"/>
          <w:gallery w:val="placeholder"/>
        </w:category>
        <w:types>
          <w:type w:val="bbPlcHdr"/>
        </w:types>
        <w:behaviors>
          <w:behavior w:val="content"/>
        </w:behaviors>
        <w:guid w:val="{6A911195-8A2C-45AC-9562-E328049899E3}"/>
      </w:docPartPr>
      <w:docPartBody>
        <w:p w:rsidR="00812585" w:rsidRDefault="00C65278" w:rsidP="00C65278">
          <w:pPr>
            <w:pStyle w:val="1437175551D0408B81A86BAE4A9748F7"/>
          </w:pPr>
          <w:r w:rsidRPr="00DD514B">
            <w:rPr>
              <w:rStyle w:val="Testosegnaposto"/>
            </w:rPr>
            <w:t>Fare clic qui per immettere testo.</w:t>
          </w:r>
        </w:p>
      </w:docPartBody>
    </w:docPart>
    <w:docPart>
      <w:docPartPr>
        <w:name w:val="63EC095264DD4042AB8B99C0F2791A5C"/>
        <w:category>
          <w:name w:val="Generale"/>
          <w:gallery w:val="placeholder"/>
        </w:category>
        <w:types>
          <w:type w:val="bbPlcHdr"/>
        </w:types>
        <w:behaviors>
          <w:behavior w:val="content"/>
        </w:behaviors>
        <w:guid w:val="{CAE6121C-9865-4307-88F4-65D1D0562BEF}"/>
      </w:docPartPr>
      <w:docPartBody>
        <w:p w:rsidR="00812585" w:rsidRDefault="00C65278" w:rsidP="00C65278">
          <w:pPr>
            <w:pStyle w:val="63EC095264DD4042AB8B99C0F2791A5C"/>
          </w:pPr>
          <w:r w:rsidRPr="00DD514B">
            <w:rPr>
              <w:rStyle w:val="Testosegnaposto"/>
            </w:rPr>
            <w:t>Fare clic qui per immettere testo.</w:t>
          </w:r>
        </w:p>
      </w:docPartBody>
    </w:docPart>
    <w:docPart>
      <w:docPartPr>
        <w:name w:val="3AD3F076F029471597CF4E8B452A3B02"/>
        <w:category>
          <w:name w:val="Generale"/>
          <w:gallery w:val="placeholder"/>
        </w:category>
        <w:types>
          <w:type w:val="bbPlcHdr"/>
        </w:types>
        <w:behaviors>
          <w:behavior w:val="content"/>
        </w:behaviors>
        <w:guid w:val="{B751E38B-E2DE-40C4-B6F6-CEE4D7A60906}"/>
      </w:docPartPr>
      <w:docPartBody>
        <w:p w:rsidR="00812585" w:rsidRDefault="00C65278" w:rsidP="00C65278">
          <w:pPr>
            <w:pStyle w:val="3AD3F076F029471597CF4E8B452A3B02"/>
          </w:pPr>
          <w:r w:rsidRPr="00DD514B">
            <w:rPr>
              <w:rStyle w:val="Testosegnaposto"/>
            </w:rPr>
            <w:t>Fare clic qui per immettere testo.</w:t>
          </w:r>
        </w:p>
      </w:docPartBody>
    </w:docPart>
    <w:docPart>
      <w:docPartPr>
        <w:name w:val="09712525659A4D2394FF9BB41FDE85FC"/>
        <w:category>
          <w:name w:val="Generale"/>
          <w:gallery w:val="placeholder"/>
        </w:category>
        <w:types>
          <w:type w:val="bbPlcHdr"/>
        </w:types>
        <w:behaviors>
          <w:behavior w:val="content"/>
        </w:behaviors>
        <w:guid w:val="{907CCA50-4F0D-4AF7-99B2-9FA0B8916CDB}"/>
      </w:docPartPr>
      <w:docPartBody>
        <w:p w:rsidR="00812585" w:rsidRDefault="00C65278" w:rsidP="00C65278">
          <w:pPr>
            <w:pStyle w:val="09712525659A4D2394FF9BB41FDE85FC"/>
          </w:pPr>
          <w:r w:rsidRPr="00DD514B">
            <w:rPr>
              <w:rStyle w:val="Testosegnaposto"/>
            </w:rPr>
            <w:t>Fare clic qui per immettere testo.</w:t>
          </w:r>
        </w:p>
      </w:docPartBody>
    </w:docPart>
    <w:docPart>
      <w:docPartPr>
        <w:name w:val="50D624DEF6ED4FA3AB5C8F8912AC690A"/>
        <w:category>
          <w:name w:val="Generale"/>
          <w:gallery w:val="placeholder"/>
        </w:category>
        <w:types>
          <w:type w:val="bbPlcHdr"/>
        </w:types>
        <w:behaviors>
          <w:behavior w:val="content"/>
        </w:behaviors>
        <w:guid w:val="{91B68E1C-F4B4-4D41-9297-2AE1E4779D17}"/>
      </w:docPartPr>
      <w:docPartBody>
        <w:p w:rsidR="00812585" w:rsidRDefault="00C65278" w:rsidP="00C65278">
          <w:pPr>
            <w:pStyle w:val="50D624DEF6ED4FA3AB5C8F8912AC690A"/>
          </w:pPr>
          <w:r w:rsidRPr="00DD514B">
            <w:rPr>
              <w:rStyle w:val="Testosegnaposto"/>
            </w:rPr>
            <w:t>Fare clic qui per immettere testo.</w:t>
          </w:r>
        </w:p>
      </w:docPartBody>
    </w:docPart>
    <w:docPart>
      <w:docPartPr>
        <w:name w:val="43A6FAD454F94C12A6A1F81170F19A3E"/>
        <w:category>
          <w:name w:val="Generale"/>
          <w:gallery w:val="placeholder"/>
        </w:category>
        <w:types>
          <w:type w:val="bbPlcHdr"/>
        </w:types>
        <w:behaviors>
          <w:behavior w:val="content"/>
        </w:behaviors>
        <w:guid w:val="{08FA54B8-6DFF-4C47-961A-8D206AD0755A}"/>
      </w:docPartPr>
      <w:docPartBody>
        <w:p w:rsidR="00812585" w:rsidRDefault="00C65278" w:rsidP="00C65278">
          <w:pPr>
            <w:pStyle w:val="43A6FAD454F94C12A6A1F81170F19A3E"/>
          </w:pPr>
          <w:r w:rsidRPr="00DD514B">
            <w:rPr>
              <w:rStyle w:val="Testosegnaposto"/>
            </w:rPr>
            <w:t>Fare clic qui per immettere testo.</w:t>
          </w:r>
        </w:p>
      </w:docPartBody>
    </w:docPart>
    <w:docPart>
      <w:docPartPr>
        <w:name w:val="B8FBF2D731B54F6B8CCDFD62E645A2AA"/>
        <w:category>
          <w:name w:val="Generale"/>
          <w:gallery w:val="placeholder"/>
        </w:category>
        <w:types>
          <w:type w:val="bbPlcHdr"/>
        </w:types>
        <w:behaviors>
          <w:behavior w:val="content"/>
        </w:behaviors>
        <w:guid w:val="{2F48ED0D-1A30-4D79-907C-837BC58F8358}"/>
      </w:docPartPr>
      <w:docPartBody>
        <w:p w:rsidR="00812585" w:rsidRDefault="00C65278" w:rsidP="00C65278">
          <w:pPr>
            <w:pStyle w:val="B8FBF2D731B54F6B8CCDFD62E645A2AA"/>
          </w:pPr>
          <w:r w:rsidRPr="00DD514B">
            <w:rPr>
              <w:rStyle w:val="Testosegnaposto"/>
            </w:rPr>
            <w:t>Fare clic qui per immettere testo.</w:t>
          </w:r>
        </w:p>
      </w:docPartBody>
    </w:docPart>
    <w:docPart>
      <w:docPartPr>
        <w:name w:val="06E38A4B00BA4A63A50838558D3DA52B"/>
        <w:category>
          <w:name w:val="Generale"/>
          <w:gallery w:val="placeholder"/>
        </w:category>
        <w:types>
          <w:type w:val="bbPlcHdr"/>
        </w:types>
        <w:behaviors>
          <w:behavior w:val="content"/>
        </w:behaviors>
        <w:guid w:val="{4B5DE836-989B-4F2A-BD44-D7C8C4C37C86}"/>
      </w:docPartPr>
      <w:docPartBody>
        <w:p w:rsidR="00812585" w:rsidRDefault="00C65278" w:rsidP="00C65278">
          <w:pPr>
            <w:pStyle w:val="06E38A4B00BA4A63A50838558D3DA52B"/>
          </w:pPr>
          <w:r w:rsidRPr="00DD514B">
            <w:rPr>
              <w:rStyle w:val="Testosegnaposto"/>
            </w:rPr>
            <w:t>Fare clic qui per immettere testo.</w:t>
          </w:r>
        </w:p>
      </w:docPartBody>
    </w:docPart>
    <w:docPart>
      <w:docPartPr>
        <w:name w:val="8A7BD833083C43C7B89473DC7C5DBDB4"/>
        <w:category>
          <w:name w:val="Generale"/>
          <w:gallery w:val="placeholder"/>
        </w:category>
        <w:types>
          <w:type w:val="bbPlcHdr"/>
        </w:types>
        <w:behaviors>
          <w:behavior w:val="content"/>
        </w:behaviors>
        <w:guid w:val="{A532CB8F-FE58-4656-99EE-3524F89127E9}"/>
      </w:docPartPr>
      <w:docPartBody>
        <w:p w:rsidR="00812585" w:rsidRDefault="00C65278" w:rsidP="00C65278">
          <w:pPr>
            <w:pStyle w:val="8A7BD833083C43C7B89473DC7C5DBDB4"/>
          </w:pPr>
          <w:r w:rsidRPr="00DD514B">
            <w:rPr>
              <w:rStyle w:val="Testosegnaposto"/>
            </w:rPr>
            <w:t>Fare clic qui per immettere testo.</w:t>
          </w:r>
        </w:p>
      </w:docPartBody>
    </w:docPart>
    <w:docPart>
      <w:docPartPr>
        <w:name w:val="E4919B775D3A47FF831A7A4A585E34A6"/>
        <w:category>
          <w:name w:val="Generale"/>
          <w:gallery w:val="placeholder"/>
        </w:category>
        <w:types>
          <w:type w:val="bbPlcHdr"/>
        </w:types>
        <w:behaviors>
          <w:behavior w:val="content"/>
        </w:behaviors>
        <w:guid w:val="{B59E9FBF-DFAA-47F0-85C5-34F273AF2212}"/>
      </w:docPartPr>
      <w:docPartBody>
        <w:p w:rsidR="00812585" w:rsidRDefault="00C65278" w:rsidP="00C65278">
          <w:pPr>
            <w:pStyle w:val="E4919B775D3A47FF831A7A4A585E34A6"/>
          </w:pPr>
          <w:r w:rsidRPr="00DD514B">
            <w:rPr>
              <w:rStyle w:val="Testosegnaposto"/>
            </w:rPr>
            <w:t>Fare clic qui per immettere testo.</w:t>
          </w:r>
        </w:p>
      </w:docPartBody>
    </w:docPart>
    <w:docPart>
      <w:docPartPr>
        <w:name w:val="7B1E67DC598C4CF1856B584FE126C807"/>
        <w:category>
          <w:name w:val="Generale"/>
          <w:gallery w:val="placeholder"/>
        </w:category>
        <w:types>
          <w:type w:val="bbPlcHdr"/>
        </w:types>
        <w:behaviors>
          <w:behavior w:val="content"/>
        </w:behaviors>
        <w:guid w:val="{971E8516-D214-4B70-BEAF-5F14B3895152}"/>
      </w:docPartPr>
      <w:docPartBody>
        <w:p w:rsidR="00812585" w:rsidRDefault="00C65278" w:rsidP="00C65278">
          <w:pPr>
            <w:pStyle w:val="7B1E67DC598C4CF1856B584FE126C807"/>
          </w:pPr>
          <w:r w:rsidRPr="00DD514B">
            <w:rPr>
              <w:rStyle w:val="Testosegnaposto"/>
            </w:rPr>
            <w:t>Fare clic qui per immettere testo.</w:t>
          </w:r>
        </w:p>
      </w:docPartBody>
    </w:docPart>
    <w:docPart>
      <w:docPartPr>
        <w:name w:val="2B951F377B7E4657B80F509E00973057"/>
        <w:category>
          <w:name w:val="Generale"/>
          <w:gallery w:val="placeholder"/>
        </w:category>
        <w:types>
          <w:type w:val="bbPlcHdr"/>
        </w:types>
        <w:behaviors>
          <w:behavior w:val="content"/>
        </w:behaviors>
        <w:guid w:val="{C81B5FD0-89BE-4943-AA83-0C8DBCB7CD8D}"/>
      </w:docPartPr>
      <w:docPartBody>
        <w:p w:rsidR="00812585" w:rsidRDefault="00C65278" w:rsidP="00C65278">
          <w:pPr>
            <w:pStyle w:val="2B951F377B7E4657B80F509E00973057"/>
          </w:pPr>
          <w:r w:rsidRPr="00DD514B">
            <w:rPr>
              <w:rStyle w:val="Testosegnaposto"/>
            </w:rPr>
            <w:t>Fare clic qui per immettere testo.</w:t>
          </w:r>
        </w:p>
      </w:docPartBody>
    </w:docPart>
    <w:docPart>
      <w:docPartPr>
        <w:name w:val="14832334A1B1442BA18E351E1CE36CC9"/>
        <w:category>
          <w:name w:val="Generale"/>
          <w:gallery w:val="placeholder"/>
        </w:category>
        <w:types>
          <w:type w:val="bbPlcHdr"/>
        </w:types>
        <w:behaviors>
          <w:behavior w:val="content"/>
        </w:behaviors>
        <w:guid w:val="{658138F7-1A4A-40ED-9EAA-2B03FAEA20A2}"/>
      </w:docPartPr>
      <w:docPartBody>
        <w:p w:rsidR="00812585" w:rsidRDefault="00C65278" w:rsidP="00C65278">
          <w:pPr>
            <w:pStyle w:val="14832334A1B1442BA18E351E1CE36CC9"/>
          </w:pPr>
          <w:r w:rsidRPr="00DD514B">
            <w:rPr>
              <w:rStyle w:val="Testosegnaposto"/>
            </w:rPr>
            <w:t>Fare clic qui per immettere testo.</w:t>
          </w:r>
        </w:p>
      </w:docPartBody>
    </w:docPart>
    <w:docPart>
      <w:docPartPr>
        <w:name w:val="70E4D1AC03774A6DA001B805C490A478"/>
        <w:category>
          <w:name w:val="Generale"/>
          <w:gallery w:val="placeholder"/>
        </w:category>
        <w:types>
          <w:type w:val="bbPlcHdr"/>
        </w:types>
        <w:behaviors>
          <w:behavior w:val="content"/>
        </w:behaviors>
        <w:guid w:val="{C5B1C566-ABC7-4CAE-82E8-21D1EC1091C1}"/>
      </w:docPartPr>
      <w:docPartBody>
        <w:p w:rsidR="00812585" w:rsidRDefault="00C65278" w:rsidP="00C65278">
          <w:pPr>
            <w:pStyle w:val="70E4D1AC03774A6DA001B805C490A478"/>
          </w:pPr>
          <w:r w:rsidRPr="00DD514B">
            <w:rPr>
              <w:rStyle w:val="Testosegnaposto"/>
            </w:rPr>
            <w:t>Fare clic qui per immettere testo.</w:t>
          </w:r>
        </w:p>
      </w:docPartBody>
    </w:docPart>
    <w:docPart>
      <w:docPartPr>
        <w:name w:val="37EC7CC38C3C42FABF25A9D67C596251"/>
        <w:category>
          <w:name w:val="Generale"/>
          <w:gallery w:val="placeholder"/>
        </w:category>
        <w:types>
          <w:type w:val="bbPlcHdr"/>
        </w:types>
        <w:behaviors>
          <w:behavior w:val="content"/>
        </w:behaviors>
        <w:guid w:val="{D723EC05-C027-4FE9-AE73-23D43686DA2F}"/>
      </w:docPartPr>
      <w:docPartBody>
        <w:p w:rsidR="00812585" w:rsidRDefault="00C65278" w:rsidP="00C65278">
          <w:pPr>
            <w:pStyle w:val="37EC7CC38C3C42FABF25A9D67C596251"/>
          </w:pPr>
          <w:r w:rsidRPr="00DD514B">
            <w:rPr>
              <w:rStyle w:val="Testosegnaposto"/>
            </w:rPr>
            <w:t>Fare clic qui per immettere testo.</w:t>
          </w:r>
        </w:p>
      </w:docPartBody>
    </w:docPart>
    <w:docPart>
      <w:docPartPr>
        <w:name w:val="32C1E88479394E1ABAD90C1F9B06E43B"/>
        <w:category>
          <w:name w:val="Generale"/>
          <w:gallery w:val="placeholder"/>
        </w:category>
        <w:types>
          <w:type w:val="bbPlcHdr"/>
        </w:types>
        <w:behaviors>
          <w:behavior w:val="content"/>
        </w:behaviors>
        <w:guid w:val="{10BC8659-6AA5-4742-8D37-200B909E2120}"/>
      </w:docPartPr>
      <w:docPartBody>
        <w:p w:rsidR="00812585" w:rsidRDefault="00C65278" w:rsidP="00C65278">
          <w:pPr>
            <w:pStyle w:val="32C1E88479394E1ABAD90C1F9B06E43B"/>
          </w:pPr>
          <w:r w:rsidRPr="00DD514B">
            <w:rPr>
              <w:rStyle w:val="Testosegnaposto"/>
            </w:rPr>
            <w:t>Fare clic qui per immettere testo.</w:t>
          </w:r>
        </w:p>
      </w:docPartBody>
    </w:docPart>
    <w:docPart>
      <w:docPartPr>
        <w:name w:val="B73C4B41C1144F158E05BFA924C187ED"/>
        <w:category>
          <w:name w:val="Generale"/>
          <w:gallery w:val="placeholder"/>
        </w:category>
        <w:types>
          <w:type w:val="bbPlcHdr"/>
        </w:types>
        <w:behaviors>
          <w:behavior w:val="content"/>
        </w:behaviors>
        <w:guid w:val="{5F97EA19-5414-464E-89C8-0016FFCB8AE9}"/>
      </w:docPartPr>
      <w:docPartBody>
        <w:p w:rsidR="00812585" w:rsidRDefault="00C65278" w:rsidP="00C65278">
          <w:pPr>
            <w:pStyle w:val="B73C4B41C1144F158E05BFA924C187ED"/>
          </w:pPr>
          <w:r w:rsidRPr="00DD514B">
            <w:rPr>
              <w:rStyle w:val="Testosegnaposto"/>
            </w:rPr>
            <w:t>Fare clic qui per immettere testo.</w:t>
          </w:r>
        </w:p>
      </w:docPartBody>
    </w:docPart>
    <w:docPart>
      <w:docPartPr>
        <w:name w:val="4AD0CCB1FF72432D98D578C99BC8DFCD"/>
        <w:category>
          <w:name w:val="Generale"/>
          <w:gallery w:val="placeholder"/>
        </w:category>
        <w:types>
          <w:type w:val="bbPlcHdr"/>
        </w:types>
        <w:behaviors>
          <w:behavior w:val="content"/>
        </w:behaviors>
        <w:guid w:val="{0F21E147-6076-4CF0-B141-310395A16C82}"/>
      </w:docPartPr>
      <w:docPartBody>
        <w:p w:rsidR="00812585" w:rsidRDefault="00C65278" w:rsidP="00C65278">
          <w:pPr>
            <w:pStyle w:val="4AD0CCB1FF72432D98D578C99BC8DFCD"/>
          </w:pPr>
          <w:r w:rsidRPr="00DD514B">
            <w:rPr>
              <w:rStyle w:val="Testosegnaposto"/>
            </w:rPr>
            <w:t>Fare clic qui per immettere testo.</w:t>
          </w:r>
        </w:p>
      </w:docPartBody>
    </w:docPart>
    <w:docPart>
      <w:docPartPr>
        <w:name w:val="2A4A648BB9524001B940C241BD467DB6"/>
        <w:category>
          <w:name w:val="Generale"/>
          <w:gallery w:val="placeholder"/>
        </w:category>
        <w:types>
          <w:type w:val="bbPlcHdr"/>
        </w:types>
        <w:behaviors>
          <w:behavior w:val="content"/>
        </w:behaviors>
        <w:guid w:val="{37AB0A20-D358-437F-A93A-E87196D20B08}"/>
      </w:docPartPr>
      <w:docPartBody>
        <w:p w:rsidR="00812585" w:rsidRDefault="00C65278" w:rsidP="00C65278">
          <w:pPr>
            <w:pStyle w:val="2A4A648BB9524001B940C241BD467DB6"/>
          </w:pPr>
          <w:r w:rsidRPr="00DD514B">
            <w:rPr>
              <w:rStyle w:val="Testosegnaposto"/>
            </w:rPr>
            <w:t>Fare clic qui per immettere testo.</w:t>
          </w:r>
        </w:p>
      </w:docPartBody>
    </w:docPart>
    <w:docPart>
      <w:docPartPr>
        <w:name w:val="D62902BAB09C455C8EAEC6B0692ABCF4"/>
        <w:category>
          <w:name w:val="Generale"/>
          <w:gallery w:val="placeholder"/>
        </w:category>
        <w:types>
          <w:type w:val="bbPlcHdr"/>
        </w:types>
        <w:behaviors>
          <w:behavior w:val="content"/>
        </w:behaviors>
        <w:guid w:val="{AB5317BC-1FC7-4ED7-AB7D-81D8DAA65916}"/>
      </w:docPartPr>
      <w:docPartBody>
        <w:p w:rsidR="00812585" w:rsidRDefault="00C65278" w:rsidP="00C65278">
          <w:pPr>
            <w:pStyle w:val="D62902BAB09C455C8EAEC6B0692ABCF4"/>
          </w:pPr>
          <w:r w:rsidRPr="00DD514B">
            <w:rPr>
              <w:rStyle w:val="Testosegnaposto"/>
            </w:rPr>
            <w:t>Fare clic qui per immettere testo.</w:t>
          </w:r>
        </w:p>
      </w:docPartBody>
    </w:docPart>
    <w:docPart>
      <w:docPartPr>
        <w:name w:val="79443E3FDF16480C9B838078A05D7006"/>
        <w:category>
          <w:name w:val="Generale"/>
          <w:gallery w:val="placeholder"/>
        </w:category>
        <w:types>
          <w:type w:val="bbPlcHdr"/>
        </w:types>
        <w:behaviors>
          <w:behavior w:val="content"/>
        </w:behaviors>
        <w:guid w:val="{A76F9327-4F26-4084-8F98-0FA2EA8DFAE7}"/>
      </w:docPartPr>
      <w:docPartBody>
        <w:p w:rsidR="00812585" w:rsidRDefault="00C65278" w:rsidP="00C65278">
          <w:pPr>
            <w:pStyle w:val="79443E3FDF16480C9B838078A05D7006"/>
          </w:pPr>
          <w:r w:rsidRPr="00DD514B">
            <w:rPr>
              <w:rStyle w:val="Testosegnaposto"/>
            </w:rPr>
            <w:t>Fare clic qui per immettere testo.</w:t>
          </w:r>
        </w:p>
      </w:docPartBody>
    </w:docPart>
    <w:docPart>
      <w:docPartPr>
        <w:name w:val="F6B3A7FE066744F0B546279E8A1E28F6"/>
        <w:category>
          <w:name w:val="Generale"/>
          <w:gallery w:val="placeholder"/>
        </w:category>
        <w:types>
          <w:type w:val="bbPlcHdr"/>
        </w:types>
        <w:behaviors>
          <w:behavior w:val="content"/>
        </w:behaviors>
        <w:guid w:val="{4F844CBB-EA58-4B64-A887-521B45AB2DA6}"/>
      </w:docPartPr>
      <w:docPartBody>
        <w:p w:rsidR="00812585" w:rsidRDefault="00C65278" w:rsidP="00C65278">
          <w:pPr>
            <w:pStyle w:val="F6B3A7FE066744F0B546279E8A1E28F6"/>
          </w:pPr>
          <w:r w:rsidRPr="00DD514B">
            <w:rPr>
              <w:rStyle w:val="Testosegnaposto"/>
            </w:rPr>
            <w:t>Fare clic qui per immettere testo.</w:t>
          </w:r>
        </w:p>
      </w:docPartBody>
    </w:docPart>
    <w:docPart>
      <w:docPartPr>
        <w:name w:val="21D15C36228442768C1C331992E8C5E8"/>
        <w:category>
          <w:name w:val="Generale"/>
          <w:gallery w:val="placeholder"/>
        </w:category>
        <w:types>
          <w:type w:val="bbPlcHdr"/>
        </w:types>
        <w:behaviors>
          <w:behavior w:val="content"/>
        </w:behaviors>
        <w:guid w:val="{40DDFDB2-C4EC-426A-9BBF-9404B96230C2}"/>
      </w:docPartPr>
      <w:docPartBody>
        <w:p w:rsidR="00812585" w:rsidRDefault="00C65278" w:rsidP="00C65278">
          <w:pPr>
            <w:pStyle w:val="21D15C36228442768C1C331992E8C5E8"/>
          </w:pPr>
          <w:r w:rsidRPr="00DD514B">
            <w:rPr>
              <w:rStyle w:val="Testosegnaposto"/>
            </w:rPr>
            <w:t>Fare clic qui per immettere testo.</w:t>
          </w:r>
        </w:p>
      </w:docPartBody>
    </w:docPart>
  </w:docParts>
</w:glossaryDocument>
</file>

<file path=word/glossary/fontTable.xml><?xml version="1.0" encoding="utf-8"?>
<w:fonts xmlns:r="http://schemas.openxmlformats.org/officeDocument/2006/relationships" xmlns:w="http://schemas.openxmlformats.org/wordprocessingml/2006/main">
  <w:font w:name="Garamond">
    <w:altName w:val="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1645B9"/>
    <w:rsid w:val="00014DC0"/>
    <w:rsid w:val="00034A69"/>
    <w:rsid w:val="00044ED3"/>
    <w:rsid w:val="00110D4D"/>
    <w:rsid w:val="001211F1"/>
    <w:rsid w:val="0013326A"/>
    <w:rsid w:val="001645B9"/>
    <w:rsid w:val="001B02D0"/>
    <w:rsid w:val="001B234A"/>
    <w:rsid w:val="001D4CB6"/>
    <w:rsid w:val="002437CC"/>
    <w:rsid w:val="00251A92"/>
    <w:rsid w:val="00251B78"/>
    <w:rsid w:val="00290118"/>
    <w:rsid w:val="00296AE1"/>
    <w:rsid w:val="002E1A04"/>
    <w:rsid w:val="002F35FA"/>
    <w:rsid w:val="003162B6"/>
    <w:rsid w:val="00326B1C"/>
    <w:rsid w:val="0036645F"/>
    <w:rsid w:val="003670D1"/>
    <w:rsid w:val="00392778"/>
    <w:rsid w:val="003A128A"/>
    <w:rsid w:val="003C00B5"/>
    <w:rsid w:val="003C0752"/>
    <w:rsid w:val="003E0416"/>
    <w:rsid w:val="00402BFE"/>
    <w:rsid w:val="00413FB8"/>
    <w:rsid w:val="00432881"/>
    <w:rsid w:val="0044272C"/>
    <w:rsid w:val="00446A36"/>
    <w:rsid w:val="0045712D"/>
    <w:rsid w:val="00466883"/>
    <w:rsid w:val="00467731"/>
    <w:rsid w:val="004953AC"/>
    <w:rsid w:val="004A245C"/>
    <w:rsid w:val="004A4A8E"/>
    <w:rsid w:val="004C2EE1"/>
    <w:rsid w:val="00522F17"/>
    <w:rsid w:val="00535912"/>
    <w:rsid w:val="005A1800"/>
    <w:rsid w:val="00602A2F"/>
    <w:rsid w:val="00622FCC"/>
    <w:rsid w:val="00644F89"/>
    <w:rsid w:val="00646271"/>
    <w:rsid w:val="00696EF5"/>
    <w:rsid w:val="006A314E"/>
    <w:rsid w:val="006B43FE"/>
    <w:rsid w:val="006C02A1"/>
    <w:rsid w:val="00722EC5"/>
    <w:rsid w:val="007328DB"/>
    <w:rsid w:val="00754BCC"/>
    <w:rsid w:val="00762DD6"/>
    <w:rsid w:val="0076525D"/>
    <w:rsid w:val="00784D60"/>
    <w:rsid w:val="00790645"/>
    <w:rsid w:val="00796BA6"/>
    <w:rsid w:val="00812585"/>
    <w:rsid w:val="00817E75"/>
    <w:rsid w:val="00822ACB"/>
    <w:rsid w:val="00853528"/>
    <w:rsid w:val="00867FC7"/>
    <w:rsid w:val="0087153A"/>
    <w:rsid w:val="008921CB"/>
    <w:rsid w:val="008A40C8"/>
    <w:rsid w:val="008A4FEB"/>
    <w:rsid w:val="008B12E6"/>
    <w:rsid w:val="008B6CE0"/>
    <w:rsid w:val="008E4465"/>
    <w:rsid w:val="00921917"/>
    <w:rsid w:val="00970C9C"/>
    <w:rsid w:val="0098112D"/>
    <w:rsid w:val="009943C3"/>
    <w:rsid w:val="009B5F84"/>
    <w:rsid w:val="00A50E3F"/>
    <w:rsid w:val="00A53CD0"/>
    <w:rsid w:val="00A56EF1"/>
    <w:rsid w:val="00A64A23"/>
    <w:rsid w:val="00AB5898"/>
    <w:rsid w:val="00AD67B5"/>
    <w:rsid w:val="00AE4D51"/>
    <w:rsid w:val="00B1642A"/>
    <w:rsid w:val="00B21BA5"/>
    <w:rsid w:val="00B25AE3"/>
    <w:rsid w:val="00B31899"/>
    <w:rsid w:val="00B34C0E"/>
    <w:rsid w:val="00B35C8D"/>
    <w:rsid w:val="00B53221"/>
    <w:rsid w:val="00B619BE"/>
    <w:rsid w:val="00BA6FD1"/>
    <w:rsid w:val="00BC2374"/>
    <w:rsid w:val="00BC6E17"/>
    <w:rsid w:val="00BF32FD"/>
    <w:rsid w:val="00C30A82"/>
    <w:rsid w:val="00C65278"/>
    <w:rsid w:val="00C92D31"/>
    <w:rsid w:val="00CD151E"/>
    <w:rsid w:val="00CF3FFE"/>
    <w:rsid w:val="00D01D7A"/>
    <w:rsid w:val="00D35534"/>
    <w:rsid w:val="00D37899"/>
    <w:rsid w:val="00D828F1"/>
    <w:rsid w:val="00D97B79"/>
    <w:rsid w:val="00DA3C58"/>
    <w:rsid w:val="00DE0F2B"/>
    <w:rsid w:val="00DF6106"/>
    <w:rsid w:val="00E0391C"/>
    <w:rsid w:val="00E06016"/>
    <w:rsid w:val="00E157EF"/>
    <w:rsid w:val="00E2357F"/>
    <w:rsid w:val="00E761A0"/>
    <w:rsid w:val="00EC174D"/>
    <w:rsid w:val="00EC5114"/>
    <w:rsid w:val="00ED0EB5"/>
    <w:rsid w:val="00F009F2"/>
    <w:rsid w:val="00F24F88"/>
    <w:rsid w:val="00F341A5"/>
    <w:rsid w:val="00F96B81"/>
    <w:rsid w:val="00FA0901"/>
    <w:rsid w:val="00FA4EB4"/>
    <w:rsid w:val="00FA7B4B"/>
    <w:rsid w:val="00FB00B6"/>
    <w:rsid w:val="00FD4D9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1B7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65278"/>
    <w:rPr>
      <w:color w:val="808080"/>
    </w:rPr>
  </w:style>
  <w:style w:type="paragraph" w:customStyle="1" w:styleId="176F5696D5614F6395E8B92E3DBFBFEF">
    <w:name w:val="176F5696D5614F6395E8B92E3DBFBFEF"/>
    <w:rsid w:val="00ED0EB5"/>
  </w:style>
  <w:style w:type="paragraph" w:customStyle="1" w:styleId="B5A19FBA314E429E929D6620484740DC">
    <w:name w:val="B5A19FBA314E429E929D6620484740DC"/>
    <w:rsid w:val="00ED0EB5"/>
  </w:style>
  <w:style w:type="paragraph" w:customStyle="1" w:styleId="065CCC69D9B3429A84B46010FA67D68F">
    <w:name w:val="065CCC69D9B3429A84B46010FA67D68F"/>
    <w:rsid w:val="00ED0EB5"/>
  </w:style>
  <w:style w:type="paragraph" w:customStyle="1" w:styleId="3B71EEB44D474CEE9AA5072391EEDF3B">
    <w:name w:val="3B71EEB44D474CEE9AA5072391EEDF3B"/>
    <w:rsid w:val="00ED0EB5"/>
  </w:style>
  <w:style w:type="paragraph" w:customStyle="1" w:styleId="9784D3FF2DAE49E2B9050836A26FCC02">
    <w:name w:val="9784D3FF2DAE49E2B9050836A26FCC02"/>
    <w:rsid w:val="00ED0EB5"/>
  </w:style>
  <w:style w:type="paragraph" w:customStyle="1" w:styleId="2BFDE09EE17847B4BB0555A334E6432F">
    <w:name w:val="2BFDE09EE17847B4BB0555A334E6432F"/>
    <w:rsid w:val="00ED0EB5"/>
  </w:style>
  <w:style w:type="paragraph" w:customStyle="1" w:styleId="07F7E5A6BE7A4A299D4D4DEE0574332B">
    <w:name w:val="07F7E5A6BE7A4A299D4D4DEE0574332B"/>
    <w:rsid w:val="00ED0EB5"/>
  </w:style>
  <w:style w:type="paragraph" w:customStyle="1" w:styleId="CAE6E908B20F491A9C12351C706CBE20">
    <w:name w:val="CAE6E908B20F491A9C12351C706CBE20"/>
    <w:rsid w:val="00ED0EB5"/>
  </w:style>
  <w:style w:type="paragraph" w:customStyle="1" w:styleId="C93B4D79A3314573B61EF0EAFF5EE38F">
    <w:name w:val="C93B4D79A3314573B61EF0EAFF5EE38F"/>
    <w:rsid w:val="00ED0EB5"/>
  </w:style>
  <w:style w:type="paragraph" w:customStyle="1" w:styleId="D21255A19CEE4619BADABDC699882DA3">
    <w:name w:val="D21255A19CEE4619BADABDC699882DA3"/>
    <w:rsid w:val="00ED0EB5"/>
  </w:style>
  <w:style w:type="paragraph" w:customStyle="1" w:styleId="53FD37DDF21746309C674B181691C13C">
    <w:name w:val="53FD37DDF21746309C674B181691C13C"/>
    <w:rsid w:val="00ED0EB5"/>
  </w:style>
  <w:style w:type="paragraph" w:customStyle="1" w:styleId="E27672825069400183C2D68219F7F546">
    <w:name w:val="E27672825069400183C2D68219F7F546"/>
    <w:rsid w:val="00ED0EB5"/>
  </w:style>
  <w:style w:type="paragraph" w:customStyle="1" w:styleId="434A2F562C2840B19D002B9A8D89F9E3">
    <w:name w:val="434A2F562C2840B19D002B9A8D89F9E3"/>
    <w:rsid w:val="00ED0EB5"/>
  </w:style>
  <w:style w:type="paragraph" w:customStyle="1" w:styleId="268D58BD729B4588831B3E6CD1E3D69B">
    <w:name w:val="268D58BD729B4588831B3E6CD1E3D69B"/>
    <w:rsid w:val="00ED0EB5"/>
  </w:style>
  <w:style w:type="paragraph" w:customStyle="1" w:styleId="F4B436F1F9F34B1C87E3DA3EC3068EC5">
    <w:name w:val="F4B436F1F9F34B1C87E3DA3EC3068EC5"/>
    <w:rsid w:val="00ED0EB5"/>
  </w:style>
  <w:style w:type="paragraph" w:customStyle="1" w:styleId="E2BDCE10E7F34151B34CB19A1BC4CF30">
    <w:name w:val="E2BDCE10E7F34151B34CB19A1BC4CF30"/>
    <w:rsid w:val="00ED0EB5"/>
  </w:style>
  <w:style w:type="paragraph" w:customStyle="1" w:styleId="2C1239BC42C1422D9BEF911E9BF522F9">
    <w:name w:val="2C1239BC42C1422D9BEF911E9BF522F9"/>
    <w:rsid w:val="00ED0EB5"/>
  </w:style>
  <w:style w:type="paragraph" w:customStyle="1" w:styleId="83AB76D587B6492CB2C3676EBA85E6F7">
    <w:name w:val="83AB76D587B6492CB2C3676EBA85E6F7"/>
    <w:rsid w:val="00ED0EB5"/>
  </w:style>
  <w:style w:type="paragraph" w:customStyle="1" w:styleId="5BEB90C30D6D4899A260B258D9BF567C">
    <w:name w:val="5BEB90C30D6D4899A260B258D9BF567C"/>
    <w:rsid w:val="00ED0EB5"/>
  </w:style>
  <w:style w:type="paragraph" w:customStyle="1" w:styleId="01A2992D46BE47DC90562786F9805E48">
    <w:name w:val="01A2992D46BE47DC90562786F9805E48"/>
    <w:rsid w:val="00ED0EB5"/>
  </w:style>
  <w:style w:type="paragraph" w:customStyle="1" w:styleId="E59E0993986F4DD5A5984149AD7779EE">
    <w:name w:val="E59E0993986F4DD5A5984149AD7779EE"/>
    <w:rsid w:val="00ED0EB5"/>
  </w:style>
  <w:style w:type="paragraph" w:customStyle="1" w:styleId="125BFC97705745FCB49D8C4E76C80B77">
    <w:name w:val="125BFC97705745FCB49D8C4E76C80B77"/>
    <w:rsid w:val="00ED0EB5"/>
  </w:style>
  <w:style w:type="paragraph" w:customStyle="1" w:styleId="D1CCF9AEEECD41B28AE6913971998686">
    <w:name w:val="D1CCF9AEEECD41B28AE6913971998686"/>
    <w:rsid w:val="00ED0EB5"/>
  </w:style>
  <w:style w:type="paragraph" w:customStyle="1" w:styleId="D1887530043B4563AE3A31D258811AF9">
    <w:name w:val="D1887530043B4563AE3A31D258811AF9"/>
    <w:rsid w:val="00ED0EB5"/>
  </w:style>
  <w:style w:type="paragraph" w:customStyle="1" w:styleId="BFB1F627932F4346AC2151D11F87D58B">
    <w:name w:val="BFB1F627932F4346AC2151D11F87D58B"/>
    <w:rsid w:val="00ED0EB5"/>
  </w:style>
  <w:style w:type="paragraph" w:customStyle="1" w:styleId="40B9B11833114E0993889E0B47520DD4">
    <w:name w:val="40B9B11833114E0993889E0B47520DD4"/>
    <w:rsid w:val="00ED0EB5"/>
  </w:style>
  <w:style w:type="paragraph" w:customStyle="1" w:styleId="9C6D946F9BD144CBAA8A563030CB242D">
    <w:name w:val="9C6D946F9BD144CBAA8A563030CB242D"/>
    <w:rsid w:val="00ED0EB5"/>
  </w:style>
  <w:style w:type="paragraph" w:customStyle="1" w:styleId="E4F55E09BB0B474EA561705E3FB2560F">
    <w:name w:val="E4F55E09BB0B474EA561705E3FB2560F"/>
    <w:rsid w:val="00ED0EB5"/>
  </w:style>
  <w:style w:type="paragraph" w:customStyle="1" w:styleId="6A1E632F0B9C4D76841E112CCEBF89A7">
    <w:name w:val="6A1E632F0B9C4D76841E112CCEBF89A7"/>
    <w:rsid w:val="00ED0EB5"/>
  </w:style>
  <w:style w:type="paragraph" w:customStyle="1" w:styleId="0418FD83104D4A2D912861209934EF27">
    <w:name w:val="0418FD83104D4A2D912861209934EF27"/>
    <w:rsid w:val="00ED0EB5"/>
  </w:style>
  <w:style w:type="paragraph" w:customStyle="1" w:styleId="60F2B82B7AB14294B2B86FD828812D8D">
    <w:name w:val="60F2B82B7AB14294B2B86FD828812D8D"/>
    <w:rsid w:val="00ED0EB5"/>
  </w:style>
  <w:style w:type="paragraph" w:customStyle="1" w:styleId="FF8FF189042F4C3CABBF034460489899">
    <w:name w:val="FF8FF189042F4C3CABBF034460489899"/>
    <w:rsid w:val="00ED0EB5"/>
  </w:style>
  <w:style w:type="paragraph" w:customStyle="1" w:styleId="0C83E314EC9249BCAA7A14AE39E810C7">
    <w:name w:val="0C83E314EC9249BCAA7A14AE39E810C7"/>
    <w:rsid w:val="00ED0EB5"/>
  </w:style>
  <w:style w:type="paragraph" w:customStyle="1" w:styleId="D824041222454B45B99C9647ADEAA5C7">
    <w:name w:val="D824041222454B45B99C9647ADEAA5C7"/>
    <w:rsid w:val="00ED0EB5"/>
  </w:style>
  <w:style w:type="paragraph" w:customStyle="1" w:styleId="F1320BE4D80A448E91FC2347352BBA52">
    <w:name w:val="F1320BE4D80A448E91FC2347352BBA52"/>
    <w:rsid w:val="00ED0EB5"/>
  </w:style>
  <w:style w:type="paragraph" w:customStyle="1" w:styleId="C37AC1B742434D1DAE3B914A0C712946">
    <w:name w:val="C37AC1B742434D1DAE3B914A0C712946"/>
    <w:rsid w:val="00ED0EB5"/>
  </w:style>
  <w:style w:type="paragraph" w:customStyle="1" w:styleId="0D020EE150A641E8817EDD0DE6F7645D">
    <w:name w:val="0D020EE150A641E8817EDD0DE6F7645D"/>
    <w:rsid w:val="00ED0EB5"/>
  </w:style>
  <w:style w:type="paragraph" w:customStyle="1" w:styleId="04E1D10045CF4843B78FA39C7B959E9A">
    <w:name w:val="04E1D10045CF4843B78FA39C7B959E9A"/>
    <w:rsid w:val="00ED0EB5"/>
  </w:style>
  <w:style w:type="paragraph" w:customStyle="1" w:styleId="529138A2617E4F828BBDFAE4198937AD">
    <w:name w:val="529138A2617E4F828BBDFAE4198937AD"/>
    <w:rsid w:val="00ED0EB5"/>
  </w:style>
  <w:style w:type="paragraph" w:customStyle="1" w:styleId="47AC5FDF9C3345EB95785187FC8AC258">
    <w:name w:val="47AC5FDF9C3345EB95785187FC8AC258"/>
    <w:rsid w:val="00ED0EB5"/>
  </w:style>
  <w:style w:type="paragraph" w:customStyle="1" w:styleId="783FC99432D345DABB90540C9A5A19B7">
    <w:name w:val="783FC99432D345DABB90540C9A5A19B7"/>
    <w:rsid w:val="00ED0EB5"/>
  </w:style>
  <w:style w:type="paragraph" w:customStyle="1" w:styleId="75FB2F19D7D242CF9C3A11387FE58C7B">
    <w:name w:val="75FB2F19D7D242CF9C3A11387FE58C7B"/>
    <w:rsid w:val="00ED0EB5"/>
  </w:style>
  <w:style w:type="paragraph" w:customStyle="1" w:styleId="F81FE5D459ED4C8A80E02B7D8403E768">
    <w:name w:val="F81FE5D459ED4C8A80E02B7D8403E768"/>
    <w:rsid w:val="00ED0EB5"/>
  </w:style>
  <w:style w:type="paragraph" w:customStyle="1" w:styleId="0AB6894B1CD4449A89E940355BDD1660">
    <w:name w:val="0AB6894B1CD4449A89E940355BDD1660"/>
    <w:rsid w:val="00ED0EB5"/>
  </w:style>
  <w:style w:type="paragraph" w:customStyle="1" w:styleId="F938FFEBF95D40BF8DAF3C97B3E25C02">
    <w:name w:val="F938FFEBF95D40BF8DAF3C97B3E25C02"/>
    <w:rsid w:val="00ED0EB5"/>
  </w:style>
  <w:style w:type="paragraph" w:customStyle="1" w:styleId="086DB4FC55C240C3ACDAFAC17611D5C5">
    <w:name w:val="086DB4FC55C240C3ACDAFAC17611D5C5"/>
    <w:rsid w:val="00ED0EB5"/>
  </w:style>
  <w:style w:type="paragraph" w:customStyle="1" w:styleId="4401F0D8F634411F8A741AD2CF052966">
    <w:name w:val="4401F0D8F634411F8A741AD2CF052966"/>
    <w:rsid w:val="00ED0EB5"/>
  </w:style>
  <w:style w:type="paragraph" w:customStyle="1" w:styleId="86A5C9E0CF2544109CD3D22DA0426C23">
    <w:name w:val="86A5C9E0CF2544109CD3D22DA0426C23"/>
    <w:rsid w:val="00ED0EB5"/>
  </w:style>
  <w:style w:type="paragraph" w:customStyle="1" w:styleId="6DB117EB098D4A57819E519BF24D1E8A">
    <w:name w:val="6DB117EB098D4A57819E519BF24D1E8A"/>
    <w:rsid w:val="00ED0EB5"/>
  </w:style>
  <w:style w:type="paragraph" w:customStyle="1" w:styleId="EC595DDEE3844730BDC32B1F491F7636">
    <w:name w:val="EC595DDEE3844730BDC32B1F491F7636"/>
    <w:rsid w:val="00ED0EB5"/>
  </w:style>
  <w:style w:type="paragraph" w:customStyle="1" w:styleId="FDCEA52FF9A4496BB860DD52C2C6ED5E">
    <w:name w:val="FDCEA52FF9A4496BB860DD52C2C6ED5E"/>
    <w:rsid w:val="00ED0EB5"/>
  </w:style>
  <w:style w:type="paragraph" w:customStyle="1" w:styleId="C11E9A5E63854A78B141D6B47122C9F0">
    <w:name w:val="C11E9A5E63854A78B141D6B47122C9F0"/>
    <w:rsid w:val="00ED0EB5"/>
  </w:style>
  <w:style w:type="paragraph" w:customStyle="1" w:styleId="E5C45A1795DD4ACFABAFAC7AABA7585F">
    <w:name w:val="E5C45A1795DD4ACFABAFAC7AABA7585F"/>
    <w:rsid w:val="00ED0EB5"/>
  </w:style>
  <w:style w:type="paragraph" w:customStyle="1" w:styleId="9F00679A3BE440A1A7B5E00C90870695">
    <w:name w:val="9F00679A3BE440A1A7B5E00C90870695"/>
    <w:rsid w:val="00ED0EB5"/>
  </w:style>
  <w:style w:type="paragraph" w:customStyle="1" w:styleId="2C22EF3925F645FBA96962A55C0CAD79">
    <w:name w:val="2C22EF3925F645FBA96962A55C0CAD79"/>
    <w:rsid w:val="00ED0EB5"/>
  </w:style>
  <w:style w:type="paragraph" w:customStyle="1" w:styleId="53DACBEBD89846D18DF3602DBB7A0266">
    <w:name w:val="53DACBEBD89846D18DF3602DBB7A0266"/>
    <w:rsid w:val="00ED0EB5"/>
  </w:style>
  <w:style w:type="paragraph" w:customStyle="1" w:styleId="660E13CA04AE4DBDB765DAACFB6F9A95">
    <w:name w:val="660E13CA04AE4DBDB765DAACFB6F9A95"/>
    <w:rsid w:val="00ED0EB5"/>
  </w:style>
  <w:style w:type="paragraph" w:customStyle="1" w:styleId="72D8291AD7BA432ABC4B0A4F1B6EE555">
    <w:name w:val="72D8291AD7BA432ABC4B0A4F1B6EE555"/>
    <w:rsid w:val="00ED0EB5"/>
  </w:style>
  <w:style w:type="paragraph" w:customStyle="1" w:styleId="EA3C5B9A828948D6BD55FDA4B43CED29">
    <w:name w:val="EA3C5B9A828948D6BD55FDA4B43CED29"/>
    <w:rsid w:val="00ED0EB5"/>
  </w:style>
  <w:style w:type="paragraph" w:customStyle="1" w:styleId="0AE99B3578094DEAB5D9844FC223F3AC">
    <w:name w:val="0AE99B3578094DEAB5D9844FC223F3AC"/>
    <w:rsid w:val="00ED0EB5"/>
  </w:style>
  <w:style w:type="paragraph" w:customStyle="1" w:styleId="D6E8900569A140D089E946FD2E2B330D">
    <w:name w:val="D6E8900569A140D089E946FD2E2B330D"/>
    <w:rsid w:val="00ED0EB5"/>
  </w:style>
  <w:style w:type="paragraph" w:customStyle="1" w:styleId="881B7E20ED014FBD9E523F8A16CC4C05">
    <w:name w:val="881B7E20ED014FBD9E523F8A16CC4C05"/>
    <w:rsid w:val="00ED0EB5"/>
  </w:style>
  <w:style w:type="paragraph" w:customStyle="1" w:styleId="A093D01D3EEA4DF09C6E02AFA2448C89">
    <w:name w:val="A093D01D3EEA4DF09C6E02AFA2448C89"/>
    <w:rsid w:val="00ED0EB5"/>
  </w:style>
  <w:style w:type="paragraph" w:customStyle="1" w:styleId="CF8FA0DEA9314EC78575A6DFFAC1C9CD">
    <w:name w:val="CF8FA0DEA9314EC78575A6DFFAC1C9CD"/>
    <w:rsid w:val="00ED0EB5"/>
  </w:style>
  <w:style w:type="paragraph" w:customStyle="1" w:styleId="39CA0E3C783E4BD5A3E7EE0C483D3BCE">
    <w:name w:val="39CA0E3C783E4BD5A3E7EE0C483D3BCE"/>
    <w:rsid w:val="00ED0EB5"/>
  </w:style>
  <w:style w:type="paragraph" w:customStyle="1" w:styleId="B5F3389AAFAC4492B8902AC14FAF14D4">
    <w:name w:val="B5F3389AAFAC4492B8902AC14FAF14D4"/>
    <w:rsid w:val="00ED0EB5"/>
  </w:style>
  <w:style w:type="paragraph" w:customStyle="1" w:styleId="5DE5A86C3FD446A694ABA523A74D9B3C">
    <w:name w:val="5DE5A86C3FD446A694ABA523A74D9B3C"/>
    <w:rsid w:val="00ED0EB5"/>
  </w:style>
  <w:style w:type="paragraph" w:customStyle="1" w:styleId="74BE6C18D9C945AFBA0BF2DD6C641BB7">
    <w:name w:val="74BE6C18D9C945AFBA0BF2DD6C641BB7"/>
    <w:rsid w:val="00ED0EB5"/>
  </w:style>
  <w:style w:type="paragraph" w:customStyle="1" w:styleId="EEDED1D050754971A731AED785606A90">
    <w:name w:val="EEDED1D050754971A731AED785606A90"/>
    <w:rsid w:val="00ED0EB5"/>
  </w:style>
  <w:style w:type="paragraph" w:customStyle="1" w:styleId="C96168B03F634D5C8FB8386A86D15559">
    <w:name w:val="C96168B03F634D5C8FB8386A86D15559"/>
    <w:rsid w:val="00ED0EB5"/>
  </w:style>
  <w:style w:type="paragraph" w:customStyle="1" w:styleId="0528524F5FD647E2B62EE1938AC88A19">
    <w:name w:val="0528524F5FD647E2B62EE1938AC88A19"/>
    <w:rsid w:val="00ED0EB5"/>
  </w:style>
  <w:style w:type="paragraph" w:customStyle="1" w:styleId="EA4E5924432E4B9BA604EA686CD6B46C">
    <w:name w:val="EA4E5924432E4B9BA604EA686CD6B46C"/>
    <w:rsid w:val="00ED0EB5"/>
  </w:style>
  <w:style w:type="paragraph" w:customStyle="1" w:styleId="0FA6C383562947E7825D17A06F2D5774">
    <w:name w:val="0FA6C383562947E7825D17A06F2D5774"/>
    <w:rsid w:val="00ED0EB5"/>
  </w:style>
  <w:style w:type="paragraph" w:customStyle="1" w:styleId="F1546083C46F4873A6693BA5D055FA97">
    <w:name w:val="F1546083C46F4873A6693BA5D055FA97"/>
    <w:rsid w:val="00ED0EB5"/>
  </w:style>
  <w:style w:type="paragraph" w:customStyle="1" w:styleId="1E3E5DCD6C214E1FBE12F1F253EB29E0">
    <w:name w:val="1E3E5DCD6C214E1FBE12F1F253EB29E0"/>
    <w:rsid w:val="00ED0EB5"/>
  </w:style>
  <w:style w:type="paragraph" w:customStyle="1" w:styleId="F148D76160064111B4B58FE26F951D24">
    <w:name w:val="F148D76160064111B4B58FE26F951D24"/>
    <w:rsid w:val="00ED0EB5"/>
  </w:style>
  <w:style w:type="paragraph" w:customStyle="1" w:styleId="50513060598E430E882A3D8D2F174F00">
    <w:name w:val="50513060598E430E882A3D8D2F174F00"/>
    <w:rsid w:val="00ED0EB5"/>
  </w:style>
  <w:style w:type="paragraph" w:customStyle="1" w:styleId="BA7945FEF4EB491F9E4B5A08E6FE690C">
    <w:name w:val="BA7945FEF4EB491F9E4B5A08E6FE690C"/>
    <w:rsid w:val="00ED0EB5"/>
  </w:style>
  <w:style w:type="paragraph" w:customStyle="1" w:styleId="3CB6C8B15B6B4770BA29698395370FB3">
    <w:name w:val="3CB6C8B15B6B4770BA29698395370FB3"/>
    <w:rsid w:val="00ED0EB5"/>
  </w:style>
  <w:style w:type="paragraph" w:customStyle="1" w:styleId="41366641E4014DC1B1F6D67040F4B993">
    <w:name w:val="41366641E4014DC1B1F6D67040F4B993"/>
    <w:rsid w:val="00ED0EB5"/>
  </w:style>
  <w:style w:type="paragraph" w:customStyle="1" w:styleId="6AAB0B9D71784D9FA5AF07B03AA41BF3">
    <w:name w:val="6AAB0B9D71784D9FA5AF07B03AA41BF3"/>
    <w:rsid w:val="00ED0EB5"/>
  </w:style>
  <w:style w:type="paragraph" w:customStyle="1" w:styleId="273BCC58B96541518108D6A20E3B2712">
    <w:name w:val="273BCC58B96541518108D6A20E3B2712"/>
    <w:rsid w:val="00ED0EB5"/>
  </w:style>
  <w:style w:type="paragraph" w:customStyle="1" w:styleId="3E7DEA711B8845A3A3DF5A1767FAB84E">
    <w:name w:val="3E7DEA711B8845A3A3DF5A1767FAB84E"/>
    <w:rsid w:val="00ED0EB5"/>
  </w:style>
  <w:style w:type="paragraph" w:customStyle="1" w:styleId="E18812B321A146C3B3FC911255353CC9">
    <w:name w:val="E18812B321A146C3B3FC911255353CC9"/>
    <w:rsid w:val="00ED0EB5"/>
  </w:style>
  <w:style w:type="paragraph" w:customStyle="1" w:styleId="43880059F308404981487F2A946C74A2">
    <w:name w:val="43880059F308404981487F2A946C74A2"/>
    <w:rsid w:val="00ED0EB5"/>
  </w:style>
  <w:style w:type="paragraph" w:customStyle="1" w:styleId="C47D776B4C884EBAAECE36B5D80B0762">
    <w:name w:val="C47D776B4C884EBAAECE36B5D80B0762"/>
    <w:rsid w:val="00ED0EB5"/>
  </w:style>
  <w:style w:type="paragraph" w:customStyle="1" w:styleId="C039C3434A11461B812C048FE95BD20F">
    <w:name w:val="C039C3434A11461B812C048FE95BD20F"/>
    <w:rsid w:val="00ED0EB5"/>
  </w:style>
  <w:style w:type="paragraph" w:customStyle="1" w:styleId="B238B26BC4794C2A8EFF4F8B8C2614EC">
    <w:name w:val="B238B26BC4794C2A8EFF4F8B8C2614EC"/>
    <w:rsid w:val="00ED0EB5"/>
  </w:style>
  <w:style w:type="paragraph" w:customStyle="1" w:styleId="7CF4F125A5FF48FD9CD24E45D8B7BB83">
    <w:name w:val="7CF4F125A5FF48FD9CD24E45D8B7BB83"/>
    <w:rsid w:val="00ED0EB5"/>
  </w:style>
  <w:style w:type="paragraph" w:customStyle="1" w:styleId="B1A05653A8DC441391FC1A8B82D045C3">
    <w:name w:val="B1A05653A8DC441391FC1A8B82D045C3"/>
    <w:rsid w:val="00ED0EB5"/>
  </w:style>
  <w:style w:type="paragraph" w:customStyle="1" w:styleId="6C4241B8937C46AB9E40CF29FA62B4A4">
    <w:name w:val="6C4241B8937C46AB9E40CF29FA62B4A4"/>
    <w:rsid w:val="00ED0EB5"/>
  </w:style>
  <w:style w:type="paragraph" w:customStyle="1" w:styleId="2BD2BEA35A024103972FDECA57CD323F">
    <w:name w:val="2BD2BEA35A024103972FDECA57CD323F"/>
    <w:rsid w:val="00ED0EB5"/>
  </w:style>
  <w:style w:type="paragraph" w:customStyle="1" w:styleId="1B6B70B16CF849A2A7D43BB0E6F43881">
    <w:name w:val="1B6B70B16CF849A2A7D43BB0E6F43881"/>
    <w:rsid w:val="00ED0EB5"/>
  </w:style>
  <w:style w:type="paragraph" w:customStyle="1" w:styleId="CAED267A477D480B8AF318E70D6FFEE7">
    <w:name w:val="CAED267A477D480B8AF318E70D6FFEE7"/>
    <w:rsid w:val="00ED0EB5"/>
  </w:style>
  <w:style w:type="paragraph" w:customStyle="1" w:styleId="2B1CE173CA90440BBC95417C43C1926F">
    <w:name w:val="2B1CE173CA90440BBC95417C43C1926F"/>
    <w:rsid w:val="00ED0EB5"/>
  </w:style>
  <w:style w:type="paragraph" w:customStyle="1" w:styleId="B0C2DB312C9E4915B2F3D7814C54BB7C">
    <w:name w:val="B0C2DB312C9E4915B2F3D7814C54BB7C"/>
    <w:rsid w:val="00ED0EB5"/>
  </w:style>
  <w:style w:type="paragraph" w:customStyle="1" w:styleId="DA49D60A32CA49D89EE7403F3DD94B40">
    <w:name w:val="DA49D60A32CA49D89EE7403F3DD94B40"/>
    <w:rsid w:val="00ED0EB5"/>
  </w:style>
  <w:style w:type="paragraph" w:customStyle="1" w:styleId="4416538B5C61430B8B452F3935E05B78">
    <w:name w:val="4416538B5C61430B8B452F3935E05B78"/>
    <w:rsid w:val="00ED0EB5"/>
  </w:style>
  <w:style w:type="paragraph" w:customStyle="1" w:styleId="1275783D1AC84E96B4EC3337DBA97797">
    <w:name w:val="1275783D1AC84E96B4EC3337DBA97797"/>
    <w:rsid w:val="00ED0EB5"/>
  </w:style>
  <w:style w:type="paragraph" w:customStyle="1" w:styleId="23340D5EBB4A49ACB8849D241524B2E4">
    <w:name w:val="23340D5EBB4A49ACB8849D241524B2E4"/>
    <w:rsid w:val="00ED0EB5"/>
  </w:style>
  <w:style w:type="paragraph" w:customStyle="1" w:styleId="1FD61CA10A46463FAEDC87B8BA79EFDA">
    <w:name w:val="1FD61CA10A46463FAEDC87B8BA79EFDA"/>
    <w:rsid w:val="00ED0EB5"/>
  </w:style>
  <w:style w:type="paragraph" w:customStyle="1" w:styleId="741536A012404A2E9210955EBC6C94D8">
    <w:name w:val="741536A012404A2E9210955EBC6C94D8"/>
    <w:rsid w:val="00ED0EB5"/>
  </w:style>
  <w:style w:type="paragraph" w:customStyle="1" w:styleId="D88742BF95BF4976BF57BF306AEA817B">
    <w:name w:val="D88742BF95BF4976BF57BF306AEA817B"/>
    <w:rsid w:val="00ED0EB5"/>
  </w:style>
  <w:style w:type="paragraph" w:customStyle="1" w:styleId="7B50431D5D4245248A7EDBBC5E5346C9">
    <w:name w:val="7B50431D5D4245248A7EDBBC5E5346C9"/>
    <w:rsid w:val="00ED0EB5"/>
  </w:style>
  <w:style w:type="paragraph" w:customStyle="1" w:styleId="627D3F957EC741B0AD9A8BF442DF22EB">
    <w:name w:val="627D3F957EC741B0AD9A8BF442DF22EB"/>
    <w:rsid w:val="00ED0EB5"/>
  </w:style>
  <w:style w:type="paragraph" w:customStyle="1" w:styleId="2B49E72D5D6E41C8ADD71F738A44D309">
    <w:name w:val="2B49E72D5D6E41C8ADD71F738A44D309"/>
    <w:rsid w:val="00ED0EB5"/>
  </w:style>
  <w:style w:type="paragraph" w:customStyle="1" w:styleId="A6834FA241044E28B9716B69D8B09D50">
    <w:name w:val="A6834FA241044E28B9716B69D8B09D50"/>
    <w:rsid w:val="00ED0EB5"/>
  </w:style>
  <w:style w:type="paragraph" w:customStyle="1" w:styleId="132F8FAA78834FFD919B0285772C98D0">
    <w:name w:val="132F8FAA78834FFD919B0285772C98D0"/>
    <w:rsid w:val="00ED0EB5"/>
  </w:style>
  <w:style w:type="paragraph" w:customStyle="1" w:styleId="2A8F97D8DAF4484D863E57127BC95537">
    <w:name w:val="2A8F97D8DAF4484D863E57127BC95537"/>
    <w:rsid w:val="00ED0EB5"/>
  </w:style>
  <w:style w:type="paragraph" w:customStyle="1" w:styleId="F3E1DDB8A93F439D97FF620B9BBCFBD2">
    <w:name w:val="F3E1DDB8A93F439D97FF620B9BBCFBD2"/>
    <w:rsid w:val="00ED0EB5"/>
  </w:style>
  <w:style w:type="paragraph" w:customStyle="1" w:styleId="9BA9A402D61A443883BE0D07B7D35541">
    <w:name w:val="9BA9A402D61A443883BE0D07B7D35541"/>
    <w:rsid w:val="00ED0EB5"/>
  </w:style>
  <w:style w:type="paragraph" w:customStyle="1" w:styleId="27832D50755D4F4590898B98F3E7C66F">
    <w:name w:val="27832D50755D4F4590898B98F3E7C66F"/>
    <w:rsid w:val="00ED0EB5"/>
  </w:style>
  <w:style w:type="paragraph" w:customStyle="1" w:styleId="F570CEB5B1D543F38940632C4AD8C8AA">
    <w:name w:val="F570CEB5B1D543F38940632C4AD8C8AA"/>
    <w:rsid w:val="00ED0EB5"/>
  </w:style>
  <w:style w:type="paragraph" w:customStyle="1" w:styleId="65D444FEE3734344BFD10D17AC1717E5">
    <w:name w:val="65D444FEE3734344BFD10D17AC1717E5"/>
    <w:rsid w:val="00ED0EB5"/>
  </w:style>
  <w:style w:type="paragraph" w:customStyle="1" w:styleId="423C4A35108B47089E07DC3FEC5D4F91">
    <w:name w:val="423C4A35108B47089E07DC3FEC5D4F91"/>
    <w:rsid w:val="00ED0EB5"/>
  </w:style>
  <w:style w:type="paragraph" w:customStyle="1" w:styleId="A862FF9C171B4A1CB6E36AF807B69A1B">
    <w:name w:val="A862FF9C171B4A1CB6E36AF807B69A1B"/>
    <w:rsid w:val="00ED0EB5"/>
  </w:style>
  <w:style w:type="paragraph" w:customStyle="1" w:styleId="E39F3D248449437EACB2E2D26B67AF73">
    <w:name w:val="E39F3D248449437EACB2E2D26B67AF73"/>
    <w:rsid w:val="00ED0EB5"/>
  </w:style>
  <w:style w:type="paragraph" w:customStyle="1" w:styleId="A94C64DB872F44798646EEAB8EC5E39A">
    <w:name w:val="A94C64DB872F44798646EEAB8EC5E39A"/>
    <w:rsid w:val="00ED0EB5"/>
  </w:style>
  <w:style w:type="paragraph" w:customStyle="1" w:styleId="2F35E13478CA42529836D1E0B81F6653">
    <w:name w:val="2F35E13478CA42529836D1E0B81F6653"/>
    <w:rsid w:val="00ED0EB5"/>
  </w:style>
  <w:style w:type="paragraph" w:customStyle="1" w:styleId="F7F4192F0BB74BE283EC12863A8BA23C">
    <w:name w:val="F7F4192F0BB74BE283EC12863A8BA23C"/>
    <w:rsid w:val="00ED0EB5"/>
  </w:style>
  <w:style w:type="paragraph" w:customStyle="1" w:styleId="F31B062ED1534D0A9A404EFE2056F2D0">
    <w:name w:val="F31B062ED1534D0A9A404EFE2056F2D0"/>
    <w:rsid w:val="00C65278"/>
    <w:pPr>
      <w:spacing w:after="200" w:line="276" w:lineRule="auto"/>
    </w:pPr>
  </w:style>
  <w:style w:type="paragraph" w:customStyle="1" w:styleId="E5834855EF344AA899CF1CD966D81537">
    <w:name w:val="E5834855EF344AA899CF1CD966D81537"/>
    <w:rsid w:val="00C65278"/>
    <w:pPr>
      <w:spacing w:after="200" w:line="276" w:lineRule="auto"/>
    </w:pPr>
  </w:style>
  <w:style w:type="paragraph" w:customStyle="1" w:styleId="EFCB325EBF2A42F08D4F66F7D7A14D34">
    <w:name w:val="EFCB325EBF2A42F08D4F66F7D7A14D34"/>
    <w:rsid w:val="00C65278"/>
    <w:pPr>
      <w:spacing w:after="200" w:line="276" w:lineRule="auto"/>
    </w:pPr>
  </w:style>
  <w:style w:type="paragraph" w:customStyle="1" w:styleId="22DC305C51E74651A92FBC5AB8A45E61">
    <w:name w:val="22DC305C51E74651A92FBC5AB8A45E61"/>
    <w:rsid w:val="00C65278"/>
    <w:pPr>
      <w:spacing w:after="200" w:line="276" w:lineRule="auto"/>
    </w:pPr>
  </w:style>
  <w:style w:type="paragraph" w:customStyle="1" w:styleId="09C942CEF72644F380EA2A6BD879148B">
    <w:name w:val="09C942CEF72644F380EA2A6BD879148B"/>
    <w:rsid w:val="00C65278"/>
    <w:pPr>
      <w:spacing w:after="200" w:line="276" w:lineRule="auto"/>
    </w:pPr>
  </w:style>
  <w:style w:type="paragraph" w:customStyle="1" w:styleId="CDA94C32E8A2443BAA4283D863B2D960">
    <w:name w:val="CDA94C32E8A2443BAA4283D863B2D960"/>
    <w:rsid w:val="00C65278"/>
    <w:pPr>
      <w:spacing w:after="200" w:line="276" w:lineRule="auto"/>
    </w:pPr>
  </w:style>
  <w:style w:type="paragraph" w:customStyle="1" w:styleId="099CACD91EB141CF9DD7BBED8A97183E">
    <w:name w:val="099CACD91EB141CF9DD7BBED8A97183E"/>
    <w:rsid w:val="00C65278"/>
    <w:pPr>
      <w:spacing w:after="200" w:line="276" w:lineRule="auto"/>
    </w:pPr>
  </w:style>
  <w:style w:type="paragraph" w:customStyle="1" w:styleId="8DE5A16541CE4916AEAB1550846D46CF">
    <w:name w:val="8DE5A16541CE4916AEAB1550846D46CF"/>
    <w:rsid w:val="00C65278"/>
    <w:pPr>
      <w:spacing w:after="200" w:line="276" w:lineRule="auto"/>
    </w:pPr>
  </w:style>
  <w:style w:type="paragraph" w:customStyle="1" w:styleId="2BF62302A83A4CA698EE5B3E6D0FB257">
    <w:name w:val="2BF62302A83A4CA698EE5B3E6D0FB257"/>
    <w:rsid w:val="00C65278"/>
    <w:pPr>
      <w:spacing w:after="200" w:line="276" w:lineRule="auto"/>
    </w:pPr>
  </w:style>
  <w:style w:type="paragraph" w:customStyle="1" w:styleId="9C90C96B2E164958811C1F3B7AE2FA97">
    <w:name w:val="9C90C96B2E164958811C1F3B7AE2FA97"/>
    <w:rsid w:val="00C65278"/>
    <w:pPr>
      <w:spacing w:after="200" w:line="276" w:lineRule="auto"/>
    </w:pPr>
  </w:style>
  <w:style w:type="paragraph" w:customStyle="1" w:styleId="1437175551D0408B81A86BAE4A9748F7">
    <w:name w:val="1437175551D0408B81A86BAE4A9748F7"/>
    <w:rsid w:val="00C65278"/>
    <w:pPr>
      <w:spacing w:after="200" w:line="276" w:lineRule="auto"/>
    </w:pPr>
  </w:style>
  <w:style w:type="paragraph" w:customStyle="1" w:styleId="63EC095264DD4042AB8B99C0F2791A5C">
    <w:name w:val="63EC095264DD4042AB8B99C0F2791A5C"/>
    <w:rsid w:val="00C65278"/>
    <w:pPr>
      <w:spacing w:after="200" w:line="276" w:lineRule="auto"/>
    </w:pPr>
  </w:style>
  <w:style w:type="paragraph" w:customStyle="1" w:styleId="3AD3F076F029471597CF4E8B452A3B02">
    <w:name w:val="3AD3F076F029471597CF4E8B452A3B02"/>
    <w:rsid w:val="00C65278"/>
    <w:pPr>
      <w:spacing w:after="200" w:line="276" w:lineRule="auto"/>
    </w:pPr>
  </w:style>
  <w:style w:type="paragraph" w:customStyle="1" w:styleId="09712525659A4D2394FF9BB41FDE85FC">
    <w:name w:val="09712525659A4D2394FF9BB41FDE85FC"/>
    <w:rsid w:val="00C65278"/>
    <w:pPr>
      <w:spacing w:after="200" w:line="276" w:lineRule="auto"/>
    </w:pPr>
  </w:style>
  <w:style w:type="paragraph" w:customStyle="1" w:styleId="50D624DEF6ED4FA3AB5C8F8912AC690A">
    <w:name w:val="50D624DEF6ED4FA3AB5C8F8912AC690A"/>
    <w:rsid w:val="00C65278"/>
    <w:pPr>
      <w:spacing w:after="200" w:line="276" w:lineRule="auto"/>
    </w:pPr>
  </w:style>
  <w:style w:type="paragraph" w:customStyle="1" w:styleId="43A6FAD454F94C12A6A1F81170F19A3E">
    <w:name w:val="43A6FAD454F94C12A6A1F81170F19A3E"/>
    <w:rsid w:val="00C65278"/>
    <w:pPr>
      <w:spacing w:after="200" w:line="276" w:lineRule="auto"/>
    </w:pPr>
  </w:style>
  <w:style w:type="paragraph" w:customStyle="1" w:styleId="B8FBF2D731B54F6B8CCDFD62E645A2AA">
    <w:name w:val="B8FBF2D731B54F6B8CCDFD62E645A2AA"/>
    <w:rsid w:val="00C65278"/>
    <w:pPr>
      <w:spacing w:after="200" w:line="276" w:lineRule="auto"/>
    </w:pPr>
  </w:style>
  <w:style w:type="paragraph" w:customStyle="1" w:styleId="06E38A4B00BA4A63A50838558D3DA52B">
    <w:name w:val="06E38A4B00BA4A63A50838558D3DA52B"/>
    <w:rsid w:val="00C65278"/>
    <w:pPr>
      <w:spacing w:after="200" w:line="276" w:lineRule="auto"/>
    </w:pPr>
  </w:style>
  <w:style w:type="paragraph" w:customStyle="1" w:styleId="8A7BD833083C43C7B89473DC7C5DBDB4">
    <w:name w:val="8A7BD833083C43C7B89473DC7C5DBDB4"/>
    <w:rsid w:val="00C65278"/>
    <w:pPr>
      <w:spacing w:after="200" w:line="276" w:lineRule="auto"/>
    </w:pPr>
  </w:style>
  <w:style w:type="paragraph" w:customStyle="1" w:styleId="E4919B775D3A47FF831A7A4A585E34A6">
    <w:name w:val="E4919B775D3A47FF831A7A4A585E34A6"/>
    <w:rsid w:val="00C65278"/>
    <w:pPr>
      <w:spacing w:after="200" w:line="276" w:lineRule="auto"/>
    </w:pPr>
  </w:style>
  <w:style w:type="paragraph" w:customStyle="1" w:styleId="7B1E67DC598C4CF1856B584FE126C807">
    <w:name w:val="7B1E67DC598C4CF1856B584FE126C807"/>
    <w:rsid w:val="00C65278"/>
    <w:pPr>
      <w:spacing w:after="200" w:line="276" w:lineRule="auto"/>
    </w:pPr>
  </w:style>
  <w:style w:type="paragraph" w:customStyle="1" w:styleId="2B951F377B7E4657B80F509E00973057">
    <w:name w:val="2B951F377B7E4657B80F509E00973057"/>
    <w:rsid w:val="00C65278"/>
    <w:pPr>
      <w:spacing w:after="200" w:line="276" w:lineRule="auto"/>
    </w:pPr>
  </w:style>
  <w:style w:type="paragraph" w:customStyle="1" w:styleId="14832334A1B1442BA18E351E1CE36CC9">
    <w:name w:val="14832334A1B1442BA18E351E1CE36CC9"/>
    <w:rsid w:val="00C65278"/>
    <w:pPr>
      <w:spacing w:after="200" w:line="276" w:lineRule="auto"/>
    </w:pPr>
  </w:style>
  <w:style w:type="paragraph" w:customStyle="1" w:styleId="70E4D1AC03774A6DA001B805C490A478">
    <w:name w:val="70E4D1AC03774A6DA001B805C490A478"/>
    <w:rsid w:val="00C65278"/>
    <w:pPr>
      <w:spacing w:after="200" w:line="276" w:lineRule="auto"/>
    </w:pPr>
  </w:style>
  <w:style w:type="paragraph" w:customStyle="1" w:styleId="37EC7CC38C3C42FABF25A9D67C596251">
    <w:name w:val="37EC7CC38C3C42FABF25A9D67C596251"/>
    <w:rsid w:val="00C65278"/>
    <w:pPr>
      <w:spacing w:after="200" w:line="276" w:lineRule="auto"/>
    </w:pPr>
  </w:style>
  <w:style w:type="paragraph" w:customStyle="1" w:styleId="32C1E88479394E1ABAD90C1F9B06E43B">
    <w:name w:val="32C1E88479394E1ABAD90C1F9B06E43B"/>
    <w:rsid w:val="00C65278"/>
    <w:pPr>
      <w:spacing w:after="200" w:line="276" w:lineRule="auto"/>
    </w:pPr>
  </w:style>
  <w:style w:type="paragraph" w:customStyle="1" w:styleId="B73C4B41C1144F158E05BFA924C187ED">
    <w:name w:val="B73C4B41C1144F158E05BFA924C187ED"/>
    <w:rsid w:val="00C65278"/>
    <w:pPr>
      <w:spacing w:after="200" w:line="276" w:lineRule="auto"/>
    </w:pPr>
  </w:style>
  <w:style w:type="paragraph" w:customStyle="1" w:styleId="4AD0CCB1FF72432D98D578C99BC8DFCD">
    <w:name w:val="4AD0CCB1FF72432D98D578C99BC8DFCD"/>
    <w:rsid w:val="00C65278"/>
    <w:pPr>
      <w:spacing w:after="200" w:line="276" w:lineRule="auto"/>
    </w:pPr>
  </w:style>
  <w:style w:type="paragraph" w:customStyle="1" w:styleId="2A4A648BB9524001B940C241BD467DB6">
    <w:name w:val="2A4A648BB9524001B940C241BD467DB6"/>
    <w:rsid w:val="00C65278"/>
    <w:pPr>
      <w:spacing w:after="200" w:line="276" w:lineRule="auto"/>
    </w:pPr>
  </w:style>
  <w:style w:type="paragraph" w:customStyle="1" w:styleId="D62902BAB09C455C8EAEC6B0692ABCF4">
    <w:name w:val="D62902BAB09C455C8EAEC6B0692ABCF4"/>
    <w:rsid w:val="00C65278"/>
    <w:pPr>
      <w:spacing w:after="200" w:line="276" w:lineRule="auto"/>
    </w:pPr>
  </w:style>
  <w:style w:type="paragraph" w:customStyle="1" w:styleId="79443E3FDF16480C9B838078A05D7006">
    <w:name w:val="79443E3FDF16480C9B838078A05D7006"/>
    <w:rsid w:val="00C65278"/>
    <w:pPr>
      <w:spacing w:after="200" w:line="276" w:lineRule="auto"/>
    </w:pPr>
  </w:style>
  <w:style w:type="paragraph" w:customStyle="1" w:styleId="F6B3A7FE066744F0B546279E8A1E28F6">
    <w:name w:val="F6B3A7FE066744F0B546279E8A1E28F6"/>
    <w:rsid w:val="00C65278"/>
    <w:pPr>
      <w:spacing w:after="200" w:line="276" w:lineRule="auto"/>
    </w:pPr>
  </w:style>
  <w:style w:type="paragraph" w:customStyle="1" w:styleId="21D15C36228442768C1C331992E8C5E8">
    <w:name w:val="21D15C36228442768C1C331992E8C5E8"/>
    <w:rsid w:val="00C65278"/>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35C50-55E4-4D8E-9083-AFA21E5B7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25</Pages>
  <Words>5489</Words>
  <Characters>31293</Characters>
  <Application>Microsoft Office Word</Application>
  <DocSecurity>0</DocSecurity>
  <Lines>260</Lines>
  <Paragraphs>73</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        (da compilare a cura di tutti gli operatori ad integrazione delle dichiarazioni </vt:lpstr>
      <vt:lpstr>        (da compilare tutti solo per la parte di proprio interesse)</vt:lpstr>
      <vt:lpstr>        [da compilare solo a cura di società di professionisti, società di ingegneria, c</vt:lpstr>
    </vt:vector>
  </TitlesOfParts>
  <Company/>
  <LinksUpToDate>false</LinksUpToDate>
  <CharactersWithSpaces>36709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l.pierbattista</dc:creator>
  <cp:lastModifiedBy>l.pierbattista</cp:lastModifiedBy>
  <cp:revision>9</cp:revision>
  <cp:lastPrinted>2018-12-18T17:52:00Z</cp:lastPrinted>
  <dcterms:created xsi:type="dcterms:W3CDTF">2021-05-28T09:42:00Z</dcterms:created>
  <dcterms:modified xsi:type="dcterms:W3CDTF">2021-06-29T10:39:00Z</dcterms:modified>
</cp:coreProperties>
</file>