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2793F49" w14:textId="77777777" w:rsidR="008C04FF" w:rsidRPr="000751B9" w:rsidRDefault="008C04FF">
      <w:pPr>
        <w:rPr>
          <w:rFonts w:asciiTheme="minorHAnsi" w:hAnsiTheme="minorHAnsi"/>
          <w:b/>
          <w:i/>
          <w:color w:val="auto"/>
          <w:sz w:val="22"/>
          <w:szCs w:val="22"/>
        </w:rPr>
      </w:pPr>
    </w:p>
    <w:p w14:paraId="607DAB8F" w14:textId="77777777"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14:paraId="502B7732" w14:textId="77777777" w:rsidR="008C04FF" w:rsidRPr="001C135D" w:rsidRDefault="008C04FF">
      <w:pPr>
        <w:jc w:val="center"/>
        <w:rPr>
          <w:rFonts w:ascii="Garamond" w:hAnsi="Garamond"/>
          <w:b/>
          <w:i/>
          <w:color w:val="auto"/>
          <w:sz w:val="22"/>
          <w:szCs w:val="22"/>
        </w:rPr>
      </w:pPr>
    </w:p>
    <w:p w14:paraId="2E88A8BC" w14:textId="77777777" w:rsidR="008C04FF" w:rsidRPr="000751B9" w:rsidRDefault="008C04FF">
      <w:pPr>
        <w:jc w:val="center"/>
        <w:rPr>
          <w:rFonts w:asciiTheme="minorHAnsi" w:hAnsiTheme="minorHAnsi"/>
          <w:b/>
          <w:i/>
          <w:color w:val="auto"/>
          <w:sz w:val="22"/>
          <w:szCs w:val="22"/>
        </w:rPr>
      </w:pPr>
    </w:p>
    <w:p w14:paraId="4BBDF988" w14:textId="77777777" w:rsidR="0088616A" w:rsidRDefault="0088616A">
      <w:pPr>
        <w:jc w:val="center"/>
        <w:rPr>
          <w:rFonts w:asciiTheme="minorHAnsi" w:hAnsiTheme="minorHAnsi"/>
          <w:b/>
          <w:i/>
          <w:color w:val="auto"/>
          <w:szCs w:val="22"/>
        </w:rPr>
      </w:pPr>
    </w:p>
    <w:p w14:paraId="521AA9F3" w14:textId="77777777" w:rsidR="004E4217" w:rsidRPr="000751B9" w:rsidRDefault="004E4217">
      <w:pPr>
        <w:jc w:val="center"/>
        <w:rPr>
          <w:rFonts w:asciiTheme="minorHAnsi" w:hAnsiTheme="minorHAnsi"/>
          <w:b/>
          <w:i/>
          <w:color w:val="auto"/>
          <w:szCs w:val="22"/>
        </w:rPr>
      </w:pPr>
    </w:p>
    <w:p w14:paraId="63F6BD6C" w14:textId="77777777" w:rsidR="00FD0E1C" w:rsidRPr="000751B9" w:rsidRDefault="00FD0E1C" w:rsidP="00FD0E1C">
      <w:pPr>
        <w:jc w:val="center"/>
        <w:rPr>
          <w:rFonts w:asciiTheme="minorHAnsi" w:hAnsiTheme="minorHAnsi"/>
          <w:b/>
          <w:i/>
          <w:color w:val="auto"/>
          <w:szCs w:val="22"/>
        </w:rPr>
      </w:pPr>
    </w:p>
    <w:p w14:paraId="0BCDB287" w14:textId="77777777" w:rsidR="00FD0E1C" w:rsidRPr="000751B9" w:rsidRDefault="00FD0E1C" w:rsidP="00FD0E1C">
      <w:pPr>
        <w:jc w:val="center"/>
        <w:rPr>
          <w:rFonts w:asciiTheme="minorHAnsi" w:hAnsiTheme="minorHAnsi"/>
          <w:b/>
          <w:i/>
          <w:color w:val="auto"/>
          <w:szCs w:val="22"/>
        </w:rPr>
      </w:pPr>
    </w:p>
    <w:p w14:paraId="6D4693CC" w14:textId="77777777"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14:paraId="47A0E023" w14:textId="77777777" w:rsidR="0088616A" w:rsidRPr="000751B9" w:rsidRDefault="0088616A">
      <w:pPr>
        <w:jc w:val="center"/>
        <w:rPr>
          <w:rFonts w:asciiTheme="minorHAnsi" w:hAnsiTheme="minorHAnsi"/>
          <w:b/>
          <w:i/>
          <w:color w:val="auto"/>
          <w:szCs w:val="22"/>
        </w:rPr>
      </w:pPr>
    </w:p>
    <w:p w14:paraId="01C36F44" w14:textId="77777777" w:rsidR="00FD0E1C" w:rsidRDefault="00FD0E1C">
      <w:pPr>
        <w:jc w:val="center"/>
        <w:rPr>
          <w:rFonts w:asciiTheme="minorHAnsi" w:hAnsiTheme="minorHAnsi"/>
          <w:b/>
          <w:i/>
          <w:color w:val="auto"/>
          <w:szCs w:val="22"/>
        </w:rPr>
      </w:pPr>
    </w:p>
    <w:p w14:paraId="4190414B" w14:textId="77777777" w:rsidR="004E4217" w:rsidRPr="000751B9" w:rsidRDefault="004E4217">
      <w:pPr>
        <w:jc w:val="center"/>
        <w:rPr>
          <w:rFonts w:asciiTheme="minorHAnsi" w:hAnsiTheme="minorHAnsi"/>
          <w:b/>
          <w:i/>
          <w:color w:val="auto"/>
          <w:szCs w:val="22"/>
        </w:rPr>
      </w:pPr>
    </w:p>
    <w:p w14:paraId="5625BFED" w14:textId="77777777" w:rsidR="00FD0E1C" w:rsidRPr="000751B9" w:rsidRDefault="00FD0E1C">
      <w:pPr>
        <w:jc w:val="center"/>
        <w:rPr>
          <w:rFonts w:asciiTheme="minorHAnsi" w:hAnsiTheme="minorHAnsi"/>
          <w:b/>
          <w:i/>
          <w:color w:val="auto"/>
          <w:szCs w:val="22"/>
        </w:rPr>
      </w:pPr>
    </w:p>
    <w:p w14:paraId="0140C43D" w14:textId="77777777" w:rsidR="008C04FF" w:rsidRPr="000751B9" w:rsidRDefault="008C04FF" w:rsidP="002844F5">
      <w:pPr>
        <w:pStyle w:val="Paragrafoelenco1"/>
        <w:ind w:left="0"/>
        <w:rPr>
          <w:rFonts w:asciiTheme="minorHAnsi" w:hAnsiTheme="minorHAnsi"/>
          <w:b/>
          <w:color w:val="auto"/>
          <w:szCs w:val="22"/>
        </w:rPr>
      </w:pPr>
    </w:p>
    <w:p w14:paraId="2CB5032C" w14:textId="77777777" w:rsidR="008C04FF" w:rsidRPr="000751B9" w:rsidRDefault="007A4DF6" w:rsidP="00D6310A">
      <w:pPr>
        <w:jc w:val="both"/>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D6310A">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44497D">
        <w:rPr>
          <w:rFonts w:asciiTheme="minorHAnsi" w:hAnsiTheme="minorHAnsi"/>
          <w:b/>
          <w:color w:val="auto"/>
          <w:szCs w:val="22"/>
        </w:rPr>
        <w:t>operatore economico ausiliario</w:t>
      </w:r>
      <w:r w:rsidR="00D1670F" w:rsidRPr="000751B9">
        <w:rPr>
          <w:rFonts w:asciiTheme="minorHAnsi" w:hAnsiTheme="minorHAnsi"/>
          <w:b/>
          <w:color w:val="auto"/>
          <w:szCs w:val="22"/>
        </w:rPr>
        <w:t>”</w:t>
      </w:r>
    </w:p>
    <w:p w14:paraId="37476C81" w14:textId="77777777" w:rsidR="00FC0A2B" w:rsidRDefault="00FC0A2B">
      <w:pPr>
        <w:rPr>
          <w:rFonts w:asciiTheme="minorHAnsi" w:hAnsiTheme="minorHAnsi"/>
          <w:b/>
          <w:i/>
          <w:color w:val="auto"/>
          <w:szCs w:val="22"/>
        </w:rPr>
      </w:pPr>
    </w:p>
    <w:p w14:paraId="4A1A54B6" w14:textId="77777777" w:rsidR="00FC0A2B" w:rsidRPr="00FC0A2B" w:rsidRDefault="00FC0A2B" w:rsidP="00FC0A2B">
      <w:pPr>
        <w:rPr>
          <w:rFonts w:asciiTheme="minorHAnsi" w:hAnsiTheme="minorHAnsi"/>
          <w:szCs w:val="22"/>
        </w:rPr>
      </w:pPr>
    </w:p>
    <w:p w14:paraId="6F30A2FB" w14:textId="77777777" w:rsidR="00FC0A2B" w:rsidRPr="00FC0A2B" w:rsidRDefault="00FC0A2B" w:rsidP="00FC0A2B">
      <w:pPr>
        <w:rPr>
          <w:rFonts w:asciiTheme="minorHAnsi" w:hAnsiTheme="minorHAnsi"/>
          <w:szCs w:val="22"/>
        </w:rPr>
      </w:pPr>
    </w:p>
    <w:p w14:paraId="37E9615C" w14:textId="77777777" w:rsidR="00FC0A2B" w:rsidRPr="00FC0A2B" w:rsidRDefault="00FC0A2B" w:rsidP="00FC0A2B">
      <w:pPr>
        <w:rPr>
          <w:rFonts w:asciiTheme="minorHAnsi" w:hAnsiTheme="minorHAnsi"/>
          <w:szCs w:val="22"/>
        </w:rPr>
      </w:pPr>
    </w:p>
    <w:p w14:paraId="0F48C8BD" w14:textId="77777777" w:rsidR="00FC0A2B" w:rsidRDefault="00FC0A2B" w:rsidP="00FC0A2B">
      <w:pPr>
        <w:rPr>
          <w:rFonts w:asciiTheme="minorHAnsi" w:hAnsiTheme="minorHAnsi"/>
          <w:szCs w:val="22"/>
        </w:rPr>
      </w:pPr>
    </w:p>
    <w:p w14:paraId="7649A49E" w14:textId="77777777" w:rsidR="00FC0A2B" w:rsidRDefault="00FC0A2B" w:rsidP="00FC0A2B">
      <w:pPr>
        <w:tabs>
          <w:tab w:val="left" w:pos="5743"/>
        </w:tabs>
        <w:rPr>
          <w:rFonts w:asciiTheme="minorHAnsi" w:hAnsiTheme="minorHAnsi"/>
          <w:szCs w:val="22"/>
        </w:rPr>
      </w:pPr>
    </w:p>
    <w:p w14:paraId="023D36D1" w14:textId="77777777" w:rsidR="00D33B03" w:rsidRPr="00D33B03" w:rsidRDefault="00D33B03" w:rsidP="00D33B03">
      <w:pPr>
        <w:rPr>
          <w:rFonts w:asciiTheme="minorHAnsi" w:hAnsiTheme="minorHAnsi"/>
          <w:szCs w:val="22"/>
        </w:rPr>
      </w:pPr>
    </w:p>
    <w:p w14:paraId="016C9552" w14:textId="77777777" w:rsidR="00D33B03" w:rsidRPr="00D33B03" w:rsidRDefault="00D33B03" w:rsidP="00D33B03">
      <w:pPr>
        <w:rPr>
          <w:rFonts w:asciiTheme="minorHAnsi" w:hAnsiTheme="minorHAnsi"/>
          <w:szCs w:val="22"/>
        </w:rPr>
      </w:pPr>
    </w:p>
    <w:p w14:paraId="3DA91068" w14:textId="77777777" w:rsidR="00D33B03" w:rsidRPr="00D33B03" w:rsidRDefault="00D33B03" w:rsidP="00D33B03">
      <w:pPr>
        <w:rPr>
          <w:rFonts w:asciiTheme="minorHAnsi" w:hAnsiTheme="minorHAnsi"/>
          <w:szCs w:val="22"/>
        </w:rPr>
      </w:pPr>
    </w:p>
    <w:p w14:paraId="19E7374D" w14:textId="77777777" w:rsidR="00D33B03" w:rsidRPr="00D33B03" w:rsidRDefault="00D33B03" w:rsidP="00D33B03">
      <w:pPr>
        <w:rPr>
          <w:rFonts w:asciiTheme="minorHAnsi" w:hAnsiTheme="minorHAnsi"/>
          <w:szCs w:val="22"/>
        </w:rPr>
      </w:pPr>
    </w:p>
    <w:p w14:paraId="56413D51" w14:textId="77777777" w:rsidR="00D33B03" w:rsidRPr="00D33B03" w:rsidRDefault="00D33B03" w:rsidP="00D33B03">
      <w:pPr>
        <w:rPr>
          <w:rFonts w:asciiTheme="minorHAnsi" w:hAnsiTheme="minorHAnsi"/>
          <w:szCs w:val="22"/>
        </w:rPr>
      </w:pPr>
    </w:p>
    <w:p w14:paraId="1FDA3D0C" w14:textId="77777777" w:rsidR="00D33B03" w:rsidRPr="00D33B03" w:rsidRDefault="00D33B03" w:rsidP="00D33B03">
      <w:pPr>
        <w:rPr>
          <w:rFonts w:asciiTheme="minorHAnsi" w:hAnsiTheme="minorHAnsi"/>
          <w:szCs w:val="22"/>
        </w:rPr>
      </w:pPr>
    </w:p>
    <w:p w14:paraId="1264A910" w14:textId="77777777" w:rsidR="00D33B03" w:rsidRPr="00D33B03" w:rsidRDefault="00D33B03" w:rsidP="00D33B03">
      <w:pPr>
        <w:rPr>
          <w:rFonts w:asciiTheme="minorHAnsi" w:hAnsiTheme="minorHAnsi"/>
          <w:szCs w:val="22"/>
        </w:rPr>
      </w:pPr>
    </w:p>
    <w:p w14:paraId="3AB68B07" w14:textId="77777777" w:rsidR="00D33B03" w:rsidRPr="00D33B03" w:rsidRDefault="00D33B03" w:rsidP="00D33B03">
      <w:pPr>
        <w:rPr>
          <w:rFonts w:asciiTheme="minorHAnsi" w:hAnsiTheme="minorHAnsi"/>
          <w:szCs w:val="22"/>
        </w:rPr>
      </w:pPr>
    </w:p>
    <w:p w14:paraId="08005893" w14:textId="77777777" w:rsidR="008C04FF" w:rsidRPr="00D33B03" w:rsidRDefault="008C04FF" w:rsidP="00D33B03">
      <w:pPr>
        <w:tabs>
          <w:tab w:val="left" w:pos="5595"/>
        </w:tabs>
        <w:rPr>
          <w:rFonts w:asciiTheme="minorHAnsi" w:hAnsiTheme="minorHAnsi"/>
          <w:szCs w:val="22"/>
        </w:rPr>
      </w:pPr>
    </w:p>
    <w:p w14:paraId="1052A864" w14:textId="77777777" w:rsidR="008C04FF" w:rsidRPr="000751B9" w:rsidRDefault="008C04FF">
      <w:pPr>
        <w:pageBreakBefore/>
        <w:rPr>
          <w:rFonts w:asciiTheme="minorHAnsi" w:hAnsiTheme="minorHAnsi"/>
          <w:b/>
          <w:color w:val="auto"/>
          <w:sz w:val="22"/>
          <w:szCs w:val="22"/>
        </w:rPr>
      </w:pPr>
    </w:p>
    <w:p w14:paraId="4E12C584" w14:textId="77777777" w:rsidR="008C04FF" w:rsidRPr="000751B9" w:rsidRDefault="008C04FF">
      <w:pPr>
        <w:jc w:val="both"/>
        <w:rPr>
          <w:rFonts w:asciiTheme="minorHAnsi" w:hAnsiTheme="minorHAnsi"/>
          <w:b/>
          <w:strike/>
          <w:color w:val="auto"/>
          <w:sz w:val="22"/>
          <w:szCs w:val="22"/>
        </w:rPr>
      </w:pPr>
    </w:p>
    <w:p w14:paraId="413033D7" w14:textId="77777777"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14:paraId="7E7B17BA" w14:textId="77777777">
        <w:tc>
          <w:tcPr>
            <w:tcW w:w="2288" w:type="dxa"/>
            <w:tcBorders>
              <w:top w:val="single" w:sz="4" w:space="0" w:color="00000A"/>
              <w:left w:val="single" w:sz="4" w:space="0" w:color="00000A"/>
              <w:bottom w:val="single" w:sz="4" w:space="0" w:color="00000A"/>
              <w:right w:val="single" w:sz="4" w:space="0" w:color="00000A"/>
            </w:tcBorders>
            <w:shd w:val="clear" w:color="auto" w:fill="A6A6A6"/>
          </w:tcPr>
          <w:p w14:paraId="7141A59B" w14:textId="77777777"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14:paraId="534A347A" w14:textId="77777777"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14:paraId="1FD9998E" w14:textId="77777777">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14:paraId="60CC1A8A" w14:textId="77777777" w:rsidR="008C04FF" w:rsidRPr="000751B9" w:rsidRDefault="008C04FF">
            <w:pPr>
              <w:snapToGrid w:val="0"/>
              <w:jc w:val="both"/>
              <w:rPr>
                <w:rFonts w:asciiTheme="minorHAnsi" w:hAnsiTheme="minorHAnsi"/>
                <w:b/>
                <w:color w:val="auto"/>
                <w:sz w:val="22"/>
                <w:szCs w:val="22"/>
                <w:u w:val="single"/>
              </w:rPr>
            </w:pPr>
          </w:p>
          <w:p w14:paraId="11230165" w14:textId="77777777"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44497D">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44497D">
              <w:rPr>
                <w:rFonts w:asciiTheme="minorHAnsi" w:hAnsiTheme="minorHAnsi"/>
                <w:b/>
                <w:color w:val="auto"/>
                <w:sz w:val="22"/>
                <w:szCs w:val="22"/>
                <w:u w:val="single"/>
              </w:rPr>
              <w:t>O</w:t>
            </w:r>
          </w:p>
          <w:p w14:paraId="06F92A54" w14:textId="77777777" w:rsidR="008C04FF" w:rsidRPr="000751B9" w:rsidRDefault="008C04FF">
            <w:pPr>
              <w:jc w:val="both"/>
              <w:rPr>
                <w:rFonts w:asciiTheme="minorHAnsi" w:hAnsiTheme="minorHAnsi"/>
                <w:sz w:val="22"/>
                <w:szCs w:val="22"/>
              </w:rPr>
            </w:pPr>
          </w:p>
        </w:tc>
      </w:tr>
    </w:tbl>
    <w:p w14:paraId="79E4A989" w14:textId="77777777" w:rsidR="008C04FF" w:rsidRPr="000751B9" w:rsidRDefault="008C04FF">
      <w:pPr>
        <w:rPr>
          <w:rFonts w:asciiTheme="minorHAnsi" w:hAnsiTheme="minorHAnsi"/>
          <w:b/>
          <w:color w:val="auto"/>
          <w:sz w:val="22"/>
          <w:szCs w:val="22"/>
        </w:rPr>
      </w:pPr>
    </w:p>
    <w:p w14:paraId="5448DB83" w14:textId="77777777"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14:paraId="0A1A1C6A" w14:textId="77777777" w:rsidR="008C04FF" w:rsidRPr="000751B9" w:rsidRDefault="008C04FF">
      <w:pPr>
        <w:ind w:right="51"/>
        <w:jc w:val="center"/>
        <w:rPr>
          <w:rFonts w:asciiTheme="minorHAnsi" w:hAnsiTheme="minorHAnsi"/>
          <w:color w:val="auto"/>
          <w:sz w:val="22"/>
          <w:szCs w:val="22"/>
        </w:rPr>
      </w:pPr>
    </w:p>
    <w:p w14:paraId="26C0D099" w14:textId="77777777"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14:paraId="3BC31E63" w14:textId="77777777">
        <w:tc>
          <w:tcPr>
            <w:tcW w:w="10112" w:type="dxa"/>
            <w:tcBorders>
              <w:top w:val="single" w:sz="4" w:space="0" w:color="00000A"/>
              <w:left w:val="single" w:sz="4" w:space="0" w:color="00000A"/>
              <w:bottom w:val="single" w:sz="4" w:space="0" w:color="00000A"/>
              <w:right w:val="single" w:sz="4" w:space="0" w:color="00000A"/>
            </w:tcBorders>
            <w:shd w:val="clear" w:color="auto" w:fill="D0CECE"/>
          </w:tcPr>
          <w:p w14:paraId="4E0F3900" w14:textId="77777777"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14:paraId="6552FD0F" w14:textId="15D74D8A" w:rsidR="008C04FF" w:rsidRPr="006C553B" w:rsidRDefault="002E61A7" w:rsidP="00A04520">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 xml:space="preserve">Oggetto: </w:t>
            </w:r>
            <w:r w:rsidR="0044497D" w:rsidRPr="00A83AFF">
              <w:rPr>
                <w:rFonts w:asciiTheme="minorHAnsi" w:hAnsiTheme="minorHAnsi"/>
                <w:b/>
                <w:color w:val="auto"/>
                <w:sz w:val="22"/>
                <w:szCs w:val="22"/>
              </w:rPr>
              <w:t>Bando P</w:t>
            </w:r>
            <w:r w:rsidR="0044497D">
              <w:rPr>
                <w:rFonts w:asciiTheme="minorHAnsi" w:hAnsiTheme="minorHAnsi"/>
                <w:b/>
                <w:color w:val="auto"/>
                <w:sz w:val="22"/>
                <w:szCs w:val="22"/>
              </w:rPr>
              <w:t>0</w:t>
            </w:r>
            <w:r w:rsidR="00B11357">
              <w:rPr>
                <w:rFonts w:asciiTheme="minorHAnsi" w:hAnsiTheme="minorHAnsi"/>
                <w:b/>
                <w:color w:val="auto"/>
                <w:sz w:val="22"/>
                <w:szCs w:val="22"/>
              </w:rPr>
              <w:t>2</w:t>
            </w:r>
            <w:r w:rsidR="0044497D" w:rsidRPr="00A83AFF">
              <w:rPr>
                <w:rFonts w:asciiTheme="minorHAnsi" w:hAnsiTheme="minorHAnsi"/>
                <w:b/>
                <w:color w:val="auto"/>
                <w:sz w:val="22"/>
                <w:szCs w:val="22"/>
              </w:rPr>
              <w:t>/20</w:t>
            </w:r>
            <w:r w:rsidR="0044497D">
              <w:rPr>
                <w:rFonts w:asciiTheme="minorHAnsi" w:hAnsiTheme="minorHAnsi"/>
                <w:b/>
                <w:color w:val="auto"/>
                <w:sz w:val="22"/>
                <w:szCs w:val="22"/>
              </w:rPr>
              <w:t>2</w:t>
            </w:r>
            <w:r w:rsidR="00B11357">
              <w:rPr>
                <w:rFonts w:asciiTheme="minorHAnsi" w:hAnsiTheme="minorHAnsi"/>
                <w:b/>
                <w:color w:val="auto"/>
                <w:sz w:val="22"/>
                <w:szCs w:val="22"/>
              </w:rPr>
              <w:t>1</w:t>
            </w:r>
            <w:r w:rsidR="0044497D">
              <w:rPr>
                <w:rFonts w:asciiTheme="minorHAnsi" w:hAnsiTheme="minorHAnsi"/>
                <w:b/>
                <w:color w:val="auto"/>
                <w:sz w:val="22"/>
                <w:szCs w:val="22"/>
              </w:rPr>
              <w:t>–</w:t>
            </w:r>
            <w:r w:rsidR="0044497D" w:rsidRPr="00A83AFF">
              <w:rPr>
                <w:rFonts w:asciiTheme="minorHAnsi" w:hAnsiTheme="minorHAnsi"/>
                <w:b/>
                <w:color w:val="auto"/>
                <w:sz w:val="22"/>
                <w:szCs w:val="22"/>
              </w:rPr>
              <w:t xml:space="preserve"> </w:t>
            </w:r>
            <w:r w:rsidR="00B11357" w:rsidRPr="00B11357">
              <w:rPr>
                <w:rFonts w:asciiTheme="minorHAnsi" w:hAnsiTheme="minorHAnsi"/>
                <w:b/>
                <w:color w:val="auto"/>
                <w:sz w:val="22"/>
                <w:szCs w:val="22"/>
              </w:rPr>
              <w:t xml:space="preserve">Procedura telematica aperta, suddivisa in due lotti, per l’affidamento dei servizi di ingegneria </w:t>
            </w:r>
            <w:proofErr w:type="spellStart"/>
            <w:r w:rsidR="00B11357" w:rsidRPr="00B11357">
              <w:rPr>
                <w:rFonts w:asciiTheme="minorHAnsi" w:hAnsiTheme="minorHAnsi"/>
                <w:b/>
                <w:color w:val="auto"/>
                <w:sz w:val="22"/>
                <w:szCs w:val="22"/>
              </w:rPr>
              <w:t>ed</w:t>
            </w:r>
            <w:proofErr w:type="spellEnd"/>
            <w:r w:rsidR="00B11357" w:rsidRPr="00B11357">
              <w:rPr>
                <w:rFonts w:asciiTheme="minorHAnsi" w:hAnsiTheme="minorHAnsi"/>
                <w:b/>
                <w:color w:val="auto"/>
                <w:sz w:val="22"/>
                <w:szCs w:val="22"/>
              </w:rPr>
              <w:t xml:space="preserve"> architettura per la progettazione definitiva ed esecutiva e </w:t>
            </w:r>
            <w:r w:rsidR="00A07D34">
              <w:rPr>
                <w:rFonts w:asciiTheme="minorHAnsi" w:hAnsiTheme="minorHAnsi"/>
                <w:b/>
                <w:color w:val="auto"/>
                <w:sz w:val="22"/>
                <w:szCs w:val="22"/>
              </w:rPr>
              <w:t>i</w:t>
            </w:r>
            <w:r w:rsidR="00B11357" w:rsidRPr="00B11357">
              <w:rPr>
                <w:rFonts w:asciiTheme="minorHAnsi" w:hAnsiTheme="minorHAnsi"/>
                <w:b/>
                <w:color w:val="auto"/>
                <w:sz w:val="22"/>
                <w:szCs w:val="22"/>
              </w:rPr>
              <w:t>l coordinamento della sicurezza in fase di progettazione relativi ai lavori di demolizione e ricostruzione degli edifici scolastici d’Azeglio (Lotto1) e Don Bosco (Lotto2)</w:t>
            </w:r>
          </w:p>
        </w:tc>
      </w:tr>
    </w:tbl>
    <w:p w14:paraId="4771920F" w14:textId="77777777"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14:paraId="74506E8F"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AFD17F9"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A8D9316"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64EC9195"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CAE4D4C"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D8456F"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31494963"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299EE4C"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57CC66"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66393A75"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39116C1" w14:textId="77777777"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22E85E"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7766523B"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3C849251" w14:textId="77777777"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DF1E9" w14:textId="77777777" w:rsidR="008C04FF" w:rsidRPr="000751B9" w:rsidRDefault="008C04FF">
            <w:pPr>
              <w:snapToGrid w:val="0"/>
              <w:spacing w:line="480" w:lineRule="atLeast"/>
              <w:ind w:right="51"/>
              <w:rPr>
                <w:rFonts w:asciiTheme="minorHAnsi" w:hAnsiTheme="minorHAnsi"/>
                <w:sz w:val="22"/>
                <w:szCs w:val="22"/>
              </w:rPr>
            </w:pPr>
          </w:p>
        </w:tc>
      </w:tr>
      <w:tr w:rsidR="008C04FF" w:rsidRPr="000751B9" w14:paraId="3504D50D"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2B6D926D"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973624"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6B413EE6"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156E22A0"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3311DE"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5B657AB7"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4116E1CF"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E19D8A"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5E99FC64"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F21B889" w14:textId="77777777"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14:paraId="2BB15BDA"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1D8C3E"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79524AAB"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5474684F"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D292B1"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5A3398E2"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65076F11"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3CBD35"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14:paraId="6F0713A0"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087CEEE5" w14:textId="77777777"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E58409" w14:textId="77777777"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14:paraId="4A772A3E" w14:textId="77777777">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14:paraId="7D88D077" w14:textId="77777777"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4B26271" w14:textId="77777777"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14:paraId="589C7845" w14:textId="77777777"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14:paraId="05BED08D" w14:textId="77777777"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14:paraId="045370C4" w14:textId="77777777"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14:paraId="1019C3E2" w14:textId="77777777" w:rsidR="00004235" w:rsidRPr="000751B9" w:rsidRDefault="00004235">
      <w:pPr>
        <w:tabs>
          <w:tab w:val="left" w:pos="8789"/>
        </w:tabs>
        <w:ind w:left="720" w:right="96" w:hanging="284"/>
        <w:jc w:val="both"/>
        <w:rPr>
          <w:rFonts w:asciiTheme="minorHAnsi" w:hAnsiTheme="minorHAnsi"/>
          <w:color w:val="auto"/>
          <w:sz w:val="22"/>
          <w:szCs w:val="22"/>
        </w:rPr>
      </w:pPr>
    </w:p>
    <w:p w14:paraId="477C5CD0" w14:textId="77777777" w:rsidR="008C04FF" w:rsidRPr="00A07D34" w:rsidRDefault="00D1670F">
      <w:pPr>
        <w:spacing w:after="240" w:line="480" w:lineRule="atLeast"/>
        <w:ind w:right="119"/>
        <w:jc w:val="center"/>
        <w:rPr>
          <w:rFonts w:asciiTheme="minorHAnsi" w:hAnsiTheme="minorHAnsi"/>
          <w:sz w:val="22"/>
          <w:szCs w:val="22"/>
        </w:rPr>
      </w:pPr>
      <w:r w:rsidRPr="00A07D34">
        <w:rPr>
          <w:rFonts w:asciiTheme="minorHAnsi" w:hAnsiTheme="minorHAnsi"/>
          <w:b/>
          <w:color w:val="auto"/>
          <w:sz w:val="22"/>
          <w:szCs w:val="22"/>
        </w:rPr>
        <w:t>IN QUALITÀ DI</w:t>
      </w:r>
      <w:r w:rsidRPr="00A07D34">
        <w:rPr>
          <w:rFonts w:asciiTheme="minorHAnsi" w:hAnsiTheme="minorHAnsi"/>
          <w:color w:val="auto"/>
          <w:sz w:val="22"/>
          <w:szCs w:val="22"/>
        </w:rPr>
        <w:t xml:space="preserve"> </w:t>
      </w:r>
    </w:p>
    <w:p w14:paraId="09017BBF" w14:textId="77777777" w:rsidR="00403D61" w:rsidRPr="00A07D34" w:rsidRDefault="00403D61"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14:paraId="18F4FC3F" w14:textId="77777777" w:rsidR="004F54D3" w:rsidRPr="00A07D34"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14:paraId="2A366DB6" w14:textId="77777777" w:rsidTr="00A07BA0">
        <w:trPr>
          <w:cantSplit/>
          <w:trHeight w:val="567"/>
        </w:trPr>
        <w:tc>
          <w:tcPr>
            <w:tcW w:w="534" w:type="dxa"/>
            <w:vAlign w:val="center"/>
          </w:tcPr>
          <w:p w14:paraId="097DB6A9" w14:textId="77777777" w:rsidR="000751B9" w:rsidRPr="00A07D34" w:rsidRDefault="004E0AEF" w:rsidP="00A07BA0">
            <w:pPr>
              <w:pStyle w:val="Corpodeltesto2"/>
              <w:spacing w:line="240" w:lineRule="auto"/>
              <w:rPr>
                <w:rFonts w:asciiTheme="minorHAnsi" w:hAnsiTheme="minorHAnsi"/>
                <w:szCs w:val="22"/>
              </w:rPr>
            </w:pPr>
            <w:r w:rsidRPr="00A07D34">
              <w:rPr>
                <w:rFonts w:asciiTheme="minorHAnsi" w:hAnsiTheme="minorHAnsi"/>
                <w:b/>
                <w:sz w:val="22"/>
                <w:szCs w:val="22"/>
              </w:rPr>
              <w:fldChar w:fldCharType="begin">
                <w:ffData>
                  <w:name w:val="Controllo47"/>
                  <w:enabled/>
                  <w:calcOnExit w:val="0"/>
                  <w:checkBox>
                    <w:sizeAuto/>
                    <w:default w:val="0"/>
                  </w:checkBox>
                </w:ffData>
              </w:fldChar>
            </w:r>
            <w:r w:rsidR="000751B9" w:rsidRPr="00A07D34">
              <w:rPr>
                <w:rFonts w:asciiTheme="minorHAnsi" w:hAnsiTheme="minorHAnsi"/>
                <w:b/>
                <w:sz w:val="22"/>
                <w:szCs w:val="22"/>
              </w:rPr>
              <w:instrText xml:space="preserve"> FORMCHECKBOX </w:instrText>
            </w:r>
            <w:r w:rsidR="00A07BA0" w:rsidRPr="00A07D34">
              <w:rPr>
                <w:rFonts w:asciiTheme="minorHAnsi" w:hAnsiTheme="minorHAnsi"/>
                <w:b/>
                <w:sz w:val="22"/>
                <w:szCs w:val="22"/>
              </w:rPr>
            </w:r>
            <w:r w:rsidR="00A07BA0" w:rsidRPr="00A07D34">
              <w:rPr>
                <w:rFonts w:asciiTheme="minorHAnsi" w:hAnsiTheme="minorHAnsi"/>
                <w:b/>
                <w:sz w:val="22"/>
                <w:szCs w:val="22"/>
              </w:rPr>
              <w:fldChar w:fldCharType="separate"/>
            </w:r>
            <w:r w:rsidRPr="00A07D34">
              <w:rPr>
                <w:rFonts w:asciiTheme="minorHAnsi" w:hAnsiTheme="minorHAnsi"/>
                <w:b/>
                <w:sz w:val="22"/>
                <w:szCs w:val="22"/>
              </w:rPr>
              <w:fldChar w:fldCharType="end"/>
            </w:r>
          </w:p>
        </w:tc>
        <w:tc>
          <w:tcPr>
            <w:tcW w:w="9639" w:type="dxa"/>
            <w:vAlign w:val="center"/>
          </w:tcPr>
          <w:p w14:paraId="36D52698" w14:textId="77777777" w:rsidR="000751B9" w:rsidRPr="000751B9" w:rsidRDefault="000751B9" w:rsidP="001C75F3">
            <w:pPr>
              <w:pStyle w:val="Corpodeltesto2"/>
              <w:spacing w:line="240" w:lineRule="auto"/>
              <w:rPr>
                <w:rFonts w:asciiTheme="minorHAnsi" w:hAnsiTheme="minorHAnsi"/>
                <w:szCs w:val="22"/>
              </w:rPr>
            </w:pPr>
            <w:r w:rsidRPr="00A07D34">
              <w:rPr>
                <w:rFonts w:asciiTheme="minorHAnsi" w:hAnsiTheme="minorHAnsi"/>
                <w:b/>
                <w:sz w:val="22"/>
                <w:szCs w:val="22"/>
              </w:rPr>
              <w:t>Ausiliari</w:t>
            </w:r>
            <w:r w:rsidR="001C75F3" w:rsidRPr="00A07D34">
              <w:rPr>
                <w:rFonts w:asciiTheme="minorHAnsi" w:hAnsiTheme="minorHAnsi"/>
                <w:b/>
                <w:sz w:val="22"/>
                <w:szCs w:val="22"/>
              </w:rPr>
              <w:t>o</w:t>
            </w:r>
            <w:r w:rsidRPr="00A07D34">
              <w:rPr>
                <w:rFonts w:asciiTheme="minorHAnsi" w:hAnsiTheme="minorHAnsi"/>
                <w:b/>
                <w:sz w:val="22"/>
                <w:szCs w:val="22"/>
              </w:rPr>
              <w:t xml:space="preserve"> </w:t>
            </w:r>
            <w:r w:rsidRPr="00A07D34">
              <w:rPr>
                <w:rFonts w:asciiTheme="minorHAnsi" w:hAnsiTheme="minorHAnsi"/>
                <w:sz w:val="22"/>
                <w:szCs w:val="22"/>
              </w:rPr>
              <w:t>dell’operatore partecipante _________________________________________________</w:t>
            </w:r>
            <w:r w:rsidRPr="00A07D34">
              <w:rPr>
                <w:rStyle w:val="Rimandonotaapidipagina"/>
                <w:rFonts w:asciiTheme="minorHAnsi" w:hAnsiTheme="minorHAnsi"/>
                <w:sz w:val="22"/>
                <w:szCs w:val="22"/>
              </w:rPr>
              <w:footnoteReference w:id="1"/>
            </w:r>
          </w:p>
        </w:tc>
      </w:tr>
    </w:tbl>
    <w:p w14:paraId="051BA674" w14:textId="77777777" w:rsidR="002C6687" w:rsidRDefault="002C6687" w:rsidP="00104E05">
      <w:pPr>
        <w:tabs>
          <w:tab w:val="left" w:pos="8789"/>
        </w:tabs>
        <w:ind w:right="96"/>
        <w:jc w:val="both"/>
        <w:rPr>
          <w:rFonts w:asciiTheme="minorHAnsi" w:hAnsiTheme="minorHAnsi"/>
          <w:color w:val="auto"/>
          <w:sz w:val="22"/>
          <w:szCs w:val="22"/>
        </w:rPr>
      </w:pPr>
    </w:p>
    <w:p w14:paraId="10CD609F" w14:textId="77777777" w:rsidR="00FF1DC6" w:rsidRDefault="00FF1DC6" w:rsidP="00104E05">
      <w:pPr>
        <w:tabs>
          <w:tab w:val="left" w:pos="8789"/>
        </w:tabs>
        <w:ind w:right="96"/>
        <w:jc w:val="both"/>
        <w:rPr>
          <w:rFonts w:asciiTheme="minorHAnsi" w:hAnsiTheme="minorHAnsi"/>
          <w:color w:val="auto"/>
          <w:sz w:val="22"/>
          <w:szCs w:val="22"/>
        </w:rPr>
      </w:pPr>
    </w:p>
    <w:p w14:paraId="32007B3F" w14:textId="77777777" w:rsidR="002E61A7" w:rsidRDefault="002E61A7" w:rsidP="00104E05">
      <w:pPr>
        <w:tabs>
          <w:tab w:val="left" w:pos="8789"/>
        </w:tabs>
        <w:ind w:right="96"/>
        <w:jc w:val="both"/>
        <w:rPr>
          <w:rFonts w:asciiTheme="minorHAnsi" w:hAnsiTheme="minorHAnsi"/>
          <w:color w:val="auto"/>
          <w:sz w:val="22"/>
          <w:szCs w:val="22"/>
        </w:rPr>
      </w:pPr>
    </w:p>
    <w:p w14:paraId="5784DE4D" w14:textId="77777777" w:rsidR="00FF1DC6" w:rsidRDefault="00FF1DC6" w:rsidP="00104E05">
      <w:pPr>
        <w:tabs>
          <w:tab w:val="left" w:pos="8789"/>
        </w:tabs>
        <w:ind w:right="96"/>
        <w:jc w:val="both"/>
        <w:rPr>
          <w:rFonts w:asciiTheme="minorHAnsi" w:hAnsiTheme="minorHAnsi"/>
          <w:color w:val="auto"/>
          <w:sz w:val="22"/>
          <w:szCs w:val="22"/>
        </w:rPr>
      </w:pPr>
    </w:p>
    <w:p w14:paraId="40ADD2E1" w14:textId="33DAE671" w:rsidR="006C553B" w:rsidRPr="005D3E65" w:rsidRDefault="00D1670F" w:rsidP="005D3E65">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14:paraId="677FD5E1" w14:textId="77777777" w:rsidR="0017304B" w:rsidRPr="000751B9" w:rsidRDefault="0017304B" w:rsidP="002E61A7">
      <w:pPr>
        <w:pStyle w:val="Corpodeltesto31"/>
        <w:spacing w:before="60" w:after="60" w:line="276" w:lineRule="auto"/>
        <w:ind w:left="3"/>
        <w:rPr>
          <w:rFonts w:asciiTheme="minorHAnsi" w:hAnsiTheme="minorHAnsi"/>
          <w:color w:val="auto"/>
          <w:sz w:val="22"/>
          <w:szCs w:val="22"/>
          <w:u w:val="none"/>
        </w:rPr>
      </w:pPr>
    </w:p>
    <w:p w14:paraId="2E3D1845" w14:textId="77777777" w:rsidR="008C04FF" w:rsidRPr="00004235"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14:paraId="78D8C862" w14:textId="77777777"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14:paraId="2F8C5615" w14:textId="77777777" w:rsidR="00C3117E" w:rsidRDefault="00C3117E" w:rsidP="00C3117E">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Pr>
          <w:rFonts w:asciiTheme="minorHAnsi" w:hAnsiTheme="minorHAnsi"/>
          <w:color w:val="auto"/>
          <w:sz w:val="22"/>
          <w:szCs w:val="22"/>
          <w:u w:val="none"/>
        </w:rPr>
        <w:t>.</w:t>
      </w:r>
    </w:p>
    <w:p w14:paraId="35CF2E7C" w14:textId="77777777" w:rsidR="004F54D3" w:rsidRDefault="004F54D3" w:rsidP="002E61A7">
      <w:pPr>
        <w:pStyle w:val="Corpodeltesto31"/>
        <w:spacing w:before="60" w:after="60" w:line="276" w:lineRule="auto"/>
        <w:ind w:left="357"/>
        <w:rPr>
          <w:rFonts w:asciiTheme="minorHAnsi" w:hAnsiTheme="minorHAnsi"/>
          <w:color w:val="auto"/>
          <w:sz w:val="22"/>
          <w:szCs w:val="22"/>
          <w:u w:val="none"/>
        </w:rPr>
      </w:pPr>
    </w:p>
    <w:p w14:paraId="68371021" w14:textId="77777777" w:rsidR="00C3117E" w:rsidRDefault="00C3117E" w:rsidP="002E61A7">
      <w:pPr>
        <w:pStyle w:val="Corpodeltesto31"/>
        <w:spacing w:before="60" w:after="60" w:line="276" w:lineRule="auto"/>
        <w:ind w:left="357"/>
        <w:rPr>
          <w:rFonts w:asciiTheme="minorHAnsi" w:hAnsiTheme="minorHAnsi"/>
          <w:color w:val="auto"/>
          <w:sz w:val="22"/>
          <w:szCs w:val="22"/>
          <w:u w:val="none"/>
        </w:rPr>
      </w:pPr>
    </w:p>
    <w:p w14:paraId="01888665" w14:textId="37B3D1F1" w:rsidR="0017304B" w:rsidRPr="008F595C" w:rsidRDefault="00D1670F" w:rsidP="008F595C">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w:t>
      </w:r>
      <w:proofErr w:type="spellStart"/>
      <w:r w:rsidRPr="000751B9">
        <w:rPr>
          <w:rFonts w:asciiTheme="minorHAnsi" w:hAnsiTheme="minorHAnsi"/>
          <w:color w:val="auto"/>
          <w:sz w:val="22"/>
          <w:szCs w:val="22"/>
          <w:u w:val="none"/>
        </w:rPr>
        <w:t>ausiliato</w:t>
      </w:r>
      <w:proofErr w:type="spellEnd"/>
      <w:r w:rsidRPr="000751B9">
        <w:rPr>
          <w:rFonts w:asciiTheme="minorHAnsi" w:hAnsiTheme="minorHAnsi"/>
          <w:color w:val="auto"/>
          <w:sz w:val="22"/>
          <w:szCs w:val="22"/>
          <w:u w:val="none"/>
        </w:rPr>
        <w:t xml:space="preserve">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008F595C">
        <w:rPr>
          <w:rFonts w:asciiTheme="minorHAnsi" w:hAnsiTheme="minorHAnsi"/>
          <w:color w:val="auto"/>
          <w:sz w:val="22"/>
          <w:szCs w:val="22"/>
          <w:u w:val="none"/>
        </w:rPr>
        <w:t xml:space="preserve">, </w:t>
      </w:r>
      <w:r w:rsidR="008F595C" w:rsidRPr="008F595C">
        <w:rPr>
          <w:rFonts w:asciiTheme="minorHAnsi" w:hAnsiTheme="minorHAnsi"/>
          <w:color w:val="auto"/>
          <w:sz w:val="22"/>
          <w:szCs w:val="22"/>
          <w:u w:val="none"/>
        </w:rPr>
        <w:t>nonché – qualora i requisiti oggetto di avvalimento riguard</w:t>
      </w:r>
      <w:r w:rsidR="008F595C">
        <w:rPr>
          <w:rFonts w:asciiTheme="minorHAnsi" w:hAnsiTheme="minorHAnsi"/>
          <w:color w:val="auto"/>
          <w:sz w:val="22"/>
          <w:szCs w:val="22"/>
          <w:u w:val="none"/>
        </w:rPr>
        <w:t>i</w:t>
      </w:r>
      <w:r w:rsidR="008F595C" w:rsidRPr="008F595C">
        <w:rPr>
          <w:rFonts w:asciiTheme="minorHAnsi" w:hAnsiTheme="minorHAnsi"/>
          <w:color w:val="auto"/>
          <w:sz w:val="22"/>
          <w:szCs w:val="22"/>
          <w:u w:val="none"/>
        </w:rPr>
        <w:t xml:space="preserve">no, ai sensi dell´art. 89 comma 1 </w:t>
      </w:r>
      <w:proofErr w:type="spellStart"/>
      <w:r w:rsidR="008F595C" w:rsidRPr="008F595C">
        <w:rPr>
          <w:rFonts w:asciiTheme="minorHAnsi" w:hAnsiTheme="minorHAnsi"/>
          <w:color w:val="auto"/>
          <w:sz w:val="22"/>
          <w:szCs w:val="22"/>
          <w:u w:val="none"/>
        </w:rPr>
        <w:t>D.Lgs.</w:t>
      </w:r>
      <w:proofErr w:type="spellEnd"/>
      <w:r w:rsidR="008F595C" w:rsidRPr="008F595C">
        <w:rPr>
          <w:rFonts w:asciiTheme="minorHAnsi" w:hAnsiTheme="minorHAnsi"/>
          <w:color w:val="auto"/>
          <w:sz w:val="22"/>
          <w:szCs w:val="22"/>
          <w:u w:val="none"/>
        </w:rPr>
        <w:t xml:space="preserve"> 50/2016 titoli di studio e professionali e/o le esperienze professionali pertinenti – di eseguire direttamente le prestazioni per cui tali capacità sono richieste</w:t>
      </w:r>
      <w:r w:rsidRPr="00403D61">
        <w:rPr>
          <w:rFonts w:asciiTheme="minorHAnsi" w:hAnsiTheme="minorHAnsi"/>
          <w:color w:val="auto"/>
          <w:sz w:val="22"/>
          <w:szCs w:val="22"/>
          <w:u w:val="none"/>
        </w:rPr>
        <w:t>;</w:t>
      </w:r>
    </w:p>
    <w:p w14:paraId="6D9883DD" w14:textId="77777777" w:rsidR="00FF1DC6" w:rsidRPr="00403D61" w:rsidRDefault="00FF1DC6" w:rsidP="002E61A7">
      <w:pPr>
        <w:spacing w:before="60" w:after="60" w:line="276" w:lineRule="auto"/>
        <w:jc w:val="both"/>
        <w:rPr>
          <w:rFonts w:asciiTheme="minorHAnsi" w:hAnsiTheme="minorHAnsi"/>
          <w:color w:val="auto"/>
          <w:sz w:val="22"/>
          <w:szCs w:val="22"/>
        </w:rPr>
      </w:pPr>
    </w:p>
    <w:p w14:paraId="0F07B7D1" w14:textId="77777777"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14:paraId="3623759D" w14:textId="77777777" w:rsidR="00F11126" w:rsidRDefault="00F11126" w:rsidP="00F11126">
      <w:pPr>
        <w:pStyle w:val="Corpodeltesto31"/>
        <w:spacing w:before="60" w:after="60" w:line="276" w:lineRule="auto"/>
        <w:ind w:left="3"/>
        <w:rPr>
          <w:rFonts w:asciiTheme="minorHAnsi" w:hAnsiTheme="minorHAnsi"/>
          <w:color w:val="auto"/>
          <w:sz w:val="22"/>
          <w:szCs w:val="22"/>
          <w:u w:val="none"/>
        </w:rPr>
      </w:pPr>
    </w:p>
    <w:p w14:paraId="0963D3B7" w14:textId="77777777"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14:paraId="55BDD87D" w14:textId="77777777"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14:paraId="5B780BEF" w14:textId="77777777" w:rsidTr="00A07BA0">
        <w:trPr>
          <w:cantSplit/>
          <w:trHeight w:val="397"/>
        </w:trPr>
        <w:tc>
          <w:tcPr>
            <w:tcW w:w="5340" w:type="dxa"/>
            <w:shd w:val="clear" w:color="auto" w:fill="F2F2F2" w:themeFill="background1" w:themeFillShade="F2"/>
            <w:vAlign w:val="center"/>
          </w:tcPr>
          <w:p w14:paraId="6F271869" w14:textId="77777777"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lastRenderedPageBreak/>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14:paraId="49E06EA7"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14:paraId="4201D5E8"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4D5C01E1" w14:textId="77777777" w:rsidTr="00A07BA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276EA3D2" w14:textId="77777777"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14:paraId="5A8F7A84"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0C7B2DCE" w14:textId="77777777" w:rsidTr="00A07BA0">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14:paraId="5DC0EC1A" w14:textId="77777777"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14:paraId="4D2E99B4"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14:paraId="0FCB7CB0"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1AB9CFAE" w14:textId="77777777" w:rsidTr="00A07BA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C98DE59" w14:textId="77777777"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14:paraId="3F96E41C"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14:paraId="0A4DA776" w14:textId="77777777" w:rsidTr="00A07BA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56100F4" w14:textId="77777777"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14:paraId="556E7A10"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7877397D" w14:textId="77777777" w:rsidTr="00A07BA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601DFFB4" w14:textId="77777777"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14:paraId="79E7922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14:paraId="43DFB6DE"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4C8E28C5" w14:textId="77777777" w:rsidTr="00A07BA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10E55E42" w14:textId="77777777"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14:paraId="4A5DC88B"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14:paraId="0AE349A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1E2BDF70" w14:textId="77777777" w:rsidTr="00A07BA0">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14:paraId="04BEECE1" w14:textId="77777777"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14:paraId="2B922904"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14:paraId="213C378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706EECAD" w14:textId="77777777" w:rsidTr="00A07BA0">
        <w:trPr>
          <w:cantSplit/>
          <w:trHeight w:val="397"/>
        </w:trPr>
        <w:tc>
          <w:tcPr>
            <w:tcW w:w="5340" w:type="dxa"/>
            <w:tcBorders>
              <w:top w:val="dotted" w:sz="4" w:space="0" w:color="auto"/>
            </w:tcBorders>
            <w:shd w:val="clear" w:color="auto" w:fill="F2F2F2" w:themeFill="background1" w:themeFillShade="F2"/>
            <w:vAlign w:val="center"/>
          </w:tcPr>
          <w:p w14:paraId="14277C8B" w14:textId="77777777"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14:paraId="49E1A475"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bl>
    <w:p w14:paraId="6A7A9052" w14:textId="77777777"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14:paraId="7AFF9425" w14:textId="77777777"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14:paraId="39E34109" w14:textId="77777777"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14:paraId="5E42B7D5" w14:textId="77777777"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14:paraId="448AE601" w14:textId="77777777" w:rsidTr="00A07BA0">
        <w:trPr>
          <w:trHeight w:val="397"/>
        </w:trPr>
        <w:tc>
          <w:tcPr>
            <w:tcW w:w="5244" w:type="dxa"/>
            <w:shd w:val="clear" w:color="auto" w:fill="F2F2F2" w:themeFill="background1" w:themeFillShade="F2"/>
            <w:vAlign w:val="center"/>
          </w:tcPr>
          <w:p w14:paraId="40933DBF" w14:textId="77777777"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14:paraId="6BB49A48"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14:paraId="0A8FAA74"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3DCD089E" w14:textId="77777777" w:rsidTr="00A07BA0">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1FA6813E" w14:textId="77777777"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 xml:space="preserve">In caso affermativo fornire informazioni dettagliate, </w:t>
            </w:r>
            <w:r w:rsidRPr="009C207E">
              <w:rPr>
                <w:rFonts w:asciiTheme="minorHAnsi" w:hAnsiTheme="minorHAnsi" w:cstheme="minorHAnsi"/>
                <w:b/>
                <w:color w:val="auto"/>
                <w:sz w:val="22"/>
                <w:szCs w:val="22"/>
              </w:rPr>
              <w:lastRenderedPageBreak/>
              <w:t>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51B8E8EF"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3AA51058" w14:textId="77777777" w:rsidTr="00A07BA0">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7DD06F89" w14:textId="77777777"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4053C851"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6938947B"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2FD5248F"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6970DBC1" w14:textId="77777777"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14:paraId="29AB6883"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14:paraId="4EDE6935"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1EE859EB" w14:textId="77777777"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14:paraId="52CE4949"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1E035B1D"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4577017A" w14:textId="77777777"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14:paraId="01807C64"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3930BE5A"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239A03A3"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01CB335E" w14:textId="77777777"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6B7E49BA"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66DF67B2"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6DD8F74F"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668A543C" w14:textId="77777777"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63CE81B3"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14:paraId="04528C31"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25694361" w14:textId="77777777" w:rsidTr="00A07BA0">
        <w:trPr>
          <w:trHeight w:val="397"/>
        </w:trPr>
        <w:tc>
          <w:tcPr>
            <w:tcW w:w="5244" w:type="dxa"/>
            <w:tcBorders>
              <w:top w:val="dotted" w:sz="4" w:space="0" w:color="auto"/>
            </w:tcBorders>
            <w:shd w:val="clear" w:color="auto" w:fill="F2F2F2" w:themeFill="background1" w:themeFillShade="F2"/>
            <w:vAlign w:val="center"/>
          </w:tcPr>
          <w:p w14:paraId="379484CA" w14:textId="77777777"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57B71339"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bl>
    <w:p w14:paraId="524AB9A0" w14:textId="77777777"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14:paraId="17C023B7" w14:textId="77777777"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14:paraId="4126EF3C" w14:textId="77777777"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14:paraId="0DB49CC7" w14:textId="77777777"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14:paraId="251F8F83" w14:textId="77777777" w:rsidTr="00A07BA0">
        <w:trPr>
          <w:trHeight w:val="397"/>
        </w:trPr>
        <w:tc>
          <w:tcPr>
            <w:tcW w:w="5244" w:type="dxa"/>
            <w:shd w:val="clear" w:color="auto" w:fill="F2F2F2" w:themeFill="background1" w:themeFillShade="F2"/>
            <w:vAlign w:val="center"/>
          </w:tcPr>
          <w:p w14:paraId="64EF38CF" w14:textId="77777777"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14:paraId="48635815"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14:paraId="2636F346"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68968300" w14:textId="77777777" w:rsidTr="00A07BA0">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46D14837" w14:textId="77777777"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14:paraId="65CC4596"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13D24217" w14:textId="77777777" w:rsidTr="00A07BA0">
        <w:trPr>
          <w:trHeight w:val="454"/>
        </w:trPr>
        <w:tc>
          <w:tcPr>
            <w:tcW w:w="5244" w:type="dxa"/>
            <w:tcBorders>
              <w:top w:val="dotted" w:sz="4" w:space="0" w:color="auto"/>
              <w:bottom w:val="dotted" w:sz="4" w:space="0" w:color="auto"/>
            </w:tcBorders>
            <w:shd w:val="clear" w:color="auto" w:fill="F2F2F2" w:themeFill="background1" w:themeFillShade="F2"/>
            <w:vAlign w:val="center"/>
          </w:tcPr>
          <w:p w14:paraId="712C8C56" w14:textId="77777777"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14:paraId="5510AA50"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7B62AEA1"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41EC0D4C"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043E198B" w14:textId="77777777"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14:paraId="5D668AEA"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14:paraId="6077E50E"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17C6F1BB" w14:textId="77777777"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14:paraId="46345399" w14:textId="77777777"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14:paraId="0A223FC0"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729B2712" w14:textId="77777777"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14:paraId="4536C756"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618A1A5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5CD2A19E"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5EF453AF" w14:textId="77777777"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14:paraId="5E3B3D7C"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14:paraId="21B2A0E1"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0676A2EF" w14:textId="77777777" w:rsidTr="00A07BA0">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14:paraId="178F07FD" w14:textId="77777777"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14:paraId="6532235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14:paraId="4F83984D" w14:textId="77777777" w:rsidR="00004235" w:rsidRPr="009C207E" w:rsidRDefault="004E0AEF"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07BA0">
              <w:rPr>
                <w:rFonts w:asciiTheme="minorHAnsi" w:hAnsiTheme="minorHAnsi" w:cstheme="minorHAnsi"/>
                <w:b/>
                <w:color w:val="auto"/>
                <w:sz w:val="22"/>
                <w:szCs w:val="22"/>
              </w:rPr>
            </w:r>
            <w:r w:rsidR="00A07BA0">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14:paraId="05FA89EE" w14:textId="77777777" w:rsidTr="00A07BA0">
        <w:trPr>
          <w:trHeight w:val="397"/>
        </w:trPr>
        <w:tc>
          <w:tcPr>
            <w:tcW w:w="5244" w:type="dxa"/>
            <w:tcBorders>
              <w:top w:val="dotted" w:sz="4" w:space="0" w:color="auto"/>
            </w:tcBorders>
            <w:shd w:val="clear" w:color="auto" w:fill="F2F2F2" w:themeFill="background1" w:themeFillShade="F2"/>
            <w:vAlign w:val="center"/>
          </w:tcPr>
          <w:p w14:paraId="10555FF4" w14:textId="77777777"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14:paraId="364EBECD" w14:textId="77777777" w:rsidR="00004235" w:rsidRPr="009C207E" w:rsidRDefault="00004235" w:rsidP="002E61A7">
            <w:pPr>
              <w:spacing w:before="60" w:after="60" w:line="276" w:lineRule="auto"/>
              <w:rPr>
                <w:rFonts w:asciiTheme="minorHAnsi" w:hAnsiTheme="minorHAnsi" w:cstheme="minorHAnsi"/>
                <w:b/>
                <w:color w:val="auto"/>
                <w:sz w:val="22"/>
                <w:szCs w:val="22"/>
              </w:rPr>
            </w:pPr>
          </w:p>
        </w:tc>
      </w:tr>
    </w:tbl>
    <w:p w14:paraId="778A1F90" w14:textId="77777777"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14:paraId="08E9C8AF" w14:textId="77777777" w:rsidR="00680A90" w:rsidRDefault="00680A90" w:rsidP="002E61A7">
      <w:pPr>
        <w:pStyle w:val="Corpodeltesto31"/>
        <w:spacing w:before="60" w:after="60" w:line="276" w:lineRule="auto"/>
        <w:rPr>
          <w:rFonts w:asciiTheme="minorHAnsi" w:hAnsiTheme="minorHAnsi"/>
          <w:color w:val="auto"/>
          <w:sz w:val="22"/>
          <w:szCs w:val="22"/>
        </w:rPr>
      </w:pPr>
    </w:p>
    <w:p w14:paraId="0BC48E4F" w14:textId="77777777"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14:paraId="0E94310A" w14:textId="77777777"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14:paraId="6629F2EB" w14:textId="77777777"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14:paraId="72591A9A" w14:textId="77777777" w:rsidR="007979C2" w:rsidRDefault="007979C2" w:rsidP="007979C2">
      <w:pPr>
        <w:pStyle w:val="Paragrafoelenco10"/>
        <w:spacing w:before="60" w:after="60" w:line="276" w:lineRule="auto"/>
        <w:jc w:val="both"/>
        <w:rPr>
          <w:rFonts w:asciiTheme="minorHAnsi" w:hAnsiTheme="minorHAnsi"/>
          <w:b/>
          <w:color w:val="auto"/>
          <w:sz w:val="22"/>
        </w:rPr>
      </w:pPr>
    </w:p>
    <w:p w14:paraId="5F5E821A" w14:textId="77777777"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14:paraId="47B1F889" w14:textId="77777777"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14:paraId="2744C89B" w14:textId="77777777" w:rsidTr="00A07BA0">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14:paraId="1198787D" w14:textId="77777777"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14:paraId="21530949" w14:textId="77777777" w:rsidR="00680A90" w:rsidRPr="000751B9" w:rsidRDefault="004E0AEF"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A07BA0">
              <w:rPr>
                <w:rFonts w:asciiTheme="minorHAnsi" w:hAnsiTheme="minorHAnsi"/>
                <w:b/>
                <w:color w:val="auto"/>
                <w:sz w:val="22"/>
                <w:szCs w:val="24"/>
                <w:lang w:eastAsia="en-US"/>
              </w:rPr>
            </w:r>
            <w:r w:rsidR="00A07BA0">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14:paraId="09980000" w14:textId="77777777" w:rsidR="00680A90" w:rsidRPr="000751B9" w:rsidRDefault="004E0AEF"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A07BA0">
              <w:rPr>
                <w:rFonts w:asciiTheme="minorHAnsi" w:hAnsiTheme="minorHAnsi"/>
                <w:b/>
                <w:color w:val="auto"/>
                <w:sz w:val="22"/>
                <w:szCs w:val="24"/>
                <w:lang w:eastAsia="en-US"/>
              </w:rPr>
            </w:r>
            <w:r w:rsidR="00A07BA0">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14:paraId="0E5A662B" w14:textId="77777777" w:rsidTr="00A07BA0">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14:paraId="14D0BC86" w14:textId="77777777"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14:paraId="26DD2ED5" w14:textId="77777777"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14:paraId="5E995AB7" w14:textId="77777777" w:rsidTr="00A07BA0">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14:paraId="3D0E295B" w14:textId="77777777"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14:paraId="63556890" w14:textId="77777777" w:rsidR="00680A90" w:rsidRPr="000751B9" w:rsidRDefault="00680A90" w:rsidP="002E61A7">
            <w:pPr>
              <w:snapToGrid w:val="0"/>
              <w:spacing w:before="60" w:after="60" w:line="276" w:lineRule="auto"/>
              <w:jc w:val="center"/>
              <w:rPr>
                <w:rFonts w:asciiTheme="minorHAnsi" w:hAnsiTheme="minorHAnsi"/>
                <w:kern w:val="2"/>
                <w:lang w:eastAsia="en-US"/>
              </w:rPr>
            </w:pPr>
          </w:p>
        </w:tc>
      </w:tr>
    </w:tbl>
    <w:p w14:paraId="3C3A08BB" w14:textId="77777777" w:rsidR="00004235" w:rsidRDefault="00004235" w:rsidP="002E61A7">
      <w:pPr>
        <w:pStyle w:val="Corpodeltesto31"/>
        <w:spacing w:before="60" w:after="60" w:line="276" w:lineRule="auto"/>
        <w:rPr>
          <w:rFonts w:asciiTheme="minorHAnsi" w:hAnsiTheme="minorHAnsi"/>
          <w:color w:val="auto"/>
          <w:sz w:val="22"/>
          <w:szCs w:val="22"/>
        </w:rPr>
      </w:pPr>
    </w:p>
    <w:p w14:paraId="196DB724" w14:textId="77777777" w:rsidR="006E6F10" w:rsidRPr="003D6C4F" w:rsidRDefault="006E6F10" w:rsidP="006E6F10">
      <w:pPr>
        <w:pStyle w:val="Corpotesto"/>
      </w:pPr>
    </w:p>
    <w:p w14:paraId="6A690BCC" w14:textId="2C55B3E8" w:rsidR="00A07BA0" w:rsidRDefault="00A07BA0" w:rsidP="00A07BA0">
      <w:pPr>
        <w:pStyle w:val="Corpodeltesto31"/>
        <w:numPr>
          <w:ilvl w:val="0"/>
          <w:numId w:val="21"/>
        </w:numPr>
        <w:spacing w:before="60" w:after="60" w:line="276" w:lineRule="auto"/>
        <w:rPr>
          <w:rFonts w:asciiTheme="minorHAnsi" w:hAnsiTheme="minorHAnsi" w:cstheme="minorHAnsi"/>
          <w:sz w:val="22"/>
          <w:szCs w:val="22"/>
          <w:u w:val="none"/>
        </w:rPr>
      </w:pPr>
      <w:r w:rsidRPr="00A07BA0">
        <w:rPr>
          <w:rFonts w:asciiTheme="minorHAnsi" w:hAnsiTheme="minorHAnsi" w:cstheme="minorHAnsi"/>
          <w:sz w:val="22"/>
          <w:szCs w:val="22"/>
          <w:u w:val="none"/>
        </w:rPr>
        <w:t>Dichiara di essere iscritto/i oppure di essere in possesso dei requisiti per l’iscrizione nell’elenco di cui all’art. 34 del D.L. 189/2016 e di aver presentato, entro il termine di scadenza per la presentazione delle offerte, domanda di iscrizione all’elenco speciale dei professionisti, come segue:</w:t>
      </w:r>
    </w:p>
    <w:p w14:paraId="6EE39A41" w14:textId="77777777" w:rsidR="00A07BA0" w:rsidRPr="00A07BA0" w:rsidRDefault="00A07BA0" w:rsidP="00A07BA0">
      <w:pPr>
        <w:pStyle w:val="Corpodeltesto31"/>
        <w:spacing w:before="60" w:after="60" w:line="276" w:lineRule="auto"/>
        <w:ind w:left="363"/>
        <w:rPr>
          <w:rFonts w:asciiTheme="minorHAnsi" w:hAnsiTheme="minorHAnsi" w:cstheme="minorHAnsi"/>
          <w:sz w:val="22"/>
          <w:szCs w:val="22"/>
          <w:u w:val="none"/>
        </w:rPr>
      </w:pPr>
    </w:p>
    <w:tbl>
      <w:tblPr>
        <w:tblStyle w:val="Grigliatabella"/>
        <w:tblW w:w="5000" w:type="pct"/>
        <w:tblLook w:val="04A0" w:firstRow="1" w:lastRow="0" w:firstColumn="1" w:lastColumn="0" w:noHBand="0" w:noVBand="1"/>
      </w:tblPr>
      <w:tblGrid>
        <w:gridCol w:w="3954"/>
        <w:gridCol w:w="3130"/>
        <w:gridCol w:w="1635"/>
        <w:gridCol w:w="1589"/>
      </w:tblGrid>
      <w:tr w:rsidR="00A07BA0" w:rsidRPr="00A07BA0" w14:paraId="1D4A6D3E" w14:textId="77777777" w:rsidTr="00A07BA0">
        <w:trPr>
          <w:trHeight w:val="1004"/>
        </w:trPr>
        <w:tc>
          <w:tcPr>
            <w:tcW w:w="1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F68B8A" w14:textId="77777777" w:rsidR="00A07BA0" w:rsidRPr="00A07BA0" w:rsidRDefault="00A07BA0" w:rsidP="00A07BA0">
            <w:pPr>
              <w:rPr>
                <w:rFonts w:asciiTheme="minorHAnsi" w:hAnsiTheme="minorHAnsi" w:cstheme="minorHAnsi"/>
                <w:b/>
                <w:sz w:val="22"/>
                <w:szCs w:val="22"/>
              </w:rPr>
            </w:pPr>
            <w:r w:rsidRPr="00A07BA0">
              <w:rPr>
                <w:rFonts w:asciiTheme="minorHAnsi" w:hAnsiTheme="minorHAnsi" w:cstheme="minorHAnsi"/>
                <w:b/>
                <w:sz w:val="22"/>
                <w:szCs w:val="22"/>
              </w:rPr>
              <w:t>Categoria soggettiva</w:t>
            </w:r>
          </w:p>
        </w:tc>
        <w:tc>
          <w:tcPr>
            <w:tcW w:w="151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5425B1" w14:textId="77777777" w:rsidR="00A07BA0" w:rsidRPr="00A07BA0" w:rsidRDefault="00A07BA0" w:rsidP="00A07BA0">
            <w:pPr>
              <w:rPr>
                <w:rFonts w:asciiTheme="minorHAnsi" w:hAnsiTheme="minorHAnsi" w:cstheme="minorHAnsi"/>
                <w:b/>
                <w:sz w:val="22"/>
                <w:szCs w:val="22"/>
              </w:rPr>
            </w:pPr>
          </w:p>
          <w:p w14:paraId="1A36DB1C" w14:textId="77777777" w:rsidR="00A07BA0" w:rsidRPr="00A07BA0" w:rsidRDefault="00A07BA0" w:rsidP="00A07BA0">
            <w:pPr>
              <w:rPr>
                <w:rFonts w:asciiTheme="minorHAnsi" w:hAnsiTheme="minorHAnsi" w:cstheme="minorHAnsi"/>
                <w:b/>
                <w:sz w:val="22"/>
                <w:szCs w:val="22"/>
              </w:rPr>
            </w:pPr>
          </w:p>
          <w:p w14:paraId="4580728D" w14:textId="77777777" w:rsidR="00A07BA0" w:rsidRPr="00A07BA0" w:rsidRDefault="00A07BA0" w:rsidP="00A07BA0">
            <w:pPr>
              <w:rPr>
                <w:rFonts w:asciiTheme="minorHAnsi" w:hAnsiTheme="minorHAnsi" w:cstheme="minorHAnsi"/>
                <w:b/>
                <w:sz w:val="22"/>
                <w:szCs w:val="22"/>
              </w:rPr>
            </w:pPr>
            <w:r w:rsidRPr="00A07BA0">
              <w:rPr>
                <w:rFonts w:asciiTheme="minorHAnsi" w:hAnsiTheme="minorHAnsi" w:cstheme="minorHAnsi"/>
                <w:b/>
                <w:sz w:val="22"/>
                <w:szCs w:val="22"/>
              </w:rPr>
              <w:t>Nominativo/Ragione sociale</w:t>
            </w:r>
          </w:p>
        </w:tc>
        <w:tc>
          <w:tcPr>
            <w:tcW w:w="7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B75998" w14:textId="77777777" w:rsidR="00A07BA0" w:rsidRPr="00A07BA0" w:rsidRDefault="00A07BA0" w:rsidP="00A07BA0">
            <w:pPr>
              <w:rPr>
                <w:rFonts w:asciiTheme="minorHAnsi" w:hAnsiTheme="minorHAnsi" w:cstheme="minorHAnsi"/>
                <w:b/>
                <w:sz w:val="22"/>
                <w:szCs w:val="22"/>
              </w:rPr>
            </w:pPr>
            <w:r w:rsidRPr="00A07BA0">
              <w:rPr>
                <w:rFonts w:asciiTheme="minorHAnsi" w:hAnsiTheme="minorHAnsi" w:cstheme="minorHAnsi"/>
                <w:b/>
                <w:sz w:val="22"/>
                <w:szCs w:val="22"/>
              </w:rPr>
              <w:t>Data di iscrizione</w:t>
            </w:r>
          </w:p>
        </w:tc>
        <w:tc>
          <w:tcPr>
            <w:tcW w:w="7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F51C45" w14:textId="77777777" w:rsidR="00A07BA0" w:rsidRPr="00A07BA0" w:rsidRDefault="00A07BA0" w:rsidP="00A07BA0">
            <w:pPr>
              <w:rPr>
                <w:rFonts w:asciiTheme="minorHAnsi" w:hAnsiTheme="minorHAnsi" w:cstheme="minorHAnsi"/>
                <w:b/>
                <w:sz w:val="22"/>
                <w:szCs w:val="22"/>
              </w:rPr>
            </w:pPr>
            <w:r w:rsidRPr="00A07BA0">
              <w:rPr>
                <w:rFonts w:asciiTheme="minorHAnsi" w:hAnsiTheme="minorHAnsi" w:cstheme="minorHAnsi"/>
                <w:b/>
                <w:sz w:val="22"/>
                <w:szCs w:val="22"/>
              </w:rPr>
              <w:t>Oppure di aver presentato domanda di iscrizione in data</w:t>
            </w:r>
          </w:p>
        </w:tc>
      </w:tr>
      <w:tr w:rsidR="00A07BA0" w:rsidRPr="00A07BA0" w14:paraId="1E72E986" w14:textId="77777777" w:rsidTr="00A07BA0">
        <w:trPr>
          <w:trHeight w:val="399"/>
        </w:trPr>
        <w:tc>
          <w:tcPr>
            <w:tcW w:w="1918" w:type="pct"/>
            <w:tcBorders>
              <w:top w:val="single" w:sz="4" w:space="0" w:color="auto"/>
              <w:left w:val="single" w:sz="4" w:space="0" w:color="auto"/>
              <w:right w:val="single" w:sz="4" w:space="0" w:color="auto"/>
            </w:tcBorders>
            <w:vAlign w:val="center"/>
          </w:tcPr>
          <w:p w14:paraId="4B4DA5D6" w14:textId="77777777" w:rsidR="00A07BA0" w:rsidRPr="00A07BA0" w:rsidRDefault="00A07BA0" w:rsidP="00A07BA0">
            <w:pPr>
              <w:rPr>
                <w:rFonts w:asciiTheme="minorHAnsi" w:hAnsiTheme="minorHAnsi" w:cstheme="minorHAnsi"/>
                <w:bCs/>
                <w:i/>
                <w:iCs/>
                <w:sz w:val="22"/>
                <w:szCs w:val="22"/>
              </w:rPr>
            </w:pPr>
            <w:r w:rsidRPr="00A07BA0">
              <w:rPr>
                <w:rFonts w:asciiTheme="minorHAnsi" w:hAnsiTheme="minorHAnsi" w:cstheme="minorHAnsi"/>
                <w:b/>
                <w:sz w:val="22"/>
                <w:szCs w:val="22"/>
              </w:rPr>
              <w:t>Libero professionista</w:t>
            </w:r>
            <w:r w:rsidRPr="00A07BA0">
              <w:rPr>
                <w:rFonts w:asciiTheme="minorHAnsi" w:hAnsiTheme="minorHAnsi" w:cstheme="minorHAnsi"/>
                <w:bCs/>
                <w:sz w:val="22"/>
                <w:szCs w:val="22"/>
              </w:rPr>
              <w:t xml:space="preserve"> </w:t>
            </w:r>
            <w:r w:rsidRPr="00A07BA0">
              <w:rPr>
                <w:rFonts w:asciiTheme="minorHAnsi" w:hAnsiTheme="minorHAnsi" w:cstheme="minorHAnsi"/>
                <w:bCs/>
                <w:i/>
                <w:iCs/>
                <w:sz w:val="22"/>
                <w:szCs w:val="22"/>
              </w:rPr>
              <w:t>(il professionista indica i propri dati di iscrizione)</w:t>
            </w:r>
          </w:p>
          <w:p w14:paraId="7CDFD310" w14:textId="77777777" w:rsidR="00A07BA0" w:rsidRPr="00A07BA0" w:rsidRDefault="00A07BA0" w:rsidP="00A07BA0">
            <w:pPr>
              <w:rPr>
                <w:rFonts w:asciiTheme="minorHAnsi" w:hAnsiTheme="minorHAnsi" w:cstheme="minorHAnsi"/>
                <w:bCs/>
                <w:sz w:val="22"/>
                <w:szCs w:val="22"/>
              </w:rPr>
            </w:pPr>
          </w:p>
        </w:tc>
        <w:tc>
          <w:tcPr>
            <w:tcW w:w="1518" w:type="pct"/>
            <w:tcBorders>
              <w:top w:val="single" w:sz="4" w:space="0" w:color="auto"/>
              <w:left w:val="single" w:sz="4" w:space="0" w:color="auto"/>
              <w:right w:val="single" w:sz="4" w:space="0" w:color="auto"/>
            </w:tcBorders>
          </w:tcPr>
          <w:p w14:paraId="31B1023A"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6EAF36D2"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52D708A1" w14:textId="77777777" w:rsidR="00A07BA0" w:rsidRPr="00A07BA0" w:rsidRDefault="00A07BA0" w:rsidP="00A07BA0">
            <w:pPr>
              <w:rPr>
                <w:rFonts w:asciiTheme="minorHAnsi" w:hAnsiTheme="minorHAnsi" w:cstheme="minorHAnsi"/>
                <w:b/>
                <w:sz w:val="22"/>
                <w:szCs w:val="22"/>
              </w:rPr>
            </w:pPr>
          </w:p>
        </w:tc>
      </w:tr>
      <w:tr w:rsidR="00A07BA0" w:rsidRPr="00A07BA0" w14:paraId="3B5E43CA" w14:textId="77777777" w:rsidTr="00A07BA0">
        <w:trPr>
          <w:trHeight w:val="399"/>
        </w:trPr>
        <w:tc>
          <w:tcPr>
            <w:tcW w:w="1918" w:type="pct"/>
            <w:vMerge w:val="restart"/>
            <w:tcBorders>
              <w:top w:val="single" w:sz="4" w:space="0" w:color="auto"/>
              <w:left w:val="single" w:sz="4" w:space="0" w:color="auto"/>
              <w:right w:val="single" w:sz="4" w:space="0" w:color="auto"/>
            </w:tcBorders>
            <w:vAlign w:val="center"/>
          </w:tcPr>
          <w:p w14:paraId="397575C6" w14:textId="77777777" w:rsidR="00A07BA0" w:rsidRPr="00A07BA0" w:rsidRDefault="00A07BA0" w:rsidP="00A07BA0">
            <w:pPr>
              <w:rPr>
                <w:rFonts w:asciiTheme="minorHAnsi" w:hAnsiTheme="minorHAnsi" w:cstheme="minorHAnsi"/>
                <w:b/>
                <w:bCs/>
                <w:sz w:val="22"/>
                <w:szCs w:val="22"/>
              </w:rPr>
            </w:pPr>
            <w:r w:rsidRPr="00A07BA0">
              <w:rPr>
                <w:rFonts w:asciiTheme="minorHAnsi" w:hAnsiTheme="minorHAnsi" w:cstheme="minorHAnsi"/>
                <w:b/>
                <w:bCs/>
                <w:sz w:val="22"/>
                <w:szCs w:val="22"/>
              </w:rPr>
              <w:t xml:space="preserve">Studio Associato senza Legale Rappresentante </w:t>
            </w:r>
            <w:r w:rsidRPr="00A07BA0">
              <w:rPr>
                <w:rFonts w:asciiTheme="minorHAnsi" w:hAnsiTheme="minorHAnsi" w:cstheme="minorHAnsi"/>
                <w:bCs/>
                <w:i/>
                <w:iCs/>
                <w:sz w:val="22"/>
                <w:szCs w:val="22"/>
              </w:rPr>
              <w:t>(ciascun associato indica i propri dati di iscrizione)</w:t>
            </w:r>
          </w:p>
        </w:tc>
        <w:tc>
          <w:tcPr>
            <w:tcW w:w="1518" w:type="pct"/>
            <w:tcBorders>
              <w:top w:val="single" w:sz="4" w:space="0" w:color="auto"/>
              <w:left w:val="single" w:sz="4" w:space="0" w:color="auto"/>
              <w:right w:val="single" w:sz="4" w:space="0" w:color="auto"/>
            </w:tcBorders>
          </w:tcPr>
          <w:p w14:paraId="6A33FA54"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67175AB4"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5FFA4B4" w14:textId="77777777" w:rsidR="00A07BA0" w:rsidRPr="00A07BA0" w:rsidRDefault="00A07BA0" w:rsidP="00A07BA0">
            <w:pPr>
              <w:rPr>
                <w:rFonts w:asciiTheme="minorHAnsi" w:hAnsiTheme="minorHAnsi" w:cstheme="minorHAnsi"/>
                <w:b/>
                <w:sz w:val="22"/>
                <w:szCs w:val="22"/>
              </w:rPr>
            </w:pPr>
          </w:p>
        </w:tc>
      </w:tr>
      <w:tr w:rsidR="00A07BA0" w:rsidRPr="00A07BA0" w14:paraId="07B93BE2" w14:textId="77777777" w:rsidTr="00A07BA0">
        <w:trPr>
          <w:trHeight w:val="399"/>
        </w:trPr>
        <w:tc>
          <w:tcPr>
            <w:tcW w:w="1918" w:type="pct"/>
            <w:vMerge/>
            <w:tcBorders>
              <w:left w:val="single" w:sz="4" w:space="0" w:color="auto"/>
              <w:right w:val="single" w:sz="4" w:space="0" w:color="auto"/>
            </w:tcBorders>
            <w:vAlign w:val="center"/>
          </w:tcPr>
          <w:p w14:paraId="2A5B7147"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111582EB"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014C27D9"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1A16554" w14:textId="77777777" w:rsidR="00A07BA0" w:rsidRPr="00A07BA0" w:rsidRDefault="00A07BA0" w:rsidP="00A07BA0">
            <w:pPr>
              <w:rPr>
                <w:rFonts w:asciiTheme="minorHAnsi" w:hAnsiTheme="minorHAnsi" w:cstheme="minorHAnsi"/>
                <w:b/>
                <w:sz w:val="22"/>
                <w:szCs w:val="22"/>
              </w:rPr>
            </w:pPr>
          </w:p>
        </w:tc>
      </w:tr>
      <w:tr w:rsidR="00A07BA0" w:rsidRPr="00A07BA0" w14:paraId="52A1E696" w14:textId="77777777" w:rsidTr="00A07BA0">
        <w:trPr>
          <w:trHeight w:val="399"/>
        </w:trPr>
        <w:tc>
          <w:tcPr>
            <w:tcW w:w="1918" w:type="pct"/>
            <w:vMerge/>
            <w:tcBorders>
              <w:left w:val="single" w:sz="4" w:space="0" w:color="auto"/>
              <w:right w:val="single" w:sz="4" w:space="0" w:color="auto"/>
            </w:tcBorders>
            <w:vAlign w:val="center"/>
          </w:tcPr>
          <w:p w14:paraId="683B0F69"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3CCB25D5"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58772B6D"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6EC9E6A3" w14:textId="77777777" w:rsidR="00A07BA0" w:rsidRPr="00A07BA0" w:rsidRDefault="00A07BA0" w:rsidP="00A07BA0">
            <w:pPr>
              <w:rPr>
                <w:rFonts w:asciiTheme="minorHAnsi" w:hAnsiTheme="minorHAnsi" w:cstheme="minorHAnsi"/>
                <w:b/>
                <w:sz w:val="22"/>
                <w:szCs w:val="22"/>
              </w:rPr>
            </w:pPr>
          </w:p>
        </w:tc>
      </w:tr>
      <w:tr w:rsidR="00A07BA0" w:rsidRPr="00A07BA0" w14:paraId="47427A71" w14:textId="77777777" w:rsidTr="00A07BA0">
        <w:trPr>
          <w:trHeight w:val="399"/>
        </w:trPr>
        <w:tc>
          <w:tcPr>
            <w:tcW w:w="1918" w:type="pct"/>
            <w:vMerge/>
            <w:tcBorders>
              <w:left w:val="single" w:sz="4" w:space="0" w:color="auto"/>
              <w:right w:val="single" w:sz="4" w:space="0" w:color="auto"/>
            </w:tcBorders>
            <w:vAlign w:val="center"/>
          </w:tcPr>
          <w:p w14:paraId="2817ED92"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3901D527"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165B0E37"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E3D0DAD" w14:textId="77777777" w:rsidR="00A07BA0" w:rsidRPr="00A07BA0" w:rsidRDefault="00A07BA0" w:rsidP="00A07BA0">
            <w:pPr>
              <w:rPr>
                <w:rFonts w:asciiTheme="minorHAnsi" w:hAnsiTheme="minorHAnsi" w:cstheme="minorHAnsi"/>
                <w:b/>
                <w:sz w:val="22"/>
                <w:szCs w:val="22"/>
              </w:rPr>
            </w:pPr>
          </w:p>
        </w:tc>
      </w:tr>
      <w:tr w:rsidR="00A07BA0" w:rsidRPr="00A07BA0" w14:paraId="5960DF3B" w14:textId="77777777" w:rsidTr="00A07BA0">
        <w:trPr>
          <w:trHeight w:val="399"/>
        </w:trPr>
        <w:tc>
          <w:tcPr>
            <w:tcW w:w="1918" w:type="pct"/>
            <w:vMerge/>
            <w:tcBorders>
              <w:left w:val="single" w:sz="4" w:space="0" w:color="auto"/>
              <w:right w:val="single" w:sz="4" w:space="0" w:color="auto"/>
            </w:tcBorders>
            <w:vAlign w:val="center"/>
          </w:tcPr>
          <w:p w14:paraId="5C601DA9"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6E5EC9B6"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456D4BD8"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0D0379B5" w14:textId="77777777" w:rsidR="00A07BA0" w:rsidRPr="00A07BA0" w:rsidRDefault="00A07BA0" w:rsidP="00A07BA0">
            <w:pPr>
              <w:rPr>
                <w:rFonts w:asciiTheme="minorHAnsi" w:hAnsiTheme="minorHAnsi" w:cstheme="minorHAnsi"/>
                <w:b/>
                <w:sz w:val="22"/>
                <w:szCs w:val="22"/>
              </w:rPr>
            </w:pPr>
          </w:p>
        </w:tc>
      </w:tr>
      <w:tr w:rsidR="00A07BA0" w:rsidRPr="00A07BA0" w14:paraId="14BCE40E" w14:textId="77777777" w:rsidTr="00A07BA0">
        <w:trPr>
          <w:trHeight w:val="399"/>
        </w:trPr>
        <w:tc>
          <w:tcPr>
            <w:tcW w:w="1918" w:type="pct"/>
            <w:vMerge w:val="restart"/>
            <w:tcBorders>
              <w:top w:val="single" w:sz="4" w:space="0" w:color="auto"/>
              <w:left w:val="single" w:sz="4" w:space="0" w:color="auto"/>
              <w:right w:val="single" w:sz="4" w:space="0" w:color="auto"/>
            </w:tcBorders>
            <w:vAlign w:val="center"/>
          </w:tcPr>
          <w:p w14:paraId="7460C966" w14:textId="77777777" w:rsidR="00A07BA0" w:rsidRPr="00A07BA0" w:rsidRDefault="00A07BA0" w:rsidP="00A07BA0">
            <w:pPr>
              <w:rPr>
                <w:rFonts w:asciiTheme="minorHAnsi" w:hAnsiTheme="minorHAnsi" w:cstheme="minorHAnsi"/>
                <w:bCs/>
                <w:sz w:val="22"/>
                <w:szCs w:val="22"/>
              </w:rPr>
            </w:pPr>
            <w:bookmarkStart w:id="7" w:name="_Hlk64536568"/>
            <w:r w:rsidRPr="00A07BA0">
              <w:rPr>
                <w:rFonts w:asciiTheme="minorHAnsi" w:hAnsiTheme="minorHAnsi" w:cstheme="minorHAnsi"/>
                <w:b/>
                <w:sz w:val="22"/>
                <w:szCs w:val="22"/>
              </w:rPr>
              <w:lastRenderedPageBreak/>
              <w:t>Studio Associato con Legale Rappresentante</w:t>
            </w:r>
            <w:r w:rsidRPr="00A07BA0">
              <w:rPr>
                <w:rFonts w:asciiTheme="minorHAnsi" w:hAnsiTheme="minorHAnsi" w:cstheme="minorHAnsi"/>
                <w:b/>
                <w:bCs/>
                <w:sz w:val="22"/>
                <w:szCs w:val="22"/>
              </w:rPr>
              <w:t xml:space="preserve"> </w:t>
            </w:r>
            <w:r w:rsidRPr="00A07BA0">
              <w:rPr>
                <w:rFonts w:asciiTheme="minorHAnsi" w:hAnsiTheme="minorHAnsi" w:cstheme="minorHAnsi"/>
                <w:bCs/>
                <w:i/>
                <w:iCs/>
                <w:sz w:val="22"/>
                <w:szCs w:val="22"/>
              </w:rPr>
              <w:t>(Il legale rappresentante dello studio associato indica i dati di iscrizione per ciascun associato)</w:t>
            </w:r>
          </w:p>
        </w:tc>
        <w:tc>
          <w:tcPr>
            <w:tcW w:w="1518" w:type="pct"/>
            <w:tcBorders>
              <w:top w:val="single" w:sz="4" w:space="0" w:color="auto"/>
              <w:left w:val="single" w:sz="4" w:space="0" w:color="auto"/>
              <w:right w:val="single" w:sz="4" w:space="0" w:color="auto"/>
            </w:tcBorders>
          </w:tcPr>
          <w:p w14:paraId="401B4EA2"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72A46B00"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28A9CA26" w14:textId="77777777" w:rsidR="00A07BA0" w:rsidRPr="00A07BA0" w:rsidRDefault="00A07BA0" w:rsidP="00A07BA0">
            <w:pPr>
              <w:rPr>
                <w:rFonts w:asciiTheme="minorHAnsi" w:hAnsiTheme="minorHAnsi" w:cstheme="minorHAnsi"/>
                <w:b/>
                <w:sz w:val="22"/>
                <w:szCs w:val="22"/>
              </w:rPr>
            </w:pPr>
          </w:p>
        </w:tc>
      </w:tr>
      <w:tr w:rsidR="00A07BA0" w:rsidRPr="00A07BA0" w14:paraId="06CDAEBD" w14:textId="77777777" w:rsidTr="00A07BA0">
        <w:trPr>
          <w:trHeight w:val="399"/>
        </w:trPr>
        <w:tc>
          <w:tcPr>
            <w:tcW w:w="1918" w:type="pct"/>
            <w:vMerge/>
            <w:tcBorders>
              <w:top w:val="single" w:sz="4" w:space="0" w:color="auto"/>
              <w:left w:val="single" w:sz="4" w:space="0" w:color="auto"/>
              <w:right w:val="single" w:sz="4" w:space="0" w:color="auto"/>
            </w:tcBorders>
            <w:vAlign w:val="center"/>
          </w:tcPr>
          <w:p w14:paraId="2D85B52B" w14:textId="77777777" w:rsidR="00A07BA0" w:rsidRPr="00A07BA0" w:rsidRDefault="00A07BA0" w:rsidP="00A07BA0">
            <w:pPr>
              <w:rPr>
                <w:rFonts w:asciiTheme="minorHAnsi" w:hAnsiTheme="minorHAnsi" w:cstheme="minorHAnsi"/>
                <w:bCs/>
                <w:sz w:val="22"/>
                <w:szCs w:val="22"/>
              </w:rPr>
            </w:pPr>
          </w:p>
        </w:tc>
        <w:tc>
          <w:tcPr>
            <w:tcW w:w="1518" w:type="pct"/>
            <w:tcBorders>
              <w:top w:val="single" w:sz="4" w:space="0" w:color="auto"/>
              <w:left w:val="single" w:sz="4" w:space="0" w:color="auto"/>
              <w:right w:val="single" w:sz="4" w:space="0" w:color="auto"/>
            </w:tcBorders>
          </w:tcPr>
          <w:p w14:paraId="7D84026B"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4C5DADDE"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40E4062C" w14:textId="77777777" w:rsidR="00A07BA0" w:rsidRPr="00A07BA0" w:rsidRDefault="00A07BA0" w:rsidP="00A07BA0">
            <w:pPr>
              <w:rPr>
                <w:rFonts w:asciiTheme="minorHAnsi" w:hAnsiTheme="minorHAnsi" w:cstheme="minorHAnsi"/>
                <w:b/>
                <w:sz w:val="22"/>
                <w:szCs w:val="22"/>
              </w:rPr>
            </w:pPr>
          </w:p>
        </w:tc>
      </w:tr>
      <w:tr w:rsidR="00A07BA0" w:rsidRPr="00A07BA0" w14:paraId="26FFE1BA" w14:textId="77777777" w:rsidTr="00A07BA0">
        <w:trPr>
          <w:trHeight w:val="399"/>
        </w:trPr>
        <w:tc>
          <w:tcPr>
            <w:tcW w:w="1918" w:type="pct"/>
            <w:vMerge/>
            <w:tcBorders>
              <w:top w:val="single" w:sz="4" w:space="0" w:color="auto"/>
              <w:left w:val="single" w:sz="4" w:space="0" w:color="auto"/>
              <w:right w:val="single" w:sz="4" w:space="0" w:color="auto"/>
            </w:tcBorders>
            <w:vAlign w:val="center"/>
          </w:tcPr>
          <w:p w14:paraId="1BB53997" w14:textId="77777777" w:rsidR="00A07BA0" w:rsidRPr="00A07BA0" w:rsidRDefault="00A07BA0" w:rsidP="00A07BA0">
            <w:pPr>
              <w:rPr>
                <w:rFonts w:asciiTheme="minorHAnsi" w:hAnsiTheme="minorHAnsi" w:cstheme="minorHAnsi"/>
                <w:bCs/>
                <w:sz w:val="22"/>
                <w:szCs w:val="22"/>
              </w:rPr>
            </w:pPr>
          </w:p>
        </w:tc>
        <w:tc>
          <w:tcPr>
            <w:tcW w:w="1518" w:type="pct"/>
            <w:tcBorders>
              <w:top w:val="single" w:sz="4" w:space="0" w:color="auto"/>
              <w:left w:val="single" w:sz="4" w:space="0" w:color="auto"/>
              <w:right w:val="single" w:sz="4" w:space="0" w:color="auto"/>
            </w:tcBorders>
          </w:tcPr>
          <w:p w14:paraId="126F20C9"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4C498B12"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3C691964" w14:textId="77777777" w:rsidR="00A07BA0" w:rsidRPr="00A07BA0" w:rsidRDefault="00A07BA0" w:rsidP="00A07BA0">
            <w:pPr>
              <w:rPr>
                <w:rFonts w:asciiTheme="minorHAnsi" w:hAnsiTheme="minorHAnsi" w:cstheme="minorHAnsi"/>
                <w:b/>
                <w:sz w:val="22"/>
                <w:szCs w:val="22"/>
              </w:rPr>
            </w:pPr>
          </w:p>
        </w:tc>
      </w:tr>
      <w:tr w:rsidR="00A07BA0" w:rsidRPr="00A07BA0" w14:paraId="08E71159" w14:textId="77777777" w:rsidTr="00A07BA0">
        <w:trPr>
          <w:trHeight w:val="399"/>
        </w:trPr>
        <w:tc>
          <w:tcPr>
            <w:tcW w:w="1918" w:type="pct"/>
            <w:vMerge/>
            <w:tcBorders>
              <w:left w:val="single" w:sz="4" w:space="0" w:color="auto"/>
              <w:right w:val="single" w:sz="4" w:space="0" w:color="auto"/>
            </w:tcBorders>
            <w:vAlign w:val="center"/>
          </w:tcPr>
          <w:p w14:paraId="41837297"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6ACFD269"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41C7F1E4"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2E979976" w14:textId="77777777" w:rsidR="00A07BA0" w:rsidRPr="00A07BA0" w:rsidRDefault="00A07BA0" w:rsidP="00A07BA0">
            <w:pPr>
              <w:rPr>
                <w:rFonts w:asciiTheme="minorHAnsi" w:hAnsiTheme="minorHAnsi" w:cstheme="minorHAnsi"/>
                <w:b/>
                <w:sz w:val="22"/>
                <w:szCs w:val="22"/>
              </w:rPr>
            </w:pPr>
          </w:p>
        </w:tc>
      </w:tr>
      <w:tr w:rsidR="00A07BA0" w:rsidRPr="00A07BA0" w14:paraId="51404202" w14:textId="77777777" w:rsidTr="00A07BA0">
        <w:trPr>
          <w:trHeight w:val="399"/>
        </w:trPr>
        <w:tc>
          <w:tcPr>
            <w:tcW w:w="1918" w:type="pct"/>
            <w:vMerge/>
            <w:tcBorders>
              <w:left w:val="single" w:sz="4" w:space="0" w:color="auto"/>
              <w:right w:val="single" w:sz="4" w:space="0" w:color="auto"/>
            </w:tcBorders>
            <w:vAlign w:val="center"/>
          </w:tcPr>
          <w:p w14:paraId="23912FC4" w14:textId="77777777" w:rsidR="00A07BA0" w:rsidRPr="00A07BA0" w:rsidRDefault="00A07BA0" w:rsidP="00A07BA0">
            <w:pPr>
              <w:rPr>
                <w:rFonts w:asciiTheme="minorHAnsi" w:hAnsiTheme="minorHAnsi" w:cstheme="minorHAnsi"/>
                <w:bCs/>
                <w:sz w:val="22"/>
                <w:szCs w:val="22"/>
              </w:rPr>
            </w:pPr>
          </w:p>
        </w:tc>
        <w:tc>
          <w:tcPr>
            <w:tcW w:w="1518" w:type="pct"/>
            <w:tcBorders>
              <w:left w:val="single" w:sz="4" w:space="0" w:color="auto"/>
              <w:right w:val="single" w:sz="4" w:space="0" w:color="auto"/>
            </w:tcBorders>
          </w:tcPr>
          <w:p w14:paraId="13E24108"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69E586AD"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256C9296" w14:textId="77777777" w:rsidR="00A07BA0" w:rsidRPr="00A07BA0" w:rsidRDefault="00A07BA0" w:rsidP="00A07BA0">
            <w:pPr>
              <w:rPr>
                <w:rFonts w:asciiTheme="minorHAnsi" w:hAnsiTheme="minorHAnsi" w:cstheme="minorHAnsi"/>
                <w:b/>
                <w:sz w:val="22"/>
                <w:szCs w:val="22"/>
              </w:rPr>
            </w:pPr>
          </w:p>
        </w:tc>
      </w:tr>
      <w:tr w:rsidR="00A07BA0" w:rsidRPr="00A07BA0" w14:paraId="69469429" w14:textId="77777777" w:rsidTr="00A07BA0">
        <w:trPr>
          <w:trHeight w:val="399"/>
        </w:trPr>
        <w:tc>
          <w:tcPr>
            <w:tcW w:w="1918" w:type="pct"/>
            <w:tcBorders>
              <w:top w:val="single" w:sz="4" w:space="0" w:color="auto"/>
              <w:left w:val="single" w:sz="4" w:space="0" w:color="auto"/>
              <w:right w:val="single" w:sz="4" w:space="0" w:color="auto"/>
            </w:tcBorders>
            <w:vAlign w:val="center"/>
          </w:tcPr>
          <w:p w14:paraId="29312570" w14:textId="77777777" w:rsidR="00A07BA0" w:rsidRPr="00A07BA0" w:rsidRDefault="00A07BA0" w:rsidP="00A07BA0">
            <w:pPr>
              <w:rPr>
                <w:rFonts w:asciiTheme="minorHAnsi" w:hAnsiTheme="minorHAnsi" w:cstheme="minorHAnsi"/>
                <w:bCs/>
                <w:i/>
                <w:iCs/>
                <w:sz w:val="22"/>
                <w:szCs w:val="22"/>
              </w:rPr>
            </w:pPr>
            <w:bookmarkStart w:id="8" w:name="_Hlk64536659"/>
            <w:bookmarkEnd w:id="7"/>
            <w:r w:rsidRPr="00A07BA0">
              <w:rPr>
                <w:rFonts w:asciiTheme="minorHAnsi" w:hAnsiTheme="minorHAnsi" w:cstheme="minorHAnsi"/>
                <w:b/>
                <w:sz w:val="22"/>
                <w:szCs w:val="22"/>
              </w:rPr>
              <w:t>Società di Ingegneria</w:t>
            </w:r>
            <w:r w:rsidRPr="00A07BA0">
              <w:rPr>
                <w:rFonts w:asciiTheme="minorHAnsi" w:hAnsiTheme="minorHAnsi" w:cstheme="minorHAnsi"/>
                <w:b/>
                <w:bCs/>
                <w:sz w:val="22"/>
                <w:szCs w:val="22"/>
              </w:rPr>
              <w:t xml:space="preserve"> </w:t>
            </w:r>
            <w:r w:rsidRPr="00A07BA0">
              <w:rPr>
                <w:rFonts w:asciiTheme="minorHAnsi" w:hAnsiTheme="minorHAnsi" w:cstheme="minorHAnsi"/>
                <w:bCs/>
                <w:i/>
                <w:iCs/>
                <w:sz w:val="22"/>
                <w:szCs w:val="22"/>
              </w:rPr>
              <w:t>(Il legale rappresentante della società indica i dati di iscrizione della società)</w:t>
            </w:r>
          </w:p>
          <w:p w14:paraId="5D7603F1" w14:textId="77777777" w:rsidR="00A07BA0" w:rsidRPr="00A07BA0" w:rsidRDefault="00A07BA0" w:rsidP="00A07BA0">
            <w:pPr>
              <w:rPr>
                <w:rFonts w:asciiTheme="minorHAnsi" w:hAnsiTheme="minorHAnsi" w:cstheme="minorHAnsi"/>
                <w:bCs/>
                <w:sz w:val="22"/>
                <w:szCs w:val="22"/>
              </w:rPr>
            </w:pPr>
          </w:p>
        </w:tc>
        <w:tc>
          <w:tcPr>
            <w:tcW w:w="1518" w:type="pct"/>
            <w:tcBorders>
              <w:top w:val="single" w:sz="4" w:space="0" w:color="auto"/>
              <w:left w:val="single" w:sz="4" w:space="0" w:color="auto"/>
              <w:right w:val="single" w:sz="4" w:space="0" w:color="auto"/>
            </w:tcBorders>
          </w:tcPr>
          <w:p w14:paraId="13820E9E"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7F77839C"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2700EB10" w14:textId="77777777" w:rsidR="00A07BA0" w:rsidRPr="00A07BA0" w:rsidRDefault="00A07BA0" w:rsidP="00A07BA0">
            <w:pPr>
              <w:rPr>
                <w:rFonts w:asciiTheme="minorHAnsi" w:hAnsiTheme="minorHAnsi" w:cstheme="minorHAnsi"/>
                <w:b/>
                <w:sz w:val="22"/>
                <w:szCs w:val="22"/>
              </w:rPr>
            </w:pPr>
          </w:p>
        </w:tc>
      </w:tr>
      <w:bookmarkEnd w:id="8"/>
      <w:tr w:rsidR="00A07BA0" w:rsidRPr="00A07BA0" w14:paraId="060A20EF" w14:textId="77777777" w:rsidTr="00A07BA0">
        <w:trPr>
          <w:trHeight w:val="399"/>
        </w:trPr>
        <w:tc>
          <w:tcPr>
            <w:tcW w:w="1918" w:type="pct"/>
          </w:tcPr>
          <w:p w14:paraId="53AED072" w14:textId="77777777" w:rsidR="00A07BA0" w:rsidRPr="00A07BA0" w:rsidRDefault="00A07BA0" w:rsidP="00A07BA0">
            <w:pPr>
              <w:rPr>
                <w:rFonts w:asciiTheme="minorHAnsi" w:hAnsiTheme="minorHAnsi" w:cstheme="minorHAnsi"/>
                <w:bCs/>
                <w:i/>
                <w:iCs/>
                <w:sz w:val="22"/>
                <w:szCs w:val="22"/>
              </w:rPr>
            </w:pPr>
            <w:r w:rsidRPr="00A07BA0">
              <w:rPr>
                <w:rFonts w:asciiTheme="minorHAnsi" w:hAnsiTheme="minorHAnsi" w:cstheme="minorHAnsi"/>
                <w:b/>
                <w:sz w:val="22"/>
                <w:szCs w:val="22"/>
              </w:rPr>
              <w:t>Società di/tra professionisti</w:t>
            </w:r>
            <w:r w:rsidRPr="00A07BA0">
              <w:rPr>
                <w:rFonts w:asciiTheme="minorHAnsi" w:hAnsiTheme="minorHAnsi" w:cstheme="minorHAnsi"/>
                <w:bCs/>
                <w:sz w:val="22"/>
                <w:szCs w:val="22"/>
              </w:rPr>
              <w:t xml:space="preserve"> </w:t>
            </w:r>
            <w:r w:rsidRPr="00A07BA0">
              <w:rPr>
                <w:rFonts w:asciiTheme="minorHAnsi" w:hAnsiTheme="minorHAnsi" w:cstheme="minorHAnsi"/>
                <w:bCs/>
                <w:i/>
                <w:iCs/>
                <w:sz w:val="22"/>
                <w:szCs w:val="22"/>
              </w:rPr>
              <w:t>(Il legale rappresentante della società indica i dati di iscrizione della società)</w:t>
            </w:r>
          </w:p>
          <w:p w14:paraId="747F804D" w14:textId="77777777" w:rsidR="00A07BA0" w:rsidRPr="00A07BA0" w:rsidRDefault="00A07BA0" w:rsidP="00A07BA0">
            <w:pPr>
              <w:rPr>
                <w:rFonts w:asciiTheme="minorHAnsi" w:hAnsiTheme="minorHAnsi" w:cstheme="minorHAnsi"/>
                <w:bCs/>
                <w:sz w:val="22"/>
                <w:szCs w:val="22"/>
              </w:rPr>
            </w:pPr>
          </w:p>
        </w:tc>
        <w:tc>
          <w:tcPr>
            <w:tcW w:w="1518" w:type="pct"/>
          </w:tcPr>
          <w:p w14:paraId="5A69F079" w14:textId="77777777" w:rsidR="00A07BA0" w:rsidRPr="00A07BA0" w:rsidRDefault="00A07BA0" w:rsidP="00A07BA0">
            <w:pPr>
              <w:rPr>
                <w:rFonts w:asciiTheme="minorHAnsi" w:hAnsiTheme="minorHAnsi" w:cstheme="minorHAnsi"/>
                <w:b/>
                <w:sz w:val="22"/>
                <w:szCs w:val="22"/>
              </w:rPr>
            </w:pPr>
          </w:p>
        </w:tc>
        <w:tc>
          <w:tcPr>
            <w:tcW w:w="793" w:type="pct"/>
          </w:tcPr>
          <w:p w14:paraId="2D3B3E61" w14:textId="77777777" w:rsidR="00A07BA0" w:rsidRPr="00A07BA0" w:rsidRDefault="00A07BA0" w:rsidP="00A07BA0">
            <w:pPr>
              <w:rPr>
                <w:rFonts w:asciiTheme="minorHAnsi" w:hAnsiTheme="minorHAnsi" w:cstheme="minorHAnsi"/>
                <w:b/>
                <w:sz w:val="22"/>
                <w:szCs w:val="22"/>
              </w:rPr>
            </w:pPr>
          </w:p>
        </w:tc>
        <w:tc>
          <w:tcPr>
            <w:tcW w:w="771" w:type="pct"/>
          </w:tcPr>
          <w:p w14:paraId="54D4E2B5" w14:textId="77777777" w:rsidR="00A07BA0" w:rsidRPr="00A07BA0" w:rsidRDefault="00A07BA0" w:rsidP="00A07BA0">
            <w:pPr>
              <w:rPr>
                <w:rFonts w:asciiTheme="minorHAnsi" w:hAnsiTheme="minorHAnsi" w:cstheme="minorHAnsi"/>
                <w:b/>
                <w:sz w:val="22"/>
                <w:szCs w:val="22"/>
              </w:rPr>
            </w:pPr>
          </w:p>
        </w:tc>
      </w:tr>
      <w:tr w:rsidR="00A07BA0" w:rsidRPr="00A07BA0" w14:paraId="55200D95" w14:textId="77777777" w:rsidTr="00A07BA0">
        <w:trPr>
          <w:trHeight w:val="399"/>
        </w:trPr>
        <w:tc>
          <w:tcPr>
            <w:tcW w:w="1918" w:type="pct"/>
            <w:tcBorders>
              <w:top w:val="single" w:sz="4" w:space="0" w:color="auto"/>
              <w:left w:val="single" w:sz="4" w:space="0" w:color="auto"/>
              <w:right w:val="single" w:sz="4" w:space="0" w:color="auto"/>
            </w:tcBorders>
            <w:vAlign w:val="center"/>
          </w:tcPr>
          <w:p w14:paraId="4D9E28DF" w14:textId="77777777" w:rsidR="00A07BA0" w:rsidRPr="00A07BA0" w:rsidRDefault="00A07BA0" w:rsidP="00A07BA0">
            <w:pPr>
              <w:rPr>
                <w:rFonts w:asciiTheme="minorHAnsi" w:hAnsiTheme="minorHAnsi" w:cstheme="minorHAnsi"/>
                <w:bCs/>
                <w:i/>
                <w:iCs/>
                <w:sz w:val="22"/>
                <w:szCs w:val="22"/>
              </w:rPr>
            </w:pPr>
            <w:r w:rsidRPr="00A07BA0">
              <w:rPr>
                <w:rFonts w:asciiTheme="minorHAnsi" w:hAnsiTheme="minorHAnsi" w:cstheme="minorHAnsi"/>
                <w:b/>
                <w:sz w:val="22"/>
                <w:szCs w:val="22"/>
              </w:rPr>
              <w:t>Altra categoria soggettiva</w:t>
            </w:r>
            <w:r w:rsidRPr="00A07BA0">
              <w:rPr>
                <w:rFonts w:asciiTheme="minorHAnsi" w:hAnsiTheme="minorHAnsi" w:cstheme="minorHAnsi"/>
                <w:b/>
                <w:bCs/>
                <w:sz w:val="22"/>
                <w:szCs w:val="22"/>
              </w:rPr>
              <w:t xml:space="preserve"> </w:t>
            </w:r>
            <w:r w:rsidRPr="00A07BA0">
              <w:rPr>
                <w:rFonts w:asciiTheme="minorHAnsi" w:hAnsiTheme="minorHAnsi" w:cstheme="minorHAnsi"/>
                <w:bCs/>
                <w:i/>
                <w:iCs/>
                <w:sz w:val="22"/>
                <w:szCs w:val="22"/>
              </w:rPr>
              <w:t>(Indicare i propri dati di iscrizione)</w:t>
            </w:r>
          </w:p>
          <w:p w14:paraId="4792C7C1" w14:textId="77777777" w:rsidR="00A07BA0" w:rsidRPr="00A07BA0" w:rsidRDefault="00A07BA0" w:rsidP="00A07BA0">
            <w:pPr>
              <w:rPr>
                <w:rFonts w:asciiTheme="minorHAnsi" w:hAnsiTheme="minorHAnsi" w:cstheme="minorHAnsi"/>
                <w:bCs/>
                <w:sz w:val="22"/>
                <w:szCs w:val="22"/>
              </w:rPr>
            </w:pPr>
          </w:p>
        </w:tc>
        <w:tc>
          <w:tcPr>
            <w:tcW w:w="1518" w:type="pct"/>
            <w:tcBorders>
              <w:top w:val="single" w:sz="4" w:space="0" w:color="auto"/>
              <w:left w:val="single" w:sz="4" w:space="0" w:color="auto"/>
              <w:right w:val="single" w:sz="4" w:space="0" w:color="auto"/>
            </w:tcBorders>
          </w:tcPr>
          <w:p w14:paraId="650621A9" w14:textId="77777777" w:rsidR="00A07BA0" w:rsidRPr="00A07BA0" w:rsidRDefault="00A07BA0" w:rsidP="00A07BA0">
            <w:pPr>
              <w:rPr>
                <w:rFonts w:asciiTheme="minorHAnsi" w:hAnsiTheme="minorHAnsi" w:cstheme="minorHAnsi"/>
                <w:b/>
                <w:sz w:val="22"/>
                <w:szCs w:val="22"/>
              </w:rPr>
            </w:pPr>
          </w:p>
        </w:tc>
        <w:tc>
          <w:tcPr>
            <w:tcW w:w="793" w:type="pct"/>
            <w:tcBorders>
              <w:top w:val="single" w:sz="4" w:space="0" w:color="auto"/>
              <w:left w:val="single" w:sz="4" w:space="0" w:color="auto"/>
              <w:right w:val="single" w:sz="4" w:space="0" w:color="auto"/>
            </w:tcBorders>
            <w:vAlign w:val="center"/>
          </w:tcPr>
          <w:p w14:paraId="37463579" w14:textId="77777777" w:rsidR="00A07BA0" w:rsidRPr="00A07BA0" w:rsidRDefault="00A07BA0" w:rsidP="00A07BA0">
            <w:pPr>
              <w:rPr>
                <w:rFonts w:asciiTheme="minorHAnsi" w:hAnsiTheme="minorHAnsi" w:cstheme="minorHAnsi"/>
                <w:b/>
                <w:sz w:val="22"/>
                <w:szCs w:val="22"/>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14:paraId="1B7E3E13" w14:textId="77777777" w:rsidR="00A07BA0" w:rsidRPr="00A07BA0" w:rsidRDefault="00A07BA0" w:rsidP="00A07BA0">
            <w:pPr>
              <w:rPr>
                <w:rFonts w:asciiTheme="minorHAnsi" w:hAnsiTheme="minorHAnsi" w:cstheme="minorHAnsi"/>
                <w:b/>
                <w:sz w:val="22"/>
                <w:szCs w:val="22"/>
              </w:rPr>
            </w:pPr>
          </w:p>
        </w:tc>
      </w:tr>
    </w:tbl>
    <w:p w14:paraId="2EBD1ED1" w14:textId="77777777" w:rsidR="006E6F10" w:rsidRDefault="006E6F10" w:rsidP="006E6F10">
      <w:pPr>
        <w:tabs>
          <w:tab w:val="left" w:pos="284"/>
        </w:tabs>
        <w:spacing w:before="60" w:after="60" w:line="276" w:lineRule="auto"/>
        <w:jc w:val="both"/>
        <w:rPr>
          <w:rFonts w:asciiTheme="minorHAnsi" w:hAnsiTheme="minorHAnsi"/>
          <w:color w:val="auto"/>
          <w:sz w:val="22"/>
          <w:szCs w:val="22"/>
        </w:rPr>
      </w:pPr>
    </w:p>
    <w:p w14:paraId="2853FDB0" w14:textId="77777777" w:rsidR="006A4810" w:rsidRPr="001B4D41" w:rsidRDefault="006A4810" w:rsidP="006A4810">
      <w:pPr>
        <w:pStyle w:val="Paragrafoelenco10"/>
        <w:spacing w:line="360" w:lineRule="auto"/>
        <w:ind w:left="0"/>
        <w:jc w:val="both"/>
        <w:rPr>
          <w:rFonts w:asciiTheme="minorHAnsi" w:hAnsiTheme="minorHAnsi" w:cstheme="minorHAnsi"/>
          <w:sz w:val="22"/>
          <w:szCs w:val="22"/>
          <w:highlight w:val="yellow"/>
        </w:rPr>
      </w:pPr>
    </w:p>
    <w:p w14:paraId="39380089" w14:textId="77777777" w:rsidR="006A4810" w:rsidRPr="00C3117E" w:rsidRDefault="006A4810" w:rsidP="006A4810">
      <w:pPr>
        <w:pStyle w:val="Corpodeltesto31"/>
        <w:numPr>
          <w:ilvl w:val="0"/>
          <w:numId w:val="21"/>
        </w:numPr>
        <w:spacing w:before="60" w:after="60" w:line="276" w:lineRule="auto"/>
        <w:ind w:hanging="357"/>
        <w:rPr>
          <w:rFonts w:asciiTheme="minorHAnsi" w:hAnsiTheme="minorHAnsi"/>
          <w:color w:val="auto"/>
          <w:sz w:val="22"/>
          <w:szCs w:val="22"/>
          <w:u w:val="none"/>
        </w:rPr>
      </w:pPr>
      <w:r w:rsidRPr="006A4810">
        <w:rPr>
          <w:szCs w:val="24"/>
          <w:u w:val="none"/>
        </w:rPr>
        <w:t xml:space="preserve"> </w:t>
      </w:r>
      <w:r w:rsidRPr="006A4810">
        <w:rPr>
          <w:rFonts w:asciiTheme="minorHAnsi" w:hAnsiTheme="minorHAnsi"/>
          <w:bCs/>
          <w:iCs/>
          <w:color w:val="auto"/>
          <w:sz w:val="22"/>
          <w:szCs w:val="22"/>
          <w:u w:val="none"/>
        </w:rPr>
        <w:t>di accettare il Protocollo quadro di legalità, sottoscritto in data 26 luglio 2017 tra la Struttura di Missione (ex art. 30 Legge n. 229/2016), il Commissario Straordinario del Governo e la Centrale Unica di Committenza (Invitalia S.p.A.);</w:t>
      </w:r>
    </w:p>
    <w:p w14:paraId="34795911" w14:textId="77777777" w:rsidR="00C3117E" w:rsidRDefault="00C3117E" w:rsidP="00C3117E">
      <w:pPr>
        <w:pStyle w:val="Corpodeltesto31"/>
        <w:spacing w:before="60" w:after="60" w:line="276" w:lineRule="auto"/>
        <w:ind w:left="6"/>
        <w:rPr>
          <w:rFonts w:asciiTheme="minorHAnsi" w:hAnsiTheme="minorHAnsi"/>
          <w:bCs/>
          <w:iCs/>
          <w:color w:val="auto"/>
          <w:sz w:val="22"/>
          <w:szCs w:val="22"/>
          <w:u w:val="none"/>
        </w:rPr>
      </w:pPr>
    </w:p>
    <w:p w14:paraId="2E5ABE17" w14:textId="77777777" w:rsidR="00C3117E" w:rsidRPr="006A4810" w:rsidRDefault="00C3117E" w:rsidP="00C3117E">
      <w:pPr>
        <w:pStyle w:val="Corpodeltesto31"/>
        <w:spacing w:before="60" w:after="60" w:line="276" w:lineRule="auto"/>
        <w:ind w:left="6"/>
        <w:rPr>
          <w:rFonts w:asciiTheme="minorHAnsi" w:hAnsiTheme="minorHAnsi"/>
          <w:color w:val="auto"/>
          <w:sz w:val="22"/>
          <w:szCs w:val="22"/>
          <w:u w:val="none"/>
        </w:rPr>
      </w:pPr>
    </w:p>
    <w:p w14:paraId="6A3B34D2" w14:textId="77777777" w:rsidR="006E6F10" w:rsidRDefault="006E6F10" w:rsidP="006E6F10">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14:paraId="7C664C87" w14:textId="77777777" w:rsidR="006A4810" w:rsidRDefault="006A4810" w:rsidP="006A4810">
      <w:pPr>
        <w:pStyle w:val="Corpodeltesto31"/>
        <w:spacing w:before="60" w:after="60" w:line="276" w:lineRule="auto"/>
        <w:ind w:left="3"/>
        <w:rPr>
          <w:rFonts w:asciiTheme="minorHAnsi" w:hAnsiTheme="minorHAnsi"/>
          <w:bCs/>
          <w:iCs/>
          <w:color w:val="auto"/>
          <w:sz w:val="22"/>
          <w:szCs w:val="22"/>
          <w:u w:val="none"/>
        </w:rPr>
      </w:pPr>
    </w:p>
    <w:p w14:paraId="7B92DAFD" w14:textId="77777777" w:rsidR="006A4810" w:rsidRDefault="006A4810" w:rsidP="006A4810">
      <w:pPr>
        <w:pStyle w:val="Corpodeltesto31"/>
        <w:spacing w:before="60" w:after="60" w:line="276" w:lineRule="auto"/>
        <w:ind w:left="3"/>
        <w:rPr>
          <w:rFonts w:asciiTheme="minorHAnsi" w:hAnsiTheme="minorHAnsi"/>
          <w:bCs/>
          <w:iCs/>
          <w:color w:val="auto"/>
          <w:sz w:val="22"/>
          <w:szCs w:val="22"/>
          <w:u w:val="none"/>
        </w:rPr>
      </w:pPr>
    </w:p>
    <w:p w14:paraId="4BE8172B" w14:textId="77777777" w:rsidR="006E6F10" w:rsidRPr="001D2913" w:rsidRDefault="006E6F10" w:rsidP="006E6F10">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14:paraId="21CD9ED2" w14:textId="77777777" w:rsidR="006E6F10" w:rsidRPr="001D2913" w:rsidRDefault="006E6F10" w:rsidP="006E6F10">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14:paraId="68529BBA" w14:textId="77777777" w:rsidR="006E6F10" w:rsidRDefault="006E6F10" w:rsidP="006E6F10">
      <w:pPr>
        <w:tabs>
          <w:tab w:val="left" w:pos="284"/>
        </w:tabs>
        <w:spacing w:before="60" w:after="60" w:line="276" w:lineRule="auto"/>
        <w:jc w:val="both"/>
        <w:rPr>
          <w:rFonts w:asciiTheme="minorHAnsi" w:hAnsiTheme="minorHAnsi"/>
          <w:color w:val="auto"/>
          <w:sz w:val="22"/>
          <w:szCs w:val="22"/>
        </w:rPr>
      </w:pPr>
    </w:p>
    <w:p w14:paraId="442D2CAD" w14:textId="77777777" w:rsidR="006E6F10" w:rsidRPr="00A83AFF" w:rsidRDefault="006E6F10" w:rsidP="006E6F10">
      <w:pPr>
        <w:pStyle w:val="Paragrafoelenco10"/>
        <w:tabs>
          <w:tab w:val="left" w:pos="284"/>
        </w:tabs>
        <w:spacing w:before="60" w:after="60" w:line="276" w:lineRule="auto"/>
        <w:ind w:left="0"/>
        <w:jc w:val="both"/>
        <w:rPr>
          <w:rFonts w:asciiTheme="minorHAnsi" w:hAnsiTheme="minorHAnsi"/>
          <w:color w:val="auto"/>
          <w:sz w:val="22"/>
          <w:szCs w:val="22"/>
        </w:rPr>
      </w:pPr>
    </w:p>
    <w:p w14:paraId="1417B73A" w14:textId="77777777" w:rsidR="006E6F10" w:rsidRPr="004F54D3" w:rsidRDefault="006E6F10" w:rsidP="006E6F10">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xml:space="preserv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w:t>
      </w:r>
      <w:r w:rsidRPr="004F54D3">
        <w:rPr>
          <w:rFonts w:asciiTheme="minorHAnsi" w:hAnsiTheme="minorHAnsi"/>
          <w:color w:val="auto"/>
          <w:sz w:val="22"/>
          <w:szCs w:val="22"/>
          <w:u w:val="none"/>
        </w:rPr>
        <w:lastRenderedPageBreak/>
        <w:t>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14:paraId="6CDCDF65" w14:textId="77777777" w:rsidR="006E6F10" w:rsidRDefault="006E6F10" w:rsidP="006E6F10">
      <w:pPr>
        <w:pStyle w:val="Paragrafoelenco10"/>
        <w:spacing w:before="60" w:after="60" w:line="276" w:lineRule="auto"/>
        <w:ind w:left="0"/>
        <w:jc w:val="both"/>
        <w:rPr>
          <w:rFonts w:asciiTheme="minorHAnsi" w:hAnsiTheme="minorHAnsi"/>
          <w:color w:val="auto"/>
          <w:sz w:val="22"/>
          <w:szCs w:val="22"/>
        </w:rPr>
      </w:pPr>
    </w:p>
    <w:p w14:paraId="70730FCA" w14:textId="77777777" w:rsidR="00167353" w:rsidRPr="009B61D1" w:rsidRDefault="00167353" w:rsidP="006E6F10">
      <w:pPr>
        <w:pStyle w:val="Paragrafoelenco10"/>
        <w:spacing w:before="60" w:after="60" w:line="276" w:lineRule="auto"/>
        <w:ind w:left="0"/>
        <w:jc w:val="both"/>
        <w:rPr>
          <w:rFonts w:asciiTheme="minorHAnsi" w:hAnsiTheme="minorHAnsi"/>
          <w:color w:val="auto"/>
          <w:sz w:val="22"/>
          <w:szCs w:val="22"/>
        </w:rPr>
      </w:pPr>
    </w:p>
    <w:p w14:paraId="09319A05" w14:textId="77777777" w:rsidR="006E6F10" w:rsidRPr="009B61D1" w:rsidRDefault="006E6F10" w:rsidP="006E6F10">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14:paraId="4EEE5901" w14:textId="77777777" w:rsidR="006E6F10" w:rsidRPr="009B61D1" w:rsidRDefault="006E6F10" w:rsidP="006E6F10">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14:paraId="28D95521" w14:textId="77777777" w:rsidR="006E6F10" w:rsidRPr="009B61D1" w:rsidRDefault="006E6F10" w:rsidP="006E6F10">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14:paraId="34A39DB1" w14:textId="77777777" w:rsidR="006E6F10" w:rsidRPr="009B61D1" w:rsidRDefault="006E6F10" w:rsidP="006E6F10">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14:paraId="03E56CD1" w14:textId="77777777" w:rsidR="006E6F10" w:rsidRDefault="006E6F10" w:rsidP="006E6F10">
      <w:pPr>
        <w:tabs>
          <w:tab w:val="left" w:pos="284"/>
        </w:tabs>
        <w:spacing w:before="60" w:after="60" w:line="276" w:lineRule="auto"/>
        <w:jc w:val="both"/>
        <w:rPr>
          <w:rFonts w:asciiTheme="minorHAnsi" w:hAnsiTheme="minorHAnsi"/>
          <w:b/>
          <w:bCs/>
          <w:sz w:val="22"/>
          <w:szCs w:val="22"/>
        </w:rPr>
      </w:pPr>
    </w:p>
    <w:p w14:paraId="138C356B" w14:textId="77777777" w:rsidR="006E6F10" w:rsidRPr="0017304B" w:rsidRDefault="006E6F10" w:rsidP="006E6F10">
      <w:pPr>
        <w:tabs>
          <w:tab w:val="left" w:pos="284"/>
        </w:tabs>
        <w:spacing w:before="60" w:after="60" w:line="276" w:lineRule="auto"/>
        <w:jc w:val="both"/>
        <w:rPr>
          <w:rFonts w:asciiTheme="minorHAnsi" w:hAnsiTheme="minorHAnsi"/>
          <w:b/>
          <w:bCs/>
          <w:sz w:val="22"/>
          <w:szCs w:val="22"/>
        </w:rPr>
      </w:pPr>
    </w:p>
    <w:p w14:paraId="04E9F2C9" w14:textId="77777777" w:rsidR="006E6F10" w:rsidRPr="000B294B" w:rsidRDefault="006E6F10" w:rsidP="006E6F10">
      <w:pPr>
        <w:pStyle w:val="Corpodeltesto31"/>
        <w:numPr>
          <w:ilvl w:val="0"/>
          <w:numId w:val="21"/>
        </w:numPr>
        <w:spacing w:before="60" w:after="60" w:line="360" w:lineRule="auto"/>
        <w:rPr>
          <w:rFonts w:asciiTheme="minorHAnsi" w:hAnsiTheme="minorHAnsi"/>
          <w:b/>
          <w:bCs/>
          <w:sz w:val="22"/>
          <w:szCs w:val="22"/>
          <w:u w:val="none"/>
        </w:rPr>
      </w:pPr>
      <w:r w:rsidRPr="000B294B">
        <w:rPr>
          <w:rFonts w:asciiTheme="minorHAnsi" w:hAnsiTheme="minorHAnsi"/>
          <w:bCs/>
          <w:sz w:val="22"/>
          <w:szCs w:val="22"/>
          <w:u w:val="none"/>
        </w:rPr>
        <w:t xml:space="preserve">che le copie di tutti i documenti allegati all’offerta telematica in formato elettronico sono conformi all’originale in quanto sono state formate a norma dell’art. 22 co 3 del d.lgs. 82/2005 </w:t>
      </w:r>
      <w:r w:rsidRPr="000B294B">
        <w:rPr>
          <w:rFonts w:asciiTheme="minorHAnsi" w:hAnsiTheme="minorHAnsi"/>
          <w:bCs/>
          <w:i/>
          <w:sz w:val="22"/>
          <w:szCs w:val="22"/>
          <w:u w:val="none"/>
        </w:rPr>
        <w:t>(Copie informatiche di documenti analogici)</w:t>
      </w:r>
      <w:r w:rsidRPr="000B294B">
        <w:rPr>
          <w:rFonts w:asciiTheme="minorHAnsi" w:hAnsiTheme="minorHAnsi"/>
          <w:bCs/>
          <w:sz w:val="22"/>
          <w:szCs w:val="22"/>
          <w:u w:val="none"/>
        </w:rPr>
        <w:t xml:space="preserve"> e/o dell’art. 23-bis del d.lgs. 82/2005 </w:t>
      </w:r>
      <w:r w:rsidRPr="000B294B">
        <w:rPr>
          <w:rFonts w:asciiTheme="minorHAnsi" w:hAnsiTheme="minorHAnsi"/>
          <w:bCs/>
          <w:i/>
          <w:sz w:val="22"/>
          <w:szCs w:val="22"/>
          <w:u w:val="none"/>
        </w:rPr>
        <w:t>(Duplicati e copie informatiche di documenti informatici</w:t>
      </w:r>
      <w:r w:rsidRPr="000B294B">
        <w:rPr>
          <w:rFonts w:asciiTheme="minorHAnsi" w:hAnsiTheme="minorHAnsi"/>
          <w:bCs/>
          <w:sz w:val="22"/>
          <w:szCs w:val="22"/>
          <w:u w:val="none"/>
        </w:rPr>
        <w:t>) e ne</w:t>
      </w:r>
      <w:r w:rsidRPr="000B294B">
        <w:rPr>
          <w:rFonts w:asciiTheme="minorHAnsi" w:hAnsiTheme="minorHAnsi"/>
          <w:sz w:val="22"/>
          <w:szCs w:val="22"/>
          <w:u w:val="none"/>
        </w:rPr>
        <w:t>l rispetto delle regole tecniche di cui all’art. 71 del medesimo d.lgs. 82/2005</w:t>
      </w:r>
      <w:r w:rsidRPr="000B294B">
        <w:rPr>
          <w:rFonts w:asciiTheme="minorHAnsi" w:hAnsiTheme="minorHAnsi"/>
          <w:bCs/>
          <w:sz w:val="22"/>
          <w:szCs w:val="22"/>
          <w:u w:val="none"/>
        </w:rPr>
        <w:t>.</w:t>
      </w:r>
    </w:p>
    <w:p w14:paraId="1E13C33E" w14:textId="77777777" w:rsidR="006E6F10" w:rsidRDefault="006E6F10" w:rsidP="006E6F10">
      <w:pPr>
        <w:tabs>
          <w:tab w:val="left" w:pos="284"/>
        </w:tabs>
        <w:spacing w:before="60" w:after="60" w:line="276" w:lineRule="auto"/>
        <w:jc w:val="both"/>
        <w:rPr>
          <w:rFonts w:asciiTheme="minorHAnsi" w:hAnsiTheme="minorHAnsi"/>
          <w:bCs/>
          <w:sz w:val="22"/>
          <w:szCs w:val="22"/>
        </w:rPr>
      </w:pPr>
    </w:p>
    <w:p w14:paraId="7735DA2B" w14:textId="77777777" w:rsidR="006E6F10" w:rsidRDefault="006E6F10" w:rsidP="006E6F10">
      <w:pPr>
        <w:pStyle w:val="Corpodeltesto31"/>
        <w:spacing w:before="60" w:after="60" w:line="276" w:lineRule="auto"/>
        <w:rPr>
          <w:rFonts w:asciiTheme="minorHAnsi" w:hAnsiTheme="minorHAnsi"/>
          <w:color w:val="auto"/>
          <w:sz w:val="22"/>
          <w:szCs w:val="22"/>
          <w:u w:val="none"/>
        </w:rPr>
      </w:pPr>
    </w:p>
    <w:p w14:paraId="67FF89BF" w14:textId="77777777" w:rsidR="00004235" w:rsidRDefault="00004235" w:rsidP="002E61A7">
      <w:pPr>
        <w:pStyle w:val="Corpodeltesto31"/>
        <w:spacing w:before="60" w:after="60" w:line="276" w:lineRule="auto"/>
        <w:rPr>
          <w:rFonts w:asciiTheme="minorHAnsi" w:hAnsiTheme="minorHAnsi"/>
          <w:color w:val="auto"/>
          <w:sz w:val="22"/>
          <w:szCs w:val="22"/>
        </w:rPr>
      </w:pPr>
    </w:p>
    <w:p w14:paraId="51545467" w14:textId="77777777" w:rsidR="0044497D" w:rsidRPr="00356454" w:rsidRDefault="0044497D" w:rsidP="0044497D">
      <w:pPr>
        <w:ind w:left="284"/>
        <w:jc w:val="center"/>
        <w:rPr>
          <w:rFonts w:ascii="Garamond" w:hAnsi="Garamond"/>
          <w:i/>
          <w:color w:val="auto"/>
          <w:sz w:val="22"/>
          <w:szCs w:val="22"/>
        </w:rPr>
      </w:pPr>
      <w:r w:rsidRPr="00356454">
        <w:rPr>
          <w:rFonts w:ascii="Garamond" w:hAnsi="Garamond"/>
          <w:b/>
          <w:color w:val="auto"/>
          <w:sz w:val="22"/>
          <w:szCs w:val="22"/>
        </w:rPr>
        <w:t xml:space="preserve">&gt;&gt;&gt;&gt;&gt; ----------------- PARTE </w:t>
      </w:r>
      <w:r>
        <w:rPr>
          <w:rFonts w:ascii="Garamond" w:hAnsi="Garamond"/>
          <w:b/>
          <w:color w:val="auto"/>
          <w:sz w:val="22"/>
          <w:szCs w:val="22"/>
        </w:rPr>
        <w:t xml:space="preserve">SECONDA </w:t>
      </w:r>
      <w:r w:rsidRPr="00356454">
        <w:rPr>
          <w:rFonts w:ascii="Garamond" w:hAnsi="Garamond"/>
          <w:b/>
          <w:color w:val="auto"/>
          <w:sz w:val="22"/>
          <w:szCs w:val="22"/>
        </w:rPr>
        <w:t>----------------- &lt;&lt;&lt;&lt;</w:t>
      </w:r>
    </w:p>
    <w:p w14:paraId="2B36E277" w14:textId="77777777" w:rsidR="0044497D" w:rsidRPr="00356454" w:rsidRDefault="0044497D" w:rsidP="0044497D">
      <w:pPr>
        <w:pStyle w:val="Titolo3"/>
        <w:tabs>
          <w:tab w:val="clear" w:pos="0"/>
          <w:tab w:val="num" w:pos="284"/>
        </w:tabs>
        <w:spacing w:line="240" w:lineRule="auto"/>
        <w:ind w:left="284"/>
        <w:rPr>
          <w:rFonts w:ascii="Garamond" w:hAnsi="Garamond"/>
          <w:b w:val="0"/>
          <w:i/>
          <w:color w:val="auto"/>
          <w:sz w:val="22"/>
          <w:szCs w:val="22"/>
        </w:rPr>
      </w:pPr>
      <w:r w:rsidRPr="00356454">
        <w:rPr>
          <w:rFonts w:ascii="Garamond" w:hAnsi="Garamond"/>
          <w:b w:val="0"/>
          <w:i/>
          <w:color w:val="auto"/>
          <w:sz w:val="22"/>
          <w:szCs w:val="22"/>
        </w:rPr>
        <w:t>(</w:t>
      </w:r>
      <w:r>
        <w:rPr>
          <w:rFonts w:ascii="Garamond" w:hAnsi="Garamond"/>
          <w:b w:val="0"/>
          <w:i/>
          <w:color w:val="auto"/>
          <w:sz w:val="22"/>
          <w:szCs w:val="22"/>
        </w:rPr>
        <w:t>da compilare solo per la parte di proprio interesse</w:t>
      </w:r>
      <w:r w:rsidRPr="00356454">
        <w:rPr>
          <w:rFonts w:ascii="Garamond" w:hAnsi="Garamond"/>
          <w:b w:val="0"/>
          <w:i/>
          <w:color w:val="auto"/>
          <w:sz w:val="22"/>
          <w:szCs w:val="22"/>
        </w:rPr>
        <w:t>)</w:t>
      </w:r>
    </w:p>
    <w:p w14:paraId="739AAA0C" w14:textId="77777777" w:rsidR="0044497D" w:rsidRDefault="0044497D" w:rsidP="0044497D">
      <w:pPr>
        <w:pStyle w:val="Paragrafoelenco10"/>
        <w:tabs>
          <w:tab w:val="left" w:pos="120"/>
        </w:tabs>
        <w:ind w:left="284"/>
        <w:jc w:val="both"/>
        <w:rPr>
          <w:rFonts w:asciiTheme="minorHAnsi" w:hAnsiTheme="minorHAnsi"/>
          <w:color w:val="auto"/>
          <w:sz w:val="22"/>
          <w:szCs w:val="22"/>
        </w:rPr>
      </w:pPr>
    </w:p>
    <w:p w14:paraId="0F7A7EC1" w14:textId="77777777" w:rsidR="0044497D" w:rsidRDefault="0044497D" w:rsidP="0044497D">
      <w:pPr>
        <w:pStyle w:val="Paragrafoelenco10"/>
        <w:tabs>
          <w:tab w:val="left" w:pos="120"/>
        </w:tabs>
        <w:ind w:left="284"/>
        <w:jc w:val="both"/>
        <w:rPr>
          <w:rFonts w:asciiTheme="minorHAnsi" w:hAnsiTheme="minorHAnsi"/>
          <w:color w:val="auto"/>
          <w:sz w:val="22"/>
          <w:szCs w:val="22"/>
        </w:rPr>
      </w:pPr>
    </w:p>
    <w:p w14:paraId="695D7745" w14:textId="77777777" w:rsidR="0044497D" w:rsidRPr="00EC7432" w:rsidRDefault="0044497D" w:rsidP="0044497D">
      <w:pPr>
        <w:pStyle w:val="Paragrafoelenco10"/>
        <w:tabs>
          <w:tab w:val="left" w:pos="120"/>
        </w:tabs>
        <w:ind w:left="284"/>
        <w:jc w:val="both"/>
        <w:rPr>
          <w:rFonts w:asciiTheme="minorHAnsi" w:hAnsiTheme="minorHAnsi"/>
          <w:color w:val="auto"/>
          <w:sz w:val="22"/>
          <w:szCs w:val="22"/>
        </w:rPr>
      </w:pPr>
    </w:p>
    <w:p w14:paraId="41B58502" w14:textId="77777777" w:rsidR="0044497D" w:rsidRPr="00C3117E" w:rsidRDefault="0044497D" w:rsidP="00C3117E">
      <w:pPr>
        <w:pStyle w:val="Corpodeltesto31"/>
        <w:numPr>
          <w:ilvl w:val="0"/>
          <w:numId w:val="21"/>
        </w:numPr>
        <w:spacing w:before="60" w:after="60" w:line="360" w:lineRule="auto"/>
        <w:rPr>
          <w:rFonts w:asciiTheme="minorHAnsi" w:hAnsiTheme="minorHAnsi" w:cstheme="minorHAnsi"/>
          <w:b/>
          <w:sz w:val="22"/>
          <w:u w:val="none"/>
        </w:rPr>
      </w:pPr>
      <w:r w:rsidRPr="00C3117E">
        <w:rPr>
          <w:rFonts w:asciiTheme="minorHAnsi" w:hAnsiTheme="minorHAnsi" w:cstheme="minorHAnsi"/>
          <w:b/>
          <w:sz w:val="22"/>
          <w:u w:val="none"/>
        </w:rPr>
        <w:t xml:space="preserve">Identificazione dell’operatore economico </w:t>
      </w:r>
      <w:r w:rsidR="00F11126" w:rsidRPr="00C3117E">
        <w:rPr>
          <w:rFonts w:asciiTheme="minorHAnsi" w:hAnsiTheme="minorHAnsi" w:cstheme="minorHAnsi"/>
          <w:b/>
          <w:sz w:val="22"/>
          <w:u w:val="none"/>
        </w:rPr>
        <w:t xml:space="preserve">ausiliario </w:t>
      </w:r>
      <w:r w:rsidRPr="00C3117E">
        <w:rPr>
          <w:rFonts w:asciiTheme="minorHAnsi" w:hAnsiTheme="minorHAnsi" w:cstheme="minorHAnsi"/>
          <w:b/>
          <w:sz w:val="22"/>
          <w:u w:val="none"/>
        </w:rPr>
        <w:t>e idoneità professionale in relazione alla propria ragione sociale</w:t>
      </w:r>
    </w:p>
    <w:p w14:paraId="6BBC69A0" w14:textId="77777777" w:rsidR="0044497D" w:rsidRDefault="0044497D" w:rsidP="0044497D">
      <w:pPr>
        <w:pStyle w:val="Paragrafoelenco10"/>
        <w:tabs>
          <w:tab w:val="left" w:pos="120"/>
        </w:tabs>
        <w:ind w:left="284"/>
        <w:jc w:val="both"/>
        <w:rPr>
          <w:rFonts w:asciiTheme="minorHAnsi" w:hAnsiTheme="minorHAnsi"/>
          <w:color w:val="auto"/>
          <w:sz w:val="22"/>
          <w:szCs w:val="22"/>
        </w:rPr>
      </w:pPr>
    </w:p>
    <w:p w14:paraId="362D1F67" w14:textId="77777777" w:rsidR="0044497D" w:rsidRPr="00BD66AD" w:rsidRDefault="0044497D" w:rsidP="0044497D">
      <w:pPr>
        <w:pStyle w:val="Paragrafoelenco10"/>
        <w:tabs>
          <w:tab w:val="left" w:pos="120"/>
        </w:tabs>
        <w:ind w:left="284"/>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14:paraId="215593B8" w14:textId="77777777" w:rsidTr="00A07BA0">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C1A8B0E" w14:textId="77777777" w:rsidR="0044497D" w:rsidRPr="00DC6050" w:rsidRDefault="00C3117E" w:rsidP="00A07BA0">
            <w:pPr>
              <w:tabs>
                <w:tab w:val="left" w:pos="540"/>
              </w:tabs>
              <w:spacing w:before="60" w:after="60"/>
              <w:rPr>
                <w:rFonts w:asciiTheme="minorHAnsi" w:hAnsiTheme="minorHAnsi" w:cstheme="minorHAnsi"/>
              </w:rPr>
            </w:pPr>
            <w:r>
              <w:rPr>
                <w:rFonts w:asciiTheme="minorHAnsi" w:hAnsiTheme="minorHAnsi" w:cstheme="minorHAnsi"/>
                <w:b/>
                <w:sz w:val="22"/>
              </w:rPr>
              <w:t>1</w:t>
            </w:r>
            <w:r w:rsidR="0044497D">
              <w:rPr>
                <w:rFonts w:asciiTheme="minorHAnsi" w:hAnsiTheme="minorHAnsi" w:cstheme="minorHAnsi"/>
                <w:b/>
                <w:sz w:val="22"/>
              </w:rPr>
              <w:t>5</w:t>
            </w:r>
            <w:r w:rsidR="0044497D" w:rsidRPr="00DC6050">
              <w:rPr>
                <w:rFonts w:asciiTheme="minorHAnsi" w:hAnsiTheme="minorHAnsi" w:cstheme="minorHAnsi"/>
                <w:b/>
                <w:sz w:val="22"/>
              </w:rPr>
              <w:t>.a)</w:t>
            </w:r>
            <w:r w:rsidR="0044497D" w:rsidRPr="00DC6050">
              <w:rPr>
                <w:rFonts w:asciiTheme="minorHAnsi" w:hAnsiTheme="minorHAnsi" w:cstheme="minorHAnsi"/>
                <w:b/>
                <w:sz w:val="22"/>
              </w:rPr>
              <w:tab/>
              <w:t xml:space="preserve">dati identificativi da compilare in caso di </w:t>
            </w:r>
            <w:r w:rsidR="0044497D" w:rsidRPr="00DC6050">
              <w:rPr>
                <w:rFonts w:asciiTheme="minorHAnsi" w:hAnsiTheme="minorHAnsi" w:cstheme="minorHAnsi"/>
                <w:b/>
                <w:sz w:val="22"/>
                <w:u w:val="single"/>
              </w:rPr>
              <w:t>PROFESSIONISTA SINGOLO</w:t>
            </w:r>
          </w:p>
        </w:tc>
      </w:tr>
    </w:tbl>
    <w:p w14:paraId="6B10C897" w14:textId="77777777" w:rsidR="0044497D" w:rsidRDefault="0044497D" w:rsidP="0044497D">
      <w:pPr>
        <w:spacing w:before="60" w:after="120"/>
        <w:ind w:left="284" w:right="-6"/>
        <w:rPr>
          <w:rFonts w:asciiTheme="minorHAnsi" w:hAnsiTheme="minorHAnsi" w:cstheme="minorHAnsi"/>
          <w:sz w:val="20"/>
          <w:szCs w:val="16"/>
        </w:rPr>
      </w:pPr>
    </w:p>
    <w:tbl>
      <w:tblPr>
        <w:tblW w:w="10013" w:type="dxa"/>
        <w:tblInd w:w="-5" w:type="dxa"/>
        <w:tblLook w:val="01E0" w:firstRow="1" w:lastRow="1" w:firstColumn="1" w:lastColumn="1" w:noHBand="0" w:noVBand="0"/>
      </w:tblPr>
      <w:tblGrid>
        <w:gridCol w:w="2268"/>
        <w:gridCol w:w="362"/>
        <w:gridCol w:w="1078"/>
        <w:gridCol w:w="1080"/>
        <w:gridCol w:w="5225"/>
      </w:tblGrid>
      <w:tr w:rsidR="0044497D" w:rsidRPr="00537B4F" w14:paraId="580677D3" w14:textId="77777777" w:rsidTr="00A07BA0">
        <w:trPr>
          <w:trHeight w:val="322"/>
        </w:trPr>
        <w:tc>
          <w:tcPr>
            <w:tcW w:w="2268" w:type="dxa"/>
            <w:tcBorders>
              <w:top w:val="single" w:sz="4" w:space="0" w:color="auto"/>
              <w:left w:val="single" w:sz="4" w:space="0" w:color="auto"/>
            </w:tcBorders>
            <w:shd w:val="clear" w:color="auto" w:fill="auto"/>
          </w:tcPr>
          <w:p w14:paraId="7DEC4562"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14:paraId="6C2EBC9B"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1136364F" w14:textId="77777777" w:rsidTr="00A07BA0">
        <w:trPr>
          <w:trHeight w:val="311"/>
        </w:trPr>
        <w:tc>
          <w:tcPr>
            <w:tcW w:w="2268" w:type="dxa"/>
            <w:tcBorders>
              <w:left w:val="single" w:sz="4" w:space="0" w:color="auto"/>
            </w:tcBorders>
            <w:shd w:val="clear" w:color="auto" w:fill="auto"/>
          </w:tcPr>
          <w:p w14:paraId="0B2FBAB0"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14:paraId="4119AE08"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6452BFAB" w14:textId="77777777" w:rsidTr="00A07BA0">
        <w:trPr>
          <w:trHeight w:val="311"/>
        </w:trPr>
        <w:tc>
          <w:tcPr>
            <w:tcW w:w="2268" w:type="dxa"/>
            <w:tcBorders>
              <w:left w:val="single" w:sz="4" w:space="0" w:color="auto"/>
            </w:tcBorders>
            <w:shd w:val="clear" w:color="auto" w:fill="auto"/>
          </w:tcPr>
          <w:p w14:paraId="67CE4086"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14:paraId="6E8E4DFC"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5EADF70A" w14:textId="77777777" w:rsidTr="00A07BA0">
        <w:trPr>
          <w:trHeight w:val="322"/>
        </w:trPr>
        <w:tc>
          <w:tcPr>
            <w:tcW w:w="2268" w:type="dxa"/>
            <w:tcBorders>
              <w:left w:val="single" w:sz="4" w:space="0" w:color="auto"/>
            </w:tcBorders>
            <w:shd w:val="clear" w:color="auto" w:fill="auto"/>
          </w:tcPr>
          <w:p w14:paraId="558FFE87"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5" w:type="dxa"/>
            <w:gridSpan w:val="4"/>
            <w:tcBorders>
              <w:bottom w:val="dashSmallGap" w:sz="4" w:space="0" w:color="auto"/>
              <w:right w:val="single" w:sz="4" w:space="0" w:color="auto"/>
            </w:tcBorders>
            <w:shd w:val="clear" w:color="auto" w:fill="auto"/>
          </w:tcPr>
          <w:p w14:paraId="1024611B"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11F942D6" w14:textId="77777777" w:rsidTr="00A07BA0">
        <w:trPr>
          <w:trHeight w:val="322"/>
        </w:trPr>
        <w:tc>
          <w:tcPr>
            <w:tcW w:w="2268" w:type="dxa"/>
            <w:tcBorders>
              <w:left w:val="single" w:sz="4" w:space="0" w:color="auto"/>
            </w:tcBorders>
            <w:shd w:val="clear" w:color="auto" w:fill="auto"/>
          </w:tcPr>
          <w:p w14:paraId="52EB173E" w14:textId="77777777" w:rsidR="0044497D" w:rsidRPr="00FB37E9" w:rsidRDefault="0044497D" w:rsidP="00A07BA0">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14:paraId="1FE792D9" w14:textId="77777777" w:rsidR="0044497D" w:rsidRPr="00FB37E9" w:rsidRDefault="0044497D" w:rsidP="00A07BA0">
            <w:pPr>
              <w:tabs>
                <w:tab w:val="right" w:pos="9540"/>
              </w:tabs>
              <w:spacing w:before="80"/>
              <w:jc w:val="both"/>
              <w:rPr>
                <w:rFonts w:asciiTheme="minorHAnsi" w:hAnsiTheme="minorHAnsi" w:cstheme="minorHAnsi"/>
                <w:sz w:val="20"/>
              </w:rPr>
            </w:pPr>
          </w:p>
        </w:tc>
      </w:tr>
      <w:tr w:rsidR="0044497D" w:rsidRPr="00537B4F" w14:paraId="5E0C7090" w14:textId="77777777" w:rsidTr="00A07BA0">
        <w:trPr>
          <w:trHeight w:val="311"/>
        </w:trPr>
        <w:tc>
          <w:tcPr>
            <w:tcW w:w="3708" w:type="dxa"/>
            <w:gridSpan w:val="3"/>
            <w:tcBorders>
              <w:left w:val="single" w:sz="4" w:space="0" w:color="auto"/>
            </w:tcBorders>
            <w:shd w:val="clear" w:color="auto" w:fill="auto"/>
          </w:tcPr>
          <w:p w14:paraId="2285C178" w14:textId="77777777" w:rsidR="0044497D" w:rsidRPr="00FB37E9" w:rsidRDefault="0044497D" w:rsidP="00A07BA0">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14:paraId="005BD524" w14:textId="77777777" w:rsidR="0044497D" w:rsidRPr="00FB37E9" w:rsidRDefault="0044497D" w:rsidP="00A07BA0">
            <w:pPr>
              <w:tabs>
                <w:tab w:val="right" w:pos="9540"/>
              </w:tabs>
              <w:spacing w:before="80"/>
              <w:jc w:val="both"/>
              <w:rPr>
                <w:rFonts w:asciiTheme="minorHAnsi" w:hAnsiTheme="minorHAnsi" w:cstheme="minorHAnsi"/>
                <w:sz w:val="20"/>
              </w:rPr>
            </w:pPr>
          </w:p>
        </w:tc>
      </w:tr>
      <w:tr w:rsidR="0044497D" w:rsidRPr="00537B4F" w14:paraId="39CEDA36" w14:textId="77777777" w:rsidTr="00A07BA0">
        <w:trPr>
          <w:trHeight w:val="322"/>
        </w:trPr>
        <w:tc>
          <w:tcPr>
            <w:tcW w:w="4788" w:type="dxa"/>
            <w:gridSpan w:val="4"/>
            <w:tcBorders>
              <w:left w:val="single" w:sz="4" w:space="0" w:color="auto"/>
            </w:tcBorders>
            <w:shd w:val="clear" w:color="auto" w:fill="auto"/>
          </w:tcPr>
          <w:p w14:paraId="1E471DC8" w14:textId="77777777" w:rsidR="0044497D" w:rsidRPr="00FB37E9" w:rsidRDefault="0044497D" w:rsidP="00A07BA0">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lastRenderedPageBreak/>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14:paraId="294E3EE0" w14:textId="77777777" w:rsidR="0044497D" w:rsidRPr="00FB37E9" w:rsidRDefault="0044497D" w:rsidP="00A07BA0">
            <w:pPr>
              <w:tabs>
                <w:tab w:val="right" w:pos="9540"/>
              </w:tabs>
              <w:spacing w:before="80"/>
              <w:jc w:val="both"/>
              <w:rPr>
                <w:rFonts w:asciiTheme="minorHAnsi" w:hAnsiTheme="minorHAnsi" w:cstheme="minorHAnsi"/>
                <w:sz w:val="20"/>
              </w:rPr>
            </w:pPr>
          </w:p>
        </w:tc>
      </w:tr>
      <w:tr w:rsidR="0044497D" w:rsidRPr="00537B4F" w14:paraId="137BBB6E"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4F96245B" w14:textId="77777777" w:rsidR="0044497D" w:rsidRPr="00537B4F" w:rsidRDefault="0044497D" w:rsidP="00A07BA0">
            <w:pPr>
              <w:rPr>
                <w:rFonts w:asciiTheme="minorHAnsi" w:hAnsiTheme="minorHAnsi" w:cstheme="minorHAnsi"/>
                <w:sz w:val="8"/>
                <w:szCs w:val="8"/>
              </w:rPr>
            </w:pPr>
          </w:p>
        </w:tc>
        <w:tc>
          <w:tcPr>
            <w:tcW w:w="7383" w:type="dxa"/>
            <w:gridSpan w:val="3"/>
            <w:tcBorders>
              <w:bottom w:val="single" w:sz="4" w:space="0" w:color="auto"/>
              <w:right w:val="single" w:sz="4" w:space="0" w:color="auto"/>
            </w:tcBorders>
            <w:shd w:val="clear" w:color="auto" w:fill="auto"/>
          </w:tcPr>
          <w:p w14:paraId="4DFD8FA0"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0CD21752" w14:textId="77777777" w:rsidR="0044497D" w:rsidRDefault="0044497D" w:rsidP="0044497D">
      <w:pPr>
        <w:spacing w:before="60" w:after="120"/>
        <w:ind w:left="284"/>
        <w:jc w:val="both"/>
        <w:rPr>
          <w:rFonts w:asciiTheme="minorHAnsi" w:hAnsiTheme="minorHAnsi" w:cstheme="minorHAnsi"/>
          <w:sz w:val="22"/>
          <w:szCs w:val="18"/>
        </w:rPr>
      </w:pPr>
    </w:p>
    <w:p w14:paraId="72D56CA4" w14:textId="77777777" w:rsidR="0044497D" w:rsidRDefault="0044497D" w:rsidP="0044497D">
      <w:pPr>
        <w:spacing w:before="60" w:after="120"/>
        <w:ind w:left="284"/>
        <w:rPr>
          <w:rFonts w:asciiTheme="minorHAnsi" w:hAnsiTheme="minorHAnsi"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40"/>
      </w:tblGrid>
      <w:tr w:rsidR="0044497D" w:rsidRPr="00537B4F" w14:paraId="10E01F22" w14:textId="77777777" w:rsidTr="00A07BA0">
        <w:tc>
          <w:tcPr>
            <w:tcW w:w="9940" w:type="dxa"/>
            <w:tcBorders>
              <w:top w:val="single" w:sz="4" w:space="0" w:color="auto"/>
              <w:left w:val="single" w:sz="4" w:space="0" w:color="auto"/>
              <w:bottom w:val="single" w:sz="4" w:space="0" w:color="auto"/>
              <w:right w:val="single" w:sz="4" w:space="0" w:color="auto"/>
            </w:tcBorders>
            <w:shd w:val="clear" w:color="auto" w:fill="F3F3F3"/>
            <w:hideMark/>
          </w:tcPr>
          <w:p w14:paraId="00B5D734" w14:textId="77777777" w:rsidR="0044497D" w:rsidRDefault="00C3117E" w:rsidP="00A07BA0">
            <w:pPr>
              <w:tabs>
                <w:tab w:val="left" w:pos="540"/>
              </w:tabs>
              <w:spacing w:before="60" w:after="60"/>
              <w:jc w:val="both"/>
              <w:rPr>
                <w:rFonts w:asciiTheme="minorHAnsi" w:hAnsiTheme="minorHAnsi" w:cstheme="minorHAnsi"/>
                <w:b/>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b</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sidRPr="00DC6050">
              <w:rPr>
                <w:rFonts w:asciiTheme="minorHAnsi" w:hAnsiTheme="minorHAnsi" w:cstheme="minorHAnsi"/>
                <w:b/>
                <w:sz w:val="22"/>
              </w:rPr>
              <w:t>dati identificativi da compilare</w:t>
            </w:r>
            <w:r w:rsidR="0044497D" w:rsidRPr="00DC6050">
              <w:rPr>
                <w:rFonts w:asciiTheme="minorHAnsi" w:hAnsiTheme="minorHAnsi" w:cstheme="minorHAnsi"/>
                <w:sz w:val="28"/>
              </w:rPr>
              <w:t xml:space="preserve"> </w:t>
            </w:r>
            <w:r w:rsidR="0044497D" w:rsidRPr="00DC6050">
              <w:rPr>
                <w:rFonts w:asciiTheme="minorHAnsi" w:hAnsiTheme="minorHAnsi" w:cstheme="minorHAnsi"/>
                <w:b/>
                <w:sz w:val="22"/>
              </w:rPr>
              <w:t xml:space="preserve">in caso di </w:t>
            </w:r>
            <w:r w:rsidR="0044497D" w:rsidRPr="00DC6050">
              <w:rPr>
                <w:rFonts w:asciiTheme="minorHAnsi" w:hAnsiTheme="minorHAnsi" w:cstheme="minorHAnsi"/>
                <w:b/>
                <w:sz w:val="22"/>
                <w:u w:val="single"/>
              </w:rPr>
              <w:t xml:space="preserve">professionisti associati (studio associato) nel caso di rappresentante munito </w:t>
            </w:r>
            <w:r w:rsidR="0044497D" w:rsidRPr="00E67678">
              <w:rPr>
                <w:rFonts w:asciiTheme="minorHAnsi" w:hAnsiTheme="minorHAnsi" w:cstheme="minorHAnsi"/>
                <w:b/>
                <w:sz w:val="22"/>
                <w:u w:val="single"/>
              </w:rPr>
              <w:t>di idonei poteri</w:t>
            </w:r>
            <w:r w:rsidR="0044497D" w:rsidRPr="00DF6868">
              <w:rPr>
                <w:rFonts w:asciiTheme="minorHAnsi" w:hAnsiTheme="minorHAnsi" w:cstheme="minorHAnsi"/>
                <w:b/>
                <w:sz w:val="22"/>
              </w:rPr>
              <w:t>.</w:t>
            </w:r>
          </w:p>
          <w:p w14:paraId="5B0D90AC" w14:textId="77777777" w:rsidR="0044497D" w:rsidRDefault="0044497D" w:rsidP="00A07BA0">
            <w:pPr>
              <w:tabs>
                <w:tab w:val="left" w:pos="540"/>
              </w:tabs>
              <w:spacing w:before="60" w:after="60"/>
              <w:jc w:val="both"/>
              <w:rPr>
                <w:rFonts w:asciiTheme="minorHAnsi" w:hAnsiTheme="minorHAnsi" w:cstheme="minorHAnsi"/>
                <w:b/>
                <w:u w:val="single"/>
              </w:rPr>
            </w:pPr>
          </w:p>
          <w:p w14:paraId="32740BD3" w14:textId="77777777" w:rsidR="0044497D" w:rsidRPr="00DF6868" w:rsidRDefault="0044497D" w:rsidP="00A07BA0">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solo rappresentante dello studio associato.</w:t>
            </w:r>
          </w:p>
          <w:p w14:paraId="28F66DD4" w14:textId="77777777" w:rsidR="0044497D" w:rsidRPr="00537B4F" w:rsidRDefault="0044497D" w:rsidP="00A07BA0">
            <w:pPr>
              <w:tabs>
                <w:tab w:val="left" w:pos="540"/>
              </w:tabs>
              <w:spacing w:before="60" w:after="60"/>
              <w:jc w:val="both"/>
              <w:rPr>
                <w:rFonts w:asciiTheme="minorHAnsi" w:hAnsiTheme="minorHAnsi" w:cstheme="minorHAnsi"/>
                <w:sz w:val="20"/>
              </w:rPr>
            </w:pPr>
          </w:p>
        </w:tc>
      </w:tr>
    </w:tbl>
    <w:p w14:paraId="011708EA" w14:textId="77777777" w:rsidR="0044497D" w:rsidRPr="00537B4F" w:rsidRDefault="0044497D" w:rsidP="0044497D">
      <w:pPr>
        <w:spacing w:before="60" w:after="120"/>
        <w:ind w:left="284"/>
        <w:rPr>
          <w:rFonts w:asciiTheme="minorHAnsi" w:hAnsiTheme="minorHAnsi" w:cstheme="minorHAnsi"/>
          <w:i/>
          <w:sz w:val="18"/>
          <w:szCs w:val="18"/>
        </w:rPr>
      </w:pPr>
    </w:p>
    <w:tbl>
      <w:tblPr>
        <w:tblW w:w="9918" w:type="dxa"/>
        <w:tblLook w:val="01E0" w:firstRow="1" w:lastRow="1" w:firstColumn="1" w:lastColumn="1" w:noHBand="0" w:noVBand="0"/>
      </w:tblPr>
      <w:tblGrid>
        <w:gridCol w:w="2630"/>
        <w:gridCol w:w="1078"/>
        <w:gridCol w:w="6210"/>
      </w:tblGrid>
      <w:tr w:rsidR="0044497D" w:rsidRPr="00537B4F" w14:paraId="03657144" w14:textId="77777777" w:rsidTr="00A07BA0">
        <w:tc>
          <w:tcPr>
            <w:tcW w:w="3708" w:type="dxa"/>
            <w:gridSpan w:val="2"/>
            <w:tcBorders>
              <w:top w:val="single" w:sz="4" w:space="0" w:color="auto"/>
              <w:left w:val="single" w:sz="4" w:space="0" w:color="auto"/>
            </w:tcBorders>
            <w:shd w:val="clear" w:color="auto" w:fill="auto"/>
          </w:tcPr>
          <w:p w14:paraId="6BBD96E7"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14:paraId="635307F7"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357D6CD3" w14:textId="77777777" w:rsidTr="00A07BA0">
        <w:tc>
          <w:tcPr>
            <w:tcW w:w="9918" w:type="dxa"/>
            <w:gridSpan w:val="3"/>
            <w:tcBorders>
              <w:left w:val="single" w:sz="4" w:space="0" w:color="auto"/>
              <w:bottom w:val="dashSmallGap" w:sz="4" w:space="0" w:color="auto"/>
              <w:right w:val="single" w:sz="4" w:space="0" w:color="auto"/>
            </w:tcBorders>
            <w:shd w:val="clear" w:color="auto" w:fill="auto"/>
          </w:tcPr>
          <w:p w14:paraId="65B6EBB5" w14:textId="77777777" w:rsidR="0044497D" w:rsidRPr="00537B4F" w:rsidRDefault="0044497D" w:rsidP="00A07BA0">
            <w:pPr>
              <w:tabs>
                <w:tab w:val="right" w:pos="9540"/>
              </w:tabs>
              <w:spacing w:before="80"/>
              <w:jc w:val="both"/>
              <w:rPr>
                <w:rFonts w:asciiTheme="minorHAnsi" w:hAnsiTheme="minorHAnsi" w:cstheme="minorHAnsi"/>
                <w:b/>
                <w:sz w:val="20"/>
              </w:rPr>
            </w:pPr>
          </w:p>
        </w:tc>
      </w:tr>
      <w:tr w:rsidR="0044497D" w:rsidRPr="00537B4F" w14:paraId="3F5302B2" w14:textId="77777777" w:rsidTr="00A07BA0">
        <w:tc>
          <w:tcPr>
            <w:tcW w:w="9918" w:type="dxa"/>
            <w:gridSpan w:val="3"/>
            <w:tcBorders>
              <w:left w:val="single" w:sz="4" w:space="0" w:color="auto"/>
              <w:right w:val="single" w:sz="4" w:space="0" w:color="auto"/>
            </w:tcBorders>
            <w:shd w:val="clear" w:color="auto" w:fill="auto"/>
          </w:tcPr>
          <w:p w14:paraId="27C4ADF9" w14:textId="77777777" w:rsidR="0044497D" w:rsidRPr="003B5AEA" w:rsidRDefault="0044497D" w:rsidP="00A07BA0">
            <w:pPr>
              <w:tabs>
                <w:tab w:val="right" w:pos="9540"/>
              </w:tabs>
              <w:spacing w:before="80"/>
              <w:jc w:val="both"/>
              <w:rPr>
                <w:rFonts w:asciiTheme="minorHAnsi" w:hAnsiTheme="minorHAnsi" w:cstheme="minorHAnsi"/>
                <w:b/>
                <w:sz w:val="10"/>
                <w:szCs w:val="10"/>
              </w:rPr>
            </w:pPr>
            <w:r w:rsidRPr="003B5AEA">
              <w:rPr>
                <w:rFonts w:asciiTheme="minorHAnsi" w:hAnsiTheme="minorHAnsi" w:cstheme="minorHAnsi"/>
                <w:b/>
                <w:sz w:val="20"/>
              </w:rPr>
              <w:t>Lo studio associato è costituito dai seguenti liberi professionisti</w:t>
            </w:r>
            <w:r>
              <w:rPr>
                <w:rFonts w:asciiTheme="minorHAnsi" w:hAnsiTheme="minorHAnsi" w:cstheme="minorHAnsi"/>
                <w:b/>
                <w:sz w:val="20"/>
              </w:rPr>
              <w:t>:</w:t>
            </w:r>
          </w:p>
        </w:tc>
      </w:tr>
      <w:tr w:rsidR="0044497D" w:rsidRPr="00537B4F" w14:paraId="1AA12A8A" w14:textId="77777777" w:rsidTr="00A07BA0">
        <w:trPr>
          <w:cantSplit/>
          <w:trHeight w:hRule="exact" w:val="113"/>
        </w:trPr>
        <w:tc>
          <w:tcPr>
            <w:tcW w:w="2630" w:type="dxa"/>
            <w:tcBorders>
              <w:left w:val="single" w:sz="4" w:space="0" w:color="auto"/>
              <w:bottom w:val="single" w:sz="4" w:space="0" w:color="auto"/>
            </w:tcBorders>
            <w:shd w:val="clear" w:color="auto" w:fill="auto"/>
          </w:tcPr>
          <w:p w14:paraId="6E9B4D50" w14:textId="77777777" w:rsidR="0044497D" w:rsidRPr="00537B4F" w:rsidRDefault="0044497D" w:rsidP="00A07BA0">
            <w:pPr>
              <w:rPr>
                <w:rFonts w:asciiTheme="minorHAnsi" w:hAnsiTheme="minorHAnsi" w:cstheme="minorHAnsi"/>
                <w:sz w:val="8"/>
                <w:szCs w:val="8"/>
              </w:rPr>
            </w:pPr>
          </w:p>
        </w:tc>
        <w:tc>
          <w:tcPr>
            <w:tcW w:w="7288" w:type="dxa"/>
            <w:gridSpan w:val="2"/>
            <w:tcBorders>
              <w:bottom w:val="single" w:sz="4" w:space="0" w:color="auto"/>
              <w:right w:val="single" w:sz="4" w:space="0" w:color="auto"/>
            </w:tcBorders>
            <w:shd w:val="clear" w:color="auto" w:fill="auto"/>
          </w:tcPr>
          <w:p w14:paraId="56F1F06B"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33E9B8AA" w14:textId="77777777" w:rsidR="0044497D" w:rsidRDefault="0044497D" w:rsidP="0044497D">
      <w:pPr>
        <w:pStyle w:val="Rientrocorpodeltesto2"/>
        <w:spacing w:after="0" w:line="240" w:lineRule="auto"/>
        <w:ind w:left="823" w:hanging="539"/>
        <w:rPr>
          <w:rFonts w:asciiTheme="minorHAnsi" w:hAnsiTheme="minorHAnsi" w:cstheme="minorHAnsi"/>
        </w:rPr>
      </w:pPr>
    </w:p>
    <w:p w14:paraId="285E2501" w14:textId="77777777" w:rsidR="0044497D" w:rsidRPr="00AF57DC" w:rsidRDefault="0044497D" w:rsidP="0044497D">
      <w:pPr>
        <w:pStyle w:val="Rientrocorpodeltesto2"/>
        <w:spacing w:after="0"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2AF30BBF" w14:textId="77777777" w:rsidTr="00A07BA0">
        <w:trPr>
          <w:trHeight w:val="322"/>
        </w:trPr>
        <w:tc>
          <w:tcPr>
            <w:tcW w:w="2268" w:type="dxa"/>
            <w:tcBorders>
              <w:top w:val="single" w:sz="4" w:space="0" w:color="auto"/>
              <w:left w:val="single" w:sz="4" w:space="0" w:color="auto"/>
            </w:tcBorders>
            <w:shd w:val="clear" w:color="auto" w:fill="auto"/>
          </w:tcPr>
          <w:p w14:paraId="3EBE69A3"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29E756A0"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63CC8C98" w14:textId="77777777" w:rsidTr="00A07BA0">
        <w:trPr>
          <w:trHeight w:val="311"/>
        </w:trPr>
        <w:tc>
          <w:tcPr>
            <w:tcW w:w="2268" w:type="dxa"/>
            <w:tcBorders>
              <w:left w:val="single" w:sz="4" w:space="0" w:color="auto"/>
            </w:tcBorders>
            <w:shd w:val="clear" w:color="auto" w:fill="auto"/>
          </w:tcPr>
          <w:p w14:paraId="49166D23"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7C65ADE1"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0C079671" w14:textId="77777777" w:rsidTr="00A07BA0">
        <w:trPr>
          <w:trHeight w:val="311"/>
        </w:trPr>
        <w:tc>
          <w:tcPr>
            <w:tcW w:w="2268" w:type="dxa"/>
            <w:tcBorders>
              <w:left w:val="single" w:sz="4" w:space="0" w:color="auto"/>
            </w:tcBorders>
            <w:shd w:val="clear" w:color="auto" w:fill="auto"/>
          </w:tcPr>
          <w:p w14:paraId="393A86CD"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15522950"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5F78B9BA" w14:textId="77777777" w:rsidTr="00A07BA0">
        <w:trPr>
          <w:trHeight w:val="322"/>
        </w:trPr>
        <w:tc>
          <w:tcPr>
            <w:tcW w:w="2268" w:type="dxa"/>
            <w:tcBorders>
              <w:left w:val="single" w:sz="4" w:space="0" w:color="auto"/>
            </w:tcBorders>
            <w:shd w:val="clear" w:color="auto" w:fill="auto"/>
          </w:tcPr>
          <w:p w14:paraId="1A231F41"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5072CEEA"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6FBBC493" w14:textId="77777777" w:rsidTr="00A07BA0">
        <w:trPr>
          <w:trHeight w:val="322"/>
        </w:trPr>
        <w:tc>
          <w:tcPr>
            <w:tcW w:w="2268" w:type="dxa"/>
            <w:tcBorders>
              <w:left w:val="single" w:sz="4" w:space="0" w:color="auto"/>
            </w:tcBorders>
            <w:shd w:val="clear" w:color="auto" w:fill="auto"/>
          </w:tcPr>
          <w:p w14:paraId="357A02CA"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4C9E0A4"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0B57DEC4" w14:textId="77777777" w:rsidTr="00A07BA0">
        <w:trPr>
          <w:trHeight w:val="311"/>
        </w:trPr>
        <w:tc>
          <w:tcPr>
            <w:tcW w:w="3708" w:type="dxa"/>
            <w:gridSpan w:val="3"/>
            <w:tcBorders>
              <w:left w:val="single" w:sz="4" w:space="0" w:color="auto"/>
            </w:tcBorders>
            <w:shd w:val="clear" w:color="auto" w:fill="auto"/>
          </w:tcPr>
          <w:p w14:paraId="117122CE"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3C5105CA"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6D177577" w14:textId="77777777" w:rsidTr="00A07BA0">
        <w:trPr>
          <w:trHeight w:val="322"/>
        </w:trPr>
        <w:tc>
          <w:tcPr>
            <w:tcW w:w="4788" w:type="dxa"/>
            <w:gridSpan w:val="4"/>
            <w:tcBorders>
              <w:left w:val="single" w:sz="4" w:space="0" w:color="auto"/>
            </w:tcBorders>
            <w:shd w:val="clear" w:color="auto" w:fill="auto"/>
          </w:tcPr>
          <w:p w14:paraId="4509CA83"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23AADE1B"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6E57A990"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38025742"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CDA50B9"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3410E9C8" w14:textId="77777777" w:rsidR="0044497D" w:rsidRDefault="0044497D" w:rsidP="0044497D">
      <w:pPr>
        <w:jc w:val="both"/>
        <w:rPr>
          <w:rFonts w:asciiTheme="minorHAnsi" w:hAnsiTheme="minorHAnsi" w:cstheme="minorHAnsi"/>
          <w:sz w:val="22"/>
          <w:szCs w:val="22"/>
          <w:lang w:val="de-DE"/>
        </w:rPr>
      </w:pPr>
    </w:p>
    <w:p w14:paraId="07E569DD" w14:textId="77777777" w:rsidR="0044497D" w:rsidRDefault="0044497D" w:rsidP="0044497D">
      <w:pPr>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5C6FC42D" w14:textId="77777777" w:rsidTr="00A07BA0">
        <w:trPr>
          <w:trHeight w:val="322"/>
        </w:trPr>
        <w:tc>
          <w:tcPr>
            <w:tcW w:w="2268" w:type="dxa"/>
            <w:tcBorders>
              <w:top w:val="single" w:sz="4" w:space="0" w:color="auto"/>
              <w:left w:val="single" w:sz="4" w:space="0" w:color="auto"/>
            </w:tcBorders>
            <w:shd w:val="clear" w:color="auto" w:fill="auto"/>
          </w:tcPr>
          <w:p w14:paraId="071AEC5A"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2EE9DA7D"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2A8D478A" w14:textId="77777777" w:rsidTr="00A07BA0">
        <w:trPr>
          <w:trHeight w:val="311"/>
        </w:trPr>
        <w:tc>
          <w:tcPr>
            <w:tcW w:w="2268" w:type="dxa"/>
            <w:tcBorders>
              <w:left w:val="single" w:sz="4" w:space="0" w:color="auto"/>
            </w:tcBorders>
            <w:shd w:val="clear" w:color="auto" w:fill="auto"/>
          </w:tcPr>
          <w:p w14:paraId="46C5D939"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2F2B489C"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528EB729" w14:textId="77777777" w:rsidTr="00A07BA0">
        <w:trPr>
          <w:trHeight w:val="311"/>
        </w:trPr>
        <w:tc>
          <w:tcPr>
            <w:tcW w:w="2268" w:type="dxa"/>
            <w:tcBorders>
              <w:left w:val="single" w:sz="4" w:space="0" w:color="auto"/>
            </w:tcBorders>
            <w:shd w:val="clear" w:color="auto" w:fill="auto"/>
          </w:tcPr>
          <w:p w14:paraId="08FE3BD3"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1C49B418"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308CDF6F" w14:textId="77777777" w:rsidTr="00A07BA0">
        <w:trPr>
          <w:trHeight w:val="322"/>
        </w:trPr>
        <w:tc>
          <w:tcPr>
            <w:tcW w:w="2268" w:type="dxa"/>
            <w:tcBorders>
              <w:left w:val="single" w:sz="4" w:space="0" w:color="auto"/>
            </w:tcBorders>
            <w:shd w:val="clear" w:color="auto" w:fill="auto"/>
          </w:tcPr>
          <w:p w14:paraId="481593CF"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7ED445F6"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31B51562" w14:textId="77777777" w:rsidTr="00A07BA0">
        <w:trPr>
          <w:trHeight w:val="322"/>
        </w:trPr>
        <w:tc>
          <w:tcPr>
            <w:tcW w:w="2268" w:type="dxa"/>
            <w:tcBorders>
              <w:left w:val="single" w:sz="4" w:space="0" w:color="auto"/>
            </w:tcBorders>
            <w:shd w:val="clear" w:color="auto" w:fill="auto"/>
          </w:tcPr>
          <w:p w14:paraId="276482E9"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55FEF976"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5F4D9835" w14:textId="77777777" w:rsidTr="00A07BA0">
        <w:trPr>
          <w:trHeight w:val="311"/>
        </w:trPr>
        <w:tc>
          <w:tcPr>
            <w:tcW w:w="3708" w:type="dxa"/>
            <w:gridSpan w:val="3"/>
            <w:tcBorders>
              <w:left w:val="single" w:sz="4" w:space="0" w:color="auto"/>
            </w:tcBorders>
            <w:shd w:val="clear" w:color="auto" w:fill="auto"/>
          </w:tcPr>
          <w:p w14:paraId="0B023190"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6E34166F"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0D490FBC" w14:textId="77777777" w:rsidTr="00A07BA0">
        <w:trPr>
          <w:trHeight w:val="322"/>
        </w:trPr>
        <w:tc>
          <w:tcPr>
            <w:tcW w:w="4788" w:type="dxa"/>
            <w:gridSpan w:val="4"/>
            <w:tcBorders>
              <w:left w:val="single" w:sz="4" w:space="0" w:color="auto"/>
            </w:tcBorders>
            <w:shd w:val="clear" w:color="auto" w:fill="auto"/>
          </w:tcPr>
          <w:p w14:paraId="3ED51B12"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107C5802" w14:textId="77777777" w:rsidR="0044497D" w:rsidRPr="001A5B97" w:rsidRDefault="0044497D" w:rsidP="00A07BA0">
            <w:pPr>
              <w:tabs>
                <w:tab w:val="right" w:pos="9540"/>
              </w:tabs>
              <w:spacing w:before="80"/>
              <w:jc w:val="both"/>
              <w:rPr>
                <w:rFonts w:asciiTheme="minorHAnsi" w:hAnsiTheme="minorHAnsi" w:cstheme="minorHAnsi"/>
                <w:strike/>
                <w:sz w:val="20"/>
              </w:rPr>
            </w:pPr>
          </w:p>
        </w:tc>
      </w:tr>
      <w:tr w:rsidR="0044497D" w:rsidRPr="00537B4F" w14:paraId="28F91449"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46ED4BF4"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1887B35F"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768C0703" w14:textId="77777777" w:rsidR="0044497D" w:rsidRDefault="0044497D" w:rsidP="0044497D">
      <w:pPr>
        <w:ind w:left="284"/>
        <w:jc w:val="both"/>
        <w:rPr>
          <w:rFonts w:asciiTheme="minorHAnsi" w:hAnsiTheme="minorHAnsi" w:cstheme="minorHAnsi"/>
          <w:sz w:val="22"/>
          <w:szCs w:val="22"/>
          <w:lang w:val="de-DE"/>
        </w:rPr>
      </w:pPr>
    </w:p>
    <w:p w14:paraId="74F5FDC4" w14:textId="77777777" w:rsidR="0044497D" w:rsidRDefault="0044497D" w:rsidP="0044497D">
      <w:pPr>
        <w:ind w:left="284"/>
        <w:jc w:val="both"/>
        <w:rPr>
          <w:rFonts w:asciiTheme="minorHAnsi" w:hAnsiTheme="minorHAnsi"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52637984" w14:textId="77777777" w:rsidTr="00A07BA0">
        <w:trPr>
          <w:trHeight w:val="322"/>
        </w:trPr>
        <w:tc>
          <w:tcPr>
            <w:tcW w:w="2268" w:type="dxa"/>
            <w:tcBorders>
              <w:top w:val="single" w:sz="4" w:space="0" w:color="auto"/>
              <w:left w:val="single" w:sz="4" w:space="0" w:color="auto"/>
            </w:tcBorders>
            <w:shd w:val="clear" w:color="auto" w:fill="auto"/>
          </w:tcPr>
          <w:p w14:paraId="1C1535D3"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74BEAF99"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5D0937A3" w14:textId="77777777" w:rsidTr="00A07BA0">
        <w:trPr>
          <w:trHeight w:val="311"/>
        </w:trPr>
        <w:tc>
          <w:tcPr>
            <w:tcW w:w="2268" w:type="dxa"/>
            <w:tcBorders>
              <w:left w:val="single" w:sz="4" w:space="0" w:color="auto"/>
            </w:tcBorders>
            <w:shd w:val="clear" w:color="auto" w:fill="auto"/>
          </w:tcPr>
          <w:p w14:paraId="4D399D63"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3657B00A"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128AA2B5" w14:textId="77777777" w:rsidTr="00A07BA0">
        <w:trPr>
          <w:trHeight w:val="311"/>
        </w:trPr>
        <w:tc>
          <w:tcPr>
            <w:tcW w:w="2268" w:type="dxa"/>
            <w:tcBorders>
              <w:left w:val="single" w:sz="4" w:space="0" w:color="auto"/>
            </w:tcBorders>
            <w:shd w:val="clear" w:color="auto" w:fill="auto"/>
          </w:tcPr>
          <w:p w14:paraId="45A85769"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662E1FE6"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77FFE04C" w14:textId="77777777" w:rsidTr="00A07BA0">
        <w:trPr>
          <w:trHeight w:val="322"/>
        </w:trPr>
        <w:tc>
          <w:tcPr>
            <w:tcW w:w="2268" w:type="dxa"/>
            <w:tcBorders>
              <w:left w:val="single" w:sz="4" w:space="0" w:color="auto"/>
            </w:tcBorders>
            <w:shd w:val="clear" w:color="auto" w:fill="auto"/>
          </w:tcPr>
          <w:p w14:paraId="6B90BFA9"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2B15A24B"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7CE7B359" w14:textId="77777777" w:rsidTr="00A07BA0">
        <w:trPr>
          <w:trHeight w:val="322"/>
        </w:trPr>
        <w:tc>
          <w:tcPr>
            <w:tcW w:w="2268" w:type="dxa"/>
            <w:tcBorders>
              <w:left w:val="single" w:sz="4" w:space="0" w:color="auto"/>
            </w:tcBorders>
            <w:shd w:val="clear" w:color="auto" w:fill="auto"/>
          </w:tcPr>
          <w:p w14:paraId="2E4CC7A2"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52936DCA"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7B3DDF67" w14:textId="77777777" w:rsidTr="00A07BA0">
        <w:trPr>
          <w:trHeight w:val="311"/>
        </w:trPr>
        <w:tc>
          <w:tcPr>
            <w:tcW w:w="3708" w:type="dxa"/>
            <w:gridSpan w:val="3"/>
            <w:tcBorders>
              <w:left w:val="single" w:sz="4" w:space="0" w:color="auto"/>
            </w:tcBorders>
            <w:shd w:val="clear" w:color="auto" w:fill="auto"/>
          </w:tcPr>
          <w:p w14:paraId="5FD85CC9"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0A6C63D0"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0C1E4304" w14:textId="77777777" w:rsidTr="00A07BA0">
        <w:trPr>
          <w:trHeight w:val="322"/>
        </w:trPr>
        <w:tc>
          <w:tcPr>
            <w:tcW w:w="4788" w:type="dxa"/>
            <w:gridSpan w:val="4"/>
            <w:tcBorders>
              <w:left w:val="single" w:sz="4" w:space="0" w:color="auto"/>
            </w:tcBorders>
            <w:shd w:val="clear" w:color="auto" w:fill="auto"/>
          </w:tcPr>
          <w:p w14:paraId="0FB05F24"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7C3EB121"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1A468DD5"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7FFDA606"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0D72F83"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1FBBE4AB" w14:textId="77777777" w:rsidR="0044497D" w:rsidRDefault="0044497D" w:rsidP="0044497D">
      <w:pPr>
        <w:pStyle w:val="Rientrocorpodeltesto2"/>
        <w:spacing w:after="0" w:line="240" w:lineRule="auto"/>
        <w:ind w:left="823" w:hanging="539"/>
        <w:rPr>
          <w:rFonts w:asciiTheme="minorHAnsi" w:hAnsiTheme="minorHAnsi" w:cstheme="minorHAnsi"/>
          <w:sz w:val="22"/>
        </w:rPr>
      </w:pPr>
    </w:p>
    <w:p w14:paraId="0640481F" w14:textId="77777777" w:rsidR="0044497D" w:rsidRPr="00DC6050" w:rsidRDefault="0044497D" w:rsidP="0044497D">
      <w:pPr>
        <w:pStyle w:val="Rientrocorpodeltesto2"/>
        <w:spacing w:after="0"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7AD881A9" w14:textId="77777777" w:rsidTr="00A07BA0">
        <w:trPr>
          <w:trHeight w:val="322"/>
        </w:trPr>
        <w:tc>
          <w:tcPr>
            <w:tcW w:w="2268" w:type="dxa"/>
            <w:tcBorders>
              <w:top w:val="single" w:sz="4" w:space="0" w:color="auto"/>
              <w:left w:val="single" w:sz="4" w:space="0" w:color="auto"/>
            </w:tcBorders>
            <w:shd w:val="clear" w:color="auto" w:fill="auto"/>
          </w:tcPr>
          <w:p w14:paraId="6B1B7220"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lastRenderedPageBreak/>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6F61D8E"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1340092B" w14:textId="77777777" w:rsidTr="00A07BA0">
        <w:trPr>
          <w:trHeight w:val="311"/>
        </w:trPr>
        <w:tc>
          <w:tcPr>
            <w:tcW w:w="2268" w:type="dxa"/>
            <w:tcBorders>
              <w:left w:val="single" w:sz="4" w:space="0" w:color="auto"/>
            </w:tcBorders>
            <w:shd w:val="clear" w:color="auto" w:fill="auto"/>
          </w:tcPr>
          <w:p w14:paraId="5EF32F9F"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14:paraId="3276D116"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1D3E979B" w14:textId="77777777" w:rsidTr="00A07BA0">
        <w:trPr>
          <w:trHeight w:val="311"/>
        </w:trPr>
        <w:tc>
          <w:tcPr>
            <w:tcW w:w="2268" w:type="dxa"/>
            <w:tcBorders>
              <w:left w:val="single" w:sz="4" w:space="0" w:color="auto"/>
            </w:tcBorders>
            <w:shd w:val="clear" w:color="auto" w:fill="auto"/>
          </w:tcPr>
          <w:p w14:paraId="1AAC77BD"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Codice fiscale</w:t>
            </w:r>
            <w:r w:rsidRPr="00537B4F">
              <w:rPr>
                <w:rFonts w:asciiTheme="minorHAnsi" w:hAnsiTheme="minorHAnsi" w:cstheme="minorHAnsi"/>
                <w:sz w:val="20"/>
              </w:rPr>
              <w:t>:</w:t>
            </w:r>
          </w:p>
        </w:tc>
        <w:tc>
          <w:tcPr>
            <w:tcW w:w="7740" w:type="dxa"/>
            <w:gridSpan w:val="4"/>
            <w:tcBorders>
              <w:top w:val="dashSmallGap" w:sz="4" w:space="0" w:color="auto"/>
              <w:bottom w:val="dashSmallGap" w:sz="4" w:space="0" w:color="auto"/>
              <w:right w:val="single" w:sz="4" w:space="0" w:color="auto"/>
            </w:tcBorders>
            <w:shd w:val="clear" w:color="auto" w:fill="auto"/>
          </w:tcPr>
          <w:p w14:paraId="657A3B37"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1B961B20" w14:textId="77777777" w:rsidTr="00A07BA0">
        <w:trPr>
          <w:trHeight w:val="322"/>
        </w:trPr>
        <w:tc>
          <w:tcPr>
            <w:tcW w:w="2268" w:type="dxa"/>
            <w:tcBorders>
              <w:left w:val="single" w:sz="4" w:space="0" w:color="auto"/>
            </w:tcBorders>
            <w:shd w:val="clear" w:color="auto" w:fill="auto"/>
          </w:tcPr>
          <w:p w14:paraId="054ADAFF" w14:textId="77777777" w:rsidR="0044497D" w:rsidRPr="00537B4F"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Residenza:</w:t>
            </w:r>
          </w:p>
        </w:tc>
        <w:tc>
          <w:tcPr>
            <w:tcW w:w="7740" w:type="dxa"/>
            <w:gridSpan w:val="4"/>
            <w:tcBorders>
              <w:bottom w:val="dashSmallGap" w:sz="4" w:space="0" w:color="auto"/>
              <w:right w:val="single" w:sz="4" w:space="0" w:color="auto"/>
            </w:tcBorders>
            <w:shd w:val="clear" w:color="auto" w:fill="auto"/>
          </w:tcPr>
          <w:p w14:paraId="23C01944"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69BAF559" w14:textId="77777777" w:rsidTr="00A07BA0">
        <w:trPr>
          <w:trHeight w:val="322"/>
        </w:trPr>
        <w:tc>
          <w:tcPr>
            <w:tcW w:w="2268" w:type="dxa"/>
            <w:tcBorders>
              <w:left w:val="single" w:sz="4" w:space="0" w:color="auto"/>
            </w:tcBorders>
            <w:shd w:val="clear" w:color="auto" w:fill="auto"/>
          </w:tcPr>
          <w:p w14:paraId="689B50CC"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9778877"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208BC3B6" w14:textId="77777777" w:rsidTr="00A07BA0">
        <w:trPr>
          <w:trHeight w:val="311"/>
        </w:trPr>
        <w:tc>
          <w:tcPr>
            <w:tcW w:w="3708" w:type="dxa"/>
            <w:gridSpan w:val="3"/>
            <w:tcBorders>
              <w:left w:val="single" w:sz="4" w:space="0" w:color="auto"/>
            </w:tcBorders>
            <w:shd w:val="clear" w:color="auto" w:fill="auto"/>
          </w:tcPr>
          <w:p w14:paraId="44635968"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3269D136"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7BB7237F" w14:textId="77777777" w:rsidTr="00A07BA0">
        <w:trPr>
          <w:trHeight w:val="322"/>
        </w:trPr>
        <w:tc>
          <w:tcPr>
            <w:tcW w:w="4788" w:type="dxa"/>
            <w:gridSpan w:val="4"/>
            <w:tcBorders>
              <w:left w:val="single" w:sz="4" w:space="0" w:color="auto"/>
            </w:tcBorders>
            <w:shd w:val="clear" w:color="auto" w:fill="auto"/>
          </w:tcPr>
          <w:p w14:paraId="2CDFCE59"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20FBECC6"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29199A46"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3BD9A87D"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282185E0"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5640363C" w14:textId="77777777" w:rsidR="0044497D" w:rsidRDefault="0044497D" w:rsidP="0044497D">
      <w:pPr>
        <w:pStyle w:val="Rientrocorpodeltesto2"/>
        <w:spacing w:after="0" w:line="240" w:lineRule="auto"/>
        <w:ind w:left="0"/>
        <w:rPr>
          <w:rFonts w:asciiTheme="minorHAnsi" w:hAnsiTheme="minorHAnsi" w:cstheme="minorHAnsi"/>
          <w:sz w:val="22"/>
        </w:rPr>
      </w:pPr>
    </w:p>
    <w:p w14:paraId="786D8E95" w14:textId="77777777" w:rsidR="0044497D" w:rsidRDefault="0044497D" w:rsidP="0044497D">
      <w:pPr>
        <w:pStyle w:val="Rientrocorpodeltesto2"/>
        <w:spacing w:after="0" w:line="240" w:lineRule="auto"/>
        <w:ind w:left="0"/>
        <w:rPr>
          <w:rFonts w:asciiTheme="minorHAnsi" w:hAnsiTheme="minorHAnsi" w:cstheme="minorHAnsi"/>
          <w:sz w:val="22"/>
        </w:rPr>
      </w:pPr>
    </w:p>
    <w:p w14:paraId="1E03F4D3" w14:textId="77777777" w:rsidR="0044497D" w:rsidRPr="00DC6050" w:rsidRDefault="0044497D" w:rsidP="0044497D">
      <w:pPr>
        <w:pStyle w:val="Rientrocorpodeltesto2"/>
        <w:spacing w:after="0" w:line="240" w:lineRule="auto"/>
        <w:ind w:left="0"/>
        <w:rPr>
          <w:rFonts w:asciiTheme="minorHAnsi" w:hAnsiTheme="minorHAnsi"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44497D" w:rsidRPr="00537B4F" w14:paraId="0065BFF9" w14:textId="77777777" w:rsidTr="00A07BA0">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18D3FE86" w14:textId="77777777" w:rsidR="0044497D" w:rsidRDefault="00C3117E" w:rsidP="00A07BA0">
            <w:pPr>
              <w:tabs>
                <w:tab w:val="left" w:pos="540"/>
              </w:tabs>
              <w:spacing w:before="60" w:after="60"/>
              <w:jc w:val="both"/>
              <w:rPr>
                <w:rFonts w:asciiTheme="minorHAnsi" w:hAnsiTheme="minorHAnsi" w:cstheme="minorHAnsi"/>
                <w:b/>
                <w:sz w:val="20"/>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b-bis</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Pr>
                <w:rFonts w:asciiTheme="minorHAnsi" w:hAnsiTheme="minorHAnsi" w:cstheme="minorHAnsi"/>
                <w:b/>
                <w:sz w:val="20"/>
              </w:rPr>
              <w:t xml:space="preserve">dati identificativi </w:t>
            </w:r>
            <w:r w:rsidR="0044497D" w:rsidRPr="00537B4F">
              <w:rPr>
                <w:rFonts w:asciiTheme="minorHAnsi" w:hAnsiTheme="minorHAnsi" w:cstheme="minorHAnsi"/>
                <w:b/>
                <w:sz w:val="20"/>
              </w:rPr>
              <w:t>da compilare</w:t>
            </w:r>
            <w:r w:rsidR="0044497D" w:rsidRPr="00537B4F">
              <w:rPr>
                <w:rFonts w:asciiTheme="minorHAnsi" w:hAnsiTheme="minorHAnsi" w:cstheme="minorHAnsi"/>
              </w:rPr>
              <w:t xml:space="preserve"> </w:t>
            </w:r>
            <w:r w:rsidR="0044497D" w:rsidRPr="00537B4F">
              <w:rPr>
                <w:rFonts w:asciiTheme="minorHAnsi" w:hAnsiTheme="minorHAnsi" w:cstheme="minorHAnsi"/>
                <w:b/>
                <w:sz w:val="20"/>
              </w:rPr>
              <w:t xml:space="preserve">in caso di </w:t>
            </w:r>
            <w:r w:rsidR="0044497D" w:rsidRPr="00537B4F">
              <w:rPr>
                <w:rFonts w:asciiTheme="minorHAnsi" w:hAnsiTheme="minorHAnsi" w:cstheme="minorHAnsi"/>
                <w:b/>
                <w:sz w:val="20"/>
                <w:u w:val="single"/>
              </w:rPr>
              <w:t>professionist</w:t>
            </w:r>
            <w:r w:rsidR="0044497D">
              <w:rPr>
                <w:rFonts w:asciiTheme="minorHAnsi" w:hAnsiTheme="minorHAnsi" w:cstheme="minorHAnsi"/>
                <w:b/>
                <w:sz w:val="20"/>
                <w:u w:val="single"/>
              </w:rPr>
              <w:t>i associati (</w:t>
            </w:r>
            <w:r w:rsidR="0044497D" w:rsidRPr="00655E91">
              <w:rPr>
                <w:rFonts w:asciiTheme="minorHAnsi" w:hAnsiTheme="minorHAnsi" w:cstheme="minorHAnsi"/>
                <w:b/>
                <w:sz w:val="20"/>
                <w:u w:val="single"/>
              </w:rPr>
              <w:t>STUDI</w:t>
            </w:r>
            <w:r w:rsidR="0044497D">
              <w:rPr>
                <w:rFonts w:asciiTheme="minorHAnsi" w:hAnsiTheme="minorHAnsi" w:cstheme="minorHAnsi"/>
                <w:b/>
                <w:sz w:val="20"/>
                <w:u w:val="single"/>
              </w:rPr>
              <w:t>O</w:t>
            </w:r>
            <w:r w:rsidR="0044497D" w:rsidRPr="00655E91">
              <w:rPr>
                <w:rFonts w:asciiTheme="minorHAnsi" w:hAnsiTheme="minorHAnsi" w:cstheme="minorHAnsi"/>
                <w:b/>
                <w:sz w:val="20"/>
                <w:u w:val="single"/>
              </w:rPr>
              <w:t xml:space="preserve"> ASSOCIAT</w:t>
            </w:r>
            <w:r w:rsidR="0044497D">
              <w:rPr>
                <w:rFonts w:asciiTheme="minorHAnsi" w:hAnsiTheme="minorHAnsi" w:cstheme="minorHAnsi"/>
                <w:b/>
                <w:sz w:val="20"/>
                <w:u w:val="single"/>
              </w:rPr>
              <w:t>O</w:t>
            </w:r>
            <w:r w:rsidR="0044497D" w:rsidRPr="00655E91">
              <w:rPr>
                <w:rFonts w:asciiTheme="minorHAnsi" w:hAnsiTheme="minorHAnsi" w:cstheme="minorHAnsi"/>
                <w:b/>
                <w:sz w:val="20"/>
                <w:u w:val="single"/>
              </w:rPr>
              <w:t>)</w:t>
            </w:r>
            <w:r w:rsidR="0044497D" w:rsidRPr="00655E91">
              <w:rPr>
                <w:rFonts w:asciiTheme="minorHAnsi" w:hAnsiTheme="minorHAnsi" w:cstheme="minorHAnsi"/>
                <w:b/>
                <w:sz w:val="20"/>
              </w:rPr>
              <w:t xml:space="preserve">  in assenza di </w:t>
            </w:r>
            <w:r w:rsidR="0044497D" w:rsidRPr="00655E91">
              <w:rPr>
                <w:rFonts w:asciiTheme="minorHAnsi" w:hAnsiTheme="minorHAnsi" w:cstheme="minorHAnsi"/>
                <w:b/>
                <w:sz w:val="20"/>
                <w:u w:val="single"/>
              </w:rPr>
              <w:t>rappresentante munito di idonei poteri</w:t>
            </w:r>
            <w:r w:rsidR="0044497D" w:rsidRPr="00655E91">
              <w:rPr>
                <w:rFonts w:asciiTheme="minorHAnsi" w:hAnsiTheme="minorHAnsi" w:cstheme="minorHAnsi"/>
                <w:b/>
                <w:sz w:val="20"/>
              </w:rPr>
              <w:t>.</w:t>
            </w:r>
          </w:p>
          <w:p w14:paraId="17D8132E" w14:textId="77777777" w:rsidR="0044497D" w:rsidRPr="00655E91" w:rsidRDefault="0044497D" w:rsidP="00A07BA0">
            <w:pPr>
              <w:tabs>
                <w:tab w:val="left" w:pos="540"/>
              </w:tabs>
              <w:spacing w:before="60" w:after="60"/>
              <w:jc w:val="both"/>
              <w:rPr>
                <w:rFonts w:asciiTheme="minorHAnsi" w:hAnsiTheme="minorHAnsi" w:cstheme="minorHAnsi"/>
                <w:b/>
                <w:sz w:val="18"/>
              </w:rPr>
            </w:pPr>
          </w:p>
          <w:p w14:paraId="57647D8A" w14:textId="77777777" w:rsidR="0044497D" w:rsidRPr="00655E91" w:rsidRDefault="0044497D" w:rsidP="00A07BA0">
            <w:pPr>
              <w:tabs>
                <w:tab w:val="left" w:pos="540"/>
              </w:tabs>
              <w:spacing w:before="60" w:after="60"/>
              <w:jc w:val="both"/>
              <w:rPr>
                <w:rFonts w:asciiTheme="minorHAnsi" w:hAnsiTheme="minorHAnsi" w:cstheme="minorHAnsi"/>
                <w:b/>
              </w:rPr>
            </w:pPr>
            <w:r w:rsidRPr="00655E91">
              <w:rPr>
                <w:rFonts w:asciiTheme="minorHAnsi" w:hAnsiTheme="minorHAnsi" w:cstheme="minorHAnsi"/>
                <w:b/>
                <w:sz w:val="20"/>
              </w:rPr>
              <w:t>Questa sezione deve essere compilata da</w:t>
            </w:r>
            <w:r>
              <w:rPr>
                <w:rFonts w:asciiTheme="minorHAnsi" w:hAnsiTheme="minorHAnsi" w:cstheme="minorHAnsi"/>
                <w:b/>
                <w:sz w:val="20"/>
              </w:rPr>
              <w:t xml:space="preserve"> ogni associato</w:t>
            </w:r>
          </w:p>
          <w:p w14:paraId="4530E8F4" w14:textId="77777777" w:rsidR="0044497D" w:rsidRPr="00D7053A" w:rsidRDefault="0044497D" w:rsidP="00A07BA0">
            <w:pPr>
              <w:tabs>
                <w:tab w:val="left" w:pos="540"/>
              </w:tabs>
              <w:spacing w:before="60" w:after="60"/>
              <w:jc w:val="both"/>
              <w:rPr>
                <w:rFonts w:asciiTheme="minorHAnsi" w:hAnsiTheme="minorHAnsi" w:cstheme="minorHAnsi"/>
                <w:sz w:val="20"/>
              </w:rPr>
            </w:pPr>
          </w:p>
        </w:tc>
      </w:tr>
    </w:tbl>
    <w:p w14:paraId="5A825313" w14:textId="77777777" w:rsidR="0044497D" w:rsidRPr="00BD66AD" w:rsidRDefault="0044497D" w:rsidP="0044497D">
      <w:pPr>
        <w:spacing w:before="60" w:after="120"/>
        <w:ind w:left="284"/>
        <w:rPr>
          <w:rFonts w:asciiTheme="minorHAnsi" w:hAnsiTheme="minorHAnsi" w:cstheme="minorHAnsi"/>
          <w:sz w:val="18"/>
          <w:szCs w:val="18"/>
        </w:rPr>
      </w:pPr>
    </w:p>
    <w:tbl>
      <w:tblPr>
        <w:tblW w:w="9940" w:type="dxa"/>
        <w:tblInd w:w="-5" w:type="dxa"/>
        <w:tblLook w:val="01E0" w:firstRow="1" w:lastRow="1" w:firstColumn="1" w:lastColumn="1" w:noHBand="0" w:noVBand="0"/>
      </w:tblPr>
      <w:tblGrid>
        <w:gridCol w:w="2633"/>
        <w:gridCol w:w="350"/>
        <w:gridCol w:w="490"/>
        <w:gridCol w:w="235"/>
        <w:gridCol w:w="365"/>
        <w:gridCol w:w="1040"/>
        <w:gridCol w:w="4808"/>
        <w:gridCol w:w="19"/>
      </w:tblGrid>
      <w:tr w:rsidR="0044497D" w:rsidRPr="00537B4F" w14:paraId="1E49D7B5" w14:textId="77777777" w:rsidTr="00A07BA0">
        <w:trPr>
          <w:gridAfter w:val="1"/>
          <w:wAfter w:w="19" w:type="dxa"/>
        </w:trPr>
        <w:tc>
          <w:tcPr>
            <w:tcW w:w="3708" w:type="dxa"/>
            <w:gridSpan w:val="4"/>
            <w:tcBorders>
              <w:top w:val="single" w:sz="4" w:space="0" w:color="auto"/>
              <w:left w:val="single" w:sz="4" w:space="0" w:color="auto"/>
            </w:tcBorders>
            <w:shd w:val="clear" w:color="auto" w:fill="auto"/>
          </w:tcPr>
          <w:p w14:paraId="54B9F2C5"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14:paraId="7CA342E2"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188288DD" w14:textId="77777777" w:rsidTr="00A07BA0">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14:paraId="11E4FB1F" w14:textId="77777777" w:rsidR="0044497D" w:rsidRPr="00537B4F" w:rsidRDefault="0044497D" w:rsidP="00A07BA0">
            <w:pPr>
              <w:tabs>
                <w:tab w:val="right" w:pos="9540"/>
              </w:tabs>
              <w:spacing w:before="80"/>
              <w:jc w:val="both"/>
              <w:rPr>
                <w:rFonts w:asciiTheme="minorHAnsi" w:hAnsiTheme="minorHAnsi" w:cstheme="minorHAnsi"/>
                <w:b/>
                <w:sz w:val="20"/>
              </w:rPr>
            </w:pPr>
          </w:p>
        </w:tc>
      </w:tr>
      <w:tr w:rsidR="0044497D" w:rsidRPr="00537B4F" w14:paraId="39053D55" w14:textId="77777777" w:rsidTr="00A07BA0">
        <w:trPr>
          <w:gridAfter w:val="1"/>
          <w:wAfter w:w="19" w:type="dxa"/>
          <w:cantSplit/>
          <w:trHeight w:hRule="exact" w:val="113"/>
        </w:trPr>
        <w:tc>
          <w:tcPr>
            <w:tcW w:w="2633" w:type="dxa"/>
            <w:tcBorders>
              <w:left w:val="single" w:sz="4" w:space="0" w:color="auto"/>
              <w:bottom w:val="single" w:sz="4" w:space="0" w:color="auto"/>
            </w:tcBorders>
            <w:shd w:val="clear" w:color="auto" w:fill="auto"/>
          </w:tcPr>
          <w:p w14:paraId="62C94D64" w14:textId="77777777" w:rsidR="0044497D" w:rsidRPr="00537B4F" w:rsidRDefault="0044497D" w:rsidP="00A07BA0">
            <w:pPr>
              <w:rPr>
                <w:rFonts w:asciiTheme="minorHAnsi" w:hAnsiTheme="minorHAnsi" w:cstheme="minorHAnsi"/>
                <w:sz w:val="8"/>
                <w:szCs w:val="8"/>
              </w:rPr>
            </w:pPr>
          </w:p>
        </w:tc>
        <w:tc>
          <w:tcPr>
            <w:tcW w:w="7288" w:type="dxa"/>
            <w:gridSpan w:val="6"/>
            <w:tcBorders>
              <w:bottom w:val="single" w:sz="4" w:space="0" w:color="auto"/>
              <w:right w:val="single" w:sz="4" w:space="0" w:color="auto"/>
            </w:tcBorders>
            <w:shd w:val="clear" w:color="auto" w:fill="auto"/>
          </w:tcPr>
          <w:p w14:paraId="5FAADDA0"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r w:rsidR="0044497D" w:rsidRPr="00537B4F" w14:paraId="76441C04" w14:textId="77777777" w:rsidTr="00A07BA0">
        <w:tc>
          <w:tcPr>
            <w:tcW w:w="3473" w:type="dxa"/>
            <w:gridSpan w:val="3"/>
            <w:tcBorders>
              <w:top w:val="single" w:sz="4" w:space="0" w:color="auto"/>
              <w:left w:val="single" w:sz="4" w:space="0" w:color="auto"/>
            </w:tcBorders>
            <w:shd w:val="clear" w:color="auto" w:fill="auto"/>
          </w:tcPr>
          <w:p w14:paraId="190EC989"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14:paraId="67565692"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7835AEF6" w14:textId="77777777" w:rsidTr="00A07BA0">
        <w:tc>
          <w:tcPr>
            <w:tcW w:w="2633" w:type="dxa"/>
            <w:tcBorders>
              <w:left w:val="single" w:sz="4" w:space="0" w:color="auto"/>
            </w:tcBorders>
            <w:shd w:val="clear" w:color="auto" w:fill="auto"/>
          </w:tcPr>
          <w:p w14:paraId="2DF3C4C2" w14:textId="77777777" w:rsidR="0044497D" w:rsidRPr="00537B4F" w:rsidRDefault="0044497D" w:rsidP="00A07BA0">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14:paraId="7BD01154"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6BC6B9AD" w14:textId="77777777" w:rsidTr="00A07BA0">
        <w:tc>
          <w:tcPr>
            <w:tcW w:w="2633" w:type="dxa"/>
            <w:tcBorders>
              <w:left w:val="single" w:sz="4" w:space="0" w:color="auto"/>
            </w:tcBorders>
            <w:shd w:val="clear" w:color="auto" w:fill="auto"/>
          </w:tcPr>
          <w:p w14:paraId="3E85FF7D" w14:textId="77777777" w:rsidR="0044497D" w:rsidRPr="00537B4F" w:rsidRDefault="0044497D" w:rsidP="00A07BA0">
            <w:pPr>
              <w:tabs>
                <w:tab w:val="right" w:pos="9540"/>
              </w:tabs>
              <w:spacing w:before="80"/>
              <w:jc w:val="both"/>
              <w:rPr>
                <w:rFonts w:asciiTheme="minorHAnsi" w:hAnsiTheme="minorHAnsi" w:cstheme="minorHAnsi"/>
                <w:sz w:val="20"/>
                <w:lang w:val="de-DE"/>
              </w:rPr>
            </w:pPr>
            <w:r>
              <w:rPr>
                <w:rFonts w:asciiTheme="minorHAnsi" w:hAnsiTheme="minorHAnsi" w:cstheme="minorHAnsi"/>
                <w:sz w:val="20"/>
              </w:rPr>
              <w:t>Codice fiscale</w:t>
            </w:r>
            <w:r w:rsidRPr="00537B4F">
              <w:rPr>
                <w:rFonts w:asciiTheme="minorHAnsi" w:hAnsiTheme="minorHAnsi" w:cstheme="minorHAnsi"/>
                <w:sz w:val="20"/>
                <w:lang w:val="de-DE"/>
              </w:rPr>
              <w:t>:</w:t>
            </w:r>
          </w:p>
        </w:tc>
        <w:tc>
          <w:tcPr>
            <w:tcW w:w="7307" w:type="dxa"/>
            <w:gridSpan w:val="7"/>
            <w:tcBorders>
              <w:bottom w:val="dashSmallGap" w:sz="4" w:space="0" w:color="auto"/>
              <w:right w:val="single" w:sz="4" w:space="0" w:color="auto"/>
            </w:tcBorders>
            <w:shd w:val="clear" w:color="auto" w:fill="auto"/>
          </w:tcPr>
          <w:p w14:paraId="35A73C72"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50ACF77B" w14:textId="77777777" w:rsidTr="00A07BA0">
        <w:tc>
          <w:tcPr>
            <w:tcW w:w="2633" w:type="dxa"/>
            <w:tcBorders>
              <w:left w:val="single" w:sz="4" w:space="0" w:color="auto"/>
            </w:tcBorders>
            <w:shd w:val="clear" w:color="auto" w:fill="auto"/>
          </w:tcPr>
          <w:p w14:paraId="41CE2100" w14:textId="77777777" w:rsidR="0044497D" w:rsidRPr="00A211F4" w:rsidRDefault="0044497D" w:rsidP="00A07BA0">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Residenza:</w:t>
            </w:r>
          </w:p>
        </w:tc>
        <w:tc>
          <w:tcPr>
            <w:tcW w:w="7307" w:type="dxa"/>
            <w:gridSpan w:val="7"/>
            <w:tcBorders>
              <w:bottom w:val="dashSmallGap" w:sz="4" w:space="0" w:color="auto"/>
              <w:right w:val="single" w:sz="4" w:space="0" w:color="auto"/>
            </w:tcBorders>
            <w:shd w:val="clear" w:color="auto" w:fill="auto"/>
          </w:tcPr>
          <w:p w14:paraId="1BD4E048" w14:textId="77777777" w:rsidR="0044497D" w:rsidRPr="00A211F4" w:rsidRDefault="0044497D" w:rsidP="00A07BA0">
            <w:pPr>
              <w:tabs>
                <w:tab w:val="right" w:pos="9540"/>
              </w:tabs>
              <w:spacing w:before="80"/>
              <w:jc w:val="both"/>
              <w:rPr>
                <w:rFonts w:asciiTheme="minorHAnsi" w:hAnsiTheme="minorHAnsi" w:cstheme="minorHAnsi"/>
                <w:sz w:val="20"/>
                <w:lang w:val="de-DE"/>
              </w:rPr>
            </w:pPr>
          </w:p>
        </w:tc>
      </w:tr>
      <w:tr w:rsidR="0044497D" w:rsidRPr="001A5B97" w14:paraId="2D1235B8" w14:textId="77777777" w:rsidTr="00A07BA0">
        <w:tc>
          <w:tcPr>
            <w:tcW w:w="4073" w:type="dxa"/>
            <w:gridSpan w:val="5"/>
            <w:tcBorders>
              <w:left w:val="single" w:sz="4" w:space="0" w:color="auto"/>
            </w:tcBorders>
            <w:shd w:val="clear" w:color="auto" w:fill="auto"/>
          </w:tcPr>
          <w:p w14:paraId="169F14E9" w14:textId="77777777" w:rsidR="0044497D" w:rsidRPr="00A211F4" w:rsidRDefault="0044497D" w:rsidP="00A07BA0">
            <w:pPr>
              <w:tabs>
                <w:tab w:val="right" w:pos="9540"/>
              </w:tabs>
              <w:spacing w:before="80"/>
              <w:jc w:val="both"/>
              <w:rPr>
                <w:rFonts w:asciiTheme="minorHAnsi" w:hAnsiTheme="minorHAnsi" w:cstheme="minorHAnsi"/>
                <w:sz w:val="20"/>
              </w:rPr>
            </w:pPr>
            <w:r w:rsidRPr="00FB37E9">
              <w:rPr>
                <w:rFonts w:asciiTheme="minorHAnsi" w:hAnsiTheme="minorHAnsi"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14:paraId="6FF1DF58" w14:textId="77777777" w:rsidR="0044497D" w:rsidRPr="00A211F4" w:rsidRDefault="0044497D" w:rsidP="00A07BA0">
            <w:pPr>
              <w:tabs>
                <w:tab w:val="right" w:pos="9540"/>
              </w:tabs>
              <w:spacing w:before="80"/>
              <w:jc w:val="both"/>
              <w:rPr>
                <w:rFonts w:asciiTheme="minorHAnsi" w:hAnsiTheme="minorHAnsi" w:cstheme="minorHAnsi"/>
                <w:sz w:val="20"/>
                <w:lang w:val="de-DE"/>
              </w:rPr>
            </w:pPr>
          </w:p>
        </w:tc>
      </w:tr>
      <w:tr w:rsidR="0044497D" w:rsidRPr="001A5B97" w14:paraId="0B2FAC3F" w14:textId="77777777" w:rsidTr="00A07BA0">
        <w:tc>
          <w:tcPr>
            <w:tcW w:w="4073" w:type="dxa"/>
            <w:gridSpan w:val="5"/>
            <w:tcBorders>
              <w:left w:val="single" w:sz="4" w:space="0" w:color="auto"/>
            </w:tcBorders>
            <w:shd w:val="clear" w:color="auto" w:fill="auto"/>
          </w:tcPr>
          <w:p w14:paraId="2EA3AC56" w14:textId="77777777" w:rsidR="0044497D" w:rsidRPr="00A211F4" w:rsidRDefault="0044497D" w:rsidP="00A07BA0">
            <w:pPr>
              <w:tabs>
                <w:tab w:val="right" w:pos="9540"/>
              </w:tabs>
              <w:spacing w:before="80"/>
              <w:jc w:val="both"/>
              <w:rPr>
                <w:rFonts w:asciiTheme="minorHAnsi" w:hAnsiTheme="minorHAnsi" w:cstheme="minorHAnsi"/>
                <w:sz w:val="20"/>
                <w:lang w:val="de-DE"/>
              </w:rPr>
            </w:pPr>
            <w:r w:rsidRPr="00A211F4">
              <w:rPr>
                <w:rFonts w:asciiTheme="minorHAnsi" w:hAnsiTheme="minorHAnsi"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14:paraId="58172693" w14:textId="77777777" w:rsidR="0044497D" w:rsidRPr="00A211F4" w:rsidRDefault="0044497D" w:rsidP="00A07BA0">
            <w:pPr>
              <w:tabs>
                <w:tab w:val="right" w:pos="9540"/>
              </w:tabs>
              <w:spacing w:before="80"/>
              <w:jc w:val="both"/>
              <w:rPr>
                <w:rFonts w:asciiTheme="minorHAnsi" w:hAnsiTheme="minorHAnsi" w:cstheme="minorHAnsi"/>
                <w:sz w:val="20"/>
                <w:lang w:val="de-DE"/>
              </w:rPr>
            </w:pPr>
          </w:p>
        </w:tc>
      </w:tr>
      <w:tr w:rsidR="0044497D" w:rsidRPr="001A5B97" w14:paraId="23318FB4" w14:textId="77777777" w:rsidTr="00A07BA0">
        <w:tc>
          <w:tcPr>
            <w:tcW w:w="5113" w:type="dxa"/>
            <w:gridSpan w:val="6"/>
            <w:tcBorders>
              <w:left w:val="single" w:sz="4" w:space="0" w:color="auto"/>
            </w:tcBorders>
            <w:shd w:val="clear" w:color="auto" w:fill="auto"/>
          </w:tcPr>
          <w:p w14:paraId="3EEFB45E" w14:textId="77777777" w:rsidR="0044497D" w:rsidRPr="00A211F4" w:rsidRDefault="0044497D" w:rsidP="00A07BA0">
            <w:pPr>
              <w:tabs>
                <w:tab w:val="right" w:pos="9540"/>
              </w:tabs>
              <w:spacing w:before="80"/>
              <w:jc w:val="both"/>
              <w:rPr>
                <w:rFonts w:asciiTheme="minorHAnsi" w:hAnsiTheme="minorHAnsi" w:cstheme="minorHAnsi"/>
                <w:sz w:val="20"/>
              </w:rPr>
            </w:pPr>
            <w:r w:rsidRPr="00A211F4">
              <w:rPr>
                <w:rFonts w:asciiTheme="minorHAnsi" w:hAnsiTheme="minorHAnsi"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14:paraId="0CE75EEE" w14:textId="77777777" w:rsidR="0044497D" w:rsidRPr="00A211F4" w:rsidRDefault="0044497D" w:rsidP="00A07BA0">
            <w:pPr>
              <w:tabs>
                <w:tab w:val="right" w:pos="9540"/>
              </w:tabs>
              <w:spacing w:before="80"/>
              <w:jc w:val="both"/>
              <w:rPr>
                <w:rFonts w:asciiTheme="minorHAnsi" w:hAnsiTheme="minorHAnsi" w:cstheme="minorHAnsi"/>
                <w:sz w:val="20"/>
              </w:rPr>
            </w:pPr>
          </w:p>
        </w:tc>
      </w:tr>
      <w:tr w:rsidR="0044497D" w:rsidRPr="001A5B97" w14:paraId="39D57F1F" w14:textId="77777777" w:rsidTr="00A07BA0">
        <w:trPr>
          <w:cantSplit/>
          <w:trHeight w:hRule="exact" w:val="113"/>
        </w:trPr>
        <w:tc>
          <w:tcPr>
            <w:tcW w:w="2983" w:type="dxa"/>
            <w:gridSpan w:val="2"/>
            <w:tcBorders>
              <w:left w:val="single" w:sz="4" w:space="0" w:color="auto"/>
              <w:bottom w:val="single" w:sz="4" w:space="0" w:color="auto"/>
            </w:tcBorders>
            <w:shd w:val="clear" w:color="auto" w:fill="auto"/>
          </w:tcPr>
          <w:p w14:paraId="3F62AB8E" w14:textId="77777777" w:rsidR="0044497D" w:rsidRPr="001A5B97" w:rsidRDefault="0044497D" w:rsidP="00A07BA0">
            <w:pPr>
              <w:rPr>
                <w:rFonts w:asciiTheme="minorHAnsi" w:hAnsiTheme="minorHAnsi"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14:paraId="475C4525" w14:textId="77777777" w:rsidR="0044497D" w:rsidRPr="001A5B97" w:rsidRDefault="0044497D" w:rsidP="00A07BA0">
            <w:pPr>
              <w:tabs>
                <w:tab w:val="right" w:pos="9540"/>
              </w:tabs>
              <w:spacing w:before="80" w:after="80" w:line="120" w:lineRule="auto"/>
              <w:jc w:val="both"/>
              <w:rPr>
                <w:rFonts w:asciiTheme="minorHAnsi" w:hAnsiTheme="minorHAnsi" w:cstheme="minorHAnsi"/>
                <w:strike/>
                <w:sz w:val="8"/>
                <w:szCs w:val="8"/>
                <w:lang w:val="de-DE"/>
              </w:rPr>
            </w:pPr>
          </w:p>
        </w:tc>
      </w:tr>
    </w:tbl>
    <w:p w14:paraId="4E7AAA91" w14:textId="77777777" w:rsidR="0044497D" w:rsidRDefault="0044497D" w:rsidP="00C3117E">
      <w:pPr>
        <w:jc w:val="both"/>
        <w:rPr>
          <w:rFonts w:asciiTheme="minorHAnsi" w:hAnsiTheme="minorHAnsi" w:cstheme="minorHAnsi"/>
          <w:sz w:val="22"/>
          <w:szCs w:val="22"/>
          <w:lang w:val="de-DE"/>
        </w:rPr>
      </w:pPr>
    </w:p>
    <w:p w14:paraId="52EE6281" w14:textId="77777777" w:rsidR="00C3117E" w:rsidRPr="00040662" w:rsidRDefault="00C3117E" w:rsidP="00C3117E">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14:paraId="50BEA781" w14:textId="77777777" w:rsidTr="00A07BA0">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1E45C2EF" w14:textId="77777777" w:rsidR="0044497D" w:rsidRDefault="00C3117E" w:rsidP="00A07BA0">
            <w:pPr>
              <w:tabs>
                <w:tab w:val="left" w:pos="540"/>
              </w:tabs>
              <w:spacing w:before="60" w:after="60"/>
              <w:rPr>
                <w:rFonts w:asciiTheme="minorHAnsi" w:hAnsiTheme="minorHAnsi" w:cstheme="minorHAnsi"/>
                <w:b/>
                <w:color w:val="000000"/>
                <w:sz w:val="20"/>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c</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r>
            <w:r w:rsidR="0044497D" w:rsidRPr="00537B4F">
              <w:rPr>
                <w:rFonts w:asciiTheme="minorHAnsi" w:hAnsiTheme="minorHAnsi" w:cstheme="minorHAnsi"/>
                <w:b/>
                <w:color w:val="000000"/>
                <w:sz w:val="20"/>
              </w:rPr>
              <w:t xml:space="preserve">da compilare in caso di </w:t>
            </w:r>
            <w:r w:rsidR="0044497D" w:rsidRPr="00537B4F">
              <w:rPr>
                <w:rFonts w:asciiTheme="minorHAnsi" w:hAnsiTheme="minorHAnsi" w:cstheme="minorHAnsi"/>
                <w:b/>
                <w:color w:val="000000"/>
                <w:sz w:val="20"/>
                <w:u w:val="single"/>
              </w:rPr>
              <w:t>SOCIETÀ DI PROFESSIONISTI</w:t>
            </w:r>
          </w:p>
          <w:p w14:paraId="75541D05" w14:textId="77777777" w:rsidR="0044497D" w:rsidRDefault="0044497D" w:rsidP="00A07BA0">
            <w:pPr>
              <w:tabs>
                <w:tab w:val="left" w:pos="540"/>
              </w:tabs>
              <w:spacing w:before="60" w:after="60"/>
              <w:rPr>
                <w:rFonts w:asciiTheme="minorHAnsi" w:hAnsiTheme="minorHAnsi" w:cstheme="minorHAnsi"/>
                <w:b/>
                <w:sz w:val="20"/>
              </w:rPr>
            </w:pPr>
          </w:p>
          <w:p w14:paraId="36EA2C9F" w14:textId="77777777" w:rsidR="0044497D" w:rsidRPr="00655E91" w:rsidRDefault="0044497D" w:rsidP="00A07BA0">
            <w:pPr>
              <w:tabs>
                <w:tab w:val="left" w:pos="540"/>
              </w:tabs>
              <w:spacing w:before="60" w:after="60"/>
              <w:jc w:val="both"/>
              <w:rPr>
                <w:rFonts w:asciiTheme="minorHAnsi" w:hAnsiTheme="minorHAnsi" w:cstheme="minorHAnsi"/>
                <w:b/>
              </w:rPr>
            </w:pPr>
            <w:r w:rsidRPr="00DF6868">
              <w:rPr>
                <w:rFonts w:asciiTheme="minorHAnsi" w:hAnsiTheme="minorHAnsi" w:cstheme="minorHAnsi"/>
                <w:b/>
                <w:sz w:val="22"/>
              </w:rPr>
              <w:t xml:space="preserve">Questa sezione deve essere compilata </w:t>
            </w:r>
            <w:r>
              <w:rPr>
                <w:rFonts w:asciiTheme="minorHAnsi" w:hAnsiTheme="minorHAnsi" w:cstheme="minorHAnsi"/>
                <w:b/>
                <w:sz w:val="22"/>
              </w:rPr>
              <w:t>dal legale rappresentante della società di professionisti.</w:t>
            </w:r>
          </w:p>
        </w:tc>
      </w:tr>
    </w:tbl>
    <w:p w14:paraId="3D2CCE3D" w14:textId="77777777" w:rsidR="0044497D" w:rsidRPr="006555E7"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612"/>
        <w:gridCol w:w="2962"/>
        <w:gridCol w:w="1302"/>
        <w:gridCol w:w="3059"/>
      </w:tblGrid>
      <w:tr w:rsidR="0044497D" w:rsidRPr="00537B4F" w14:paraId="78E22D17" w14:textId="77777777" w:rsidTr="00A07BA0">
        <w:tc>
          <w:tcPr>
            <w:tcW w:w="2612" w:type="dxa"/>
            <w:tcBorders>
              <w:top w:val="single" w:sz="4" w:space="0" w:color="auto"/>
              <w:left w:val="single" w:sz="4" w:space="0" w:color="auto"/>
            </w:tcBorders>
            <w:shd w:val="clear" w:color="auto" w:fill="auto"/>
          </w:tcPr>
          <w:p w14:paraId="7AF0D3D9"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14:paraId="03FC15EF"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56FBB41C" w14:textId="77777777" w:rsidTr="00A07BA0">
        <w:tc>
          <w:tcPr>
            <w:tcW w:w="9935" w:type="dxa"/>
            <w:gridSpan w:val="4"/>
            <w:tcBorders>
              <w:left w:val="single" w:sz="4" w:space="0" w:color="auto"/>
              <w:right w:val="single" w:sz="4" w:space="0" w:color="auto"/>
            </w:tcBorders>
            <w:shd w:val="clear" w:color="auto" w:fill="auto"/>
          </w:tcPr>
          <w:p w14:paraId="17E8BF33" w14:textId="77777777" w:rsidR="0044497D" w:rsidRPr="002A53A5" w:rsidRDefault="0044497D" w:rsidP="00A07BA0">
            <w:pPr>
              <w:tabs>
                <w:tab w:val="right" w:pos="9540"/>
              </w:tabs>
              <w:spacing w:before="80"/>
              <w:jc w:val="both"/>
              <w:rPr>
                <w:rFonts w:asciiTheme="minorHAnsi" w:hAnsiTheme="minorHAnsi" w:cstheme="minorHAnsi"/>
                <w:sz w:val="20"/>
              </w:rPr>
            </w:pPr>
            <w:r w:rsidRPr="002A53A5">
              <w:rPr>
                <w:rFonts w:asciiTheme="minorHAnsi" w:hAnsiTheme="minorHAnsi" w:cstheme="minorHAnsi"/>
                <w:sz w:val="20"/>
              </w:rPr>
              <w:t>iscrizione alla CCIAA di:</w:t>
            </w:r>
            <w:r w:rsidRPr="002A53A5">
              <w:rPr>
                <w:rFonts w:asciiTheme="minorHAnsi" w:hAnsiTheme="minorHAnsi" w:cstheme="minorHAnsi"/>
                <w:i/>
                <w:iCs/>
                <w:sz w:val="20"/>
              </w:rPr>
              <w:t xml:space="preserve"> </w:t>
            </w:r>
            <w:r w:rsidRPr="002A53A5">
              <w:rPr>
                <w:rFonts w:asciiTheme="minorHAnsi" w:hAnsiTheme="minorHAnsi" w:cstheme="minorHAnsi"/>
                <w:i/>
                <w:iCs/>
                <w:sz w:val="18"/>
                <w:szCs w:val="18"/>
              </w:rPr>
              <w:t>(per gli stranieri registri equipollenti)</w:t>
            </w:r>
          </w:p>
        </w:tc>
      </w:tr>
      <w:tr w:rsidR="0044497D" w:rsidRPr="00537B4F" w14:paraId="63FB0FB7" w14:textId="77777777" w:rsidTr="00A07BA0">
        <w:tc>
          <w:tcPr>
            <w:tcW w:w="9935" w:type="dxa"/>
            <w:gridSpan w:val="4"/>
            <w:tcBorders>
              <w:left w:val="single" w:sz="4" w:space="0" w:color="auto"/>
              <w:bottom w:val="dashSmallGap" w:sz="4" w:space="0" w:color="auto"/>
              <w:right w:val="single" w:sz="4" w:space="0" w:color="auto"/>
            </w:tcBorders>
            <w:shd w:val="clear" w:color="auto" w:fill="auto"/>
          </w:tcPr>
          <w:p w14:paraId="113972F0" w14:textId="77777777" w:rsidR="0044497D" w:rsidRPr="00586F0E" w:rsidRDefault="0044497D" w:rsidP="00A07BA0">
            <w:pPr>
              <w:tabs>
                <w:tab w:val="right" w:pos="9540"/>
              </w:tabs>
              <w:spacing w:before="80"/>
              <w:jc w:val="both"/>
              <w:rPr>
                <w:rFonts w:asciiTheme="minorHAnsi" w:hAnsiTheme="minorHAnsi" w:cstheme="minorHAnsi"/>
                <w:strike/>
                <w:sz w:val="20"/>
              </w:rPr>
            </w:pPr>
          </w:p>
        </w:tc>
      </w:tr>
      <w:tr w:rsidR="0044497D" w:rsidRPr="00537B4F" w14:paraId="18AAC58A" w14:textId="77777777" w:rsidTr="00A07BA0">
        <w:tc>
          <w:tcPr>
            <w:tcW w:w="2612" w:type="dxa"/>
            <w:tcBorders>
              <w:top w:val="dashSmallGap" w:sz="4" w:space="0" w:color="auto"/>
              <w:left w:val="single" w:sz="4" w:space="0" w:color="auto"/>
            </w:tcBorders>
            <w:shd w:val="clear" w:color="auto" w:fill="auto"/>
          </w:tcPr>
          <w:p w14:paraId="3196D7F7" w14:textId="77777777" w:rsidR="0044497D" w:rsidRPr="002A53A5" w:rsidRDefault="0044497D" w:rsidP="00A07BA0">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14:paraId="02E7FB92" w14:textId="77777777" w:rsidR="0044497D" w:rsidRPr="002A53A5" w:rsidRDefault="0044497D" w:rsidP="00A07BA0">
            <w:pPr>
              <w:tabs>
                <w:tab w:val="right" w:pos="9540"/>
              </w:tabs>
              <w:spacing w:before="80"/>
              <w:jc w:val="both"/>
              <w:rPr>
                <w:rFonts w:asciiTheme="minorHAnsi" w:hAnsiTheme="minorHAnsi" w:cstheme="minorHAnsi"/>
                <w:sz w:val="20"/>
                <w:lang w:val="de-DE"/>
              </w:rPr>
            </w:pPr>
          </w:p>
        </w:tc>
      </w:tr>
      <w:tr w:rsidR="0044497D" w:rsidRPr="00537B4F" w14:paraId="1A0D2302" w14:textId="77777777" w:rsidTr="00A07BA0">
        <w:tc>
          <w:tcPr>
            <w:tcW w:w="2612" w:type="dxa"/>
            <w:tcBorders>
              <w:left w:val="single" w:sz="4" w:space="0" w:color="auto"/>
              <w:bottom w:val="single" w:sz="4" w:space="0" w:color="auto"/>
            </w:tcBorders>
            <w:shd w:val="clear" w:color="auto" w:fill="auto"/>
          </w:tcPr>
          <w:p w14:paraId="6A690D22" w14:textId="77777777" w:rsidR="0044497D" w:rsidRPr="002A53A5" w:rsidRDefault="0044497D" w:rsidP="00A07BA0">
            <w:pPr>
              <w:tabs>
                <w:tab w:val="right" w:pos="9540"/>
              </w:tabs>
              <w:spacing w:before="80"/>
              <w:jc w:val="both"/>
              <w:rPr>
                <w:rFonts w:asciiTheme="minorHAnsi" w:hAnsiTheme="minorHAnsi" w:cstheme="minorHAnsi"/>
                <w:sz w:val="20"/>
                <w:lang w:val="de-DE"/>
              </w:rPr>
            </w:pPr>
            <w:r w:rsidRPr="002A53A5">
              <w:rPr>
                <w:rFonts w:asciiTheme="minorHAnsi" w:hAnsiTheme="minorHAnsi" w:cstheme="minorHAnsi"/>
                <w:sz w:val="20"/>
              </w:rPr>
              <w:t>forma giuridica</w:t>
            </w:r>
            <w:r w:rsidRPr="002A53A5">
              <w:rPr>
                <w:rFonts w:asciiTheme="minorHAnsi" w:hAnsiTheme="minorHAnsi" w:cstheme="minorHAnsi"/>
                <w:sz w:val="20"/>
                <w:lang w:val="de-DE"/>
              </w:rPr>
              <w:t>:</w:t>
            </w:r>
          </w:p>
        </w:tc>
        <w:tc>
          <w:tcPr>
            <w:tcW w:w="2962" w:type="dxa"/>
            <w:tcBorders>
              <w:bottom w:val="single" w:sz="4" w:space="0" w:color="auto"/>
            </w:tcBorders>
            <w:shd w:val="clear" w:color="auto" w:fill="auto"/>
          </w:tcPr>
          <w:p w14:paraId="5B29C590" w14:textId="77777777" w:rsidR="0044497D" w:rsidRPr="002A53A5" w:rsidRDefault="0044497D" w:rsidP="00A07BA0">
            <w:pPr>
              <w:tabs>
                <w:tab w:val="right" w:pos="9540"/>
              </w:tabs>
              <w:spacing w:before="80"/>
              <w:jc w:val="both"/>
              <w:rPr>
                <w:rFonts w:asciiTheme="minorHAnsi" w:hAnsiTheme="minorHAnsi" w:cstheme="minorHAnsi"/>
                <w:sz w:val="20"/>
                <w:lang w:val="de-DE"/>
              </w:rPr>
            </w:pPr>
          </w:p>
        </w:tc>
        <w:tc>
          <w:tcPr>
            <w:tcW w:w="1302" w:type="dxa"/>
            <w:tcBorders>
              <w:top w:val="dashSmallGap" w:sz="4" w:space="0" w:color="auto"/>
              <w:bottom w:val="single" w:sz="4" w:space="0" w:color="auto"/>
            </w:tcBorders>
            <w:shd w:val="clear" w:color="auto" w:fill="auto"/>
          </w:tcPr>
          <w:p w14:paraId="6C8D1AF3" w14:textId="77777777" w:rsidR="0044497D" w:rsidRPr="002A53A5" w:rsidRDefault="0044497D" w:rsidP="00A07BA0">
            <w:pPr>
              <w:tabs>
                <w:tab w:val="right" w:pos="9540"/>
              </w:tabs>
              <w:spacing w:before="80"/>
              <w:jc w:val="right"/>
              <w:rPr>
                <w:rFonts w:asciiTheme="minorHAnsi" w:hAnsiTheme="minorHAnsi" w:cstheme="minorHAnsi"/>
                <w:sz w:val="20"/>
                <w:lang w:val="de-DE"/>
              </w:rPr>
            </w:pPr>
            <w:r w:rsidRPr="002A53A5">
              <w:rPr>
                <w:rFonts w:asciiTheme="minorHAnsi" w:hAnsiTheme="minorHAnsi" w:cstheme="minorHAnsi"/>
                <w:sz w:val="20"/>
              </w:rPr>
              <w:t>sede legale</w:t>
            </w:r>
            <w:r w:rsidRPr="002A53A5">
              <w:rPr>
                <w:rFonts w:asciiTheme="minorHAnsi" w:hAnsiTheme="minorHAnsi"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14:paraId="7C4FBCDB" w14:textId="77777777" w:rsidR="0044497D" w:rsidRPr="002A53A5" w:rsidRDefault="0044497D" w:rsidP="00A07BA0">
            <w:pPr>
              <w:tabs>
                <w:tab w:val="right" w:pos="9540"/>
              </w:tabs>
              <w:spacing w:before="80"/>
              <w:jc w:val="both"/>
              <w:rPr>
                <w:rFonts w:asciiTheme="minorHAnsi" w:hAnsiTheme="minorHAnsi" w:cstheme="minorHAnsi"/>
                <w:sz w:val="20"/>
                <w:lang w:val="de-DE"/>
              </w:rPr>
            </w:pPr>
          </w:p>
        </w:tc>
      </w:tr>
    </w:tbl>
    <w:p w14:paraId="0504CA8A" w14:textId="77777777" w:rsidR="0044497D" w:rsidRDefault="0044497D" w:rsidP="0044497D">
      <w:pPr>
        <w:pStyle w:val="Rientrocorpodeltesto2"/>
        <w:spacing w:line="240" w:lineRule="auto"/>
        <w:rPr>
          <w:rFonts w:asciiTheme="minorHAnsi" w:hAnsiTheme="minorHAnsi" w:cstheme="minorHAnsi"/>
        </w:rPr>
      </w:pPr>
    </w:p>
    <w:p w14:paraId="23DAB633" w14:textId="77777777" w:rsidR="0044497D" w:rsidRDefault="0044497D" w:rsidP="0044497D">
      <w:pPr>
        <w:pStyle w:val="Rientrocorpodeltesto2"/>
        <w:numPr>
          <w:ilvl w:val="0"/>
          <w:numId w:val="30"/>
        </w:numPr>
        <w:spacing w:line="240" w:lineRule="auto"/>
        <w:ind w:left="644"/>
        <w:rPr>
          <w:rFonts w:asciiTheme="minorHAnsi" w:hAnsiTheme="minorHAnsi" w:cstheme="minorHAnsi"/>
        </w:rPr>
      </w:pPr>
      <w:r>
        <w:rPr>
          <w:rFonts w:asciiTheme="minorHAnsi" w:hAnsiTheme="minorHAnsi" w:cstheme="minorHAnsi"/>
        </w:rPr>
        <w:t>che la società è formata dai seguenti soci indicati in uno agli estremi di iscrizione ai relativi albi professionali:</w:t>
      </w:r>
    </w:p>
    <w:tbl>
      <w:tblPr>
        <w:tblW w:w="10008" w:type="dxa"/>
        <w:tblLook w:val="01E0" w:firstRow="1" w:lastRow="1" w:firstColumn="1" w:lastColumn="1" w:noHBand="0" w:noVBand="0"/>
      </w:tblPr>
      <w:tblGrid>
        <w:gridCol w:w="2268"/>
        <w:gridCol w:w="362"/>
        <w:gridCol w:w="1078"/>
        <w:gridCol w:w="1080"/>
        <w:gridCol w:w="5220"/>
      </w:tblGrid>
      <w:tr w:rsidR="0044497D" w:rsidRPr="00537B4F" w14:paraId="2D7CD95A" w14:textId="77777777" w:rsidTr="00A07BA0">
        <w:trPr>
          <w:trHeight w:val="322"/>
        </w:trPr>
        <w:tc>
          <w:tcPr>
            <w:tcW w:w="2268" w:type="dxa"/>
            <w:tcBorders>
              <w:top w:val="single" w:sz="4" w:space="0" w:color="auto"/>
              <w:left w:val="single" w:sz="4" w:space="0" w:color="auto"/>
            </w:tcBorders>
            <w:shd w:val="clear" w:color="auto" w:fill="auto"/>
          </w:tcPr>
          <w:p w14:paraId="188C807F"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612A43EE"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4BA886D5" w14:textId="77777777" w:rsidTr="00A07BA0">
        <w:trPr>
          <w:trHeight w:val="322"/>
        </w:trPr>
        <w:tc>
          <w:tcPr>
            <w:tcW w:w="2268" w:type="dxa"/>
            <w:tcBorders>
              <w:left w:val="single" w:sz="4" w:space="0" w:color="auto"/>
            </w:tcBorders>
            <w:shd w:val="clear" w:color="auto" w:fill="auto"/>
          </w:tcPr>
          <w:p w14:paraId="29AB2E02"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2710D42D"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5A187EBF" w14:textId="77777777" w:rsidTr="00A07BA0">
        <w:trPr>
          <w:trHeight w:val="311"/>
        </w:trPr>
        <w:tc>
          <w:tcPr>
            <w:tcW w:w="3708" w:type="dxa"/>
            <w:gridSpan w:val="3"/>
            <w:tcBorders>
              <w:left w:val="single" w:sz="4" w:space="0" w:color="auto"/>
            </w:tcBorders>
            <w:shd w:val="clear" w:color="auto" w:fill="auto"/>
          </w:tcPr>
          <w:p w14:paraId="1B4973F8"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6BF2BBB8"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5B4DC6F4" w14:textId="77777777" w:rsidTr="00A07BA0">
        <w:trPr>
          <w:trHeight w:val="322"/>
        </w:trPr>
        <w:tc>
          <w:tcPr>
            <w:tcW w:w="4788" w:type="dxa"/>
            <w:gridSpan w:val="4"/>
            <w:tcBorders>
              <w:left w:val="single" w:sz="4" w:space="0" w:color="auto"/>
            </w:tcBorders>
            <w:shd w:val="clear" w:color="auto" w:fill="auto"/>
          </w:tcPr>
          <w:p w14:paraId="78C35DCB"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lastRenderedPageBreak/>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79F230F9"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17D1C1D4"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51D65A47"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27523541"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650592DE" w14:textId="77777777"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577E9FF7" w14:textId="77777777" w:rsidTr="00A07BA0">
        <w:trPr>
          <w:trHeight w:val="322"/>
        </w:trPr>
        <w:tc>
          <w:tcPr>
            <w:tcW w:w="2268" w:type="dxa"/>
            <w:tcBorders>
              <w:top w:val="single" w:sz="4" w:space="0" w:color="auto"/>
              <w:left w:val="single" w:sz="4" w:space="0" w:color="auto"/>
            </w:tcBorders>
            <w:shd w:val="clear" w:color="auto" w:fill="auto"/>
          </w:tcPr>
          <w:p w14:paraId="21E038F9"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31F678A2"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5174BC25" w14:textId="77777777" w:rsidTr="00A07BA0">
        <w:trPr>
          <w:trHeight w:val="322"/>
        </w:trPr>
        <w:tc>
          <w:tcPr>
            <w:tcW w:w="2268" w:type="dxa"/>
            <w:tcBorders>
              <w:left w:val="single" w:sz="4" w:space="0" w:color="auto"/>
            </w:tcBorders>
            <w:shd w:val="clear" w:color="auto" w:fill="auto"/>
          </w:tcPr>
          <w:p w14:paraId="2FCB9AA7"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30F8BCEE"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04782E90" w14:textId="77777777" w:rsidTr="00A07BA0">
        <w:trPr>
          <w:trHeight w:val="311"/>
        </w:trPr>
        <w:tc>
          <w:tcPr>
            <w:tcW w:w="3708" w:type="dxa"/>
            <w:gridSpan w:val="3"/>
            <w:tcBorders>
              <w:left w:val="single" w:sz="4" w:space="0" w:color="auto"/>
            </w:tcBorders>
            <w:shd w:val="clear" w:color="auto" w:fill="auto"/>
          </w:tcPr>
          <w:p w14:paraId="0662AE70"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12CAADBF"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48AD0637" w14:textId="77777777" w:rsidTr="00A07BA0">
        <w:trPr>
          <w:trHeight w:val="322"/>
        </w:trPr>
        <w:tc>
          <w:tcPr>
            <w:tcW w:w="4788" w:type="dxa"/>
            <w:gridSpan w:val="4"/>
            <w:tcBorders>
              <w:left w:val="single" w:sz="4" w:space="0" w:color="auto"/>
            </w:tcBorders>
            <w:shd w:val="clear" w:color="auto" w:fill="auto"/>
          </w:tcPr>
          <w:p w14:paraId="119F0A4E"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1D5B0A76"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73EEE663"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30D45269"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5C6A453C"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2F094AC5" w14:textId="77777777" w:rsidR="0044497D" w:rsidRDefault="0044497D" w:rsidP="0044497D">
      <w:pPr>
        <w:pStyle w:val="Rientrocorpodeltesto2"/>
        <w:spacing w:line="240" w:lineRule="auto"/>
        <w:ind w:left="823" w:hanging="539"/>
        <w:rPr>
          <w:rFonts w:asciiTheme="minorHAnsi" w:hAnsiTheme="minorHAnsi" w:cstheme="minorHAnsi"/>
        </w:rPr>
      </w:pPr>
    </w:p>
    <w:p w14:paraId="12862323" w14:textId="77777777"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2A2F30B7" w14:textId="77777777" w:rsidTr="00A07BA0">
        <w:trPr>
          <w:trHeight w:val="322"/>
        </w:trPr>
        <w:tc>
          <w:tcPr>
            <w:tcW w:w="2268" w:type="dxa"/>
            <w:tcBorders>
              <w:top w:val="single" w:sz="4" w:space="0" w:color="auto"/>
              <w:left w:val="single" w:sz="4" w:space="0" w:color="auto"/>
            </w:tcBorders>
            <w:shd w:val="clear" w:color="auto" w:fill="auto"/>
          </w:tcPr>
          <w:p w14:paraId="3EFEB8B3"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4D0093B4"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2E5CAD27" w14:textId="77777777" w:rsidTr="00A07BA0">
        <w:trPr>
          <w:trHeight w:val="322"/>
        </w:trPr>
        <w:tc>
          <w:tcPr>
            <w:tcW w:w="2268" w:type="dxa"/>
            <w:tcBorders>
              <w:left w:val="single" w:sz="4" w:space="0" w:color="auto"/>
            </w:tcBorders>
            <w:shd w:val="clear" w:color="auto" w:fill="auto"/>
          </w:tcPr>
          <w:p w14:paraId="6F6CAB87"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36FD4C16"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65B3F4CB" w14:textId="77777777" w:rsidTr="00A07BA0">
        <w:trPr>
          <w:trHeight w:val="311"/>
        </w:trPr>
        <w:tc>
          <w:tcPr>
            <w:tcW w:w="3708" w:type="dxa"/>
            <w:gridSpan w:val="3"/>
            <w:tcBorders>
              <w:left w:val="single" w:sz="4" w:space="0" w:color="auto"/>
            </w:tcBorders>
            <w:shd w:val="clear" w:color="auto" w:fill="auto"/>
          </w:tcPr>
          <w:p w14:paraId="346B7DBF"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1AC3D44B"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4DA8DB6A" w14:textId="77777777" w:rsidTr="00A07BA0">
        <w:trPr>
          <w:trHeight w:val="322"/>
        </w:trPr>
        <w:tc>
          <w:tcPr>
            <w:tcW w:w="4788" w:type="dxa"/>
            <w:gridSpan w:val="4"/>
            <w:tcBorders>
              <w:left w:val="single" w:sz="4" w:space="0" w:color="auto"/>
            </w:tcBorders>
            <w:shd w:val="clear" w:color="auto" w:fill="auto"/>
          </w:tcPr>
          <w:p w14:paraId="43C30EC0"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2D19B105"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5C6DFE77"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61F6601A"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43D1A32E"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02C80482" w14:textId="77777777" w:rsidR="0044497D" w:rsidRDefault="0044497D" w:rsidP="0044497D">
      <w:pPr>
        <w:pStyle w:val="Rientrocorpodeltesto2"/>
        <w:spacing w:line="240" w:lineRule="auto"/>
        <w:ind w:left="823" w:hanging="539"/>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537B4F" w14:paraId="18C9B5BA" w14:textId="77777777" w:rsidTr="00A07BA0">
        <w:trPr>
          <w:trHeight w:val="322"/>
        </w:trPr>
        <w:tc>
          <w:tcPr>
            <w:tcW w:w="2268" w:type="dxa"/>
            <w:tcBorders>
              <w:top w:val="single" w:sz="4" w:space="0" w:color="auto"/>
              <w:left w:val="single" w:sz="4" w:space="0" w:color="auto"/>
            </w:tcBorders>
            <w:shd w:val="clear" w:color="auto" w:fill="auto"/>
          </w:tcPr>
          <w:p w14:paraId="4E61AA92"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3D9777D"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12096513" w14:textId="77777777" w:rsidTr="00A07BA0">
        <w:trPr>
          <w:trHeight w:val="322"/>
        </w:trPr>
        <w:tc>
          <w:tcPr>
            <w:tcW w:w="2268" w:type="dxa"/>
            <w:tcBorders>
              <w:left w:val="single" w:sz="4" w:space="0" w:color="auto"/>
            </w:tcBorders>
            <w:shd w:val="clear" w:color="auto" w:fill="auto"/>
          </w:tcPr>
          <w:p w14:paraId="0D4D66B5"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6D69E1D4"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6BD77B99" w14:textId="77777777" w:rsidTr="00A07BA0">
        <w:trPr>
          <w:trHeight w:val="311"/>
        </w:trPr>
        <w:tc>
          <w:tcPr>
            <w:tcW w:w="3708" w:type="dxa"/>
            <w:gridSpan w:val="3"/>
            <w:tcBorders>
              <w:left w:val="single" w:sz="4" w:space="0" w:color="auto"/>
            </w:tcBorders>
            <w:shd w:val="clear" w:color="auto" w:fill="auto"/>
          </w:tcPr>
          <w:p w14:paraId="0D77427A"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333DFB1E"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79EAC971" w14:textId="77777777" w:rsidTr="00A07BA0">
        <w:trPr>
          <w:trHeight w:val="322"/>
        </w:trPr>
        <w:tc>
          <w:tcPr>
            <w:tcW w:w="4788" w:type="dxa"/>
            <w:gridSpan w:val="4"/>
            <w:tcBorders>
              <w:left w:val="single" w:sz="4" w:space="0" w:color="auto"/>
            </w:tcBorders>
            <w:shd w:val="clear" w:color="auto" w:fill="auto"/>
          </w:tcPr>
          <w:p w14:paraId="44AD8448"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4FB8A6FB"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103B208E"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3F3EE139"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6A531435"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475C9F42" w14:textId="77777777" w:rsidR="0044497D" w:rsidRPr="00DC6050" w:rsidRDefault="0044497D" w:rsidP="0044497D">
      <w:pPr>
        <w:pStyle w:val="Rientrocorpodeltesto2"/>
        <w:spacing w:line="240" w:lineRule="auto"/>
        <w:ind w:left="823" w:hanging="539"/>
        <w:rPr>
          <w:rFonts w:asciiTheme="minorHAnsi" w:hAnsiTheme="minorHAnsi" w:cstheme="minorHAnsi"/>
          <w:sz w:val="22"/>
        </w:rPr>
      </w:pPr>
    </w:p>
    <w:p w14:paraId="47567F3E" w14:textId="77777777" w:rsidR="0044497D" w:rsidRDefault="0044497D" w:rsidP="006A4810">
      <w:pPr>
        <w:pStyle w:val="sche3"/>
        <w:numPr>
          <w:ilvl w:val="0"/>
          <w:numId w:val="29"/>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14:paraId="5C5C4650" w14:textId="77777777" w:rsidR="0044497D" w:rsidRPr="00DC6050" w:rsidRDefault="0044497D" w:rsidP="006A4810">
      <w:pPr>
        <w:pStyle w:val="sche3"/>
        <w:spacing w:beforeLines="60" w:before="144" w:after="60"/>
        <w:ind w:left="284"/>
        <w:rPr>
          <w:rFonts w:asciiTheme="minorHAnsi" w:hAnsiTheme="minorHAnsi" w:cs="Arial"/>
          <w:sz w:val="24"/>
          <w:szCs w:val="24"/>
          <w:lang w:val="it-IT"/>
        </w:rPr>
      </w:pPr>
    </w:p>
    <w:p w14:paraId="5B024E44" w14:textId="77777777" w:rsidR="0044497D" w:rsidRPr="00DC6050" w:rsidRDefault="004E0AEF" w:rsidP="0044497D">
      <w:pPr>
        <w:pStyle w:val="Paragrafoelenco10"/>
        <w:spacing w:before="60" w:after="60" w:line="276" w:lineRule="auto"/>
        <w:ind w:left="851" w:hanging="567"/>
        <w:jc w:val="both"/>
        <w:rPr>
          <w:rFonts w:asciiTheme="minorHAnsi" w:hAnsiTheme="minorHAnsi" w:cs="Calibri"/>
          <w:color w:val="auto"/>
          <w:sz w:val="22"/>
          <w:szCs w:val="22"/>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44497D" w:rsidRPr="00DC6050">
        <w:rPr>
          <w:rFonts w:asciiTheme="minorHAnsi" w:hAnsiTheme="minorHAnsi"/>
          <w:sz w:val="22"/>
          <w:szCs w:val="22"/>
        </w:rPr>
        <w:instrText xml:space="preserve"> FORMCHECKBOX </w:instrText>
      </w:r>
      <w:r w:rsidR="00A07BA0">
        <w:rPr>
          <w:rFonts w:asciiTheme="minorHAnsi" w:hAnsiTheme="minorHAnsi"/>
          <w:sz w:val="22"/>
          <w:szCs w:val="22"/>
        </w:rPr>
      </w:r>
      <w:r w:rsidR="00A07BA0">
        <w:rPr>
          <w:rFonts w:asciiTheme="minorHAnsi" w:hAnsiTheme="minorHAnsi"/>
          <w:sz w:val="22"/>
          <w:szCs w:val="22"/>
        </w:rPr>
        <w:fldChar w:fldCharType="separate"/>
      </w:r>
      <w:r w:rsidRPr="00DC6050">
        <w:rPr>
          <w:rFonts w:asciiTheme="minorHAnsi" w:hAnsiTheme="minorHAnsi"/>
          <w:sz w:val="22"/>
          <w:szCs w:val="22"/>
        </w:rPr>
        <w:fldChar w:fldCharType="end"/>
      </w:r>
      <w:r w:rsidR="0044497D" w:rsidRPr="00DC6050">
        <w:rPr>
          <w:rFonts w:asciiTheme="minorHAnsi" w:hAnsiTheme="minorHAnsi"/>
          <w:b/>
          <w:color w:val="auto"/>
          <w:sz w:val="22"/>
          <w:szCs w:val="22"/>
        </w:rPr>
        <w:tab/>
      </w:r>
      <w:r w:rsidR="0044497D" w:rsidRPr="00DC6050">
        <w:rPr>
          <w:rFonts w:asciiTheme="minorHAnsi" w:hAnsiTheme="minorHAnsi" w:cs="Calibri"/>
          <w:color w:val="auto"/>
          <w:sz w:val="22"/>
          <w:szCs w:val="22"/>
        </w:rPr>
        <w:t xml:space="preserve">di allegare l’organigramma aggiornato di cui all’art. 2 del citato </w:t>
      </w:r>
      <w:proofErr w:type="spellStart"/>
      <w:r w:rsidR="0044497D" w:rsidRPr="00DC6050">
        <w:rPr>
          <w:rFonts w:asciiTheme="minorHAnsi" w:hAnsiTheme="minorHAnsi" w:cs="Calibri"/>
          <w:color w:val="auto"/>
          <w:sz w:val="22"/>
          <w:szCs w:val="22"/>
        </w:rPr>
        <w:t>d.m.</w:t>
      </w:r>
      <w:proofErr w:type="spellEnd"/>
      <w:r w:rsidR="0044497D" w:rsidRPr="00DC6050">
        <w:rPr>
          <w:rFonts w:asciiTheme="minorHAnsi" w:hAnsiTheme="minorHAnsi" w:cs="Calibri"/>
          <w:color w:val="auto"/>
          <w:sz w:val="22"/>
          <w:szCs w:val="22"/>
        </w:rPr>
        <w:t xml:space="preserve"> 02/12/2016 n° 263;</w:t>
      </w:r>
    </w:p>
    <w:p w14:paraId="0281736E" w14:textId="77777777" w:rsidR="0044497D" w:rsidRPr="00DC6050" w:rsidRDefault="0044497D" w:rsidP="0044497D">
      <w:pPr>
        <w:pStyle w:val="Paragrafoelenco10"/>
        <w:spacing w:before="60" w:after="60" w:line="276" w:lineRule="auto"/>
        <w:ind w:left="851" w:hanging="567"/>
        <w:jc w:val="both"/>
        <w:rPr>
          <w:rFonts w:asciiTheme="minorHAnsi" w:hAnsiTheme="minorHAnsi"/>
          <w:b/>
          <w:color w:val="auto"/>
          <w:sz w:val="22"/>
          <w:szCs w:val="22"/>
        </w:rPr>
      </w:pPr>
    </w:p>
    <w:p w14:paraId="3B35E594" w14:textId="77777777" w:rsidR="0044497D" w:rsidRPr="00DC6050" w:rsidRDefault="0044497D" w:rsidP="0044497D">
      <w:pPr>
        <w:pStyle w:val="Paragrafoelenco10"/>
        <w:spacing w:before="60" w:after="60"/>
        <w:ind w:left="284"/>
        <w:jc w:val="both"/>
        <w:rPr>
          <w:rFonts w:asciiTheme="minorHAnsi" w:hAnsiTheme="minorHAnsi"/>
          <w:b/>
          <w:color w:val="auto"/>
          <w:sz w:val="22"/>
          <w:szCs w:val="22"/>
        </w:rPr>
      </w:pPr>
      <w:r w:rsidRPr="00DC6050">
        <w:rPr>
          <w:rFonts w:asciiTheme="minorHAnsi" w:hAnsiTheme="minorHAnsi"/>
          <w:b/>
          <w:color w:val="auto"/>
          <w:sz w:val="22"/>
          <w:szCs w:val="22"/>
        </w:rPr>
        <w:t>oppure</w:t>
      </w:r>
    </w:p>
    <w:p w14:paraId="1DB53576" w14:textId="77777777" w:rsidR="0044497D" w:rsidRPr="00DC6050" w:rsidRDefault="0044497D" w:rsidP="0044497D">
      <w:pPr>
        <w:pStyle w:val="Paragrafoelenco10"/>
        <w:spacing w:before="60" w:after="60"/>
        <w:ind w:left="284"/>
        <w:jc w:val="both"/>
        <w:rPr>
          <w:rFonts w:asciiTheme="minorHAnsi" w:hAnsiTheme="minorHAnsi"/>
          <w:sz w:val="22"/>
          <w:szCs w:val="22"/>
        </w:rPr>
      </w:pPr>
    </w:p>
    <w:p w14:paraId="4BD0C06A" w14:textId="77777777" w:rsidR="0044497D" w:rsidRPr="00DC6050" w:rsidRDefault="004E0AEF" w:rsidP="0044497D">
      <w:pPr>
        <w:ind w:left="992" w:hanging="708"/>
        <w:jc w:val="both"/>
        <w:rPr>
          <w:rFonts w:asciiTheme="minorHAnsi" w:hAnsiTheme="minorHAnsi" w:cs="Arial"/>
          <w:sz w:val="22"/>
          <w:szCs w:val="22"/>
          <w:lang w:bidi="it-IT"/>
        </w:rPr>
      </w:pPr>
      <w:r w:rsidRPr="00DC6050">
        <w:rPr>
          <w:rFonts w:asciiTheme="minorHAnsi" w:hAnsiTheme="minorHAnsi"/>
          <w:sz w:val="22"/>
          <w:szCs w:val="22"/>
        </w:rPr>
        <w:fldChar w:fldCharType="begin">
          <w:ffData>
            <w:name w:val=""/>
            <w:enabled/>
            <w:calcOnExit w:val="0"/>
            <w:checkBox>
              <w:sizeAuto/>
              <w:default w:val="0"/>
              <w:checked w:val="0"/>
            </w:checkBox>
          </w:ffData>
        </w:fldChar>
      </w:r>
      <w:r w:rsidR="0044497D" w:rsidRPr="00DC6050">
        <w:rPr>
          <w:rFonts w:asciiTheme="minorHAnsi" w:hAnsiTheme="minorHAnsi"/>
          <w:sz w:val="22"/>
          <w:szCs w:val="22"/>
        </w:rPr>
        <w:instrText xml:space="preserve"> FORMCHECKBOX </w:instrText>
      </w:r>
      <w:r w:rsidR="00A07BA0">
        <w:rPr>
          <w:rFonts w:asciiTheme="minorHAnsi" w:hAnsiTheme="minorHAnsi"/>
          <w:sz w:val="22"/>
          <w:szCs w:val="22"/>
        </w:rPr>
      </w:r>
      <w:r w:rsidR="00A07BA0">
        <w:rPr>
          <w:rFonts w:asciiTheme="minorHAnsi" w:hAnsiTheme="minorHAnsi"/>
          <w:sz w:val="22"/>
          <w:szCs w:val="22"/>
        </w:rPr>
        <w:fldChar w:fldCharType="separate"/>
      </w:r>
      <w:r w:rsidRPr="00DC6050">
        <w:rPr>
          <w:rFonts w:asciiTheme="minorHAnsi" w:hAnsiTheme="minorHAnsi"/>
          <w:sz w:val="22"/>
          <w:szCs w:val="22"/>
        </w:rPr>
        <w:fldChar w:fldCharType="end"/>
      </w:r>
      <w:r w:rsidR="0044497D" w:rsidRPr="00DC6050">
        <w:rPr>
          <w:rFonts w:asciiTheme="minorHAnsi" w:hAnsiTheme="minorHAnsi"/>
          <w:b/>
          <w:color w:val="auto"/>
          <w:sz w:val="22"/>
          <w:szCs w:val="22"/>
        </w:rPr>
        <w:t xml:space="preserve"> </w:t>
      </w:r>
      <w:r w:rsidR="0044497D" w:rsidRPr="00DC6050">
        <w:rPr>
          <w:rFonts w:asciiTheme="minorHAnsi" w:hAnsiTheme="minorHAnsi"/>
          <w:b/>
          <w:color w:val="auto"/>
          <w:sz w:val="22"/>
          <w:szCs w:val="22"/>
        </w:rPr>
        <w:tab/>
      </w:r>
      <w:r w:rsidR="0044497D" w:rsidRPr="00DC6050">
        <w:rPr>
          <w:rFonts w:asciiTheme="minorHAnsi" w:hAnsiTheme="minorHAnsi" w:cs="Arial"/>
          <w:sz w:val="22"/>
          <w:szCs w:val="22"/>
        </w:rPr>
        <w:t xml:space="preserve">che </w:t>
      </w:r>
      <w:r w:rsidR="0044497D" w:rsidRPr="00DC6050">
        <w:rPr>
          <w:rFonts w:asciiTheme="minorHAnsi" w:hAnsiTheme="minorHAnsi" w:cs="Arial"/>
          <w:sz w:val="22"/>
          <w:szCs w:val="22"/>
          <w:lang w:bidi="it-IT"/>
        </w:rPr>
        <w:t>i medesimi dati aggiornati sono riscontrabili sul casellario delle società di ingegneria e professionali dell’ANAC.</w:t>
      </w:r>
    </w:p>
    <w:p w14:paraId="22728677" w14:textId="77777777" w:rsidR="0044497D" w:rsidRDefault="0044497D" w:rsidP="0044497D">
      <w:pPr>
        <w:ind w:left="284"/>
        <w:jc w:val="both"/>
        <w:rPr>
          <w:rFonts w:asciiTheme="minorHAnsi" w:hAnsiTheme="minorHAnsi" w:cstheme="minorHAnsi"/>
          <w:sz w:val="22"/>
          <w:szCs w:val="22"/>
          <w:lang w:val="de-DE"/>
        </w:rPr>
      </w:pPr>
    </w:p>
    <w:p w14:paraId="1E9D428C" w14:textId="77777777" w:rsidR="0044497D" w:rsidRDefault="0044497D" w:rsidP="0044497D">
      <w:pPr>
        <w:ind w:left="284"/>
        <w:jc w:val="both"/>
        <w:rPr>
          <w:rFonts w:asciiTheme="minorHAnsi" w:hAnsiTheme="minorHAnsi" w:cstheme="minorHAnsi"/>
          <w:sz w:val="22"/>
          <w:szCs w:val="22"/>
          <w:lang w:val="de-DE"/>
        </w:rPr>
      </w:pPr>
    </w:p>
    <w:p w14:paraId="120EBAFF" w14:textId="77777777" w:rsidR="0044497D" w:rsidRPr="00DC6050" w:rsidRDefault="0044497D" w:rsidP="0044497D">
      <w:pPr>
        <w:ind w:left="284"/>
        <w:jc w:val="both"/>
        <w:rPr>
          <w:rFonts w:asciiTheme="minorHAnsi" w:hAnsiTheme="minorHAnsi" w:cstheme="minorHAnsi"/>
          <w:sz w:val="22"/>
          <w:szCs w:val="22"/>
          <w:lang w:val="de-DE"/>
        </w:rPr>
      </w:pPr>
    </w:p>
    <w:p w14:paraId="5A287CB6" w14:textId="77777777" w:rsidR="0044497D" w:rsidRPr="00DC6050" w:rsidRDefault="0044497D" w:rsidP="0044497D">
      <w:pPr>
        <w:ind w:left="284"/>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537B4F" w14:paraId="04780854" w14:textId="77777777" w:rsidTr="00A07BA0">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5E45352C" w14:textId="77777777" w:rsidR="0044497D" w:rsidRDefault="00C3117E" w:rsidP="00A07BA0">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1</w:t>
            </w:r>
            <w:r w:rsidR="0044497D">
              <w:rPr>
                <w:rFonts w:asciiTheme="minorHAnsi" w:hAnsiTheme="minorHAnsi" w:cstheme="minorHAnsi"/>
                <w:b/>
                <w:sz w:val="20"/>
              </w:rPr>
              <w:t>5</w:t>
            </w:r>
            <w:r w:rsidR="0044497D" w:rsidRPr="00537B4F">
              <w:rPr>
                <w:rFonts w:asciiTheme="minorHAnsi" w:hAnsiTheme="minorHAnsi" w:cstheme="minorHAnsi"/>
                <w:b/>
                <w:sz w:val="20"/>
              </w:rPr>
              <w:t>.</w:t>
            </w:r>
            <w:r w:rsidR="0044497D">
              <w:rPr>
                <w:rFonts w:asciiTheme="minorHAnsi" w:hAnsiTheme="minorHAnsi" w:cstheme="minorHAnsi"/>
                <w:b/>
                <w:sz w:val="20"/>
              </w:rPr>
              <w:t>d</w:t>
            </w:r>
            <w:r w:rsidR="0044497D" w:rsidRPr="00537B4F">
              <w:rPr>
                <w:rFonts w:asciiTheme="minorHAnsi" w:hAnsiTheme="minorHAnsi" w:cstheme="minorHAnsi"/>
                <w:b/>
                <w:sz w:val="20"/>
              </w:rPr>
              <w:t>)</w:t>
            </w:r>
            <w:r w:rsidR="0044497D" w:rsidRPr="00537B4F">
              <w:rPr>
                <w:rFonts w:asciiTheme="minorHAnsi" w:hAnsiTheme="minorHAnsi" w:cstheme="minorHAnsi"/>
                <w:b/>
                <w:sz w:val="20"/>
              </w:rPr>
              <w:tab/>
              <w:t xml:space="preserve">da compilare in caso di </w:t>
            </w:r>
            <w:r w:rsidR="0044497D" w:rsidRPr="00537B4F">
              <w:rPr>
                <w:rFonts w:asciiTheme="minorHAnsi" w:hAnsiTheme="minorHAnsi" w:cstheme="minorHAnsi"/>
                <w:b/>
                <w:sz w:val="20"/>
                <w:u w:val="single"/>
              </w:rPr>
              <w:t>SOCIETÀ DI INGEGNERIA</w:t>
            </w:r>
          </w:p>
          <w:p w14:paraId="2015B7C5" w14:textId="77777777" w:rsidR="0044497D" w:rsidRDefault="0044497D" w:rsidP="00A07BA0">
            <w:pPr>
              <w:tabs>
                <w:tab w:val="left" w:pos="540"/>
              </w:tabs>
              <w:spacing w:before="60" w:after="60"/>
              <w:rPr>
                <w:rFonts w:asciiTheme="minorHAnsi" w:hAnsiTheme="minorHAnsi" w:cstheme="minorHAnsi"/>
                <w:b/>
                <w:sz w:val="20"/>
                <w:u w:val="single"/>
              </w:rPr>
            </w:pPr>
          </w:p>
          <w:p w14:paraId="7C37D1C9" w14:textId="77777777" w:rsidR="0044497D" w:rsidRPr="00537B4F" w:rsidRDefault="0044497D" w:rsidP="00A07BA0">
            <w:pPr>
              <w:tabs>
                <w:tab w:val="left" w:pos="540"/>
              </w:tabs>
              <w:spacing w:before="60" w:after="60"/>
              <w:rPr>
                <w:rFonts w:asciiTheme="minorHAnsi" w:hAnsiTheme="minorHAnsi" w:cstheme="minorHAnsi"/>
                <w:sz w:val="20"/>
              </w:rPr>
            </w:pPr>
            <w:r w:rsidRPr="00655E91">
              <w:rPr>
                <w:rFonts w:asciiTheme="minorHAnsi" w:hAnsiTheme="minorHAnsi" w:cstheme="minorHAnsi"/>
                <w:b/>
                <w:sz w:val="20"/>
              </w:rPr>
              <w:t xml:space="preserve">Questa sezione deve essere compilata dal legale rappresentante della società di </w:t>
            </w:r>
            <w:r>
              <w:rPr>
                <w:rFonts w:asciiTheme="minorHAnsi" w:hAnsiTheme="minorHAnsi" w:cstheme="minorHAnsi"/>
                <w:b/>
                <w:sz w:val="20"/>
              </w:rPr>
              <w:t>ingegneria.</w:t>
            </w:r>
          </w:p>
        </w:tc>
      </w:tr>
    </w:tbl>
    <w:p w14:paraId="0BE43F2F" w14:textId="77777777" w:rsidR="0044497D" w:rsidRDefault="0044497D" w:rsidP="0044497D">
      <w:pPr>
        <w:spacing w:before="60" w:after="120"/>
        <w:ind w:left="284"/>
        <w:rPr>
          <w:rFonts w:asciiTheme="minorHAnsi" w:hAnsiTheme="minorHAnsi" w:cstheme="minorHAnsi"/>
          <w:sz w:val="18"/>
          <w:szCs w:val="18"/>
        </w:rPr>
      </w:pPr>
    </w:p>
    <w:p w14:paraId="4E58982F" w14:textId="77777777" w:rsidR="0044497D" w:rsidRPr="00FE18A4"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537B4F" w14:paraId="43126202" w14:textId="77777777" w:rsidTr="00A07BA0">
        <w:tc>
          <w:tcPr>
            <w:tcW w:w="2633" w:type="dxa"/>
            <w:gridSpan w:val="2"/>
            <w:tcBorders>
              <w:top w:val="single" w:sz="4" w:space="0" w:color="auto"/>
              <w:left w:val="single" w:sz="4" w:space="0" w:color="auto"/>
            </w:tcBorders>
            <w:shd w:val="clear" w:color="auto" w:fill="auto"/>
          </w:tcPr>
          <w:p w14:paraId="37D32010"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3981C940"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3CF4653C" w14:textId="77777777" w:rsidTr="00A07BA0">
        <w:tc>
          <w:tcPr>
            <w:tcW w:w="9935" w:type="dxa"/>
            <w:gridSpan w:val="5"/>
            <w:tcBorders>
              <w:left w:val="single" w:sz="4" w:space="0" w:color="auto"/>
              <w:right w:val="single" w:sz="4" w:space="0" w:color="auto"/>
            </w:tcBorders>
            <w:shd w:val="clear" w:color="auto" w:fill="auto"/>
          </w:tcPr>
          <w:p w14:paraId="3346C4B0" w14:textId="77777777" w:rsidR="0044497D" w:rsidRPr="00537B4F" w:rsidRDefault="0044497D" w:rsidP="00A07BA0">
            <w:pPr>
              <w:tabs>
                <w:tab w:val="right" w:pos="9540"/>
              </w:tabs>
              <w:spacing w:before="80"/>
              <w:jc w:val="both"/>
              <w:rPr>
                <w:rFonts w:asciiTheme="minorHAnsi" w:hAnsiTheme="minorHAnsi" w:cstheme="minorHAnsi"/>
                <w:sz w:val="20"/>
              </w:rPr>
            </w:pPr>
            <w:r w:rsidRPr="00537B4F">
              <w:rPr>
                <w:rFonts w:asciiTheme="minorHAnsi" w:hAnsiTheme="minorHAnsi" w:cstheme="minorHAnsi"/>
                <w:sz w:val="20"/>
              </w:rPr>
              <w:t>iscrizione alla CCIAA di:</w:t>
            </w:r>
            <w:r w:rsidRPr="00537B4F">
              <w:rPr>
                <w:rFonts w:asciiTheme="minorHAnsi" w:hAnsiTheme="minorHAnsi" w:cstheme="minorHAnsi"/>
                <w:i/>
                <w:iCs/>
                <w:sz w:val="20"/>
              </w:rPr>
              <w:t xml:space="preserve"> </w:t>
            </w:r>
            <w:r w:rsidRPr="00537B4F">
              <w:rPr>
                <w:rFonts w:asciiTheme="minorHAnsi" w:hAnsiTheme="minorHAnsi" w:cstheme="minorHAnsi"/>
                <w:i/>
                <w:iCs/>
                <w:sz w:val="18"/>
                <w:szCs w:val="18"/>
              </w:rPr>
              <w:t>(per gli stranieri registri equipollenti)</w:t>
            </w:r>
          </w:p>
        </w:tc>
      </w:tr>
      <w:tr w:rsidR="0044497D" w:rsidRPr="00537B4F" w14:paraId="55E88195" w14:textId="77777777" w:rsidTr="00A07BA0">
        <w:tc>
          <w:tcPr>
            <w:tcW w:w="9935" w:type="dxa"/>
            <w:gridSpan w:val="5"/>
            <w:tcBorders>
              <w:left w:val="single" w:sz="4" w:space="0" w:color="auto"/>
              <w:bottom w:val="dashSmallGap" w:sz="4" w:space="0" w:color="auto"/>
              <w:right w:val="single" w:sz="4" w:space="0" w:color="auto"/>
            </w:tcBorders>
            <w:shd w:val="clear" w:color="auto" w:fill="auto"/>
          </w:tcPr>
          <w:p w14:paraId="06DC8BB6" w14:textId="77777777" w:rsidR="0044497D" w:rsidRPr="00537B4F" w:rsidRDefault="0044497D" w:rsidP="00A07BA0">
            <w:pPr>
              <w:tabs>
                <w:tab w:val="right" w:pos="9540"/>
              </w:tabs>
              <w:spacing w:before="80"/>
              <w:jc w:val="both"/>
              <w:rPr>
                <w:rFonts w:asciiTheme="minorHAnsi" w:hAnsiTheme="minorHAnsi" w:cstheme="minorHAnsi"/>
                <w:sz w:val="20"/>
              </w:rPr>
            </w:pPr>
          </w:p>
        </w:tc>
      </w:tr>
      <w:tr w:rsidR="0044497D" w:rsidRPr="00537B4F" w14:paraId="32FBEEE7" w14:textId="77777777" w:rsidTr="00A07BA0">
        <w:tc>
          <w:tcPr>
            <w:tcW w:w="2633" w:type="dxa"/>
            <w:gridSpan w:val="2"/>
            <w:tcBorders>
              <w:top w:val="dashSmallGap" w:sz="4" w:space="0" w:color="auto"/>
              <w:left w:val="single" w:sz="4" w:space="0" w:color="auto"/>
            </w:tcBorders>
            <w:shd w:val="clear" w:color="auto" w:fill="auto"/>
          </w:tcPr>
          <w:p w14:paraId="53C0215F"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0CCD171A"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5B6293C2" w14:textId="77777777" w:rsidTr="00A07BA0">
        <w:tc>
          <w:tcPr>
            <w:tcW w:w="2633" w:type="dxa"/>
            <w:gridSpan w:val="2"/>
            <w:tcBorders>
              <w:left w:val="single" w:sz="4" w:space="0" w:color="auto"/>
            </w:tcBorders>
            <w:shd w:val="clear" w:color="auto" w:fill="auto"/>
          </w:tcPr>
          <w:p w14:paraId="0608DF13"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lastRenderedPageBreak/>
              <w:t>forma giuridica</w:t>
            </w:r>
            <w:r w:rsidRPr="00537B4F">
              <w:rPr>
                <w:rFonts w:asciiTheme="minorHAnsi" w:hAnsiTheme="minorHAnsi" w:cstheme="minorHAnsi"/>
                <w:sz w:val="20"/>
                <w:lang w:val="de-DE"/>
              </w:rPr>
              <w:t>:</w:t>
            </w:r>
          </w:p>
        </w:tc>
        <w:tc>
          <w:tcPr>
            <w:tcW w:w="2832" w:type="dxa"/>
            <w:tcBorders>
              <w:bottom w:val="dashSmallGap" w:sz="4" w:space="0" w:color="auto"/>
            </w:tcBorders>
            <w:shd w:val="clear" w:color="auto" w:fill="auto"/>
          </w:tcPr>
          <w:p w14:paraId="1D629680"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6A34619F" w14:textId="77777777" w:rsidR="0044497D" w:rsidRPr="00537B4F" w:rsidRDefault="0044497D" w:rsidP="00A07BA0">
            <w:pPr>
              <w:tabs>
                <w:tab w:val="right" w:pos="9540"/>
              </w:tabs>
              <w:spacing w:before="80"/>
              <w:jc w:val="right"/>
              <w:rPr>
                <w:rFonts w:asciiTheme="minorHAnsi" w:hAnsiTheme="minorHAnsi" w:cstheme="minorHAnsi"/>
                <w:sz w:val="20"/>
                <w:lang w:val="de-DE"/>
              </w:rPr>
            </w:pPr>
            <w:r w:rsidRPr="00537B4F">
              <w:rPr>
                <w:rFonts w:asciiTheme="minorHAnsi" w:hAnsiTheme="minorHAnsi" w:cstheme="minorHAnsi"/>
                <w:sz w:val="20"/>
              </w:rPr>
              <w:t>sede legale</w:t>
            </w:r>
            <w:r w:rsidRPr="00537B4F">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769208A5" w14:textId="77777777" w:rsidR="0044497D" w:rsidRPr="00537B4F" w:rsidRDefault="0044497D" w:rsidP="00A07BA0">
            <w:pPr>
              <w:tabs>
                <w:tab w:val="right" w:pos="9540"/>
              </w:tabs>
              <w:spacing w:before="80"/>
              <w:jc w:val="both"/>
              <w:rPr>
                <w:rFonts w:asciiTheme="minorHAnsi" w:hAnsiTheme="minorHAnsi" w:cstheme="minorHAnsi"/>
                <w:sz w:val="20"/>
                <w:lang w:val="de-DE"/>
              </w:rPr>
            </w:pPr>
          </w:p>
        </w:tc>
      </w:tr>
      <w:tr w:rsidR="0044497D" w:rsidRPr="00537B4F" w14:paraId="03509170" w14:textId="77777777" w:rsidTr="00A07BA0">
        <w:trPr>
          <w:cantSplit/>
          <w:trHeight w:hRule="exact" w:val="113"/>
        </w:trPr>
        <w:tc>
          <w:tcPr>
            <w:tcW w:w="2456" w:type="dxa"/>
            <w:tcBorders>
              <w:left w:val="single" w:sz="4" w:space="0" w:color="auto"/>
              <w:bottom w:val="single" w:sz="4" w:space="0" w:color="auto"/>
            </w:tcBorders>
            <w:shd w:val="clear" w:color="auto" w:fill="auto"/>
          </w:tcPr>
          <w:p w14:paraId="6FCB5004"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65C9A1C9"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44E81B00" w14:textId="77777777" w:rsidR="0044497D" w:rsidRDefault="0044497D" w:rsidP="0044497D">
      <w:pPr>
        <w:pStyle w:val="Rientrocorpodeltesto2"/>
        <w:numPr>
          <w:ilvl w:val="0"/>
          <w:numId w:val="30"/>
        </w:numPr>
        <w:spacing w:line="240" w:lineRule="auto"/>
        <w:ind w:left="644"/>
        <w:rPr>
          <w:rFonts w:asciiTheme="minorHAnsi" w:hAnsiTheme="minorHAnsi" w:cstheme="minorHAnsi"/>
        </w:rPr>
      </w:pPr>
      <w:r>
        <w:rPr>
          <w:rFonts w:asciiTheme="minorHAnsi" w:hAnsiTheme="minorHAnsi" w:cstheme="minorHAnsi"/>
        </w:rPr>
        <w:t xml:space="preserve">che gli estremi dei requisiti del direttore tecnico di cui all’art. 3 del </w:t>
      </w:r>
      <w:proofErr w:type="spellStart"/>
      <w:r>
        <w:rPr>
          <w:rFonts w:asciiTheme="minorHAnsi" w:hAnsiTheme="minorHAnsi" w:cstheme="minorHAnsi"/>
        </w:rPr>
        <w:t>d.m.</w:t>
      </w:r>
      <w:proofErr w:type="spellEnd"/>
      <w:r>
        <w:rPr>
          <w:rFonts w:asciiTheme="minorHAnsi" w:hAnsiTheme="minorHAnsi" w:cstheme="minorHAnsi"/>
        </w:rPr>
        <w:t xml:space="preserve"> 263/2016 sono: </w:t>
      </w:r>
    </w:p>
    <w:tbl>
      <w:tblPr>
        <w:tblW w:w="10008" w:type="dxa"/>
        <w:tblLook w:val="01E0" w:firstRow="1" w:lastRow="1" w:firstColumn="1" w:lastColumn="1" w:noHBand="0" w:noVBand="0"/>
      </w:tblPr>
      <w:tblGrid>
        <w:gridCol w:w="2268"/>
        <w:gridCol w:w="362"/>
        <w:gridCol w:w="1078"/>
        <w:gridCol w:w="1080"/>
        <w:gridCol w:w="5220"/>
      </w:tblGrid>
      <w:tr w:rsidR="0044497D" w:rsidRPr="00537B4F" w14:paraId="08981B66" w14:textId="77777777" w:rsidTr="00A07BA0">
        <w:trPr>
          <w:trHeight w:val="322"/>
        </w:trPr>
        <w:tc>
          <w:tcPr>
            <w:tcW w:w="2268" w:type="dxa"/>
            <w:tcBorders>
              <w:top w:val="single" w:sz="4" w:space="0" w:color="auto"/>
              <w:left w:val="single" w:sz="4" w:space="0" w:color="auto"/>
            </w:tcBorders>
            <w:shd w:val="clear" w:color="auto" w:fill="auto"/>
          </w:tcPr>
          <w:p w14:paraId="1760BA61" w14:textId="77777777" w:rsidR="0044497D" w:rsidRPr="00537B4F" w:rsidRDefault="0044497D" w:rsidP="00A07BA0">
            <w:pPr>
              <w:tabs>
                <w:tab w:val="right" w:pos="9540"/>
              </w:tabs>
              <w:spacing w:before="80"/>
              <w:jc w:val="both"/>
              <w:rPr>
                <w:rFonts w:asciiTheme="minorHAnsi" w:hAnsiTheme="minorHAnsi" w:cstheme="minorHAnsi"/>
                <w:sz w:val="20"/>
                <w:lang w:val="de-DE"/>
              </w:rPr>
            </w:pPr>
            <w:r w:rsidRPr="00537B4F">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74DACA84" w14:textId="77777777" w:rsidR="0044497D" w:rsidRPr="00537B4F" w:rsidRDefault="0044497D" w:rsidP="00A07BA0">
            <w:pPr>
              <w:tabs>
                <w:tab w:val="right" w:pos="9540"/>
              </w:tabs>
              <w:spacing w:before="80"/>
              <w:jc w:val="both"/>
              <w:rPr>
                <w:rFonts w:asciiTheme="minorHAnsi" w:hAnsiTheme="minorHAnsi" w:cstheme="minorHAnsi"/>
                <w:b/>
                <w:sz w:val="20"/>
                <w:lang w:val="de-DE"/>
              </w:rPr>
            </w:pPr>
          </w:p>
        </w:tc>
      </w:tr>
      <w:tr w:rsidR="0044497D" w:rsidRPr="00537B4F" w14:paraId="53E06A38" w14:textId="77777777" w:rsidTr="00A07BA0">
        <w:trPr>
          <w:trHeight w:val="322"/>
        </w:trPr>
        <w:tc>
          <w:tcPr>
            <w:tcW w:w="2268" w:type="dxa"/>
            <w:tcBorders>
              <w:left w:val="single" w:sz="4" w:space="0" w:color="auto"/>
            </w:tcBorders>
            <w:shd w:val="clear" w:color="auto" w:fill="auto"/>
          </w:tcPr>
          <w:p w14:paraId="4E5FCBD4"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4C1B718F"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458C4D89" w14:textId="77777777" w:rsidTr="00A07BA0">
        <w:trPr>
          <w:trHeight w:val="322"/>
        </w:trPr>
        <w:tc>
          <w:tcPr>
            <w:tcW w:w="2268" w:type="dxa"/>
            <w:tcBorders>
              <w:left w:val="single" w:sz="4" w:space="0" w:color="auto"/>
            </w:tcBorders>
            <w:shd w:val="clear" w:color="auto" w:fill="auto"/>
          </w:tcPr>
          <w:p w14:paraId="6357B611" w14:textId="77777777" w:rsidR="0044497D" w:rsidRPr="00AF57DC" w:rsidRDefault="0044497D" w:rsidP="00A07BA0">
            <w:pPr>
              <w:tabs>
                <w:tab w:val="right" w:pos="9540"/>
              </w:tabs>
              <w:spacing w:before="80"/>
              <w:jc w:val="both"/>
              <w:rPr>
                <w:rFonts w:asciiTheme="minorHAnsi" w:hAnsiTheme="minorHAnsi" w:cstheme="minorHAnsi"/>
                <w:sz w:val="20"/>
              </w:rPr>
            </w:pPr>
            <w:r>
              <w:rPr>
                <w:rFonts w:asciiTheme="minorHAnsi" w:hAnsiTheme="minorHAnsi" w:cstheme="minorHAnsi"/>
                <w:sz w:val="20"/>
              </w:rPr>
              <w:t>Data di abilitazione</w:t>
            </w:r>
          </w:p>
        </w:tc>
        <w:tc>
          <w:tcPr>
            <w:tcW w:w="7740" w:type="dxa"/>
            <w:gridSpan w:val="4"/>
            <w:tcBorders>
              <w:bottom w:val="dashSmallGap" w:sz="4" w:space="0" w:color="auto"/>
              <w:right w:val="single" w:sz="4" w:space="0" w:color="auto"/>
            </w:tcBorders>
            <w:shd w:val="clear" w:color="auto" w:fill="auto"/>
          </w:tcPr>
          <w:p w14:paraId="36F08E35"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27C01C26" w14:textId="77777777" w:rsidTr="00A07BA0">
        <w:trPr>
          <w:trHeight w:val="311"/>
        </w:trPr>
        <w:tc>
          <w:tcPr>
            <w:tcW w:w="3708" w:type="dxa"/>
            <w:gridSpan w:val="3"/>
            <w:tcBorders>
              <w:left w:val="single" w:sz="4" w:space="0" w:color="auto"/>
            </w:tcBorders>
            <w:shd w:val="clear" w:color="auto" w:fill="auto"/>
          </w:tcPr>
          <w:p w14:paraId="32876925"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0FD98B42"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1ABC1B47" w14:textId="77777777" w:rsidTr="00A07BA0">
        <w:trPr>
          <w:trHeight w:val="322"/>
        </w:trPr>
        <w:tc>
          <w:tcPr>
            <w:tcW w:w="4788" w:type="dxa"/>
            <w:gridSpan w:val="4"/>
            <w:tcBorders>
              <w:left w:val="single" w:sz="4" w:space="0" w:color="auto"/>
            </w:tcBorders>
            <w:shd w:val="clear" w:color="auto" w:fill="auto"/>
          </w:tcPr>
          <w:p w14:paraId="1004A7FD" w14:textId="77777777" w:rsidR="0044497D" w:rsidRPr="00AF57DC" w:rsidRDefault="0044497D" w:rsidP="00A07BA0">
            <w:pPr>
              <w:tabs>
                <w:tab w:val="right" w:pos="9540"/>
              </w:tabs>
              <w:spacing w:before="80"/>
              <w:jc w:val="both"/>
              <w:rPr>
                <w:rFonts w:asciiTheme="minorHAnsi" w:hAnsiTheme="minorHAnsi" w:cstheme="minorHAnsi"/>
                <w:sz w:val="20"/>
              </w:rPr>
            </w:pPr>
            <w:r w:rsidRPr="00AF57DC">
              <w:rPr>
                <w:rFonts w:asciiTheme="minorHAnsi" w:hAnsiTheme="minorHAnsi"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14:paraId="1DAD41A5" w14:textId="77777777" w:rsidR="0044497D" w:rsidRPr="00AF57DC" w:rsidRDefault="0044497D" w:rsidP="00A07BA0">
            <w:pPr>
              <w:tabs>
                <w:tab w:val="right" w:pos="9540"/>
              </w:tabs>
              <w:spacing w:before="80"/>
              <w:jc w:val="both"/>
              <w:rPr>
                <w:rFonts w:asciiTheme="minorHAnsi" w:hAnsiTheme="minorHAnsi" w:cstheme="minorHAnsi"/>
                <w:sz w:val="20"/>
              </w:rPr>
            </w:pPr>
          </w:p>
        </w:tc>
      </w:tr>
      <w:tr w:rsidR="0044497D" w:rsidRPr="00537B4F" w14:paraId="44408550"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3D6F3F72" w14:textId="77777777" w:rsidR="0044497D" w:rsidRPr="00537B4F"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6FE1CB48" w14:textId="77777777" w:rsidR="0044497D" w:rsidRPr="00537B4F" w:rsidRDefault="0044497D" w:rsidP="00A07BA0">
            <w:pPr>
              <w:tabs>
                <w:tab w:val="right" w:pos="9540"/>
              </w:tabs>
              <w:spacing w:before="80" w:after="80" w:line="120" w:lineRule="auto"/>
              <w:jc w:val="both"/>
              <w:rPr>
                <w:rFonts w:asciiTheme="minorHAnsi" w:hAnsiTheme="minorHAnsi" w:cstheme="minorHAnsi"/>
                <w:sz w:val="8"/>
                <w:szCs w:val="8"/>
              </w:rPr>
            </w:pPr>
          </w:p>
        </w:tc>
      </w:tr>
    </w:tbl>
    <w:p w14:paraId="7A472726" w14:textId="77777777" w:rsidR="0044497D" w:rsidRDefault="0044497D" w:rsidP="0044497D">
      <w:pPr>
        <w:pStyle w:val="Rientrocorpodeltesto2"/>
        <w:spacing w:line="240" w:lineRule="auto"/>
        <w:ind w:left="823" w:hanging="539"/>
        <w:rPr>
          <w:rFonts w:asciiTheme="minorHAnsi" w:hAnsiTheme="minorHAnsi" w:cstheme="minorHAnsi"/>
        </w:rPr>
      </w:pPr>
    </w:p>
    <w:p w14:paraId="16B5DBE3" w14:textId="77777777" w:rsidR="0044497D" w:rsidRDefault="0044497D" w:rsidP="0044497D">
      <w:pPr>
        <w:pStyle w:val="Rientrocorpodeltesto2"/>
        <w:spacing w:line="240" w:lineRule="auto"/>
        <w:ind w:left="823" w:hanging="539"/>
        <w:rPr>
          <w:rFonts w:asciiTheme="minorHAnsi" w:hAnsiTheme="minorHAnsi" w:cstheme="minorHAnsi"/>
        </w:rPr>
      </w:pPr>
    </w:p>
    <w:p w14:paraId="59C14956" w14:textId="77777777" w:rsidR="0044497D" w:rsidRDefault="0044497D" w:rsidP="006A4810">
      <w:pPr>
        <w:pStyle w:val="sche3"/>
        <w:numPr>
          <w:ilvl w:val="0"/>
          <w:numId w:val="29"/>
        </w:numPr>
        <w:spacing w:beforeLines="60" w:before="144" w:after="60"/>
        <w:ind w:left="644"/>
        <w:rPr>
          <w:rFonts w:asciiTheme="minorHAnsi" w:hAnsiTheme="minorHAnsi" w:cs="Arial"/>
          <w:i/>
          <w:szCs w:val="24"/>
          <w:lang w:val="it-IT"/>
        </w:rPr>
      </w:pPr>
      <w:r w:rsidRPr="002A53A5">
        <w:rPr>
          <w:rFonts w:asciiTheme="minorHAnsi" w:hAnsiTheme="minorHAnsi" w:cs="Arial"/>
          <w:i/>
          <w:szCs w:val="24"/>
          <w:lang w:val="it-IT"/>
        </w:rPr>
        <w:t>(barrare la casella che interessa)</w:t>
      </w:r>
    </w:p>
    <w:p w14:paraId="67275915" w14:textId="77777777" w:rsidR="0044497D" w:rsidRPr="00FE18A4" w:rsidRDefault="0044497D" w:rsidP="006A4810">
      <w:pPr>
        <w:pStyle w:val="sche3"/>
        <w:spacing w:beforeLines="60" w:before="144" w:after="60"/>
        <w:ind w:left="284"/>
        <w:rPr>
          <w:rFonts w:asciiTheme="minorHAnsi" w:hAnsiTheme="minorHAnsi" w:cs="Arial"/>
          <w:sz w:val="22"/>
          <w:szCs w:val="24"/>
          <w:lang w:val="it-IT"/>
        </w:rPr>
      </w:pPr>
    </w:p>
    <w:p w14:paraId="6B916998" w14:textId="77777777" w:rsidR="0044497D" w:rsidRPr="00FE18A4" w:rsidRDefault="004E0AEF" w:rsidP="0044497D">
      <w:pPr>
        <w:pStyle w:val="Paragrafoelenco10"/>
        <w:spacing w:before="60" w:after="60" w:line="276" w:lineRule="auto"/>
        <w:ind w:left="851" w:hanging="567"/>
        <w:jc w:val="both"/>
        <w:rPr>
          <w:rFonts w:asciiTheme="minorHAnsi" w:hAnsiTheme="minorHAnsi" w:cs="Calibri"/>
          <w:color w:val="auto"/>
          <w:sz w:val="22"/>
          <w:szCs w:val="22"/>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44497D" w:rsidRPr="00FE18A4">
        <w:rPr>
          <w:rFonts w:asciiTheme="minorHAnsi" w:hAnsiTheme="minorHAnsi"/>
          <w:sz w:val="22"/>
          <w:szCs w:val="22"/>
        </w:rPr>
        <w:instrText xml:space="preserve"> FORMCHECKBOX </w:instrText>
      </w:r>
      <w:r w:rsidR="00A07BA0">
        <w:rPr>
          <w:rFonts w:asciiTheme="minorHAnsi" w:hAnsiTheme="minorHAnsi"/>
          <w:sz w:val="22"/>
          <w:szCs w:val="22"/>
        </w:rPr>
      </w:r>
      <w:r w:rsidR="00A07BA0">
        <w:rPr>
          <w:rFonts w:asciiTheme="minorHAnsi" w:hAnsiTheme="minorHAnsi"/>
          <w:sz w:val="22"/>
          <w:szCs w:val="22"/>
        </w:rPr>
        <w:fldChar w:fldCharType="separate"/>
      </w:r>
      <w:r w:rsidRPr="00FE18A4">
        <w:rPr>
          <w:rFonts w:asciiTheme="minorHAnsi" w:hAnsiTheme="minorHAnsi"/>
          <w:sz w:val="22"/>
          <w:szCs w:val="22"/>
        </w:rPr>
        <w:fldChar w:fldCharType="end"/>
      </w:r>
      <w:r w:rsidR="0044497D" w:rsidRPr="00FE18A4">
        <w:rPr>
          <w:rFonts w:asciiTheme="minorHAnsi" w:hAnsiTheme="minorHAnsi"/>
          <w:b/>
          <w:color w:val="auto"/>
          <w:sz w:val="22"/>
          <w:szCs w:val="22"/>
        </w:rPr>
        <w:tab/>
      </w:r>
      <w:r w:rsidR="0044497D" w:rsidRPr="00FE18A4">
        <w:rPr>
          <w:rFonts w:asciiTheme="minorHAnsi" w:hAnsiTheme="minorHAnsi" w:cs="Calibri"/>
          <w:color w:val="auto"/>
          <w:sz w:val="22"/>
          <w:szCs w:val="22"/>
        </w:rPr>
        <w:t xml:space="preserve">di allegare l’organigramma aggiornato di cui all’art. 3 del citato </w:t>
      </w:r>
      <w:proofErr w:type="spellStart"/>
      <w:r w:rsidR="0044497D" w:rsidRPr="00FE18A4">
        <w:rPr>
          <w:rFonts w:asciiTheme="minorHAnsi" w:hAnsiTheme="minorHAnsi" w:cs="Calibri"/>
          <w:color w:val="auto"/>
          <w:sz w:val="22"/>
          <w:szCs w:val="22"/>
        </w:rPr>
        <w:t>d.m.</w:t>
      </w:r>
      <w:proofErr w:type="spellEnd"/>
      <w:r w:rsidR="0044497D" w:rsidRPr="00FE18A4">
        <w:rPr>
          <w:rFonts w:asciiTheme="minorHAnsi" w:hAnsiTheme="minorHAnsi" w:cs="Calibri"/>
          <w:color w:val="auto"/>
          <w:sz w:val="22"/>
          <w:szCs w:val="22"/>
        </w:rPr>
        <w:t xml:space="preserve"> 02/12/2016 n° 263;</w:t>
      </w:r>
    </w:p>
    <w:p w14:paraId="448CECCC" w14:textId="77777777" w:rsidR="0044497D" w:rsidRPr="00FE18A4" w:rsidRDefault="0044497D" w:rsidP="0044497D">
      <w:pPr>
        <w:pStyle w:val="Paragrafoelenco10"/>
        <w:spacing w:before="60" w:after="60" w:line="276" w:lineRule="auto"/>
        <w:ind w:left="851" w:hanging="567"/>
        <w:jc w:val="both"/>
        <w:rPr>
          <w:rFonts w:asciiTheme="minorHAnsi" w:hAnsiTheme="minorHAnsi"/>
          <w:color w:val="auto"/>
          <w:sz w:val="22"/>
          <w:szCs w:val="22"/>
        </w:rPr>
      </w:pPr>
    </w:p>
    <w:p w14:paraId="6D651C42" w14:textId="77777777" w:rsidR="0044497D" w:rsidRPr="00FE18A4" w:rsidRDefault="0044497D" w:rsidP="0044497D">
      <w:pPr>
        <w:pStyle w:val="Paragrafoelenco10"/>
        <w:spacing w:before="60" w:after="60"/>
        <w:ind w:left="284"/>
        <w:jc w:val="both"/>
        <w:rPr>
          <w:rFonts w:asciiTheme="minorHAnsi" w:hAnsiTheme="minorHAnsi"/>
          <w:b/>
          <w:color w:val="auto"/>
          <w:sz w:val="22"/>
          <w:szCs w:val="22"/>
        </w:rPr>
      </w:pPr>
      <w:r w:rsidRPr="00FE18A4">
        <w:rPr>
          <w:rFonts w:asciiTheme="minorHAnsi" w:hAnsiTheme="minorHAnsi"/>
          <w:b/>
          <w:color w:val="auto"/>
          <w:sz w:val="22"/>
          <w:szCs w:val="22"/>
        </w:rPr>
        <w:t>oppure</w:t>
      </w:r>
    </w:p>
    <w:p w14:paraId="5AF9FB1F" w14:textId="77777777" w:rsidR="0044497D" w:rsidRPr="00FE18A4" w:rsidRDefault="0044497D" w:rsidP="0044497D">
      <w:pPr>
        <w:pStyle w:val="Paragrafoelenco10"/>
        <w:spacing w:before="60" w:after="60"/>
        <w:ind w:left="284"/>
        <w:jc w:val="both"/>
        <w:rPr>
          <w:rFonts w:asciiTheme="minorHAnsi" w:hAnsiTheme="minorHAnsi"/>
          <w:sz w:val="22"/>
          <w:szCs w:val="22"/>
        </w:rPr>
      </w:pPr>
    </w:p>
    <w:p w14:paraId="4323CAE0" w14:textId="77777777" w:rsidR="0044497D" w:rsidRPr="00FE18A4" w:rsidRDefault="004E0AEF" w:rsidP="0044497D">
      <w:pPr>
        <w:ind w:left="284"/>
        <w:jc w:val="both"/>
        <w:rPr>
          <w:rFonts w:asciiTheme="minorHAnsi" w:hAnsiTheme="minorHAnsi" w:cs="Arial"/>
          <w:sz w:val="22"/>
          <w:szCs w:val="22"/>
          <w:lang w:bidi="it-IT"/>
        </w:rPr>
      </w:pPr>
      <w:r w:rsidRPr="00FE18A4">
        <w:rPr>
          <w:rFonts w:asciiTheme="minorHAnsi" w:hAnsiTheme="minorHAnsi"/>
          <w:sz w:val="22"/>
          <w:szCs w:val="22"/>
        </w:rPr>
        <w:fldChar w:fldCharType="begin">
          <w:ffData>
            <w:name w:val=""/>
            <w:enabled/>
            <w:calcOnExit w:val="0"/>
            <w:checkBox>
              <w:sizeAuto/>
              <w:default w:val="0"/>
              <w:checked w:val="0"/>
            </w:checkBox>
          </w:ffData>
        </w:fldChar>
      </w:r>
      <w:r w:rsidR="0044497D" w:rsidRPr="00FE18A4">
        <w:rPr>
          <w:rFonts w:asciiTheme="minorHAnsi" w:hAnsiTheme="minorHAnsi"/>
          <w:sz w:val="22"/>
          <w:szCs w:val="22"/>
        </w:rPr>
        <w:instrText xml:space="preserve"> FORMCHECKBOX </w:instrText>
      </w:r>
      <w:r w:rsidR="00A07BA0">
        <w:rPr>
          <w:rFonts w:asciiTheme="minorHAnsi" w:hAnsiTheme="minorHAnsi"/>
          <w:sz w:val="22"/>
          <w:szCs w:val="22"/>
        </w:rPr>
      </w:r>
      <w:r w:rsidR="00A07BA0">
        <w:rPr>
          <w:rFonts w:asciiTheme="minorHAnsi" w:hAnsiTheme="minorHAnsi"/>
          <w:sz w:val="22"/>
          <w:szCs w:val="22"/>
        </w:rPr>
        <w:fldChar w:fldCharType="separate"/>
      </w:r>
      <w:r w:rsidRPr="00FE18A4">
        <w:rPr>
          <w:rFonts w:asciiTheme="minorHAnsi" w:hAnsiTheme="minorHAnsi"/>
          <w:sz w:val="22"/>
          <w:szCs w:val="22"/>
        </w:rPr>
        <w:fldChar w:fldCharType="end"/>
      </w:r>
      <w:r w:rsidR="0044497D" w:rsidRPr="00FE18A4">
        <w:rPr>
          <w:rFonts w:asciiTheme="minorHAnsi" w:hAnsiTheme="minorHAnsi"/>
          <w:b/>
          <w:color w:val="auto"/>
          <w:sz w:val="22"/>
          <w:szCs w:val="22"/>
        </w:rPr>
        <w:t xml:space="preserve"> </w:t>
      </w:r>
      <w:r w:rsidR="0044497D" w:rsidRPr="00FE18A4">
        <w:rPr>
          <w:rFonts w:asciiTheme="minorHAnsi" w:hAnsiTheme="minorHAnsi"/>
          <w:b/>
          <w:color w:val="auto"/>
          <w:sz w:val="22"/>
          <w:szCs w:val="22"/>
        </w:rPr>
        <w:tab/>
      </w:r>
      <w:r w:rsidR="0044497D" w:rsidRPr="00FE18A4">
        <w:rPr>
          <w:rFonts w:asciiTheme="minorHAnsi" w:hAnsiTheme="minorHAnsi" w:cs="Arial"/>
          <w:sz w:val="22"/>
          <w:szCs w:val="22"/>
        </w:rPr>
        <w:t xml:space="preserve">che </w:t>
      </w:r>
      <w:r w:rsidR="0044497D" w:rsidRPr="00FE18A4">
        <w:rPr>
          <w:rFonts w:asciiTheme="minorHAnsi" w:hAnsiTheme="minorHAnsi" w:cs="Arial"/>
          <w:sz w:val="22"/>
          <w:szCs w:val="22"/>
          <w:lang w:bidi="it-IT"/>
        </w:rPr>
        <w:t>i medesimi dati aggiornati sono riscontrabili sul casellario delle società di ingegneria e professionali dell’ANAC.</w:t>
      </w:r>
    </w:p>
    <w:p w14:paraId="4F2ABB75" w14:textId="77777777" w:rsidR="0044497D" w:rsidRDefault="0044497D" w:rsidP="0044497D">
      <w:pPr>
        <w:jc w:val="both"/>
        <w:rPr>
          <w:rFonts w:asciiTheme="minorHAnsi" w:hAnsiTheme="minorHAnsi" w:cstheme="minorHAnsi"/>
          <w:sz w:val="22"/>
          <w:szCs w:val="22"/>
          <w:lang w:val="de-DE"/>
        </w:rPr>
      </w:pPr>
    </w:p>
    <w:p w14:paraId="3566474E" w14:textId="77777777" w:rsidR="0044497D" w:rsidRDefault="0044497D" w:rsidP="0044497D">
      <w:pPr>
        <w:jc w:val="both"/>
        <w:rPr>
          <w:rFonts w:asciiTheme="minorHAnsi" w:hAnsiTheme="minorHAnsi" w:cstheme="minorHAnsi"/>
          <w:sz w:val="22"/>
          <w:szCs w:val="22"/>
          <w:lang w:val="de-DE"/>
        </w:rPr>
      </w:pPr>
    </w:p>
    <w:p w14:paraId="2FCA3FF9" w14:textId="77777777" w:rsidR="0044497D" w:rsidRDefault="0044497D" w:rsidP="0044497D">
      <w:pPr>
        <w:jc w:val="both"/>
        <w:rPr>
          <w:rFonts w:asciiTheme="minorHAnsi" w:hAnsiTheme="minorHAnsi" w:cstheme="minorHAnsi"/>
          <w:sz w:val="22"/>
          <w:szCs w:val="22"/>
          <w:lang w:val="de-DE"/>
        </w:rPr>
      </w:pPr>
    </w:p>
    <w:p w14:paraId="7D04F59E" w14:textId="77777777" w:rsidR="0044497D" w:rsidRPr="00DC6050" w:rsidRDefault="0044497D" w:rsidP="0044497D">
      <w:pPr>
        <w:jc w:val="both"/>
        <w:rPr>
          <w:rFonts w:asciiTheme="minorHAnsi" w:hAnsiTheme="minorHAnsi"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FE74F7" w14:paraId="4ED33556" w14:textId="77777777" w:rsidTr="00A07BA0">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424F9726" w14:textId="77777777" w:rsidR="0044497D" w:rsidRPr="00FE74F7" w:rsidRDefault="00C3117E" w:rsidP="00A07BA0">
            <w:pPr>
              <w:jc w:val="both"/>
              <w:rPr>
                <w:rFonts w:asciiTheme="minorHAnsi" w:hAnsiTheme="minorHAnsi" w:cstheme="minorHAnsi"/>
                <w:b/>
                <w:sz w:val="20"/>
                <w:u w:val="single"/>
              </w:rPr>
            </w:pPr>
            <w:r>
              <w:rPr>
                <w:rFonts w:asciiTheme="minorHAnsi" w:hAnsiTheme="minorHAnsi" w:cstheme="minorHAnsi"/>
                <w:b/>
                <w:sz w:val="20"/>
              </w:rPr>
              <w:t>1</w:t>
            </w:r>
            <w:r w:rsidR="0044497D" w:rsidRPr="00FE74F7">
              <w:rPr>
                <w:rFonts w:asciiTheme="minorHAnsi" w:hAnsiTheme="minorHAnsi" w:cstheme="minorHAnsi"/>
                <w:b/>
                <w:sz w:val="20"/>
              </w:rPr>
              <w:t>5.e)</w:t>
            </w:r>
            <w:r w:rsidR="0044497D" w:rsidRPr="00FE74F7">
              <w:rPr>
                <w:rFonts w:asciiTheme="minorHAnsi" w:hAnsiTheme="minorHAnsi" w:cstheme="minorHAnsi"/>
                <w:b/>
                <w:sz w:val="20"/>
              </w:rPr>
              <w:tab/>
              <w:t xml:space="preserve">da compilare in caso di </w:t>
            </w:r>
            <w:r w:rsidR="0044497D" w:rsidRPr="00FE74F7">
              <w:rPr>
                <w:rFonts w:asciiTheme="minorHAnsi" w:hAnsiTheme="minorHAnsi" w:cstheme="minorHAnsi"/>
                <w:b/>
                <w:sz w:val="20"/>
                <w:u w:val="single"/>
              </w:rPr>
              <w:t>SOCIETÀ TRA PROFESSIONISTI -  (v. art. 10 L. 183/2011 e D.M. n. 34/2013):</w:t>
            </w:r>
            <w:r w:rsidR="0044497D" w:rsidRPr="00FE74F7">
              <w:rPr>
                <w:rStyle w:val="Rimandonotaapidipagina"/>
                <w:rFonts w:asciiTheme="minorHAnsi" w:hAnsiTheme="minorHAnsi" w:cstheme="minorHAnsi"/>
                <w:sz w:val="20"/>
                <w:u w:val="single"/>
              </w:rPr>
              <w:footnoteReference w:id="2"/>
            </w:r>
          </w:p>
          <w:p w14:paraId="02666440" w14:textId="77777777" w:rsidR="0044497D" w:rsidRPr="00FE74F7" w:rsidRDefault="0044497D" w:rsidP="00A07BA0">
            <w:pPr>
              <w:tabs>
                <w:tab w:val="left" w:pos="540"/>
              </w:tabs>
              <w:spacing w:before="60" w:after="60"/>
              <w:rPr>
                <w:rFonts w:asciiTheme="minorHAnsi" w:hAnsiTheme="minorHAnsi" w:cstheme="minorHAnsi"/>
                <w:b/>
                <w:sz w:val="20"/>
                <w:u w:val="single"/>
              </w:rPr>
            </w:pPr>
          </w:p>
          <w:p w14:paraId="2D209DC1" w14:textId="77777777" w:rsidR="0044497D" w:rsidRPr="00FE74F7" w:rsidRDefault="0044497D" w:rsidP="00A07BA0">
            <w:pPr>
              <w:tabs>
                <w:tab w:val="left" w:pos="540"/>
              </w:tabs>
              <w:spacing w:before="60" w:after="60"/>
              <w:rPr>
                <w:rFonts w:asciiTheme="minorHAnsi" w:hAnsiTheme="minorHAnsi" w:cstheme="minorHAnsi"/>
                <w:b/>
                <w:sz w:val="20"/>
                <w:u w:val="single"/>
              </w:rPr>
            </w:pPr>
          </w:p>
          <w:p w14:paraId="5750B8ED" w14:textId="77777777" w:rsidR="0044497D" w:rsidRPr="00FE74F7" w:rsidRDefault="0044497D" w:rsidP="00A07BA0">
            <w:pPr>
              <w:tabs>
                <w:tab w:val="left" w:pos="540"/>
              </w:tabs>
              <w:spacing w:before="60" w:after="60"/>
              <w:rPr>
                <w:rFonts w:asciiTheme="minorHAnsi" w:hAnsiTheme="minorHAnsi" w:cstheme="minorHAnsi"/>
                <w:sz w:val="20"/>
              </w:rPr>
            </w:pPr>
            <w:r w:rsidRPr="00FE74F7">
              <w:rPr>
                <w:rFonts w:asciiTheme="minorHAnsi" w:hAnsiTheme="minorHAnsi" w:cstheme="minorHAnsi"/>
                <w:b/>
                <w:sz w:val="20"/>
              </w:rPr>
              <w:t>Questa sezione deve essere compilata dal legale rappresentante della società tra professionisti.</w:t>
            </w:r>
          </w:p>
        </w:tc>
      </w:tr>
    </w:tbl>
    <w:p w14:paraId="17B20AE6" w14:textId="77777777" w:rsidR="0044497D" w:rsidRPr="00FE74F7" w:rsidRDefault="0044497D" w:rsidP="0044497D">
      <w:pPr>
        <w:spacing w:before="60" w:after="120"/>
        <w:ind w:left="284"/>
        <w:rPr>
          <w:rFonts w:asciiTheme="minorHAnsi" w:hAnsiTheme="minorHAnsi" w:cstheme="minorHAnsi"/>
          <w:sz w:val="18"/>
          <w:szCs w:val="18"/>
        </w:rPr>
      </w:pPr>
    </w:p>
    <w:p w14:paraId="2458C730" w14:textId="77777777" w:rsidR="0044497D" w:rsidRPr="00FE74F7" w:rsidRDefault="0044497D" w:rsidP="0044497D">
      <w:pPr>
        <w:spacing w:before="60" w:after="120"/>
        <w:ind w:left="284"/>
        <w:rPr>
          <w:rFonts w:asciiTheme="minorHAnsi" w:hAnsiTheme="minorHAnsi"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FE74F7" w14:paraId="486F0D04" w14:textId="77777777" w:rsidTr="00A07BA0">
        <w:tc>
          <w:tcPr>
            <w:tcW w:w="2633" w:type="dxa"/>
            <w:gridSpan w:val="2"/>
            <w:tcBorders>
              <w:top w:val="single" w:sz="4" w:space="0" w:color="auto"/>
              <w:left w:val="single" w:sz="4" w:space="0" w:color="auto"/>
            </w:tcBorders>
            <w:shd w:val="clear" w:color="auto" w:fill="auto"/>
          </w:tcPr>
          <w:p w14:paraId="7CDE47AA"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76702CAE"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7CB48C77" w14:textId="77777777" w:rsidTr="00A07BA0">
        <w:tc>
          <w:tcPr>
            <w:tcW w:w="9935" w:type="dxa"/>
            <w:gridSpan w:val="5"/>
            <w:tcBorders>
              <w:left w:val="single" w:sz="4" w:space="0" w:color="auto"/>
              <w:right w:val="single" w:sz="4" w:space="0" w:color="auto"/>
            </w:tcBorders>
            <w:shd w:val="clear" w:color="auto" w:fill="auto"/>
          </w:tcPr>
          <w:p w14:paraId="67532B64"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44497D" w:rsidRPr="00FE74F7" w14:paraId="33A4EEB5" w14:textId="77777777" w:rsidTr="00A07BA0">
        <w:tc>
          <w:tcPr>
            <w:tcW w:w="9935" w:type="dxa"/>
            <w:gridSpan w:val="5"/>
            <w:tcBorders>
              <w:left w:val="single" w:sz="4" w:space="0" w:color="auto"/>
              <w:bottom w:val="dashSmallGap" w:sz="4" w:space="0" w:color="auto"/>
              <w:right w:val="single" w:sz="4" w:space="0" w:color="auto"/>
            </w:tcBorders>
            <w:shd w:val="clear" w:color="auto" w:fill="auto"/>
          </w:tcPr>
          <w:p w14:paraId="357DBC13"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5C3999EB" w14:textId="77777777" w:rsidTr="00A07BA0">
        <w:tc>
          <w:tcPr>
            <w:tcW w:w="2633" w:type="dxa"/>
            <w:gridSpan w:val="2"/>
            <w:tcBorders>
              <w:top w:val="dashSmallGap" w:sz="4" w:space="0" w:color="auto"/>
              <w:left w:val="single" w:sz="4" w:space="0" w:color="auto"/>
            </w:tcBorders>
            <w:shd w:val="clear" w:color="auto" w:fill="auto"/>
          </w:tcPr>
          <w:p w14:paraId="59666C5F"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49585174"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r>
      <w:tr w:rsidR="0044497D" w:rsidRPr="00FE74F7" w14:paraId="5425312E" w14:textId="77777777" w:rsidTr="00A07BA0">
        <w:tc>
          <w:tcPr>
            <w:tcW w:w="2633" w:type="dxa"/>
            <w:gridSpan w:val="2"/>
            <w:tcBorders>
              <w:left w:val="single" w:sz="4" w:space="0" w:color="auto"/>
            </w:tcBorders>
            <w:shd w:val="clear" w:color="auto" w:fill="auto"/>
          </w:tcPr>
          <w:p w14:paraId="28D2B0DA"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14:paraId="35D764ED"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2347A7C0" w14:textId="77777777" w:rsidR="0044497D" w:rsidRPr="00FE74F7" w:rsidRDefault="0044497D" w:rsidP="00A07BA0">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0EFB2773"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r>
      <w:tr w:rsidR="0044497D" w:rsidRPr="00FE74F7" w14:paraId="183464EB" w14:textId="77777777" w:rsidTr="00A07BA0">
        <w:trPr>
          <w:cantSplit/>
          <w:trHeight w:hRule="exact" w:val="113"/>
        </w:trPr>
        <w:tc>
          <w:tcPr>
            <w:tcW w:w="2456" w:type="dxa"/>
            <w:tcBorders>
              <w:left w:val="single" w:sz="4" w:space="0" w:color="auto"/>
              <w:bottom w:val="single" w:sz="4" w:space="0" w:color="auto"/>
            </w:tcBorders>
            <w:shd w:val="clear" w:color="auto" w:fill="auto"/>
          </w:tcPr>
          <w:p w14:paraId="31DC99B6"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7701B973"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2D1053D4" w14:textId="77777777" w:rsidR="0044497D" w:rsidRPr="00FE74F7" w:rsidRDefault="0044497D" w:rsidP="0044497D">
      <w:pPr>
        <w:pStyle w:val="Rientrocorpodeltesto2"/>
        <w:spacing w:line="240" w:lineRule="auto"/>
        <w:ind w:left="284"/>
        <w:rPr>
          <w:rFonts w:asciiTheme="minorHAnsi" w:hAnsiTheme="minorHAnsi" w:cstheme="minorHAnsi"/>
        </w:rPr>
      </w:pPr>
    </w:p>
    <w:p w14:paraId="666CB84A" w14:textId="77777777" w:rsidR="0044497D" w:rsidRPr="00FE74F7" w:rsidRDefault="0044497D" w:rsidP="0044497D">
      <w:pPr>
        <w:pStyle w:val="Rientrocorpodeltesto2"/>
        <w:spacing w:line="240" w:lineRule="auto"/>
        <w:ind w:left="284"/>
        <w:rPr>
          <w:rFonts w:asciiTheme="minorHAnsi" w:hAnsiTheme="minorHAnsi" w:cstheme="minorHAnsi"/>
        </w:rPr>
      </w:pPr>
    </w:p>
    <w:p w14:paraId="73E6EBA3" w14:textId="77777777" w:rsidR="0044497D" w:rsidRPr="00FE74F7" w:rsidRDefault="0044497D" w:rsidP="0044497D">
      <w:pPr>
        <w:pStyle w:val="Rientrocorpodeltesto2"/>
        <w:numPr>
          <w:ilvl w:val="0"/>
          <w:numId w:val="30"/>
        </w:numPr>
        <w:spacing w:line="240" w:lineRule="auto"/>
        <w:ind w:left="644"/>
        <w:rPr>
          <w:rFonts w:asciiTheme="minorHAnsi" w:hAnsiTheme="minorHAnsi" w:cstheme="minorHAnsi"/>
        </w:rPr>
      </w:pPr>
      <w:r w:rsidRPr="00FE74F7">
        <w:rPr>
          <w:rFonts w:asciiTheme="minorHAnsi" w:hAnsiTheme="minorHAnsi" w:cstheme="minorHAnsi"/>
        </w:rPr>
        <w:t>che la società è formata dai seguenti soci professionisti indicati in uno agli estremi di iscrizione ai relativi albi professionali:</w:t>
      </w:r>
    </w:p>
    <w:p w14:paraId="7CEAB69C" w14:textId="77777777" w:rsidR="0044497D" w:rsidRPr="00FE74F7" w:rsidRDefault="0044497D" w:rsidP="0044497D">
      <w:pPr>
        <w:pStyle w:val="Rientrocorpodeltesto2"/>
        <w:spacing w:line="240" w:lineRule="auto"/>
        <w:rPr>
          <w:rFonts w:asciiTheme="minorHAnsi" w:hAnsiTheme="minorHAnsi" w:cstheme="minorHAnsi"/>
        </w:rPr>
      </w:pPr>
    </w:p>
    <w:tbl>
      <w:tblPr>
        <w:tblW w:w="10008" w:type="dxa"/>
        <w:tblLook w:val="01E0" w:firstRow="1" w:lastRow="1" w:firstColumn="1" w:lastColumn="1" w:noHBand="0" w:noVBand="0"/>
      </w:tblPr>
      <w:tblGrid>
        <w:gridCol w:w="2268"/>
        <w:gridCol w:w="362"/>
        <w:gridCol w:w="1078"/>
        <w:gridCol w:w="1080"/>
        <w:gridCol w:w="5220"/>
      </w:tblGrid>
      <w:tr w:rsidR="0044497D" w:rsidRPr="00FE74F7" w14:paraId="76EB868D" w14:textId="77777777" w:rsidTr="00A07BA0">
        <w:trPr>
          <w:trHeight w:val="322"/>
        </w:trPr>
        <w:tc>
          <w:tcPr>
            <w:tcW w:w="2268" w:type="dxa"/>
            <w:tcBorders>
              <w:top w:val="single" w:sz="4" w:space="0" w:color="auto"/>
              <w:left w:val="single" w:sz="4" w:space="0" w:color="auto"/>
            </w:tcBorders>
            <w:shd w:val="clear" w:color="auto" w:fill="auto"/>
          </w:tcPr>
          <w:p w14:paraId="536C7C2D"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03E4ADC8"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3A7C38FD" w14:textId="77777777" w:rsidTr="00A07BA0">
        <w:trPr>
          <w:trHeight w:val="322"/>
        </w:trPr>
        <w:tc>
          <w:tcPr>
            <w:tcW w:w="2268" w:type="dxa"/>
            <w:tcBorders>
              <w:left w:val="single" w:sz="4" w:space="0" w:color="auto"/>
            </w:tcBorders>
            <w:shd w:val="clear" w:color="auto" w:fill="auto"/>
          </w:tcPr>
          <w:p w14:paraId="4495D891"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43A20A91"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26E7AFB8" w14:textId="77777777" w:rsidTr="00A07BA0">
        <w:trPr>
          <w:trHeight w:val="311"/>
        </w:trPr>
        <w:tc>
          <w:tcPr>
            <w:tcW w:w="3708" w:type="dxa"/>
            <w:gridSpan w:val="3"/>
            <w:tcBorders>
              <w:left w:val="single" w:sz="4" w:space="0" w:color="auto"/>
            </w:tcBorders>
            <w:shd w:val="clear" w:color="auto" w:fill="auto"/>
          </w:tcPr>
          <w:p w14:paraId="4AA3135B" w14:textId="77777777" w:rsidR="0044497D" w:rsidRPr="00FE74F7" w:rsidRDefault="0044497D" w:rsidP="00A07BA0">
            <w:pPr>
              <w:tabs>
                <w:tab w:val="right" w:pos="9540"/>
              </w:tabs>
              <w:spacing w:before="80"/>
              <w:jc w:val="both"/>
              <w:rPr>
                <w:rFonts w:asciiTheme="minorHAnsi" w:hAnsiTheme="minorHAnsi" w:cstheme="minorHAnsi"/>
                <w:sz w:val="20"/>
              </w:rPr>
            </w:pPr>
          </w:p>
          <w:p w14:paraId="6D2A74E7"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10D3C2DF" w14:textId="77777777" w:rsidR="0044497D" w:rsidRPr="00FE74F7" w:rsidRDefault="0044497D" w:rsidP="00A07BA0">
            <w:pPr>
              <w:tabs>
                <w:tab w:val="right" w:pos="9540"/>
              </w:tabs>
              <w:spacing w:before="80"/>
              <w:ind w:left="2558"/>
              <w:jc w:val="both"/>
              <w:rPr>
                <w:rFonts w:asciiTheme="minorHAnsi" w:hAnsiTheme="minorHAnsi" w:cstheme="minorHAnsi"/>
                <w:sz w:val="20"/>
              </w:rPr>
            </w:pPr>
          </w:p>
        </w:tc>
      </w:tr>
      <w:tr w:rsidR="0044497D" w:rsidRPr="00FE74F7" w14:paraId="1EA6E424" w14:textId="77777777" w:rsidTr="00A07BA0">
        <w:trPr>
          <w:trHeight w:val="322"/>
        </w:trPr>
        <w:tc>
          <w:tcPr>
            <w:tcW w:w="4788" w:type="dxa"/>
            <w:gridSpan w:val="4"/>
            <w:tcBorders>
              <w:left w:val="single" w:sz="4" w:space="0" w:color="auto"/>
            </w:tcBorders>
            <w:shd w:val="clear" w:color="auto" w:fill="auto"/>
          </w:tcPr>
          <w:p w14:paraId="214CDCFE" w14:textId="77777777" w:rsidR="0044497D" w:rsidRPr="00FE74F7" w:rsidRDefault="0044497D" w:rsidP="00A07BA0">
            <w:pPr>
              <w:tabs>
                <w:tab w:val="right" w:pos="9540"/>
              </w:tabs>
              <w:spacing w:before="80"/>
              <w:jc w:val="both"/>
              <w:rPr>
                <w:rFonts w:asciiTheme="minorHAnsi" w:hAnsiTheme="minorHAnsi" w:cstheme="minorHAnsi"/>
                <w:sz w:val="20"/>
              </w:rPr>
            </w:pPr>
          </w:p>
          <w:p w14:paraId="1CC6CA20"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1144FCE7"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2B79A8D3"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038AF1BA" w14:textId="77777777" w:rsidR="0044497D" w:rsidRPr="00FE74F7"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04682C57"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754E685D" w14:textId="77777777" w:rsidR="0044497D" w:rsidRPr="00FE74F7" w:rsidRDefault="0044497D" w:rsidP="0044497D">
      <w:pPr>
        <w:pStyle w:val="Rientrocorpodeltesto2"/>
        <w:spacing w:line="240" w:lineRule="auto"/>
        <w:ind w:left="823" w:hanging="539"/>
        <w:rPr>
          <w:rFonts w:asciiTheme="minorHAnsi" w:hAnsiTheme="minorHAnsi" w:cstheme="minorHAnsi"/>
          <w:sz w:val="22"/>
        </w:rPr>
      </w:pPr>
    </w:p>
    <w:p w14:paraId="5C069D16" w14:textId="77777777" w:rsidR="0044497D" w:rsidRPr="00FE74F7" w:rsidRDefault="0044497D" w:rsidP="0044497D">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FE74F7" w14:paraId="438F02C0" w14:textId="77777777" w:rsidTr="00A07BA0">
        <w:trPr>
          <w:trHeight w:val="322"/>
        </w:trPr>
        <w:tc>
          <w:tcPr>
            <w:tcW w:w="2268" w:type="dxa"/>
            <w:tcBorders>
              <w:top w:val="single" w:sz="4" w:space="0" w:color="auto"/>
              <w:left w:val="single" w:sz="4" w:space="0" w:color="auto"/>
            </w:tcBorders>
            <w:shd w:val="clear" w:color="auto" w:fill="auto"/>
          </w:tcPr>
          <w:p w14:paraId="04C54504"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1EF54CC6"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36501881" w14:textId="77777777" w:rsidTr="00A07BA0">
        <w:trPr>
          <w:trHeight w:val="322"/>
        </w:trPr>
        <w:tc>
          <w:tcPr>
            <w:tcW w:w="2268" w:type="dxa"/>
            <w:tcBorders>
              <w:left w:val="single" w:sz="4" w:space="0" w:color="auto"/>
            </w:tcBorders>
            <w:shd w:val="clear" w:color="auto" w:fill="auto"/>
          </w:tcPr>
          <w:p w14:paraId="606949C7"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424042D1"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1C401767" w14:textId="77777777" w:rsidTr="00A07BA0">
        <w:trPr>
          <w:trHeight w:val="311"/>
        </w:trPr>
        <w:tc>
          <w:tcPr>
            <w:tcW w:w="3708" w:type="dxa"/>
            <w:gridSpan w:val="3"/>
            <w:tcBorders>
              <w:left w:val="single" w:sz="4" w:space="0" w:color="auto"/>
            </w:tcBorders>
            <w:shd w:val="clear" w:color="auto" w:fill="auto"/>
          </w:tcPr>
          <w:p w14:paraId="39C8D8C4" w14:textId="77777777" w:rsidR="0044497D" w:rsidRPr="00FE74F7" w:rsidRDefault="0044497D" w:rsidP="00A07BA0">
            <w:pPr>
              <w:tabs>
                <w:tab w:val="right" w:pos="9540"/>
              </w:tabs>
              <w:spacing w:before="80"/>
              <w:jc w:val="both"/>
              <w:rPr>
                <w:rFonts w:asciiTheme="minorHAnsi" w:hAnsiTheme="minorHAnsi" w:cstheme="minorHAnsi"/>
                <w:sz w:val="20"/>
              </w:rPr>
            </w:pPr>
          </w:p>
          <w:p w14:paraId="6930B11D"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0C07A48B" w14:textId="77777777" w:rsidR="0044497D" w:rsidRPr="00FE74F7" w:rsidRDefault="0044497D" w:rsidP="00A07BA0">
            <w:pPr>
              <w:tabs>
                <w:tab w:val="right" w:pos="9540"/>
              </w:tabs>
              <w:spacing w:before="80"/>
              <w:ind w:left="2558"/>
              <w:jc w:val="both"/>
              <w:rPr>
                <w:rFonts w:asciiTheme="minorHAnsi" w:hAnsiTheme="minorHAnsi" w:cstheme="minorHAnsi"/>
                <w:sz w:val="20"/>
              </w:rPr>
            </w:pPr>
          </w:p>
        </w:tc>
      </w:tr>
      <w:tr w:rsidR="0044497D" w:rsidRPr="00FE74F7" w14:paraId="3B39027A" w14:textId="77777777" w:rsidTr="00A07BA0">
        <w:trPr>
          <w:trHeight w:val="322"/>
        </w:trPr>
        <w:tc>
          <w:tcPr>
            <w:tcW w:w="4788" w:type="dxa"/>
            <w:gridSpan w:val="4"/>
            <w:tcBorders>
              <w:left w:val="single" w:sz="4" w:space="0" w:color="auto"/>
            </w:tcBorders>
            <w:shd w:val="clear" w:color="auto" w:fill="auto"/>
          </w:tcPr>
          <w:p w14:paraId="61CE9904" w14:textId="77777777" w:rsidR="0044497D" w:rsidRPr="00FE74F7" w:rsidRDefault="0044497D" w:rsidP="00A07BA0">
            <w:pPr>
              <w:tabs>
                <w:tab w:val="right" w:pos="9540"/>
              </w:tabs>
              <w:spacing w:before="80"/>
              <w:jc w:val="both"/>
              <w:rPr>
                <w:rFonts w:asciiTheme="minorHAnsi" w:hAnsiTheme="minorHAnsi" w:cstheme="minorHAnsi"/>
                <w:sz w:val="20"/>
              </w:rPr>
            </w:pPr>
          </w:p>
          <w:p w14:paraId="4DD11D0C"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6A543318"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6E981B85"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1520C53C" w14:textId="77777777" w:rsidR="0044497D" w:rsidRPr="00FE74F7"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253B4A24"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5C64B25A" w14:textId="77777777" w:rsidR="0044497D" w:rsidRPr="00FE74F7" w:rsidRDefault="0044497D" w:rsidP="0044497D">
      <w:pPr>
        <w:pStyle w:val="Rientrocorpodeltesto2"/>
        <w:spacing w:line="240" w:lineRule="auto"/>
        <w:ind w:left="823" w:hanging="539"/>
        <w:rPr>
          <w:rFonts w:asciiTheme="minorHAnsi" w:hAnsiTheme="minorHAnsi" w:cstheme="minorHAnsi"/>
          <w:sz w:val="22"/>
        </w:rPr>
      </w:pPr>
    </w:p>
    <w:p w14:paraId="1E1B1C69" w14:textId="77777777" w:rsidR="0044497D" w:rsidRPr="00FE74F7" w:rsidRDefault="0044497D" w:rsidP="0044497D">
      <w:pPr>
        <w:pStyle w:val="Rientrocorpodeltesto2"/>
        <w:spacing w:line="240" w:lineRule="auto"/>
        <w:ind w:left="823" w:hanging="539"/>
        <w:rPr>
          <w:rFonts w:asciiTheme="minorHAnsi" w:hAnsiTheme="minorHAnsi"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44497D" w:rsidRPr="00FE74F7" w14:paraId="2CEED1B5" w14:textId="77777777" w:rsidTr="00A07BA0">
        <w:trPr>
          <w:trHeight w:val="322"/>
        </w:trPr>
        <w:tc>
          <w:tcPr>
            <w:tcW w:w="2268" w:type="dxa"/>
            <w:tcBorders>
              <w:top w:val="single" w:sz="4" w:space="0" w:color="auto"/>
              <w:left w:val="single" w:sz="4" w:space="0" w:color="auto"/>
            </w:tcBorders>
            <w:shd w:val="clear" w:color="auto" w:fill="auto"/>
          </w:tcPr>
          <w:p w14:paraId="111DA956"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14:paraId="39F5FCC5"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5A399F15" w14:textId="77777777" w:rsidTr="00A07BA0">
        <w:trPr>
          <w:trHeight w:val="322"/>
        </w:trPr>
        <w:tc>
          <w:tcPr>
            <w:tcW w:w="2268" w:type="dxa"/>
            <w:tcBorders>
              <w:left w:val="single" w:sz="4" w:space="0" w:color="auto"/>
            </w:tcBorders>
            <w:shd w:val="clear" w:color="auto" w:fill="auto"/>
          </w:tcPr>
          <w:p w14:paraId="60EFD2CF"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14:paraId="6B774908"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117A3485" w14:textId="77777777" w:rsidTr="00A07BA0">
        <w:trPr>
          <w:trHeight w:val="311"/>
        </w:trPr>
        <w:tc>
          <w:tcPr>
            <w:tcW w:w="3708" w:type="dxa"/>
            <w:gridSpan w:val="3"/>
            <w:tcBorders>
              <w:left w:val="single" w:sz="4" w:space="0" w:color="auto"/>
            </w:tcBorders>
            <w:shd w:val="clear" w:color="auto" w:fill="auto"/>
          </w:tcPr>
          <w:p w14:paraId="6F98C71C" w14:textId="77777777" w:rsidR="0044497D" w:rsidRPr="00FE74F7" w:rsidRDefault="0044497D" w:rsidP="00A07BA0">
            <w:pPr>
              <w:tabs>
                <w:tab w:val="right" w:pos="9540"/>
              </w:tabs>
              <w:spacing w:before="80"/>
              <w:jc w:val="both"/>
              <w:rPr>
                <w:rFonts w:asciiTheme="minorHAnsi" w:hAnsiTheme="minorHAnsi" w:cstheme="minorHAnsi"/>
                <w:sz w:val="20"/>
              </w:rPr>
            </w:pPr>
          </w:p>
          <w:p w14:paraId="531B7F3F"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14:paraId="60ED7A50" w14:textId="77777777" w:rsidR="0044497D" w:rsidRPr="00FE74F7" w:rsidRDefault="0044497D" w:rsidP="00A07BA0">
            <w:pPr>
              <w:tabs>
                <w:tab w:val="right" w:pos="9540"/>
              </w:tabs>
              <w:spacing w:before="80"/>
              <w:ind w:left="2558"/>
              <w:jc w:val="both"/>
              <w:rPr>
                <w:rFonts w:asciiTheme="minorHAnsi" w:hAnsiTheme="minorHAnsi" w:cstheme="minorHAnsi"/>
                <w:sz w:val="20"/>
              </w:rPr>
            </w:pPr>
          </w:p>
        </w:tc>
      </w:tr>
      <w:tr w:rsidR="0044497D" w:rsidRPr="00FE74F7" w14:paraId="47470A7B" w14:textId="77777777" w:rsidTr="00A07BA0">
        <w:trPr>
          <w:trHeight w:val="322"/>
        </w:trPr>
        <w:tc>
          <w:tcPr>
            <w:tcW w:w="4788" w:type="dxa"/>
            <w:gridSpan w:val="4"/>
            <w:tcBorders>
              <w:left w:val="single" w:sz="4" w:space="0" w:color="auto"/>
            </w:tcBorders>
            <w:shd w:val="clear" w:color="auto" w:fill="auto"/>
          </w:tcPr>
          <w:p w14:paraId="183D838C" w14:textId="77777777" w:rsidR="0044497D" w:rsidRPr="00FE74F7" w:rsidRDefault="0044497D" w:rsidP="00A07BA0">
            <w:pPr>
              <w:tabs>
                <w:tab w:val="right" w:pos="9540"/>
              </w:tabs>
              <w:spacing w:before="80"/>
              <w:jc w:val="both"/>
              <w:rPr>
                <w:rFonts w:asciiTheme="minorHAnsi" w:hAnsiTheme="minorHAnsi" w:cstheme="minorHAnsi"/>
                <w:sz w:val="20"/>
              </w:rPr>
            </w:pPr>
          </w:p>
          <w:p w14:paraId="0AEC524D"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14:paraId="271E0F8B"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6092846F"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0B69F95D" w14:textId="77777777" w:rsidR="0044497D" w:rsidRPr="00FE74F7" w:rsidRDefault="0044497D" w:rsidP="00A07BA0">
            <w:pPr>
              <w:rPr>
                <w:rFonts w:asciiTheme="minorHAnsi" w:hAnsiTheme="minorHAnsi" w:cstheme="minorHAnsi"/>
                <w:sz w:val="8"/>
                <w:szCs w:val="8"/>
              </w:rPr>
            </w:pPr>
          </w:p>
        </w:tc>
        <w:tc>
          <w:tcPr>
            <w:tcW w:w="7378" w:type="dxa"/>
            <w:gridSpan w:val="3"/>
            <w:tcBorders>
              <w:bottom w:val="single" w:sz="4" w:space="0" w:color="auto"/>
              <w:right w:val="single" w:sz="4" w:space="0" w:color="auto"/>
            </w:tcBorders>
            <w:shd w:val="clear" w:color="auto" w:fill="auto"/>
          </w:tcPr>
          <w:p w14:paraId="7B900EBE"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6FEF8870" w14:textId="77777777" w:rsidR="0044497D" w:rsidRPr="00FE74F7" w:rsidRDefault="0044497D" w:rsidP="0044497D">
      <w:pPr>
        <w:pStyle w:val="Rientrocorpodeltesto2"/>
        <w:spacing w:line="240" w:lineRule="auto"/>
        <w:rPr>
          <w:rFonts w:asciiTheme="minorHAnsi" w:hAnsiTheme="minorHAnsi" w:cstheme="minorHAnsi"/>
          <w:sz w:val="22"/>
        </w:rPr>
      </w:pPr>
    </w:p>
    <w:p w14:paraId="53522307" w14:textId="77777777" w:rsidR="0044497D" w:rsidRPr="00FE74F7" w:rsidRDefault="0044497D" w:rsidP="0044497D">
      <w:pPr>
        <w:pStyle w:val="Rientrocorpodeltesto2"/>
        <w:spacing w:line="240" w:lineRule="auto"/>
        <w:rPr>
          <w:rFonts w:asciiTheme="minorHAnsi" w:hAnsiTheme="minorHAnsi" w:cstheme="minorHAnsi"/>
          <w:sz w:val="22"/>
        </w:rPr>
      </w:pPr>
    </w:p>
    <w:p w14:paraId="1116A494" w14:textId="77777777" w:rsidR="0044497D" w:rsidRPr="00FE74F7" w:rsidRDefault="0044497D" w:rsidP="0044497D">
      <w:pPr>
        <w:pStyle w:val="Rientrocorpodeltesto2"/>
        <w:numPr>
          <w:ilvl w:val="0"/>
          <w:numId w:val="30"/>
        </w:numPr>
        <w:spacing w:line="240" w:lineRule="auto"/>
        <w:ind w:left="644"/>
        <w:rPr>
          <w:rFonts w:asciiTheme="minorHAnsi" w:hAnsiTheme="minorHAnsi" w:cstheme="minorHAnsi"/>
        </w:rPr>
      </w:pPr>
      <w:r w:rsidRPr="00FE74F7">
        <w:rPr>
          <w:rFonts w:asciiTheme="minorHAnsi" w:hAnsiTheme="minorHAnsi" w:cstheme="minorHAnsi"/>
        </w:rPr>
        <w:t>che la società è formata dai seguenti soci non professionisti (indicare i nominativi/ denominazione):</w:t>
      </w:r>
    </w:p>
    <w:p w14:paraId="2CB47DDC" w14:textId="77777777" w:rsidR="0044497D" w:rsidRPr="00FE74F7" w:rsidRDefault="0044497D" w:rsidP="0044497D">
      <w:pPr>
        <w:pStyle w:val="Rientrocorpodeltesto2"/>
        <w:spacing w:line="240" w:lineRule="auto"/>
        <w:ind w:left="284"/>
        <w:rPr>
          <w:rFonts w:asciiTheme="minorHAnsi" w:hAnsiTheme="minorHAnsi" w:cstheme="minorHAnsi"/>
        </w:rPr>
      </w:pPr>
    </w:p>
    <w:p w14:paraId="234D2E53" w14:textId="77777777" w:rsidR="0044497D" w:rsidRPr="00FE74F7" w:rsidRDefault="0044497D" w:rsidP="0044497D">
      <w:pPr>
        <w:pStyle w:val="Rientrocorpodeltesto2"/>
        <w:spacing w:line="240" w:lineRule="auto"/>
        <w:ind w:left="284"/>
        <w:rPr>
          <w:rFonts w:asciiTheme="minorHAnsi" w:hAnsiTheme="minorHAnsi" w:cstheme="minorHAnsi"/>
        </w:rPr>
      </w:pPr>
    </w:p>
    <w:tbl>
      <w:tblPr>
        <w:tblW w:w="10008" w:type="dxa"/>
        <w:tblLook w:val="01E0" w:firstRow="1" w:lastRow="1" w:firstColumn="1" w:lastColumn="1" w:noHBand="0" w:noVBand="0"/>
      </w:tblPr>
      <w:tblGrid>
        <w:gridCol w:w="2268"/>
        <w:gridCol w:w="362"/>
        <w:gridCol w:w="7378"/>
      </w:tblGrid>
      <w:tr w:rsidR="0044497D" w:rsidRPr="00FE74F7" w14:paraId="4BD4B7C0" w14:textId="77777777" w:rsidTr="00A07BA0">
        <w:trPr>
          <w:trHeight w:val="322"/>
        </w:trPr>
        <w:tc>
          <w:tcPr>
            <w:tcW w:w="2268" w:type="dxa"/>
            <w:tcBorders>
              <w:top w:val="single" w:sz="4" w:space="0" w:color="auto"/>
              <w:left w:val="single" w:sz="4" w:space="0" w:color="auto"/>
            </w:tcBorders>
            <w:shd w:val="clear" w:color="auto" w:fill="auto"/>
          </w:tcPr>
          <w:p w14:paraId="62F6F1FA"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14:paraId="36ADFD21"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79F69BA5" w14:textId="77777777" w:rsidTr="00A07BA0">
        <w:trPr>
          <w:trHeight w:val="322"/>
        </w:trPr>
        <w:tc>
          <w:tcPr>
            <w:tcW w:w="2268" w:type="dxa"/>
            <w:tcBorders>
              <w:top w:val="single" w:sz="4" w:space="0" w:color="auto"/>
              <w:left w:val="single" w:sz="4" w:space="0" w:color="auto"/>
            </w:tcBorders>
            <w:shd w:val="clear" w:color="auto" w:fill="auto"/>
          </w:tcPr>
          <w:p w14:paraId="3A9A15A5"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14:paraId="443D2D10"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08D7F6B8" w14:textId="77777777" w:rsidTr="00A07BA0">
        <w:trPr>
          <w:cantSplit/>
          <w:trHeight w:hRule="exact" w:val="113"/>
        </w:trPr>
        <w:tc>
          <w:tcPr>
            <w:tcW w:w="2630" w:type="dxa"/>
            <w:gridSpan w:val="2"/>
            <w:tcBorders>
              <w:left w:val="single" w:sz="4" w:space="0" w:color="auto"/>
              <w:bottom w:val="single" w:sz="4" w:space="0" w:color="auto"/>
            </w:tcBorders>
            <w:shd w:val="clear" w:color="auto" w:fill="auto"/>
          </w:tcPr>
          <w:p w14:paraId="04BE0B2C" w14:textId="77777777" w:rsidR="0044497D" w:rsidRPr="00FE74F7" w:rsidRDefault="0044497D" w:rsidP="00A07BA0">
            <w:pPr>
              <w:rPr>
                <w:rFonts w:asciiTheme="minorHAnsi" w:hAnsiTheme="minorHAnsi" w:cstheme="minorHAnsi"/>
                <w:sz w:val="8"/>
                <w:szCs w:val="8"/>
              </w:rPr>
            </w:pPr>
          </w:p>
        </w:tc>
        <w:tc>
          <w:tcPr>
            <w:tcW w:w="7378" w:type="dxa"/>
            <w:tcBorders>
              <w:bottom w:val="single" w:sz="4" w:space="0" w:color="auto"/>
              <w:right w:val="single" w:sz="4" w:space="0" w:color="auto"/>
            </w:tcBorders>
            <w:shd w:val="clear" w:color="auto" w:fill="auto"/>
          </w:tcPr>
          <w:p w14:paraId="09BF3EC6"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60209A94"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5DD70046"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1C325579" w14:textId="77777777" w:rsidR="0044497D" w:rsidRPr="00FE74F7" w:rsidRDefault="0044497D" w:rsidP="0044497D">
      <w:pPr>
        <w:pStyle w:val="Paragrafoelenco10"/>
        <w:tabs>
          <w:tab w:val="left" w:pos="120"/>
        </w:tabs>
        <w:ind w:left="0"/>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44497D" w:rsidRPr="00FE74F7" w14:paraId="4A96202C" w14:textId="77777777" w:rsidTr="00A07BA0">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5205C6D7" w14:textId="77777777" w:rsidR="0044497D" w:rsidRPr="00FE74F7" w:rsidRDefault="00C3117E" w:rsidP="00A07BA0">
            <w:pPr>
              <w:tabs>
                <w:tab w:val="left" w:pos="540"/>
              </w:tabs>
              <w:spacing w:before="60" w:after="60"/>
              <w:rPr>
                <w:rFonts w:asciiTheme="minorHAnsi" w:hAnsiTheme="minorHAnsi" w:cstheme="minorHAnsi"/>
                <w:b/>
                <w:sz w:val="20"/>
                <w:u w:val="single"/>
              </w:rPr>
            </w:pPr>
            <w:r>
              <w:rPr>
                <w:rFonts w:asciiTheme="minorHAnsi" w:hAnsiTheme="minorHAnsi" w:cstheme="minorHAnsi"/>
                <w:b/>
                <w:sz w:val="20"/>
              </w:rPr>
              <w:t>1</w:t>
            </w:r>
            <w:r w:rsidR="0044497D" w:rsidRPr="00FE74F7">
              <w:rPr>
                <w:rFonts w:asciiTheme="minorHAnsi" w:hAnsiTheme="minorHAnsi" w:cstheme="minorHAnsi"/>
                <w:b/>
                <w:sz w:val="20"/>
              </w:rPr>
              <w:t>5.f)</w:t>
            </w:r>
            <w:r w:rsidR="0044497D" w:rsidRPr="00FE74F7">
              <w:rPr>
                <w:rFonts w:asciiTheme="minorHAnsi" w:hAnsiTheme="minorHAnsi" w:cstheme="minorHAnsi"/>
                <w:b/>
                <w:sz w:val="20"/>
              </w:rPr>
              <w:tab/>
              <w:t xml:space="preserve">da compilare in caso di </w:t>
            </w:r>
            <w:r w:rsidR="0044497D" w:rsidRPr="00FE74F7">
              <w:rPr>
                <w:rFonts w:asciiTheme="minorHAnsi" w:hAnsiTheme="minorHAnsi" w:cstheme="minorHAnsi"/>
                <w:b/>
                <w:sz w:val="20"/>
                <w:u w:val="single"/>
              </w:rPr>
              <w:t xml:space="preserve">CONSORZIO STABILE di cui all’art. 46, comma 1, lett. f) del </w:t>
            </w:r>
            <w:proofErr w:type="spellStart"/>
            <w:r w:rsidR="0044497D" w:rsidRPr="00FE74F7">
              <w:rPr>
                <w:rFonts w:asciiTheme="minorHAnsi" w:hAnsiTheme="minorHAnsi" w:cstheme="minorHAnsi"/>
                <w:b/>
                <w:sz w:val="20"/>
                <w:u w:val="single"/>
              </w:rPr>
              <w:t>D.Lgs.</w:t>
            </w:r>
            <w:proofErr w:type="spellEnd"/>
            <w:r w:rsidR="0044497D" w:rsidRPr="00FE74F7">
              <w:rPr>
                <w:rFonts w:asciiTheme="minorHAnsi" w:hAnsiTheme="minorHAnsi" w:cstheme="minorHAnsi"/>
                <w:b/>
                <w:sz w:val="20"/>
                <w:u w:val="single"/>
              </w:rPr>
              <w:t xml:space="preserve"> n. 50/2016</w:t>
            </w:r>
          </w:p>
          <w:p w14:paraId="42AA15AD" w14:textId="77777777" w:rsidR="0044497D" w:rsidRPr="00FE74F7" w:rsidRDefault="0044497D" w:rsidP="00A07BA0">
            <w:pPr>
              <w:tabs>
                <w:tab w:val="left" w:pos="540"/>
              </w:tabs>
              <w:spacing w:before="60" w:after="60"/>
              <w:rPr>
                <w:rFonts w:asciiTheme="minorHAnsi" w:hAnsiTheme="minorHAnsi" w:cstheme="minorHAnsi"/>
                <w:b/>
                <w:sz w:val="20"/>
                <w:u w:val="single"/>
              </w:rPr>
            </w:pPr>
          </w:p>
          <w:p w14:paraId="120E5316" w14:textId="3689CE84" w:rsidR="0044497D" w:rsidRPr="00FE74F7" w:rsidRDefault="0044497D" w:rsidP="00A07BA0">
            <w:pPr>
              <w:tabs>
                <w:tab w:val="left" w:pos="540"/>
              </w:tabs>
              <w:spacing w:before="60" w:after="60"/>
              <w:jc w:val="both"/>
              <w:rPr>
                <w:rFonts w:asciiTheme="minorHAnsi" w:hAnsiTheme="minorHAnsi" w:cstheme="minorHAnsi"/>
                <w:b/>
                <w:sz w:val="18"/>
                <w:u w:val="single"/>
              </w:rPr>
            </w:pPr>
            <w:r w:rsidRPr="00FE74F7">
              <w:rPr>
                <w:rFonts w:asciiTheme="minorHAnsi" w:hAnsiTheme="minorHAnsi" w:cstheme="minorHAnsi"/>
                <w:b/>
                <w:sz w:val="20"/>
              </w:rPr>
              <w:lastRenderedPageBreak/>
              <w:t xml:space="preserve">Questa sezione deve essere compilata dal legale rappresentante del </w:t>
            </w:r>
            <w:r w:rsidRPr="00FE74F7">
              <w:rPr>
                <w:rFonts w:asciiTheme="minorHAnsi" w:hAnsiTheme="minorHAnsi"/>
                <w:b/>
                <w:color w:val="auto"/>
                <w:sz w:val="20"/>
              </w:rPr>
              <w:t>consorzio</w:t>
            </w:r>
            <w:r w:rsidR="009E7532">
              <w:rPr>
                <w:rFonts w:asciiTheme="minorHAnsi" w:hAnsiTheme="minorHAnsi"/>
                <w:b/>
                <w:color w:val="auto"/>
                <w:sz w:val="20"/>
              </w:rPr>
              <w:t>.</w:t>
            </w:r>
          </w:p>
        </w:tc>
      </w:tr>
    </w:tbl>
    <w:p w14:paraId="7C5D2620" w14:textId="77777777" w:rsidR="0044497D" w:rsidRPr="00FE74F7" w:rsidRDefault="0044497D" w:rsidP="0044497D">
      <w:pPr>
        <w:pStyle w:val="Paragrafoelenco10"/>
        <w:ind w:left="284"/>
        <w:jc w:val="both"/>
        <w:rPr>
          <w:rFonts w:asciiTheme="minorHAnsi" w:hAnsiTheme="minorHAnsi" w:cstheme="minorHAnsi"/>
          <w:sz w:val="22"/>
          <w:szCs w:val="18"/>
        </w:rPr>
      </w:pPr>
    </w:p>
    <w:p w14:paraId="1C8C9A48" w14:textId="77777777" w:rsidR="0044497D" w:rsidRPr="00FE74F7" w:rsidRDefault="0044497D" w:rsidP="0044497D">
      <w:pPr>
        <w:pStyle w:val="Paragrafoelenco10"/>
        <w:ind w:left="284"/>
        <w:jc w:val="both"/>
        <w:rPr>
          <w:rFonts w:asciiTheme="minorHAnsi" w:hAnsiTheme="minorHAnsi"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44497D" w:rsidRPr="00FE74F7" w14:paraId="78E627D8" w14:textId="77777777" w:rsidTr="00A07BA0">
        <w:tc>
          <w:tcPr>
            <w:tcW w:w="2633" w:type="dxa"/>
            <w:gridSpan w:val="2"/>
            <w:tcBorders>
              <w:top w:val="single" w:sz="4" w:space="0" w:color="auto"/>
              <w:left w:val="single" w:sz="4" w:space="0" w:color="auto"/>
            </w:tcBorders>
            <w:shd w:val="clear" w:color="auto" w:fill="auto"/>
          </w:tcPr>
          <w:p w14:paraId="59076AFC"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14:paraId="0CA0338C" w14:textId="77777777" w:rsidR="0044497D" w:rsidRPr="00FE74F7" w:rsidRDefault="0044497D" w:rsidP="00A07BA0">
            <w:pPr>
              <w:tabs>
                <w:tab w:val="right" w:pos="9540"/>
              </w:tabs>
              <w:spacing w:before="80"/>
              <w:jc w:val="both"/>
              <w:rPr>
                <w:rFonts w:asciiTheme="minorHAnsi" w:hAnsiTheme="minorHAnsi" w:cstheme="minorHAnsi"/>
                <w:b/>
                <w:sz w:val="20"/>
                <w:lang w:val="de-DE"/>
              </w:rPr>
            </w:pPr>
          </w:p>
        </w:tc>
      </w:tr>
      <w:tr w:rsidR="0044497D" w:rsidRPr="00FE74F7" w14:paraId="279C773B" w14:textId="77777777" w:rsidTr="00A07BA0">
        <w:tc>
          <w:tcPr>
            <w:tcW w:w="9935" w:type="dxa"/>
            <w:gridSpan w:val="5"/>
            <w:tcBorders>
              <w:left w:val="single" w:sz="4" w:space="0" w:color="auto"/>
              <w:right w:val="single" w:sz="4" w:space="0" w:color="auto"/>
            </w:tcBorders>
            <w:shd w:val="clear" w:color="auto" w:fill="auto"/>
          </w:tcPr>
          <w:p w14:paraId="30938D32" w14:textId="77777777" w:rsidR="0044497D" w:rsidRPr="00FE74F7" w:rsidRDefault="0044497D" w:rsidP="00A07BA0">
            <w:pPr>
              <w:tabs>
                <w:tab w:val="right" w:pos="9540"/>
              </w:tabs>
              <w:spacing w:before="80"/>
              <w:jc w:val="both"/>
              <w:rPr>
                <w:rFonts w:asciiTheme="minorHAnsi" w:hAnsiTheme="minorHAnsi" w:cstheme="minorHAnsi"/>
                <w:sz w:val="20"/>
              </w:rPr>
            </w:pPr>
            <w:r w:rsidRPr="00FE74F7">
              <w:rPr>
                <w:rFonts w:asciiTheme="minorHAnsi" w:hAnsiTheme="minorHAnsi" w:cstheme="minorHAnsi"/>
                <w:sz w:val="20"/>
              </w:rPr>
              <w:t>iscrizione alla CCIAA di:</w:t>
            </w:r>
            <w:r w:rsidRPr="00FE74F7">
              <w:rPr>
                <w:rFonts w:asciiTheme="minorHAnsi" w:hAnsiTheme="minorHAnsi" w:cstheme="minorHAnsi"/>
                <w:i/>
                <w:iCs/>
                <w:sz w:val="20"/>
              </w:rPr>
              <w:t xml:space="preserve"> </w:t>
            </w:r>
            <w:r w:rsidRPr="00FE74F7">
              <w:rPr>
                <w:rFonts w:asciiTheme="minorHAnsi" w:hAnsiTheme="minorHAnsi" w:cstheme="minorHAnsi"/>
                <w:i/>
                <w:iCs/>
                <w:sz w:val="18"/>
                <w:szCs w:val="18"/>
              </w:rPr>
              <w:t>(per gli stranieri registri equipollenti)</w:t>
            </w:r>
          </w:p>
        </w:tc>
      </w:tr>
      <w:tr w:rsidR="0044497D" w:rsidRPr="00FE74F7" w14:paraId="0CF0D946" w14:textId="77777777" w:rsidTr="00A07BA0">
        <w:tc>
          <w:tcPr>
            <w:tcW w:w="9935" w:type="dxa"/>
            <w:gridSpan w:val="5"/>
            <w:tcBorders>
              <w:left w:val="single" w:sz="4" w:space="0" w:color="auto"/>
              <w:bottom w:val="dashSmallGap" w:sz="4" w:space="0" w:color="auto"/>
              <w:right w:val="single" w:sz="4" w:space="0" w:color="auto"/>
            </w:tcBorders>
            <w:shd w:val="clear" w:color="auto" w:fill="auto"/>
          </w:tcPr>
          <w:p w14:paraId="3896D186" w14:textId="77777777" w:rsidR="0044497D" w:rsidRPr="00FE74F7" w:rsidRDefault="0044497D" w:rsidP="00A07BA0">
            <w:pPr>
              <w:tabs>
                <w:tab w:val="right" w:pos="9540"/>
              </w:tabs>
              <w:spacing w:before="80"/>
              <w:jc w:val="both"/>
              <w:rPr>
                <w:rFonts w:asciiTheme="minorHAnsi" w:hAnsiTheme="minorHAnsi" w:cstheme="minorHAnsi"/>
                <w:sz w:val="20"/>
              </w:rPr>
            </w:pPr>
          </w:p>
        </w:tc>
      </w:tr>
      <w:tr w:rsidR="0044497D" w:rsidRPr="00FE74F7" w14:paraId="0A0F071E" w14:textId="77777777" w:rsidTr="00A07BA0">
        <w:tc>
          <w:tcPr>
            <w:tcW w:w="2633" w:type="dxa"/>
            <w:gridSpan w:val="2"/>
            <w:tcBorders>
              <w:top w:val="dashSmallGap" w:sz="4" w:space="0" w:color="auto"/>
              <w:left w:val="single" w:sz="4" w:space="0" w:color="auto"/>
            </w:tcBorders>
            <w:shd w:val="clear" w:color="auto" w:fill="auto"/>
          </w:tcPr>
          <w:p w14:paraId="0ECC12DF"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14:paraId="45FCB094"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r>
      <w:tr w:rsidR="0044497D" w:rsidRPr="00FE74F7" w14:paraId="5C171D22" w14:textId="77777777" w:rsidTr="00A07BA0">
        <w:tc>
          <w:tcPr>
            <w:tcW w:w="2633" w:type="dxa"/>
            <w:gridSpan w:val="2"/>
            <w:tcBorders>
              <w:left w:val="single" w:sz="4" w:space="0" w:color="auto"/>
            </w:tcBorders>
            <w:shd w:val="clear" w:color="auto" w:fill="auto"/>
          </w:tcPr>
          <w:p w14:paraId="7D90CC35" w14:textId="77777777" w:rsidR="0044497D" w:rsidRPr="00FE74F7" w:rsidRDefault="0044497D" w:rsidP="00A07BA0">
            <w:pPr>
              <w:tabs>
                <w:tab w:val="right" w:pos="9540"/>
              </w:tabs>
              <w:spacing w:before="80"/>
              <w:jc w:val="both"/>
              <w:rPr>
                <w:rFonts w:asciiTheme="minorHAnsi" w:hAnsiTheme="minorHAnsi" w:cstheme="minorHAnsi"/>
                <w:sz w:val="20"/>
                <w:lang w:val="de-DE"/>
              </w:rPr>
            </w:pPr>
            <w:r w:rsidRPr="00FE74F7">
              <w:rPr>
                <w:rFonts w:asciiTheme="minorHAnsi" w:hAnsiTheme="minorHAnsi" w:cstheme="minorHAnsi"/>
                <w:sz w:val="20"/>
              </w:rPr>
              <w:t>forma giuridica</w:t>
            </w:r>
            <w:r w:rsidRPr="00FE74F7">
              <w:rPr>
                <w:rFonts w:asciiTheme="minorHAnsi" w:hAnsiTheme="minorHAnsi" w:cstheme="minorHAnsi"/>
                <w:sz w:val="20"/>
                <w:lang w:val="de-DE"/>
              </w:rPr>
              <w:t>:</w:t>
            </w:r>
          </w:p>
        </w:tc>
        <w:tc>
          <w:tcPr>
            <w:tcW w:w="2832" w:type="dxa"/>
            <w:tcBorders>
              <w:bottom w:val="dashSmallGap" w:sz="4" w:space="0" w:color="auto"/>
            </w:tcBorders>
            <w:shd w:val="clear" w:color="auto" w:fill="auto"/>
          </w:tcPr>
          <w:p w14:paraId="36F703F1"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c>
          <w:tcPr>
            <w:tcW w:w="1421" w:type="dxa"/>
            <w:tcBorders>
              <w:top w:val="dashSmallGap" w:sz="4" w:space="0" w:color="auto"/>
            </w:tcBorders>
            <w:shd w:val="clear" w:color="auto" w:fill="auto"/>
          </w:tcPr>
          <w:p w14:paraId="3D5F039A" w14:textId="77777777" w:rsidR="0044497D" w:rsidRPr="00FE74F7" w:rsidRDefault="0044497D" w:rsidP="00A07BA0">
            <w:pPr>
              <w:tabs>
                <w:tab w:val="right" w:pos="9540"/>
              </w:tabs>
              <w:spacing w:before="80"/>
              <w:jc w:val="right"/>
              <w:rPr>
                <w:rFonts w:asciiTheme="minorHAnsi" w:hAnsiTheme="minorHAnsi" w:cstheme="minorHAnsi"/>
                <w:sz w:val="20"/>
                <w:lang w:val="de-DE"/>
              </w:rPr>
            </w:pPr>
            <w:r w:rsidRPr="00FE74F7">
              <w:rPr>
                <w:rFonts w:asciiTheme="minorHAnsi" w:hAnsiTheme="minorHAnsi" w:cstheme="minorHAnsi"/>
                <w:sz w:val="20"/>
              </w:rPr>
              <w:t>sede legale</w:t>
            </w:r>
            <w:r w:rsidRPr="00FE74F7">
              <w:rPr>
                <w:rFonts w:asciiTheme="minorHAnsi" w:hAnsiTheme="minorHAnsi"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14:paraId="0119F6A1" w14:textId="77777777" w:rsidR="0044497D" w:rsidRPr="00FE74F7" w:rsidRDefault="0044497D" w:rsidP="00A07BA0">
            <w:pPr>
              <w:tabs>
                <w:tab w:val="right" w:pos="9540"/>
              </w:tabs>
              <w:spacing w:before="80"/>
              <w:jc w:val="both"/>
              <w:rPr>
                <w:rFonts w:asciiTheme="minorHAnsi" w:hAnsiTheme="minorHAnsi" w:cstheme="minorHAnsi"/>
                <w:sz w:val="20"/>
                <w:lang w:val="de-DE"/>
              </w:rPr>
            </w:pPr>
          </w:p>
        </w:tc>
      </w:tr>
      <w:tr w:rsidR="0044497D" w:rsidRPr="00FE74F7" w14:paraId="7117E144" w14:textId="77777777" w:rsidTr="00A07BA0">
        <w:trPr>
          <w:cantSplit/>
          <w:trHeight w:hRule="exact" w:val="113"/>
        </w:trPr>
        <w:tc>
          <w:tcPr>
            <w:tcW w:w="2456" w:type="dxa"/>
            <w:tcBorders>
              <w:left w:val="single" w:sz="4" w:space="0" w:color="auto"/>
              <w:bottom w:val="single" w:sz="4" w:space="0" w:color="auto"/>
            </w:tcBorders>
            <w:shd w:val="clear" w:color="auto" w:fill="auto"/>
          </w:tcPr>
          <w:p w14:paraId="7DC5865A"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14:paraId="1DC030AB" w14:textId="77777777" w:rsidR="0044497D" w:rsidRPr="00FE74F7" w:rsidRDefault="0044497D" w:rsidP="00A07BA0">
            <w:pPr>
              <w:tabs>
                <w:tab w:val="right" w:pos="9540"/>
              </w:tabs>
              <w:spacing w:before="80" w:after="80" w:line="120" w:lineRule="auto"/>
              <w:jc w:val="both"/>
              <w:rPr>
                <w:rFonts w:asciiTheme="minorHAnsi" w:hAnsiTheme="minorHAnsi" w:cstheme="minorHAnsi"/>
                <w:sz w:val="8"/>
                <w:szCs w:val="8"/>
              </w:rPr>
            </w:pPr>
          </w:p>
        </w:tc>
      </w:tr>
    </w:tbl>
    <w:p w14:paraId="3C29E30B"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2DF7E1DB"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19A065A1"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39678783" w14:textId="77777777" w:rsidR="0044497D" w:rsidRPr="00FE74F7" w:rsidRDefault="0044497D" w:rsidP="0044497D">
      <w:pPr>
        <w:ind w:left="284"/>
        <w:jc w:val="center"/>
        <w:rPr>
          <w:rFonts w:ascii="Garamond" w:hAnsi="Garamond"/>
          <w:b/>
          <w:color w:val="auto"/>
          <w:sz w:val="22"/>
          <w:szCs w:val="22"/>
        </w:rPr>
      </w:pPr>
    </w:p>
    <w:p w14:paraId="53C68501" w14:textId="77777777" w:rsidR="0044497D" w:rsidRPr="00FE74F7" w:rsidRDefault="0044497D" w:rsidP="0044497D">
      <w:pPr>
        <w:ind w:left="284"/>
        <w:jc w:val="center"/>
        <w:rPr>
          <w:rFonts w:ascii="Garamond" w:hAnsi="Garamond"/>
          <w:i/>
          <w:color w:val="auto"/>
          <w:sz w:val="22"/>
          <w:szCs w:val="22"/>
        </w:rPr>
      </w:pPr>
      <w:r w:rsidRPr="00FE74F7">
        <w:rPr>
          <w:rFonts w:ascii="Garamond" w:hAnsi="Garamond"/>
          <w:b/>
          <w:color w:val="auto"/>
          <w:sz w:val="22"/>
          <w:szCs w:val="22"/>
        </w:rPr>
        <w:t>&gt;&gt;&gt;&gt;&gt; ----------------- PARTE TERZA ----------------- &lt;&lt;&lt;&lt;</w:t>
      </w:r>
    </w:p>
    <w:p w14:paraId="01E95E18" w14:textId="77777777" w:rsidR="0044497D" w:rsidRPr="00FE74F7" w:rsidRDefault="0044497D" w:rsidP="0044497D">
      <w:pPr>
        <w:pStyle w:val="Titolo3"/>
        <w:tabs>
          <w:tab w:val="clear" w:pos="0"/>
          <w:tab w:val="num" w:pos="284"/>
        </w:tabs>
        <w:spacing w:line="240" w:lineRule="auto"/>
        <w:ind w:left="284"/>
        <w:rPr>
          <w:rFonts w:ascii="Garamond" w:hAnsi="Garamond"/>
          <w:b w:val="0"/>
          <w:i/>
          <w:color w:val="auto"/>
          <w:sz w:val="22"/>
          <w:szCs w:val="22"/>
        </w:rPr>
      </w:pPr>
      <w:r w:rsidRPr="00FE74F7">
        <w:rPr>
          <w:rFonts w:ascii="Garamond" w:hAnsi="Garamond"/>
          <w:b w:val="0"/>
          <w:i/>
          <w:color w:val="auto"/>
          <w:sz w:val="22"/>
          <w:szCs w:val="22"/>
        </w:rPr>
        <w:t xml:space="preserve">[da compilare solo per società di professionisti, società di ingegneria, consorzi art. 46, co. 1 lettera f) </w:t>
      </w:r>
      <w:r w:rsidR="00F11126">
        <w:rPr>
          <w:rFonts w:ascii="Garamond" w:hAnsi="Garamond"/>
          <w:b w:val="0"/>
          <w:i/>
          <w:color w:val="auto"/>
          <w:sz w:val="22"/>
          <w:szCs w:val="22"/>
        </w:rPr>
        <w:t xml:space="preserve">e </w:t>
      </w:r>
      <w:r w:rsidRPr="00FE74F7">
        <w:rPr>
          <w:rFonts w:ascii="Garamond" w:hAnsi="Garamond"/>
          <w:b w:val="0"/>
          <w:i/>
          <w:color w:val="auto"/>
          <w:sz w:val="22"/>
          <w:szCs w:val="22"/>
        </w:rPr>
        <w:t xml:space="preserve">società tra professionisti </w:t>
      </w:r>
      <w:r w:rsidRPr="00FE74F7">
        <w:rPr>
          <w:rFonts w:ascii="Garamond" w:hAnsi="Garamond"/>
          <w:b w:val="0"/>
          <w:i/>
          <w:color w:val="auto"/>
          <w:sz w:val="20"/>
          <w:szCs w:val="22"/>
        </w:rPr>
        <w:t>(v. art. 10 L. 183/2011 e D.M. n. 34/2013)</w:t>
      </w:r>
      <w:r w:rsidRPr="00FE74F7">
        <w:rPr>
          <w:rFonts w:ascii="Garamond" w:hAnsi="Garamond"/>
          <w:b w:val="0"/>
          <w:i/>
          <w:color w:val="auto"/>
          <w:sz w:val="22"/>
          <w:szCs w:val="22"/>
        </w:rPr>
        <w:t>]</w:t>
      </w:r>
    </w:p>
    <w:p w14:paraId="277EB1EB" w14:textId="77777777" w:rsidR="00C3117E" w:rsidRPr="00FE74F7" w:rsidRDefault="00C3117E" w:rsidP="0044497D">
      <w:pPr>
        <w:pStyle w:val="Corpotesto"/>
      </w:pPr>
    </w:p>
    <w:p w14:paraId="427C427D" w14:textId="77777777" w:rsidR="0044497D" w:rsidRPr="00FE74F7" w:rsidRDefault="0044497D" w:rsidP="0044497D">
      <w:pPr>
        <w:pStyle w:val="Paragrafoelenco10"/>
        <w:tabs>
          <w:tab w:val="left" w:pos="120"/>
        </w:tabs>
        <w:ind w:left="284"/>
        <w:jc w:val="both"/>
        <w:rPr>
          <w:rFonts w:asciiTheme="minorHAnsi" w:hAnsiTheme="minorHAnsi"/>
          <w:color w:val="auto"/>
          <w:sz w:val="22"/>
          <w:szCs w:val="22"/>
        </w:rPr>
      </w:pPr>
    </w:p>
    <w:p w14:paraId="340F7F24" w14:textId="77777777" w:rsidR="0044497D" w:rsidRPr="00FE74F7" w:rsidRDefault="0044497D" w:rsidP="00C3117E">
      <w:pPr>
        <w:pStyle w:val="Corpodeltesto31"/>
        <w:numPr>
          <w:ilvl w:val="0"/>
          <w:numId w:val="21"/>
        </w:numPr>
        <w:spacing w:before="60" w:after="60" w:line="360" w:lineRule="auto"/>
        <w:rPr>
          <w:rFonts w:asciiTheme="minorHAnsi" w:hAnsiTheme="minorHAnsi" w:cstheme="minorHAnsi"/>
          <w:b/>
        </w:rPr>
      </w:pPr>
      <w:r w:rsidRPr="00FE74F7">
        <w:rPr>
          <w:rFonts w:asciiTheme="minorHAnsi" w:hAnsiTheme="minorHAnsi" w:cstheme="minorHAnsi"/>
          <w:b/>
          <w:sz w:val="22"/>
          <w:szCs w:val="22"/>
        </w:rPr>
        <w:t>Elenco soggetti di cui all’art. 80, comma 3 del Codice.</w:t>
      </w:r>
    </w:p>
    <w:p w14:paraId="518D57BA" w14:textId="77777777" w:rsidR="0044497D" w:rsidRPr="00FE74F7" w:rsidRDefault="0044497D" w:rsidP="0044497D">
      <w:pPr>
        <w:pStyle w:val="Paragrafoelenco10"/>
        <w:ind w:left="284"/>
        <w:jc w:val="both"/>
        <w:rPr>
          <w:rFonts w:asciiTheme="minorHAnsi" w:hAnsiTheme="minorHAnsi" w:cstheme="minorHAnsi"/>
          <w:color w:val="auto"/>
          <w:sz w:val="22"/>
          <w:szCs w:val="22"/>
        </w:rPr>
      </w:pPr>
    </w:p>
    <w:p w14:paraId="366B57A2" w14:textId="77777777" w:rsidR="0044497D" w:rsidRPr="00FE74F7" w:rsidRDefault="0044497D" w:rsidP="0044497D">
      <w:pPr>
        <w:pStyle w:val="Paragrafoelenco10"/>
        <w:numPr>
          <w:ilvl w:val="0"/>
          <w:numId w:val="31"/>
        </w:numPr>
        <w:ind w:left="644"/>
        <w:contextualSpacing/>
        <w:jc w:val="both"/>
        <w:rPr>
          <w:rFonts w:asciiTheme="minorHAnsi" w:hAnsiTheme="minorHAnsi" w:cstheme="minorHAnsi"/>
          <w:color w:val="auto"/>
          <w:sz w:val="20"/>
          <w:szCs w:val="22"/>
        </w:rPr>
      </w:pPr>
      <w:r w:rsidRPr="00FE74F7">
        <w:rPr>
          <w:rFonts w:asciiTheme="minorHAnsi" w:hAnsiTheme="minorHAnsi" w:cstheme="minorHAnsi"/>
          <w:color w:val="auto"/>
          <w:sz w:val="20"/>
          <w:szCs w:val="22"/>
        </w:rPr>
        <w:t>che i dati identificativi dei soggetti di cui all’art. 80, comma 3 del Codice sono (</w:t>
      </w:r>
      <w:r w:rsidRPr="00FE74F7">
        <w:rPr>
          <w:rFonts w:asciiTheme="minorHAnsi" w:hAnsiTheme="minorHAnsi" w:cstheme="minorHAnsi"/>
          <w:i/>
          <w:color w:val="auto"/>
          <w:sz w:val="20"/>
          <w:szCs w:val="22"/>
          <w:u w:val="single"/>
        </w:rPr>
        <w:t>per l’individuazione dei soggetti da dichiarare cfr. atti dell’ANAC tra cui il Comunicato del Presidente ANAC dell’ 08/11/2017</w:t>
      </w:r>
      <w:r w:rsidRPr="00FE74F7">
        <w:rPr>
          <w:rFonts w:asciiTheme="minorHAnsi" w:hAnsiTheme="minorHAnsi" w:cstheme="minorHAnsi"/>
          <w:color w:val="auto"/>
          <w:sz w:val="20"/>
          <w:szCs w:val="22"/>
        </w:rPr>
        <w:t>):</w:t>
      </w:r>
    </w:p>
    <w:p w14:paraId="4F0DAC41" w14:textId="77777777" w:rsidR="0044497D" w:rsidRPr="00FE74F7" w:rsidRDefault="0044497D" w:rsidP="0044497D">
      <w:pPr>
        <w:pStyle w:val="Paragrafoelenco10"/>
        <w:ind w:left="0"/>
        <w:jc w:val="both"/>
        <w:rPr>
          <w:rFonts w:asciiTheme="minorHAnsi" w:hAnsiTheme="minorHAnsi" w:cstheme="minorHAnsi"/>
          <w:color w:val="auto"/>
          <w:sz w:val="20"/>
          <w:szCs w:val="22"/>
        </w:rPr>
      </w:pPr>
    </w:p>
    <w:p w14:paraId="5A96219D" w14:textId="77777777" w:rsidR="0044497D" w:rsidRPr="00FE74F7" w:rsidRDefault="0044497D" w:rsidP="0044497D">
      <w:pPr>
        <w:pStyle w:val="Paragrafoelenco10"/>
        <w:ind w:left="0"/>
        <w:jc w:val="both"/>
        <w:rPr>
          <w:rFonts w:asciiTheme="minorHAnsi" w:hAnsiTheme="minorHAnsi" w:cstheme="minorHAnsi"/>
          <w:color w:val="auto"/>
          <w:sz w:val="22"/>
          <w:szCs w:val="22"/>
        </w:rPr>
      </w:pPr>
    </w:p>
    <w:tbl>
      <w:tblPr>
        <w:tblStyle w:val="Grigliatabella"/>
        <w:tblW w:w="10211" w:type="dxa"/>
        <w:tblInd w:w="-5" w:type="dxa"/>
        <w:tblLayout w:type="fixed"/>
        <w:tblCellMar>
          <w:left w:w="28" w:type="dxa"/>
          <w:right w:w="28" w:type="dxa"/>
        </w:tblCellMar>
        <w:tblLook w:val="04A0" w:firstRow="1" w:lastRow="0" w:firstColumn="1" w:lastColumn="0" w:noHBand="0" w:noVBand="1"/>
      </w:tblPr>
      <w:tblGrid>
        <w:gridCol w:w="1831"/>
        <w:gridCol w:w="3274"/>
        <w:gridCol w:w="6"/>
        <w:gridCol w:w="2483"/>
        <w:gridCol w:w="1421"/>
        <w:gridCol w:w="1196"/>
      </w:tblGrid>
      <w:tr w:rsidR="0044497D" w:rsidRPr="00FE74F7" w14:paraId="42417330" w14:textId="77777777" w:rsidTr="00A07BA0">
        <w:trPr>
          <w:trHeight w:val="397"/>
        </w:trPr>
        <w:tc>
          <w:tcPr>
            <w:tcW w:w="10211" w:type="dxa"/>
            <w:gridSpan w:val="6"/>
            <w:shd w:val="clear" w:color="auto" w:fill="F2F2F2" w:themeFill="background1" w:themeFillShade="F2"/>
            <w:vAlign w:val="center"/>
          </w:tcPr>
          <w:p w14:paraId="4C94625F" w14:textId="77777777" w:rsidR="0044497D" w:rsidRPr="00FE74F7" w:rsidRDefault="0044497D" w:rsidP="00A07BA0">
            <w:pPr>
              <w:rPr>
                <w:rFonts w:ascii="Calibri" w:hAnsi="Calibri" w:cs="Calibri"/>
                <w:b/>
                <w:sz w:val="20"/>
              </w:rPr>
            </w:pPr>
            <w:r w:rsidRPr="00FE74F7">
              <w:rPr>
                <w:rFonts w:ascii="Calibri" w:hAnsi="Calibri" w:cs="Calibri"/>
                <w:b/>
                <w:sz w:val="20"/>
              </w:rPr>
              <w:t>Soggetti muniti di poteri di legale rappresentanza, di controllo, di vigilanza, di direzione</w:t>
            </w:r>
          </w:p>
          <w:p w14:paraId="738EA449" w14:textId="77777777" w:rsidR="0044497D" w:rsidRPr="00FE74F7" w:rsidRDefault="0044497D" w:rsidP="00A07BA0">
            <w:pPr>
              <w:jc w:val="both"/>
              <w:rPr>
                <w:rFonts w:ascii="Calibri" w:hAnsi="Calibri" w:cs="Calibri"/>
                <w:b/>
                <w:sz w:val="20"/>
              </w:rPr>
            </w:pPr>
            <w:r w:rsidRPr="00FE74F7">
              <w:rPr>
                <w:rFonts w:ascii="Calibri" w:hAnsi="Calibri" w:cs="Calibri"/>
                <w:b/>
                <w:bCs/>
                <w:color w:val="FF0000"/>
                <w:sz w:val="20"/>
              </w:rPr>
              <w:t xml:space="preserve">(Ripetere il numero di volte necessario anche con riferimento ai cessati </w:t>
            </w:r>
            <w:r w:rsidRPr="00FE74F7">
              <w:rPr>
                <w:rFonts w:asciiTheme="minorHAnsi" w:hAnsiTheme="minorHAnsi" w:cstheme="minorHAnsi"/>
                <w:b/>
                <w:color w:val="FF0000"/>
                <w:sz w:val="20"/>
              </w:rPr>
              <w:t>dalla carica nell’anno antecedente la data di pubblicazione del bando di gara</w:t>
            </w:r>
            <w:r w:rsidRPr="00FE74F7">
              <w:rPr>
                <w:rFonts w:ascii="Calibri" w:hAnsi="Calibri" w:cs="Calibri"/>
                <w:b/>
                <w:bCs/>
                <w:color w:val="FF0000"/>
                <w:sz w:val="20"/>
              </w:rPr>
              <w:t>)</w:t>
            </w:r>
          </w:p>
        </w:tc>
      </w:tr>
      <w:tr w:rsidR="0044497D" w:rsidRPr="00FE74F7" w14:paraId="59615F89" w14:textId="77777777" w:rsidTr="00A07BA0">
        <w:trPr>
          <w:trHeight w:val="397"/>
        </w:trPr>
        <w:tc>
          <w:tcPr>
            <w:tcW w:w="1831" w:type="dxa"/>
            <w:shd w:val="clear" w:color="auto" w:fill="F2F2F2" w:themeFill="background1" w:themeFillShade="F2"/>
            <w:vAlign w:val="center"/>
          </w:tcPr>
          <w:p w14:paraId="63ECDD37" w14:textId="77777777" w:rsidR="0044497D" w:rsidRPr="00FE74F7" w:rsidRDefault="0044497D" w:rsidP="00A07BA0">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10EF6C96" w14:textId="77777777" w:rsidR="0044497D" w:rsidRPr="00FE74F7" w:rsidRDefault="0044497D" w:rsidP="00A07BA0">
            <w:pPr>
              <w:rPr>
                <w:rFonts w:ascii="Calibri" w:hAnsi="Calibri" w:cs="Calibri"/>
                <w:b/>
                <w:sz w:val="20"/>
              </w:rPr>
            </w:pPr>
          </w:p>
        </w:tc>
        <w:tc>
          <w:tcPr>
            <w:tcW w:w="1421" w:type="dxa"/>
            <w:vAlign w:val="center"/>
          </w:tcPr>
          <w:p w14:paraId="4C2575A8" w14:textId="77777777" w:rsidR="0044497D" w:rsidRPr="00FE74F7" w:rsidRDefault="004E0AEF" w:rsidP="00A07BA0">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14:paraId="541F8C97" w14:textId="77777777" w:rsidR="0044497D" w:rsidRPr="00FE74F7" w:rsidRDefault="004E0AEF" w:rsidP="00A07BA0">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FE74F7" w14:paraId="72B1F500" w14:textId="77777777" w:rsidTr="00A07BA0">
        <w:trPr>
          <w:trHeight w:val="397"/>
        </w:trPr>
        <w:tc>
          <w:tcPr>
            <w:tcW w:w="5111" w:type="dxa"/>
            <w:gridSpan w:val="3"/>
            <w:tcBorders>
              <w:bottom w:val="dotted" w:sz="4" w:space="0" w:color="auto"/>
            </w:tcBorders>
            <w:shd w:val="clear" w:color="auto" w:fill="F2F2F2" w:themeFill="background1" w:themeFillShade="F2"/>
            <w:vAlign w:val="center"/>
          </w:tcPr>
          <w:p w14:paraId="079AED14" w14:textId="77777777" w:rsidR="0044497D" w:rsidRPr="00FE74F7" w:rsidRDefault="0044497D" w:rsidP="00A07BA0">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5D85D7BA" w14:textId="77777777" w:rsidR="0044497D" w:rsidRPr="00FE74F7" w:rsidRDefault="0044497D" w:rsidP="00A07BA0">
            <w:pPr>
              <w:rPr>
                <w:rFonts w:ascii="Calibri" w:hAnsi="Calibri" w:cs="Calibri"/>
                <w:sz w:val="20"/>
              </w:rPr>
            </w:pPr>
          </w:p>
        </w:tc>
      </w:tr>
      <w:tr w:rsidR="0044497D" w:rsidRPr="00FE74F7" w14:paraId="1AD291BA" w14:textId="77777777" w:rsidTr="00A07BA0">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3010F990" w14:textId="77777777" w:rsidR="0044497D" w:rsidRPr="00FE74F7" w:rsidRDefault="0044497D" w:rsidP="00A07BA0">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1642C6D5" w14:textId="77777777" w:rsidR="0044497D" w:rsidRPr="00FE74F7" w:rsidRDefault="0044497D" w:rsidP="00A07BA0">
            <w:pPr>
              <w:rPr>
                <w:rFonts w:ascii="Calibri" w:hAnsi="Calibri" w:cs="Calibri"/>
                <w:sz w:val="20"/>
              </w:rPr>
            </w:pPr>
          </w:p>
        </w:tc>
      </w:tr>
      <w:tr w:rsidR="0044497D" w:rsidRPr="00FE74F7" w14:paraId="0B8A2CAC" w14:textId="77777777" w:rsidTr="00A07BA0">
        <w:trPr>
          <w:trHeight w:val="397"/>
        </w:trPr>
        <w:tc>
          <w:tcPr>
            <w:tcW w:w="1831" w:type="dxa"/>
            <w:shd w:val="clear" w:color="auto" w:fill="F2F2F2" w:themeFill="background1" w:themeFillShade="F2"/>
            <w:vAlign w:val="center"/>
          </w:tcPr>
          <w:p w14:paraId="1B2D56D4" w14:textId="77777777" w:rsidR="0044497D" w:rsidRPr="00FE74F7" w:rsidRDefault="0044497D" w:rsidP="00A07BA0">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3568B6B8" w14:textId="77777777" w:rsidR="0044497D" w:rsidRPr="00FE74F7" w:rsidRDefault="0044497D" w:rsidP="00A07BA0">
            <w:pPr>
              <w:rPr>
                <w:rFonts w:ascii="Calibri" w:hAnsi="Calibri" w:cs="Calibri"/>
                <w:b/>
                <w:sz w:val="20"/>
              </w:rPr>
            </w:pPr>
          </w:p>
        </w:tc>
        <w:tc>
          <w:tcPr>
            <w:tcW w:w="1421" w:type="dxa"/>
            <w:vAlign w:val="center"/>
          </w:tcPr>
          <w:p w14:paraId="0D367110" w14:textId="77777777" w:rsidR="0044497D" w:rsidRPr="00FE74F7" w:rsidRDefault="004E0AEF" w:rsidP="00A07BA0">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14:paraId="7C9C1979" w14:textId="77777777" w:rsidR="0044497D" w:rsidRPr="00FE74F7" w:rsidRDefault="004E0AEF" w:rsidP="00A07BA0">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FE74F7" w14:paraId="0E4DE4E8" w14:textId="77777777" w:rsidTr="00A07BA0">
        <w:trPr>
          <w:trHeight w:val="397"/>
        </w:trPr>
        <w:tc>
          <w:tcPr>
            <w:tcW w:w="5111" w:type="dxa"/>
            <w:gridSpan w:val="3"/>
            <w:tcBorders>
              <w:bottom w:val="dotted" w:sz="4" w:space="0" w:color="auto"/>
            </w:tcBorders>
            <w:shd w:val="clear" w:color="auto" w:fill="F2F2F2" w:themeFill="background1" w:themeFillShade="F2"/>
            <w:vAlign w:val="center"/>
          </w:tcPr>
          <w:p w14:paraId="4EE083BF" w14:textId="77777777" w:rsidR="0044497D" w:rsidRPr="00FE74F7" w:rsidRDefault="0044497D" w:rsidP="00A07BA0">
            <w:pPr>
              <w:rPr>
                <w:rFonts w:ascii="Calibri" w:hAnsi="Calibri" w:cs="Calibri"/>
                <w:sz w:val="20"/>
              </w:rPr>
            </w:pPr>
            <w:r w:rsidRPr="00FE74F7">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162B183F" w14:textId="77777777" w:rsidR="0044497D" w:rsidRPr="00FE74F7" w:rsidRDefault="0044497D" w:rsidP="00A07BA0">
            <w:pPr>
              <w:rPr>
                <w:rFonts w:ascii="Calibri" w:hAnsi="Calibri" w:cs="Calibri"/>
                <w:sz w:val="20"/>
              </w:rPr>
            </w:pPr>
          </w:p>
        </w:tc>
      </w:tr>
      <w:tr w:rsidR="0044497D" w:rsidRPr="00FE74F7" w14:paraId="667DE888" w14:textId="77777777" w:rsidTr="00A07BA0">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5D535EB6" w14:textId="77777777" w:rsidR="0044497D" w:rsidRPr="00FE74F7" w:rsidRDefault="0044497D" w:rsidP="00A07BA0">
            <w:pPr>
              <w:rPr>
                <w:rFonts w:ascii="Calibri" w:hAnsi="Calibri" w:cs="Calibri"/>
                <w:sz w:val="20"/>
              </w:rPr>
            </w:pPr>
            <w:r w:rsidRPr="00FE74F7">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6265626D" w14:textId="77777777" w:rsidR="0044497D" w:rsidRPr="00FE74F7" w:rsidRDefault="0044497D" w:rsidP="00A07BA0">
            <w:pPr>
              <w:rPr>
                <w:rFonts w:ascii="Calibri" w:hAnsi="Calibri" w:cs="Calibri"/>
                <w:sz w:val="20"/>
              </w:rPr>
            </w:pPr>
          </w:p>
        </w:tc>
      </w:tr>
      <w:tr w:rsidR="0044497D" w:rsidRPr="00EB7601" w14:paraId="57A707BC" w14:textId="77777777" w:rsidTr="00A07BA0">
        <w:trPr>
          <w:trHeight w:val="397"/>
        </w:trPr>
        <w:tc>
          <w:tcPr>
            <w:tcW w:w="1831" w:type="dxa"/>
            <w:shd w:val="clear" w:color="auto" w:fill="F2F2F2" w:themeFill="background1" w:themeFillShade="F2"/>
            <w:vAlign w:val="center"/>
          </w:tcPr>
          <w:p w14:paraId="074E89B1" w14:textId="77777777" w:rsidR="0044497D" w:rsidRPr="00FE74F7" w:rsidRDefault="0044497D" w:rsidP="00A07BA0">
            <w:pPr>
              <w:rPr>
                <w:rFonts w:ascii="Calibri" w:hAnsi="Calibri" w:cs="Calibri"/>
                <w:b/>
                <w:sz w:val="20"/>
              </w:rPr>
            </w:pPr>
            <w:r w:rsidRPr="00FE74F7">
              <w:rPr>
                <w:rFonts w:ascii="Calibri" w:hAnsi="Calibri" w:cs="Calibri"/>
                <w:b/>
                <w:sz w:val="20"/>
              </w:rPr>
              <w:t>Nome e cognome</w:t>
            </w:r>
          </w:p>
        </w:tc>
        <w:tc>
          <w:tcPr>
            <w:tcW w:w="5763" w:type="dxa"/>
            <w:gridSpan w:val="3"/>
            <w:vAlign w:val="center"/>
          </w:tcPr>
          <w:p w14:paraId="6B050E6F" w14:textId="77777777" w:rsidR="0044497D" w:rsidRPr="00FE74F7" w:rsidRDefault="0044497D" w:rsidP="00A07BA0">
            <w:pPr>
              <w:rPr>
                <w:rFonts w:ascii="Calibri" w:hAnsi="Calibri" w:cs="Calibri"/>
                <w:b/>
                <w:sz w:val="20"/>
              </w:rPr>
            </w:pPr>
          </w:p>
        </w:tc>
        <w:tc>
          <w:tcPr>
            <w:tcW w:w="1421" w:type="dxa"/>
            <w:vAlign w:val="center"/>
          </w:tcPr>
          <w:p w14:paraId="3C07AEF0" w14:textId="77777777" w:rsidR="0044497D" w:rsidRPr="00FE74F7" w:rsidRDefault="004E0AEF" w:rsidP="00A07BA0">
            <w:pPr>
              <w:rPr>
                <w:rFonts w:ascii="Calibri" w:hAnsi="Calibri" w:cs="Calibri"/>
                <w:b/>
                <w:sz w:val="20"/>
              </w:rPr>
            </w:pPr>
            <w:r w:rsidRPr="00FE74F7">
              <w:rPr>
                <w:rFonts w:ascii="Calibri" w:hAnsi="Calibri" w:cs="Calibri"/>
                <w:b/>
                <w:sz w:val="20"/>
              </w:rPr>
              <w:fldChar w:fldCharType="begin">
                <w:ffData>
                  <w:name w:val="Controllo50"/>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in carica</w:t>
            </w:r>
          </w:p>
        </w:tc>
        <w:tc>
          <w:tcPr>
            <w:tcW w:w="1196" w:type="dxa"/>
            <w:vAlign w:val="center"/>
          </w:tcPr>
          <w:p w14:paraId="0DCEF559" w14:textId="77777777" w:rsidR="0044497D" w:rsidRPr="00EB7601" w:rsidRDefault="004E0AEF" w:rsidP="00A07BA0">
            <w:pPr>
              <w:rPr>
                <w:rFonts w:ascii="Calibri" w:hAnsi="Calibri" w:cs="Calibri"/>
                <w:b/>
                <w:sz w:val="20"/>
              </w:rPr>
            </w:pPr>
            <w:r w:rsidRPr="00FE74F7">
              <w:rPr>
                <w:rFonts w:ascii="Calibri" w:hAnsi="Calibri" w:cs="Calibri"/>
                <w:b/>
                <w:sz w:val="20"/>
              </w:rPr>
              <w:fldChar w:fldCharType="begin">
                <w:ffData>
                  <w:name w:val="Controllo49"/>
                  <w:enabled/>
                  <w:calcOnExit w:val="0"/>
                  <w:checkBox>
                    <w:sizeAuto/>
                    <w:default w:val="0"/>
                  </w:checkBox>
                </w:ffData>
              </w:fldChar>
            </w:r>
            <w:r w:rsidR="0044497D" w:rsidRPr="00FE74F7">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FE74F7">
              <w:rPr>
                <w:rFonts w:ascii="Calibri" w:hAnsi="Calibri" w:cs="Calibri"/>
                <w:b/>
                <w:sz w:val="20"/>
              </w:rPr>
              <w:fldChar w:fldCharType="end"/>
            </w:r>
            <w:r w:rsidR="0044497D" w:rsidRPr="00FE74F7">
              <w:rPr>
                <w:rFonts w:ascii="Calibri" w:hAnsi="Calibri" w:cs="Calibri"/>
                <w:b/>
                <w:sz w:val="20"/>
              </w:rPr>
              <w:t xml:space="preserve"> cessato</w:t>
            </w:r>
          </w:p>
        </w:tc>
      </w:tr>
      <w:tr w:rsidR="0044497D" w:rsidRPr="00EB7601" w14:paraId="22465155" w14:textId="77777777" w:rsidTr="00A07BA0">
        <w:trPr>
          <w:trHeight w:val="397"/>
        </w:trPr>
        <w:tc>
          <w:tcPr>
            <w:tcW w:w="5111" w:type="dxa"/>
            <w:gridSpan w:val="3"/>
            <w:tcBorders>
              <w:bottom w:val="dotted" w:sz="4" w:space="0" w:color="auto"/>
            </w:tcBorders>
            <w:shd w:val="clear" w:color="auto" w:fill="F2F2F2" w:themeFill="background1" w:themeFillShade="F2"/>
            <w:vAlign w:val="center"/>
          </w:tcPr>
          <w:p w14:paraId="3DE09E2D" w14:textId="77777777" w:rsidR="0044497D" w:rsidRPr="00EB7601" w:rsidRDefault="0044497D" w:rsidP="00A07BA0">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6D20E6E2" w14:textId="77777777" w:rsidR="0044497D" w:rsidRPr="00EB7601" w:rsidRDefault="0044497D" w:rsidP="00A07BA0">
            <w:pPr>
              <w:rPr>
                <w:rFonts w:ascii="Calibri" w:hAnsi="Calibri" w:cs="Calibri"/>
                <w:sz w:val="20"/>
              </w:rPr>
            </w:pPr>
          </w:p>
        </w:tc>
      </w:tr>
      <w:tr w:rsidR="0044497D" w:rsidRPr="00EB7601" w14:paraId="3D69EA2B" w14:textId="77777777" w:rsidTr="00A07BA0">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14:paraId="7EAAECA3" w14:textId="77777777" w:rsidR="0044497D" w:rsidRPr="00EB7601" w:rsidRDefault="0044497D" w:rsidP="00A07BA0">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dotted" w:sz="4" w:space="0" w:color="auto"/>
            </w:tcBorders>
            <w:vAlign w:val="center"/>
          </w:tcPr>
          <w:p w14:paraId="7E452358" w14:textId="77777777" w:rsidR="0044497D" w:rsidRPr="00EB7601" w:rsidRDefault="0044497D" w:rsidP="00A07BA0">
            <w:pPr>
              <w:rPr>
                <w:rFonts w:ascii="Calibri" w:hAnsi="Calibri" w:cs="Calibri"/>
                <w:sz w:val="20"/>
              </w:rPr>
            </w:pPr>
          </w:p>
        </w:tc>
      </w:tr>
      <w:tr w:rsidR="0044497D" w:rsidRPr="00EB7601" w14:paraId="20AE945E" w14:textId="77777777" w:rsidTr="00A07BA0">
        <w:trPr>
          <w:trHeight w:val="397"/>
        </w:trPr>
        <w:tc>
          <w:tcPr>
            <w:tcW w:w="1831" w:type="dxa"/>
            <w:shd w:val="clear" w:color="auto" w:fill="F2F2F2" w:themeFill="background1" w:themeFillShade="F2"/>
            <w:vAlign w:val="center"/>
          </w:tcPr>
          <w:p w14:paraId="23494F8F" w14:textId="77777777" w:rsidR="0044497D" w:rsidRPr="00EB7601" w:rsidRDefault="0044497D" w:rsidP="00A07BA0">
            <w:pPr>
              <w:rPr>
                <w:rFonts w:ascii="Calibri" w:hAnsi="Calibri" w:cs="Calibri"/>
                <w:b/>
                <w:sz w:val="20"/>
              </w:rPr>
            </w:pPr>
            <w:r w:rsidRPr="00EB7601">
              <w:rPr>
                <w:rFonts w:ascii="Calibri" w:hAnsi="Calibri" w:cs="Calibri"/>
                <w:b/>
                <w:sz w:val="20"/>
              </w:rPr>
              <w:t>Nome e cognome</w:t>
            </w:r>
          </w:p>
        </w:tc>
        <w:tc>
          <w:tcPr>
            <w:tcW w:w="5763" w:type="dxa"/>
            <w:gridSpan w:val="3"/>
            <w:vAlign w:val="center"/>
          </w:tcPr>
          <w:p w14:paraId="4E7DF5EB" w14:textId="77777777" w:rsidR="0044497D" w:rsidRPr="00EB7601" w:rsidRDefault="0044497D" w:rsidP="00A07BA0">
            <w:pPr>
              <w:rPr>
                <w:rFonts w:ascii="Calibri" w:hAnsi="Calibri" w:cs="Calibri"/>
                <w:b/>
                <w:sz w:val="20"/>
              </w:rPr>
            </w:pPr>
          </w:p>
        </w:tc>
        <w:tc>
          <w:tcPr>
            <w:tcW w:w="1421" w:type="dxa"/>
            <w:vAlign w:val="center"/>
          </w:tcPr>
          <w:p w14:paraId="51501176" w14:textId="77777777" w:rsidR="0044497D" w:rsidRPr="00EB7601" w:rsidRDefault="004E0AEF" w:rsidP="00A07BA0">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4497D" w:rsidRPr="00EB7601">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in carica</w:t>
            </w:r>
          </w:p>
        </w:tc>
        <w:tc>
          <w:tcPr>
            <w:tcW w:w="1196" w:type="dxa"/>
            <w:vAlign w:val="center"/>
          </w:tcPr>
          <w:p w14:paraId="07BAB496" w14:textId="77777777" w:rsidR="0044497D" w:rsidRPr="00EB7601" w:rsidRDefault="004E0AEF" w:rsidP="00A07BA0">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4497D" w:rsidRPr="00EB7601">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cessato</w:t>
            </w:r>
          </w:p>
        </w:tc>
      </w:tr>
      <w:tr w:rsidR="0044497D" w:rsidRPr="00EB7601" w14:paraId="3491DBEF" w14:textId="77777777" w:rsidTr="00A07BA0">
        <w:trPr>
          <w:trHeight w:val="397"/>
        </w:trPr>
        <w:tc>
          <w:tcPr>
            <w:tcW w:w="5111" w:type="dxa"/>
            <w:gridSpan w:val="3"/>
            <w:tcBorders>
              <w:bottom w:val="dotted" w:sz="4" w:space="0" w:color="auto"/>
            </w:tcBorders>
            <w:shd w:val="clear" w:color="auto" w:fill="F2F2F2" w:themeFill="background1" w:themeFillShade="F2"/>
            <w:vAlign w:val="center"/>
          </w:tcPr>
          <w:p w14:paraId="647EA4A0" w14:textId="77777777" w:rsidR="0044497D" w:rsidRPr="00EB7601" w:rsidRDefault="0044497D" w:rsidP="00A07BA0">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697E7D17" w14:textId="77777777" w:rsidR="0044497D" w:rsidRPr="00EB7601" w:rsidRDefault="0044497D" w:rsidP="00A07BA0">
            <w:pPr>
              <w:rPr>
                <w:rFonts w:ascii="Calibri" w:hAnsi="Calibri" w:cs="Calibri"/>
                <w:sz w:val="20"/>
              </w:rPr>
            </w:pPr>
          </w:p>
        </w:tc>
      </w:tr>
      <w:tr w:rsidR="0044497D" w:rsidRPr="00EB7601" w14:paraId="0BE8CE69" w14:textId="77777777" w:rsidTr="00A07BA0">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14:paraId="5AAF2DF9" w14:textId="77777777" w:rsidR="0044497D" w:rsidRPr="00EB7601" w:rsidRDefault="0044497D" w:rsidP="00A07BA0">
            <w:pPr>
              <w:rPr>
                <w:rFonts w:ascii="Calibri" w:hAnsi="Calibri" w:cs="Calibri"/>
                <w:sz w:val="20"/>
              </w:rPr>
            </w:pPr>
            <w:r w:rsidRPr="00EB7601">
              <w:rPr>
                <w:rFonts w:ascii="Calibri" w:hAnsi="Calibri" w:cs="Calibri"/>
                <w:sz w:val="20"/>
              </w:rPr>
              <w:t>Posizione o Titolo ad agire (condizione giuridica)</w:t>
            </w:r>
          </w:p>
        </w:tc>
        <w:tc>
          <w:tcPr>
            <w:tcW w:w="5100" w:type="dxa"/>
            <w:gridSpan w:val="3"/>
            <w:tcBorders>
              <w:top w:val="dotted" w:sz="4" w:space="0" w:color="auto"/>
              <w:bottom w:val="single" w:sz="4" w:space="0" w:color="auto"/>
            </w:tcBorders>
            <w:vAlign w:val="center"/>
          </w:tcPr>
          <w:p w14:paraId="0D83949C" w14:textId="77777777" w:rsidR="0044497D" w:rsidRPr="00EB7601" w:rsidRDefault="0044497D" w:rsidP="00A07BA0">
            <w:pPr>
              <w:rPr>
                <w:rFonts w:ascii="Calibri" w:hAnsi="Calibri" w:cs="Calibri"/>
                <w:sz w:val="20"/>
              </w:rPr>
            </w:pPr>
          </w:p>
        </w:tc>
      </w:tr>
      <w:tr w:rsidR="0044497D" w:rsidRPr="00EB7601" w14:paraId="1CD4683D" w14:textId="77777777" w:rsidTr="00A07BA0">
        <w:trPr>
          <w:trHeight w:val="397"/>
        </w:trPr>
        <w:tc>
          <w:tcPr>
            <w:tcW w:w="1831" w:type="dxa"/>
            <w:shd w:val="clear" w:color="auto" w:fill="F2F2F2" w:themeFill="background1" w:themeFillShade="F2"/>
            <w:vAlign w:val="center"/>
          </w:tcPr>
          <w:p w14:paraId="7D434C49" w14:textId="77777777" w:rsidR="0044497D" w:rsidRPr="00EB7601" w:rsidRDefault="0044497D" w:rsidP="00A07BA0">
            <w:pPr>
              <w:rPr>
                <w:rFonts w:ascii="Calibri" w:hAnsi="Calibri" w:cs="Calibri"/>
                <w:b/>
                <w:sz w:val="20"/>
              </w:rPr>
            </w:pPr>
            <w:r w:rsidRPr="00EB7601">
              <w:rPr>
                <w:rFonts w:ascii="Calibri" w:hAnsi="Calibri" w:cs="Calibri"/>
                <w:b/>
                <w:sz w:val="20"/>
              </w:rPr>
              <w:t>Nome e cognome</w:t>
            </w:r>
          </w:p>
        </w:tc>
        <w:tc>
          <w:tcPr>
            <w:tcW w:w="5763" w:type="dxa"/>
            <w:gridSpan w:val="3"/>
            <w:vAlign w:val="center"/>
          </w:tcPr>
          <w:p w14:paraId="19D28AED" w14:textId="77777777" w:rsidR="0044497D" w:rsidRPr="00EB7601" w:rsidRDefault="0044497D" w:rsidP="00A07BA0">
            <w:pPr>
              <w:rPr>
                <w:rFonts w:ascii="Calibri" w:hAnsi="Calibri" w:cs="Calibri"/>
                <w:b/>
                <w:sz w:val="20"/>
              </w:rPr>
            </w:pPr>
          </w:p>
        </w:tc>
        <w:tc>
          <w:tcPr>
            <w:tcW w:w="1421" w:type="dxa"/>
            <w:vAlign w:val="center"/>
          </w:tcPr>
          <w:p w14:paraId="3D286A0F" w14:textId="77777777" w:rsidR="0044497D" w:rsidRPr="00EB7601" w:rsidRDefault="004E0AEF" w:rsidP="00A07BA0">
            <w:pPr>
              <w:rPr>
                <w:rFonts w:ascii="Calibri" w:hAnsi="Calibri" w:cs="Calibri"/>
                <w:b/>
                <w:sz w:val="20"/>
              </w:rPr>
            </w:pPr>
            <w:r w:rsidRPr="00EB7601">
              <w:rPr>
                <w:rFonts w:ascii="Calibri" w:hAnsi="Calibri" w:cs="Calibri"/>
                <w:b/>
                <w:sz w:val="20"/>
              </w:rPr>
              <w:fldChar w:fldCharType="begin">
                <w:ffData>
                  <w:name w:val="Controllo50"/>
                  <w:enabled/>
                  <w:calcOnExit w:val="0"/>
                  <w:checkBox>
                    <w:sizeAuto/>
                    <w:default w:val="0"/>
                  </w:checkBox>
                </w:ffData>
              </w:fldChar>
            </w:r>
            <w:r w:rsidR="0044497D" w:rsidRPr="00EB7601">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in carica</w:t>
            </w:r>
          </w:p>
        </w:tc>
        <w:tc>
          <w:tcPr>
            <w:tcW w:w="1196" w:type="dxa"/>
            <w:vAlign w:val="center"/>
          </w:tcPr>
          <w:p w14:paraId="5279919F" w14:textId="77777777" w:rsidR="0044497D" w:rsidRPr="00EB7601" w:rsidRDefault="004E0AEF" w:rsidP="00A07BA0">
            <w:pPr>
              <w:rPr>
                <w:rFonts w:ascii="Calibri" w:hAnsi="Calibri" w:cs="Calibri"/>
                <w:b/>
                <w:sz w:val="20"/>
              </w:rPr>
            </w:pPr>
            <w:r w:rsidRPr="00EB7601">
              <w:rPr>
                <w:rFonts w:ascii="Calibri" w:hAnsi="Calibri" w:cs="Calibri"/>
                <w:b/>
                <w:sz w:val="20"/>
              </w:rPr>
              <w:fldChar w:fldCharType="begin">
                <w:ffData>
                  <w:name w:val="Controllo49"/>
                  <w:enabled/>
                  <w:calcOnExit w:val="0"/>
                  <w:checkBox>
                    <w:sizeAuto/>
                    <w:default w:val="0"/>
                  </w:checkBox>
                </w:ffData>
              </w:fldChar>
            </w:r>
            <w:r w:rsidR="0044497D" w:rsidRPr="00EB7601">
              <w:rPr>
                <w:rFonts w:ascii="Calibri" w:hAnsi="Calibri" w:cs="Calibri"/>
                <w:b/>
                <w:sz w:val="20"/>
              </w:rPr>
              <w:instrText xml:space="preserve"> FORMCHECKBOX </w:instrText>
            </w:r>
            <w:r w:rsidR="00A07BA0">
              <w:rPr>
                <w:rFonts w:ascii="Calibri" w:hAnsi="Calibri" w:cs="Calibri"/>
                <w:b/>
                <w:sz w:val="20"/>
              </w:rPr>
            </w:r>
            <w:r w:rsidR="00A07BA0">
              <w:rPr>
                <w:rFonts w:ascii="Calibri" w:hAnsi="Calibri" w:cs="Calibri"/>
                <w:b/>
                <w:sz w:val="20"/>
              </w:rPr>
              <w:fldChar w:fldCharType="separate"/>
            </w:r>
            <w:r w:rsidRPr="00EB7601">
              <w:rPr>
                <w:rFonts w:ascii="Calibri" w:hAnsi="Calibri" w:cs="Calibri"/>
                <w:b/>
                <w:sz w:val="20"/>
              </w:rPr>
              <w:fldChar w:fldCharType="end"/>
            </w:r>
            <w:r w:rsidR="0044497D" w:rsidRPr="00EB7601">
              <w:rPr>
                <w:rFonts w:ascii="Calibri" w:hAnsi="Calibri" w:cs="Calibri"/>
                <w:b/>
                <w:sz w:val="20"/>
              </w:rPr>
              <w:t xml:space="preserve"> cessato</w:t>
            </w:r>
          </w:p>
        </w:tc>
      </w:tr>
      <w:tr w:rsidR="0044497D" w:rsidRPr="00EB7601" w14:paraId="0A4A5584" w14:textId="77777777" w:rsidTr="00A07BA0">
        <w:trPr>
          <w:trHeight w:val="397"/>
        </w:trPr>
        <w:tc>
          <w:tcPr>
            <w:tcW w:w="5111" w:type="dxa"/>
            <w:gridSpan w:val="3"/>
            <w:tcBorders>
              <w:bottom w:val="dotted" w:sz="4" w:space="0" w:color="auto"/>
            </w:tcBorders>
            <w:shd w:val="clear" w:color="auto" w:fill="F2F2F2" w:themeFill="background1" w:themeFillShade="F2"/>
            <w:vAlign w:val="center"/>
          </w:tcPr>
          <w:p w14:paraId="1BAFC015" w14:textId="77777777" w:rsidR="0044497D" w:rsidRPr="00EB7601" w:rsidRDefault="0044497D" w:rsidP="00A07BA0">
            <w:pPr>
              <w:rPr>
                <w:rFonts w:ascii="Calibri" w:hAnsi="Calibri" w:cs="Calibri"/>
                <w:sz w:val="20"/>
              </w:rPr>
            </w:pPr>
            <w:r w:rsidRPr="00EB7601">
              <w:rPr>
                <w:rFonts w:ascii="Calibri" w:hAnsi="Calibri" w:cs="Calibri"/>
                <w:sz w:val="20"/>
              </w:rPr>
              <w:t>Codice fiscale (o, in alternativa) data e luogo di nascita</w:t>
            </w:r>
          </w:p>
        </w:tc>
        <w:tc>
          <w:tcPr>
            <w:tcW w:w="5100" w:type="dxa"/>
            <w:gridSpan w:val="3"/>
            <w:tcBorders>
              <w:bottom w:val="dotted" w:sz="4" w:space="0" w:color="auto"/>
            </w:tcBorders>
            <w:vAlign w:val="center"/>
          </w:tcPr>
          <w:p w14:paraId="4068A9E4" w14:textId="77777777" w:rsidR="0044497D" w:rsidRPr="00EB7601" w:rsidRDefault="0044497D" w:rsidP="00A07BA0">
            <w:pPr>
              <w:rPr>
                <w:rFonts w:ascii="Calibri" w:hAnsi="Calibri" w:cs="Calibri"/>
                <w:sz w:val="20"/>
              </w:rPr>
            </w:pPr>
          </w:p>
        </w:tc>
      </w:tr>
      <w:tr w:rsidR="0044497D" w:rsidRPr="00EB7601" w14:paraId="50EF9D65" w14:textId="77777777" w:rsidTr="00A07BA0">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14:paraId="60BF5994" w14:textId="77777777" w:rsidR="0044497D" w:rsidRPr="00EB7601" w:rsidRDefault="0044497D" w:rsidP="00A07BA0">
            <w:pPr>
              <w:rPr>
                <w:rFonts w:ascii="Calibri" w:hAnsi="Calibri" w:cs="Calibri"/>
                <w:sz w:val="20"/>
              </w:rPr>
            </w:pPr>
            <w:r w:rsidRPr="00EB7601">
              <w:rPr>
                <w:rFonts w:ascii="Calibri" w:hAnsi="Calibri" w:cs="Calibri"/>
                <w:sz w:val="20"/>
              </w:rPr>
              <w:lastRenderedPageBreak/>
              <w:t>Posizione o Titolo ad agire (condizione giuridica)</w:t>
            </w:r>
          </w:p>
        </w:tc>
        <w:tc>
          <w:tcPr>
            <w:tcW w:w="5100" w:type="dxa"/>
            <w:gridSpan w:val="3"/>
            <w:tcBorders>
              <w:top w:val="dotted" w:sz="4" w:space="0" w:color="auto"/>
              <w:bottom w:val="single" w:sz="4" w:space="0" w:color="auto"/>
            </w:tcBorders>
            <w:vAlign w:val="center"/>
          </w:tcPr>
          <w:p w14:paraId="27DC7E8D" w14:textId="77777777" w:rsidR="0044497D" w:rsidRPr="00EB7601" w:rsidRDefault="0044497D" w:rsidP="00A07BA0">
            <w:pPr>
              <w:rPr>
                <w:rFonts w:ascii="Calibri" w:hAnsi="Calibri" w:cs="Calibri"/>
                <w:sz w:val="20"/>
              </w:rPr>
            </w:pPr>
          </w:p>
        </w:tc>
      </w:tr>
      <w:tr w:rsidR="0044497D" w:rsidRPr="00B22A54" w14:paraId="77FB6065" w14:textId="77777777" w:rsidTr="00A07BA0">
        <w:trPr>
          <w:trHeight w:val="397"/>
        </w:trPr>
        <w:tc>
          <w:tcPr>
            <w:tcW w:w="10211" w:type="dxa"/>
            <w:gridSpan w:val="6"/>
            <w:tcBorders>
              <w:bottom w:val="nil"/>
            </w:tcBorders>
            <w:shd w:val="clear" w:color="auto" w:fill="F2F2F2" w:themeFill="background1" w:themeFillShade="F2"/>
            <w:vAlign w:val="center"/>
          </w:tcPr>
          <w:p w14:paraId="1376120C" w14:textId="77777777" w:rsidR="0044497D" w:rsidRDefault="0044497D" w:rsidP="00A07BA0">
            <w:pPr>
              <w:rPr>
                <w:rFonts w:ascii="Calibri" w:hAnsi="Calibri" w:cs="Calibri"/>
                <w:b/>
                <w:i/>
                <w:color w:val="auto"/>
                <w:sz w:val="20"/>
              </w:rPr>
            </w:pPr>
            <w:r w:rsidRPr="00B2621B">
              <w:rPr>
                <w:rFonts w:ascii="Calibri" w:hAnsi="Calibri" w:cs="Calibri"/>
                <w:b/>
                <w:i/>
                <w:color w:val="auto"/>
                <w:sz w:val="20"/>
              </w:rPr>
              <w:t>Individuazione delle persone fisiche oggetto della dichiarazione (possibili abbreviazioni della posizione o titolo ad agire):</w:t>
            </w:r>
          </w:p>
          <w:p w14:paraId="339F0E7B" w14:textId="77777777" w:rsidR="0044497D" w:rsidRPr="00B2621B" w:rsidRDefault="0044497D" w:rsidP="00A07BA0">
            <w:pPr>
              <w:rPr>
                <w:rFonts w:ascii="Calibri" w:hAnsi="Calibri" w:cs="Calibri"/>
                <w:b/>
                <w:i/>
                <w:color w:val="auto"/>
                <w:sz w:val="20"/>
              </w:rPr>
            </w:pPr>
          </w:p>
        </w:tc>
      </w:tr>
      <w:tr w:rsidR="0044497D" w:rsidRPr="00B22A54" w14:paraId="35B8FAD3" w14:textId="77777777" w:rsidTr="00A07BA0">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14:paraId="01ADE91F" w14:textId="77777777" w:rsidR="0044497D" w:rsidRPr="00FB3A63" w:rsidRDefault="0044497D" w:rsidP="00A07BA0">
            <w:pPr>
              <w:ind w:left="398" w:hanging="398"/>
              <w:rPr>
                <w:rFonts w:ascii="Calibri" w:hAnsi="Calibri" w:cs="Calibri"/>
                <w:b/>
                <w:i/>
                <w:color w:val="auto"/>
                <w:kern w:val="20"/>
                <w:sz w:val="20"/>
              </w:rPr>
            </w:pPr>
            <w:r w:rsidRPr="00FB3A63">
              <w:rPr>
                <w:rFonts w:ascii="Calibri" w:hAnsi="Calibri" w:cs="Calibri"/>
                <w:b/>
                <w:i/>
                <w:color w:val="auto"/>
                <w:kern w:val="20"/>
                <w:sz w:val="20"/>
              </w:rPr>
              <w:t xml:space="preserve">AP </w:t>
            </w:r>
            <w:r w:rsidRPr="00FB3A63">
              <w:rPr>
                <w:rFonts w:ascii="Calibri" w:hAnsi="Calibri" w:cs="Calibri"/>
                <w:b/>
                <w:i/>
                <w:color w:val="auto"/>
                <w:kern w:val="20"/>
                <w:sz w:val="20"/>
              </w:rPr>
              <w:tab/>
              <w:t xml:space="preserve">= Associato in associazione professionale (studio associato); </w:t>
            </w:r>
          </w:p>
          <w:p w14:paraId="07D5096E" w14:textId="77777777" w:rsidR="0044497D" w:rsidRDefault="0044497D" w:rsidP="00A07BA0">
            <w:pPr>
              <w:ind w:left="398" w:hanging="398"/>
              <w:rPr>
                <w:rFonts w:ascii="Calibri" w:hAnsi="Calibri" w:cs="Calibri"/>
                <w:b/>
                <w:i/>
                <w:color w:val="auto"/>
                <w:spacing w:val="-4"/>
                <w:sz w:val="20"/>
              </w:rPr>
            </w:pPr>
            <w:r>
              <w:rPr>
                <w:rFonts w:ascii="Calibri" w:hAnsi="Calibri" w:cs="Calibri"/>
                <w:b/>
                <w:i/>
                <w:color w:val="auto"/>
                <w:sz w:val="20"/>
              </w:rPr>
              <w:t>SP</w:t>
            </w:r>
            <w:r w:rsidRPr="00B2621B">
              <w:rPr>
                <w:rFonts w:ascii="Calibri" w:hAnsi="Calibri" w:cs="Calibri"/>
                <w:b/>
                <w:i/>
                <w:color w:val="auto"/>
                <w:sz w:val="20"/>
              </w:rPr>
              <w:tab/>
            </w:r>
            <w:r>
              <w:rPr>
                <w:rFonts w:ascii="Calibri" w:hAnsi="Calibri" w:cs="Calibri"/>
                <w:b/>
                <w:i/>
                <w:color w:val="auto"/>
                <w:sz w:val="20"/>
              </w:rPr>
              <w:t xml:space="preserve">= </w:t>
            </w:r>
            <w:r w:rsidRPr="00B2621B">
              <w:rPr>
                <w:rFonts w:ascii="Calibri" w:hAnsi="Calibri" w:cs="Calibri"/>
                <w:b/>
                <w:i/>
                <w:color w:val="auto"/>
                <w:sz w:val="20"/>
              </w:rPr>
              <w:t>socio di società tra o di professionisti</w:t>
            </w:r>
          </w:p>
          <w:p w14:paraId="12D7792A"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SA</w:t>
            </w:r>
            <w:r w:rsidRPr="00B2621B">
              <w:rPr>
                <w:rFonts w:ascii="Calibri" w:hAnsi="Calibri" w:cs="Calibri"/>
                <w:b/>
                <w:i/>
                <w:color w:val="auto"/>
                <w:spacing w:val="-4"/>
                <w:sz w:val="20"/>
              </w:rPr>
              <w:tab/>
              <w:t>= Socio accomandatario di s</w:t>
            </w:r>
            <w:r w:rsidRPr="00B2621B">
              <w:rPr>
                <w:rFonts w:ascii="Calibri" w:hAnsi="Calibri" w:cs="Calibri"/>
                <w:b/>
                <w:i/>
                <w:color w:val="auto"/>
                <w:spacing w:val="-8"/>
                <w:sz w:val="20"/>
              </w:rPr>
              <w:t>ocietà in accomandita semplice</w:t>
            </w:r>
          </w:p>
          <w:p w14:paraId="6F4FED34"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AA</w:t>
            </w:r>
            <w:r w:rsidRPr="00B2621B">
              <w:rPr>
                <w:rFonts w:ascii="Calibri" w:hAnsi="Calibri" w:cs="Calibri"/>
                <w:b/>
                <w:i/>
                <w:color w:val="auto"/>
                <w:spacing w:val="-4"/>
                <w:sz w:val="20"/>
              </w:rPr>
              <w:tab/>
              <w:t>= Amministratore unico / Amministratore delegato</w:t>
            </w:r>
          </w:p>
          <w:p w14:paraId="684BD43E" w14:textId="77777777" w:rsidR="0044497D"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PC</w:t>
            </w:r>
            <w:r w:rsidRPr="00B2621B">
              <w:rPr>
                <w:rFonts w:ascii="Calibri" w:hAnsi="Calibri" w:cs="Calibri"/>
                <w:b/>
                <w:i/>
                <w:color w:val="auto"/>
                <w:spacing w:val="-4"/>
                <w:sz w:val="20"/>
              </w:rPr>
              <w:tab/>
              <w:t>= Presidente del C.d.A.</w:t>
            </w:r>
          </w:p>
          <w:p w14:paraId="401A49C8" w14:textId="77777777" w:rsidR="0044497D" w:rsidRPr="00B2621B" w:rsidRDefault="0044497D" w:rsidP="00A07BA0">
            <w:pPr>
              <w:ind w:left="398" w:hanging="398"/>
              <w:rPr>
                <w:rFonts w:ascii="Calibri" w:hAnsi="Calibri" w:cs="Calibri"/>
                <w:b/>
                <w:i/>
                <w:color w:val="auto"/>
                <w:spacing w:val="-4"/>
                <w:sz w:val="20"/>
              </w:rPr>
            </w:pPr>
            <w:r>
              <w:rPr>
                <w:rFonts w:ascii="Calibri" w:hAnsi="Calibri" w:cs="Calibri"/>
                <w:b/>
                <w:i/>
                <w:color w:val="auto"/>
                <w:spacing w:val="-4"/>
                <w:sz w:val="20"/>
              </w:rPr>
              <w:t>MC</w:t>
            </w:r>
            <w:r w:rsidRPr="00B2621B">
              <w:rPr>
                <w:rFonts w:ascii="Calibri" w:hAnsi="Calibri" w:cs="Calibri"/>
                <w:b/>
                <w:i/>
                <w:color w:val="auto"/>
                <w:spacing w:val="-4"/>
                <w:sz w:val="20"/>
              </w:rPr>
              <w:tab/>
            </w:r>
            <w:r>
              <w:rPr>
                <w:rFonts w:ascii="Calibri" w:hAnsi="Calibri" w:cs="Calibri"/>
                <w:b/>
                <w:i/>
                <w:color w:val="auto"/>
                <w:spacing w:val="-4"/>
                <w:sz w:val="20"/>
              </w:rPr>
              <w:t>=</w:t>
            </w:r>
            <w:r w:rsidRPr="00D3452F">
              <w:rPr>
                <w:rFonts w:ascii="Calibri" w:hAnsi="Calibri" w:cs="Calibri"/>
                <w:b/>
                <w:i/>
                <w:color w:val="auto"/>
                <w:spacing w:val="-4"/>
                <w:sz w:val="20"/>
              </w:rPr>
              <w:t xml:space="preserve">membri del </w:t>
            </w:r>
            <w:r>
              <w:rPr>
                <w:rFonts w:ascii="Calibri" w:hAnsi="Calibri" w:cs="Calibri"/>
                <w:b/>
                <w:i/>
                <w:color w:val="auto"/>
                <w:spacing w:val="-4"/>
                <w:sz w:val="20"/>
              </w:rPr>
              <w:t>C.d.A.</w:t>
            </w:r>
            <w:r w:rsidRPr="00D3452F">
              <w:rPr>
                <w:rFonts w:ascii="Calibri" w:hAnsi="Calibri" w:cs="Calibri"/>
                <w:b/>
                <w:i/>
                <w:color w:val="auto"/>
                <w:spacing w:val="-4"/>
                <w:sz w:val="20"/>
              </w:rPr>
              <w:t xml:space="preserve"> cui sia stata conferita la legale rappresentanza</w:t>
            </w:r>
          </w:p>
          <w:p w14:paraId="4B8D4FC7"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CD</w:t>
            </w:r>
            <w:r w:rsidRPr="00B2621B">
              <w:rPr>
                <w:rFonts w:ascii="Calibri" w:hAnsi="Calibri" w:cs="Calibri"/>
                <w:b/>
                <w:i/>
                <w:color w:val="auto"/>
                <w:spacing w:val="-4"/>
                <w:sz w:val="20"/>
              </w:rPr>
              <w:tab/>
              <w:t>= Consigliere delegato</w:t>
            </w:r>
          </w:p>
          <w:p w14:paraId="073A6222"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CG</w:t>
            </w:r>
            <w:r w:rsidRPr="00B2621B">
              <w:rPr>
                <w:rFonts w:ascii="Calibri" w:hAnsi="Calibri" w:cs="Calibri"/>
                <w:b/>
                <w:i/>
                <w:color w:val="auto"/>
                <w:spacing w:val="-4"/>
                <w:sz w:val="20"/>
              </w:rPr>
              <w:tab/>
              <w:t>= Membro del Consiglio di Gestione</w:t>
            </w:r>
          </w:p>
          <w:p w14:paraId="65D367D9"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CC</w:t>
            </w:r>
            <w:r w:rsidRPr="00B2621B">
              <w:rPr>
                <w:rFonts w:ascii="Calibri" w:hAnsi="Calibri" w:cs="Calibri"/>
                <w:b/>
                <w:i/>
                <w:color w:val="auto"/>
                <w:spacing w:val="-4"/>
                <w:sz w:val="20"/>
              </w:rPr>
              <w:tab/>
              <w:t>= Membro del Comitato di controllo sulla Gestione</w:t>
            </w:r>
          </w:p>
          <w:p w14:paraId="7A43E431"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SU</w:t>
            </w:r>
            <w:r w:rsidRPr="00B2621B">
              <w:rPr>
                <w:rFonts w:ascii="Calibri" w:hAnsi="Calibri" w:cs="Calibri"/>
                <w:b/>
                <w:i/>
                <w:color w:val="auto"/>
                <w:spacing w:val="-4"/>
                <w:sz w:val="20"/>
              </w:rPr>
              <w:tab/>
              <w:t xml:space="preserve">= Socio unico </w:t>
            </w:r>
          </w:p>
          <w:p w14:paraId="19962F61" w14:textId="77777777" w:rsidR="0044497D" w:rsidRPr="00B2621B" w:rsidRDefault="0044497D" w:rsidP="00A07BA0">
            <w:pPr>
              <w:ind w:left="398" w:hanging="398"/>
              <w:rPr>
                <w:rFonts w:ascii="Calibri" w:hAnsi="Calibri" w:cs="Calibri"/>
                <w:b/>
                <w:i/>
                <w:color w:val="auto"/>
                <w:spacing w:val="-4"/>
                <w:sz w:val="20"/>
              </w:rPr>
            </w:pPr>
            <w:r w:rsidRPr="00B2621B">
              <w:rPr>
                <w:rFonts w:ascii="Calibri" w:hAnsi="Calibri" w:cs="Calibri"/>
                <w:b/>
                <w:i/>
                <w:color w:val="auto"/>
                <w:spacing w:val="-4"/>
                <w:sz w:val="20"/>
              </w:rPr>
              <w:t>SM</w:t>
            </w:r>
            <w:r w:rsidRPr="00B2621B">
              <w:rPr>
                <w:rFonts w:ascii="Calibri" w:hAnsi="Calibri" w:cs="Calibri"/>
                <w:b/>
                <w:i/>
                <w:color w:val="auto"/>
                <w:spacing w:val="-4"/>
                <w:sz w:val="20"/>
              </w:rPr>
              <w:tab/>
              <w:t xml:space="preserve">= Socio di maggioranza (società </w:t>
            </w:r>
            <w:r>
              <w:rPr>
                <w:rFonts w:ascii="Calibri" w:hAnsi="Calibri" w:cs="Calibri"/>
                <w:b/>
                <w:i/>
                <w:color w:val="auto"/>
                <w:spacing w:val="-4"/>
                <w:sz w:val="20"/>
              </w:rPr>
              <w:t>numero soci ≤ 4</w:t>
            </w:r>
            <w:r w:rsidRPr="00B2621B">
              <w:rPr>
                <w:rFonts w:ascii="Calibri" w:hAnsi="Calibri" w:cs="Calibri"/>
                <w:b/>
                <w:i/>
                <w:color w:val="auto"/>
                <w:spacing w:val="-4"/>
                <w:sz w:val="20"/>
              </w:rPr>
              <w:t>)</w:t>
            </w:r>
          </w:p>
        </w:tc>
        <w:tc>
          <w:tcPr>
            <w:tcW w:w="5106" w:type="dxa"/>
            <w:gridSpan w:val="4"/>
            <w:tcBorders>
              <w:top w:val="nil"/>
              <w:left w:val="nil"/>
              <w:bottom w:val="single" w:sz="4" w:space="0" w:color="auto"/>
            </w:tcBorders>
            <w:shd w:val="clear" w:color="auto" w:fill="F2F2F2" w:themeFill="background1" w:themeFillShade="F2"/>
            <w:vAlign w:val="center"/>
          </w:tcPr>
          <w:p w14:paraId="31A44E37" w14:textId="77777777" w:rsidR="0044497D" w:rsidRPr="00B2621B" w:rsidRDefault="0044497D" w:rsidP="00A07BA0">
            <w:pPr>
              <w:ind w:left="405" w:hanging="405"/>
              <w:rPr>
                <w:rFonts w:ascii="Calibri" w:hAnsi="Calibri" w:cs="Calibri"/>
                <w:b/>
                <w:i/>
                <w:color w:val="auto"/>
                <w:sz w:val="20"/>
              </w:rPr>
            </w:pPr>
            <w:r w:rsidRPr="00B2621B">
              <w:rPr>
                <w:rFonts w:ascii="Calibri" w:hAnsi="Calibri" w:cs="Calibri"/>
                <w:b/>
                <w:i/>
                <w:color w:val="auto"/>
                <w:sz w:val="20"/>
              </w:rPr>
              <w:t xml:space="preserve">PR </w:t>
            </w:r>
            <w:r w:rsidRPr="00B2621B">
              <w:rPr>
                <w:rFonts w:ascii="Calibri" w:hAnsi="Calibri" w:cs="Calibri"/>
                <w:b/>
                <w:i/>
                <w:color w:val="auto"/>
                <w:sz w:val="20"/>
              </w:rPr>
              <w:tab/>
              <w:t>= Procuratore con poteri adeguati al contratto</w:t>
            </w:r>
          </w:p>
          <w:p w14:paraId="075973BE" w14:textId="77777777" w:rsidR="0044497D" w:rsidRPr="00B2621B" w:rsidRDefault="0044497D" w:rsidP="00A07BA0">
            <w:pPr>
              <w:ind w:left="405" w:hanging="405"/>
              <w:rPr>
                <w:rFonts w:ascii="Calibri" w:hAnsi="Calibri" w:cs="Calibri"/>
                <w:b/>
                <w:i/>
                <w:color w:val="auto"/>
                <w:sz w:val="20"/>
              </w:rPr>
            </w:pPr>
            <w:r w:rsidRPr="00B2621B">
              <w:rPr>
                <w:rFonts w:ascii="Calibri" w:hAnsi="Calibri" w:cs="Calibri"/>
                <w:b/>
                <w:i/>
                <w:color w:val="auto"/>
                <w:sz w:val="20"/>
              </w:rPr>
              <w:t xml:space="preserve">IN </w:t>
            </w:r>
            <w:r w:rsidRPr="00B2621B">
              <w:rPr>
                <w:rFonts w:ascii="Calibri" w:hAnsi="Calibri" w:cs="Calibri"/>
                <w:b/>
                <w:i/>
                <w:color w:val="auto"/>
                <w:sz w:val="20"/>
              </w:rPr>
              <w:tab/>
              <w:t>= Institore con poteri adeguati al contratto</w:t>
            </w:r>
          </w:p>
          <w:p w14:paraId="0DB9F8BF" w14:textId="77777777" w:rsidR="0044497D" w:rsidRPr="00B2621B" w:rsidRDefault="0044497D" w:rsidP="00A07BA0">
            <w:pPr>
              <w:ind w:left="405" w:hanging="405"/>
              <w:rPr>
                <w:rFonts w:ascii="Calibri" w:hAnsi="Calibri" w:cs="Calibri"/>
                <w:b/>
                <w:i/>
                <w:color w:val="auto"/>
                <w:sz w:val="20"/>
              </w:rPr>
            </w:pPr>
            <w:r w:rsidRPr="00B2621B">
              <w:rPr>
                <w:rFonts w:ascii="Calibri" w:hAnsi="Calibri" w:cs="Calibri"/>
                <w:b/>
                <w:i/>
                <w:color w:val="auto"/>
                <w:sz w:val="20"/>
              </w:rPr>
              <w:t>SN</w:t>
            </w:r>
            <w:r w:rsidRPr="00B2621B">
              <w:rPr>
                <w:rFonts w:ascii="Calibri" w:hAnsi="Calibri" w:cs="Calibri"/>
                <w:b/>
                <w:i/>
                <w:color w:val="auto"/>
                <w:sz w:val="20"/>
              </w:rPr>
              <w:tab/>
              <w:t>= Sindaco / membro del Collegio sindacale</w:t>
            </w:r>
          </w:p>
          <w:p w14:paraId="32887E1F" w14:textId="77777777" w:rsidR="0044497D" w:rsidRPr="00B2621B" w:rsidRDefault="0044497D" w:rsidP="00A07BA0">
            <w:pPr>
              <w:ind w:left="405" w:hanging="405"/>
              <w:rPr>
                <w:rFonts w:ascii="Calibri" w:hAnsi="Calibri" w:cs="Calibri"/>
                <w:b/>
                <w:i/>
                <w:color w:val="auto"/>
                <w:sz w:val="20"/>
              </w:rPr>
            </w:pPr>
            <w:r w:rsidRPr="00B2621B">
              <w:rPr>
                <w:rFonts w:ascii="Calibri" w:hAnsi="Calibri" w:cs="Calibri"/>
                <w:b/>
                <w:i/>
                <w:color w:val="auto"/>
                <w:sz w:val="20"/>
              </w:rPr>
              <w:t>C</w:t>
            </w:r>
            <w:r>
              <w:rPr>
                <w:rFonts w:ascii="Calibri" w:hAnsi="Calibri" w:cs="Calibri"/>
                <w:b/>
                <w:i/>
                <w:color w:val="auto"/>
                <w:sz w:val="20"/>
              </w:rPr>
              <w:t>V</w:t>
            </w:r>
            <w:r w:rsidRPr="00B2621B">
              <w:rPr>
                <w:rFonts w:ascii="Calibri" w:hAnsi="Calibri" w:cs="Calibri"/>
                <w:b/>
                <w:i/>
                <w:color w:val="auto"/>
                <w:sz w:val="20"/>
              </w:rPr>
              <w:tab/>
              <w:t xml:space="preserve">= Membro del Consiglio di </w:t>
            </w:r>
            <w:r>
              <w:rPr>
                <w:rFonts w:ascii="Calibri" w:hAnsi="Calibri" w:cs="Calibri"/>
                <w:b/>
                <w:i/>
                <w:color w:val="auto"/>
                <w:sz w:val="20"/>
              </w:rPr>
              <w:t>Vigilanza</w:t>
            </w:r>
          </w:p>
          <w:p w14:paraId="395B30B9" w14:textId="77777777" w:rsidR="0044497D" w:rsidRPr="00B2621B" w:rsidRDefault="0044497D" w:rsidP="00A07BA0">
            <w:pPr>
              <w:ind w:left="405" w:hanging="405"/>
              <w:rPr>
                <w:rFonts w:ascii="Calibri" w:hAnsi="Calibri" w:cs="Calibri"/>
                <w:b/>
                <w:i/>
                <w:color w:val="auto"/>
                <w:sz w:val="20"/>
              </w:rPr>
            </w:pPr>
            <w:r w:rsidRPr="00B2621B">
              <w:rPr>
                <w:rFonts w:ascii="Calibri" w:hAnsi="Calibri" w:cs="Calibri"/>
                <w:b/>
                <w:i/>
                <w:color w:val="auto"/>
                <w:sz w:val="20"/>
              </w:rPr>
              <w:t>OV</w:t>
            </w:r>
            <w:r w:rsidRPr="00B2621B">
              <w:rPr>
                <w:rFonts w:ascii="Calibri" w:hAnsi="Calibri" w:cs="Calibri"/>
                <w:b/>
                <w:i/>
                <w:color w:val="auto"/>
                <w:sz w:val="20"/>
              </w:rPr>
              <w:tab/>
              <w:t xml:space="preserve">= </w:t>
            </w:r>
            <w:r w:rsidRPr="00B2621B">
              <w:rPr>
                <w:rFonts w:ascii="Calibri" w:hAnsi="Calibri" w:cs="Calibri"/>
                <w:b/>
                <w:i/>
                <w:color w:val="auto"/>
                <w:spacing w:val="-6"/>
                <w:sz w:val="20"/>
              </w:rPr>
              <w:t>Membro dell’Organismo di Vigilanza (d.lgs. n. 231/2001)</w:t>
            </w:r>
          </w:p>
          <w:p w14:paraId="7A68EB4A" w14:textId="77777777" w:rsidR="0044497D" w:rsidRPr="00B2621B" w:rsidRDefault="0044497D" w:rsidP="00A07BA0">
            <w:pPr>
              <w:ind w:left="405" w:hanging="405"/>
              <w:rPr>
                <w:rFonts w:ascii="Calibri" w:hAnsi="Calibri" w:cs="Calibri"/>
                <w:b/>
                <w:i/>
                <w:color w:val="auto"/>
                <w:sz w:val="20"/>
              </w:rPr>
            </w:pPr>
            <w:r>
              <w:rPr>
                <w:rFonts w:ascii="Calibri" w:hAnsi="Calibri" w:cs="Calibri"/>
                <w:b/>
                <w:i/>
                <w:color w:val="auto"/>
                <w:sz w:val="20"/>
              </w:rPr>
              <w:t>D.T.</w:t>
            </w:r>
            <w:r w:rsidRPr="00B2621B">
              <w:rPr>
                <w:rFonts w:ascii="Calibri" w:hAnsi="Calibri" w:cs="Calibri"/>
                <w:b/>
                <w:i/>
                <w:color w:val="auto"/>
                <w:sz w:val="20"/>
              </w:rPr>
              <w:tab/>
              <w:t>= Direttore tecnico della società di ingegneria</w:t>
            </w:r>
          </w:p>
          <w:p w14:paraId="26177E08" w14:textId="77777777" w:rsidR="0044497D" w:rsidRDefault="0044497D" w:rsidP="00A07BA0">
            <w:pPr>
              <w:ind w:left="3" w:hanging="3"/>
              <w:jc w:val="both"/>
              <w:rPr>
                <w:rFonts w:ascii="Calibri" w:hAnsi="Calibri" w:cs="Calibri"/>
                <w:b/>
                <w:i/>
                <w:color w:val="auto"/>
                <w:sz w:val="20"/>
              </w:rPr>
            </w:pPr>
            <w:r>
              <w:rPr>
                <w:rFonts w:ascii="Calibri" w:hAnsi="Calibri" w:cs="Calibri"/>
                <w:b/>
                <w:i/>
                <w:color w:val="auto"/>
                <w:sz w:val="20"/>
              </w:rPr>
              <w:t xml:space="preserve">DG = </w:t>
            </w:r>
            <w:r w:rsidRPr="00423C9C">
              <w:rPr>
                <w:rFonts w:ascii="Calibri" w:hAnsi="Calibri" w:cs="Calibri"/>
                <w:b/>
                <w:i/>
                <w:color w:val="auto"/>
                <w:sz w:val="20"/>
              </w:rPr>
              <w:t>Direttor</w:t>
            </w:r>
            <w:r>
              <w:rPr>
                <w:rFonts w:ascii="Calibri" w:hAnsi="Calibri" w:cs="Calibri"/>
                <w:b/>
                <w:i/>
                <w:color w:val="auto"/>
                <w:sz w:val="20"/>
              </w:rPr>
              <w:t>e</w:t>
            </w:r>
            <w:r w:rsidRPr="00423C9C">
              <w:rPr>
                <w:rFonts w:ascii="Calibri" w:hAnsi="Calibri" w:cs="Calibri"/>
                <w:b/>
                <w:i/>
                <w:color w:val="auto"/>
                <w:sz w:val="20"/>
              </w:rPr>
              <w:t xml:space="preserve"> general</w:t>
            </w:r>
            <w:r>
              <w:rPr>
                <w:rFonts w:ascii="Calibri" w:hAnsi="Calibri" w:cs="Calibri"/>
                <w:b/>
                <w:i/>
                <w:color w:val="auto"/>
                <w:sz w:val="20"/>
              </w:rPr>
              <w:t>e con poteri adeguati al contratto</w:t>
            </w:r>
            <w:r w:rsidRPr="00423C9C">
              <w:rPr>
                <w:rFonts w:ascii="Calibri" w:hAnsi="Calibri" w:cs="Calibri"/>
                <w:b/>
                <w:i/>
                <w:color w:val="auto"/>
                <w:sz w:val="20"/>
              </w:rPr>
              <w:t>)</w:t>
            </w:r>
          </w:p>
          <w:p w14:paraId="6E4AAE07" w14:textId="77777777" w:rsidR="0044497D" w:rsidRDefault="0044497D" w:rsidP="00A07BA0">
            <w:pPr>
              <w:ind w:left="3" w:hanging="3"/>
              <w:jc w:val="both"/>
              <w:rPr>
                <w:rFonts w:ascii="Calibri" w:hAnsi="Calibri" w:cs="Calibri"/>
                <w:b/>
                <w:i/>
                <w:sz w:val="20"/>
              </w:rPr>
            </w:pPr>
            <w:r>
              <w:rPr>
                <w:rFonts w:ascii="Calibri" w:hAnsi="Calibri" w:cs="Calibri"/>
                <w:b/>
                <w:i/>
                <w:sz w:val="20"/>
              </w:rPr>
              <w:t>LQ = Liquidatore</w:t>
            </w:r>
          </w:p>
          <w:p w14:paraId="42033A6E" w14:textId="77777777" w:rsidR="0044497D" w:rsidRDefault="0044497D" w:rsidP="00A07BA0">
            <w:pPr>
              <w:ind w:left="3" w:hanging="3"/>
              <w:jc w:val="both"/>
              <w:rPr>
                <w:rFonts w:ascii="Calibri" w:hAnsi="Calibri" w:cs="Calibri"/>
                <w:b/>
                <w:i/>
                <w:color w:val="auto"/>
                <w:sz w:val="20"/>
              </w:rPr>
            </w:pPr>
            <w:r>
              <w:rPr>
                <w:rFonts w:ascii="Calibri" w:hAnsi="Calibri" w:cs="Calibri"/>
                <w:b/>
                <w:i/>
                <w:sz w:val="20"/>
              </w:rPr>
              <w:t>CG = Custode Giudiziario</w:t>
            </w:r>
          </w:p>
          <w:p w14:paraId="10E5596B" w14:textId="77777777" w:rsidR="0044497D" w:rsidRDefault="0044497D" w:rsidP="00A07BA0">
            <w:pPr>
              <w:ind w:left="3" w:hanging="3"/>
              <w:jc w:val="both"/>
              <w:rPr>
                <w:rFonts w:ascii="Calibri" w:hAnsi="Calibri" w:cs="Calibri"/>
                <w:b/>
                <w:i/>
                <w:color w:val="auto"/>
                <w:sz w:val="20"/>
              </w:rPr>
            </w:pPr>
          </w:p>
          <w:p w14:paraId="49A40DFA" w14:textId="77777777" w:rsidR="0044497D" w:rsidRPr="00B2621B" w:rsidRDefault="0044497D" w:rsidP="00A07BA0">
            <w:pPr>
              <w:ind w:left="3" w:hanging="3"/>
              <w:jc w:val="both"/>
              <w:rPr>
                <w:rFonts w:ascii="Calibri" w:hAnsi="Calibri" w:cs="Calibri"/>
                <w:b/>
                <w:i/>
                <w:color w:val="auto"/>
                <w:sz w:val="20"/>
              </w:rPr>
            </w:pPr>
            <w:r>
              <w:rPr>
                <w:rFonts w:ascii="Calibri" w:hAnsi="Calibri" w:cs="Calibri"/>
                <w:b/>
                <w:i/>
                <w:sz w:val="20"/>
              </w:rPr>
              <w:t>(</w:t>
            </w:r>
            <w:r w:rsidRPr="00201205">
              <w:rPr>
                <w:rFonts w:ascii="Calibri" w:hAnsi="Calibri" w:cs="Calibri"/>
                <w:b/>
                <w:i/>
                <w:sz w:val="20"/>
              </w:rPr>
              <w:t xml:space="preserve">altro: </w:t>
            </w:r>
            <w:r>
              <w:rPr>
                <w:rFonts w:ascii="Calibri" w:hAnsi="Calibri" w:cs="Calibri"/>
                <w:b/>
                <w:i/>
                <w:sz w:val="20"/>
              </w:rPr>
              <w:t>i</w:t>
            </w:r>
            <w:r w:rsidRPr="00201205">
              <w:rPr>
                <w:rFonts w:ascii="Calibri" w:hAnsi="Calibri" w:cs="Calibri"/>
                <w:b/>
                <w:i/>
                <w:sz w:val="20"/>
              </w:rPr>
              <w:t>ndicare cariche o poteri non previsti in elenco</w:t>
            </w:r>
            <w:r>
              <w:rPr>
                <w:rFonts w:ascii="Calibri" w:hAnsi="Calibri" w:cs="Calibri"/>
                <w:b/>
                <w:i/>
                <w:sz w:val="20"/>
              </w:rPr>
              <w:t>)</w:t>
            </w:r>
          </w:p>
        </w:tc>
      </w:tr>
    </w:tbl>
    <w:p w14:paraId="147B43AD" w14:textId="77777777" w:rsidR="0044497D" w:rsidRDefault="0044497D" w:rsidP="002E61A7">
      <w:pPr>
        <w:pStyle w:val="Corpodeltesto31"/>
        <w:spacing w:before="60" w:after="60" w:line="276" w:lineRule="auto"/>
        <w:rPr>
          <w:rFonts w:asciiTheme="minorHAnsi" w:hAnsiTheme="minorHAnsi"/>
          <w:color w:val="auto"/>
          <w:sz w:val="22"/>
          <w:szCs w:val="22"/>
        </w:rPr>
      </w:pPr>
    </w:p>
    <w:p w14:paraId="57E00136" w14:textId="77777777" w:rsidR="006E6F10" w:rsidRPr="006C553B" w:rsidRDefault="006E6F10" w:rsidP="006E6F10">
      <w:pPr>
        <w:tabs>
          <w:tab w:val="left" w:pos="284"/>
        </w:tabs>
        <w:spacing w:before="60" w:after="60" w:line="276" w:lineRule="auto"/>
        <w:jc w:val="both"/>
        <w:rPr>
          <w:rFonts w:asciiTheme="minorHAnsi" w:hAnsiTheme="minorHAnsi"/>
          <w:bCs/>
          <w:sz w:val="22"/>
          <w:szCs w:val="22"/>
        </w:rPr>
      </w:pPr>
    </w:p>
    <w:p w14:paraId="479B6BC1" w14:textId="77777777" w:rsidR="006E6F10" w:rsidRPr="000751B9" w:rsidRDefault="006E6F10" w:rsidP="00C3117E">
      <w:pPr>
        <w:pStyle w:val="Corpodeltesto31"/>
        <w:numPr>
          <w:ilvl w:val="0"/>
          <w:numId w:val="21"/>
        </w:numPr>
        <w:spacing w:before="60" w:after="60" w:line="360"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14:paraId="30819D9C" w14:textId="77777777" w:rsidR="006E6F10" w:rsidRPr="000751B9" w:rsidRDefault="006E6F10" w:rsidP="006E6F10">
      <w:pPr>
        <w:pStyle w:val="Corpodeltesto31"/>
        <w:spacing w:before="60" w:after="60" w:line="276" w:lineRule="auto"/>
        <w:ind w:left="3"/>
        <w:rPr>
          <w:rFonts w:asciiTheme="minorHAnsi" w:hAnsiTheme="minorHAnsi"/>
          <w:color w:val="auto"/>
          <w:sz w:val="22"/>
          <w:szCs w:val="22"/>
          <w:u w:val="none"/>
        </w:rPr>
      </w:pPr>
    </w:p>
    <w:p w14:paraId="778842FC" w14:textId="77777777" w:rsidR="006E6F10" w:rsidRPr="000751B9" w:rsidRDefault="006E6F10" w:rsidP="006E6F10">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 firmato digitalmente;</w:t>
      </w:r>
    </w:p>
    <w:p w14:paraId="417EAB2B" w14:textId="77777777" w:rsidR="006E6F10" w:rsidRPr="000751B9" w:rsidRDefault="006E6F10" w:rsidP="006E6F10">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14:paraId="33796092" w14:textId="77777777" w:rsidR="006E6F10" w:rsidRPr="000751B9" w:rsidRDefault="006E6F10" w:rsidP="006E6F10">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14:paraId="527A939C" w14:textId="77777777" w:rsidR="006E6F10" w:rsidRPr="000751B9" w:rsidRDefault="006E6F10" w:rsidP="006E6F10">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14:paraId="437DA7F4" w14:textId="77777777" w:rsidR="006E6F10" w:rsidRDefault="006E6F10" w:rsidP="002E61A7">
      <w:pPr>
        <w:pStyle w:val="Corpodeltesto31"/>
        <w:spacing w:before="60" w:after="60" w:line="276" w:lineRule="auto"/>
        <w:rPr>
          <w:rFonts w:asciiTheme="minorHAnsi" w:hAnsiTheme="minorHAnsi"/>
          <w:color w:val="auto"/>
          <w:sz w:val="22"/>
          <w:szCs w:val="22"/>
        </w:rPr>
      </w:pPr>
    </w:p>
    <w:p w14:paraId="46A12524" w14:textId="77777777" w:rsidR="00B63EEE" w:rsidRDefault="00B63EEE" w:rsidP="00B63EEE">
      <w:pPr>
        <w:pStyle w:val="Paragrafoelenco10"/>
        <w:tabs>
          <w:tab w:val="left" w:pos="120"/>
        </w:tabs>
        <w:ind w:left="0"/>
        <w:jc w:val="both"/>
        <w:rPr>
          <w:rFonts w:asciiTheme="minorHAnsi" w:hAnsiTheme="minorHAnsi"/>
          <w:color w:val="auto"/>
          <w:sz w:val="22"/>
          <w:szCs w:val="22"/>
        </w:rPr>
      </w:pPr>
    </w:p>
    <w:p w14:paraId="2F1AA654" w14:textId="77777777"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r w:rsidR="001515A3">
        <w:rPr>
          <w:rStyle w:val="Rimandonotaapidipagina"/>
          <w:rFonts w:asciiTheme="minorHAnsi" w:hAnsiTheme="minorHAnsi"/>
          <w:sz w:val="22"/>
          <w:szCs w:val="22"/>
        </w:rPr>
        <w:footnoteReference w:id="4"/>
      </w:r>
    </w:p>
    <w:p w14:paraId="2C6BAC99" w14:textId="77777777" w:rsidR="0000662C" w:rsidRDefault="0000662C" w:rsidP="002E61A7">
      <w:pPr>
        <w:spacing w:before="60" w:after="60" w:line="276" w:lineRule="auto"/>
        <w:rPr>
          <w:rFonts w:ascii="Garamond" w:hAnsi="Garamond"/>
          <w:sz w:val="22"/>
          <w:szCs w:val="22"/>
        </w:rPr>
      </w:pPr>
    </w:p>
    <w:p w14:paraId="39C93962" w14:textId="77777777" w:rsidR="0000662C" w:rsidRDefault="0000662C" w:rsidP="002E61A7">
      <w:pPr>
        <w:spacing w:before="60" w:after="60" w:line="276" w:lineRule="auto"/>
        <w:rPr>
          <w:rFonts w:ascii="Garamond" w:hAnsi="Garamond"/>
          <w:sz w:val="22"/>
          <w:szCs w:val="22"/>
        </w:rPr>
      </w:pPr>
    </w:p>
    <w:p w14:paraId="77AB293C" w14:textId="77777777"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63FE7" w14:textId="77777777" w:rsidR="00BC58F7" w:rsidRDefault="00BC58F7" w:rsidP="002844F5">
      <w:r>
        <w:separator/>
      </w:r>
    </w:p>
  </w:endnote>
  <w:endnote w:type="continuationSeparator" w:id="0">
    <w:p w14:paraId="08792959" w14:textId="77777777" w:rsidR="00BC58F7" w:rsidRDefault="00BC58F7"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8E65B" w14:textId="77777777" w:rsidR="00A07BA0" w:rsidRPr="006E530F" w:rsidRDefault="00A07BA0">
    <w:pPr>
      <w:pStyle w:val="Pidipagina"/>
      <w:jc w:val="right"/>
      <w:rPr>
        <w:rFonts w:ascii="Garamond" w:hAnsi="Garamond"/>
        <w:sz w:val="20"/>
      </w:rPr>
    </w:pPr>
    <w:r w:rsidRPr="006E530F">
      <w:rPr>
        <w:rFonts w:ascii="Garamond" w:hAnsi="Garamond"/>
        <w:sz w:val="20"/>
      </w:rPr>
      <w:fldChar w:fldCharType="begin"/>
    </w:r>
    <w:r w:rsidRPr="006E530F">
      <w:rPr>
        <w:rFonts w:ascii="Garamond" w:hAnsi="Garamond"/>
        <w:sz w:val="20"/>
      </w:rPr>
      <w:instrText xml:space="preserve"> PAGE </w:instrText>
    </w:r>
    <w:r w:rsidRPr="006E530F">
      <w:rPr>
        <w:rFonts w:ascii="Garamond" w:hAnsi="Garamond"/>
        <w:sz w:val="20"/>
      </w:rPr>
      <w:fldChar w:fldCharType="separate"/>
    </w:r>
    <w:r>
      <w:rPr>
        <w:rFonts w:ascii="Garamond" w:hAnsi="Garamond"/>
        <w:noProof/>
        <w:sz w:val="20"/>
      </w:rPr>
      <w:t>14</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A07BA0" w:rsidRPr="00A57C6A" w14:paraId="106A0811" w14:textId="77777777"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14:paraId="5E19E9A1" w14:textId="77777777" w:rsidR="00A07BA0" w:rsidRPr="00A57C6A" w:rsidRDefault="00A07BA0" w:rsidP="00A07BA0">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14:paraId="2324A4A6" w14:textId="50B8DBA5" w:rsidR="00A07BA0" w:rsidRPr="00A57C6A" w:rsidRDefault="00A07BA0" w:rsidP="00E53D7E">
          <w:pPr>
            <w:tabs>
              <w:tab w:val="center" w:pos="4819"/>
              <w:tab w:val="right" w:pos="9638"/>
            </w:tabs>
            <w:jc w:val="both"/>
            <w:rPr>
              <w:rFonts w:asciiTheme="minorHAnsi" w:hAnsiTheme="minorHAnsi"/>
              <w:sz w:val="14"/>
            </w:rPr>
          </w:pPr>
          <w:r w:rsidRPr="00B11357">
            <w:rPr>
              <w:rFonts w:asciiTheme="minorHAnsi" w:hAnsiTheme="minorHAnsi"/>
              <w:sz w:val="14"/>
            </w:rPr>
            <w:t xml:space="preserve">Procedura telematica aperta, suddivisa in due lotti, per l’affidamento dei servizi di ingegneria </w:t>
          </w:r>
          <w:proofErr w:type="spellStart"/>
          <w:r w:rsidRPr="00B11357">
            <w:rPr>
              <w:rFonts w:asciiTheme="minorHAnsi" w:hAnsiTheme="minorHAnsi"/>
              <w:sz w:val="14"/>
            </w:rPr>
            <w:t>ed</w:t>
          </w:r>
          <w:proofErr w:type="spellEnd"/>
          <w:r w:rsidRPr="00B11357">
            <w:rPr>
              <w:rFonts w:asciiTheme="minorHAnsi" w:hAnsiTheme="minorHAnsi"/>
              <w:sz w:val="14"/>
            </w:rPr>
            <w:t xml:space="preserve"> architettura per la progettazione definitiva ed esecutiva e al coordinamento della sicurezza in fase di progettazione relativi ai lavori di demolizione e ricostruzione degli edifici scolastici d’Azeglio (Lotto1) e Don Bosco (Lotto2)</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CD4201" w14:textId="77777777" w:rsidR="00A07BA0" w:rsidRPr="00A57C6A" w:rsidRDefault="00A07BA0" w:rsidP="0044497D">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Pr>
              <w:rFonts w:asciiTheme="minorHAnsi" w:hAnsiTheme="minorHAnsi"/>
              <w:sz w:val="14"/>
              <w:szCs w:val="16"/>
            </w:rPr>
            <w:t xml:space="preserve">operatore economico </w:t>
          </w:r>
          <w:r w:rsidRPr="00A57C6A">
            <w:rPr>
              <w:rFonts w:asciiTheme="minorHAnsi" w:hAnsiTheme="minorHAnsi"/>
              <w:sz w:val="14"/>
              <w:szCs w:val="16"/>
            </w:rPr>
            <w:t>ausiliari</w:t>
          </w:r>
          <w:r>
            <w:rPr>
              <w:rFonts w:asciiTheme="minorHAnsi" w:hAnsiTheme="minorHAnsi"/>
              <w:sz w:val="14"/>
              <w:szCs w:val="16"/>
            </w:rPr>
            <w:t>o</w:t>
          </w:r>
        </w:p>
      </w:tc>
    </w:tr>
  </w:tbl>
  <w:p w14:paraId="4EC436A3" w14:textId="77777777" w:rsidR="00A07BA0" w:rsidRDefault="00A07B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ACEAE" w14:textId="77777777" w:rsidR="00BC58F7" w:rsidRDefault="00BC58F7" w:rsidP="002844F5">
      <w:r>
        <w:separator/>
      </w:r>
    </w:p>
  </w:footnote>
  <w:footnote w:type="continuationSeparator" w:id="0">
    <w:p w14:paraId="68D36ECB" w14:textId="77777777" w:rsidR="00BC58F7" w:rsidRDefault="00BC58F7" w:rsidP="002844F5">
      <w:r>
        <w:continuationSeparator/>
      </w:r>
    </w:p>
  </w:footnote>
  <w:footnote w:id="1">
    <w:p w14:paraId="3540226B" w14:textId="77777777" w:rsidR="00A07BA0" w:rsidRPr="000751B9" w:rsidRDefault="00A07BA0"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Pr>
          <w:rFonts w:asciiTheme="minorHAnsi" w:hAnsiTheme="minorHAnsi"/>
          <w:sz w:val="20"/>
        </w:rPr>
        <w:t xml:space="preserve"> </w:t>
      </w:r>
      <w:proofErr w:type="spellStart"/>
      <w:r>
        <w:rPr>
          <w:rFonts w:asciiTheme="minorHAnsi" w:hAnsiTheme="minorHAnsi"/>
          <w:sz w:val="20"/>
        </w:rPr>
        <w:t>ausiliato</w:t>
      </w:r>
      <w:proofErr w:type="spellEnd"/>
      <w:r w:rsidRPr="000751B9">
        <w:rPr>
          <w:rFonts w:asciiTheme="minorHAnsi" w:hAnsiTheme="minorHAnsi"/>
          <w:sz w:val="20"/>
        </w:rPr>
        <w:t>.</w:t>
      </w:r>
    </w:p>
  </w:footnote>
  <w:footnote w:id="2">
    <w:p w14:paraId="407993E6" w14:textId="77777777" w:rsidR="00A07BA0" w:rsidRPr="004C0F79" w:rsidRDefault="00A07BA0" w:rsidP="0044497D">
      <w:pPr>
        <w:pStyle w:val="Testonotaapidipagina"/>
        <w:jc w:val="both"/>
        <w:rPr>
          <w:rFonts w:asciiTheme="minorHAnsi" w:hAnsiTheme="minorHAnsi" w:cstheme="minorHAnsi"/>
        </w:rPr>
      </w:pPr>
      <w:r w:rsidRPr="00FE74F7">
        <w:rPr>
          <w:rStyle w:val="Rimandonotaapidipagina"/>
          <w:rFonts w:asciiTheme="minorHAnsi" w:hAnsiTheme="minorHAnsi" w:cstheme="minorHAnsi"/>
          <w:sz w:val="20"/>
        </w:rPr>
        <w:footnoteRef/>
      </w:r>
      <w:r w:rsidRPr="00FE74F7">
        <w:rPr>
          <w:rFonts w:asciiTheme="minorHAnsi" w:hAnsiTheme="minorHAnsi" w:cstheme="minorHAnsi"/>
          <w:sz w:val="20"/>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3">
    <w:p w14:paraId="132BB699" w14:textId="77777777" w:rsidR="00A07BA0" w:rsidRPr="000751B9" w:rsidRDefault="00A07BA0" w:rsidP="006E6F10">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Pr="00E40A6F">
        <w:rPr>
          <w:rFonts w:asciiTheme="minorHAnsi" w:hAnsiTheme="minorHAnsi"/>
        </w:rPr>
        <w:t xml:space="preserve">Eliminare i documenti non </w:t>
      </w:r>
      <w:r>
        <w:rPr>
          <w:rFonts w:asciiTheme="minorHAnsi" w:hAnsiTheme="minorHAnsi"/>
        </w:rPr>
        <w:t>inseriti a Sistema e riportare solo i documenti che si allegano</w:t>
      </w:r>
      <w:r w:rsidRPr="000751B9">
        <w:rPr>
          <w:rFonts w:asciiTheme="minorHAnsi" w:hAnsiTheme="minorHAnsi"/>
        </w:rPr>
        <w:t>.</w:t>
      </w:r>
    </w:p>
  </w:footnote>
  <w:footnote w:id="4">
    <w:p w14:paraId="0F08CF78" w14:textId="77777777" w:rsidR="00A07BA0" w:rsidRDefault="00A07BA0" w:rsidP="001515A3">
      <w:pPr>
        <w:autoSpaceDE w:val="0"/>
        <w:autoSpaceDN w:val="0"/>
        <w:adjustRightInd w:val="0"/>
        <w:rPr>
          <w:rFonts w:ascii="Calibri" w:hAnsi="Calibri" w:cs="Calibri"/>
          <w:kern w:val="0"/>
          <w:sz w:val="20"/>
        </w:rPr>
      </w:pPr>
      <w:r>
        <w:rPr>
          <w:rStyle w:val="Rimandonotaapidipagina"/>
        </w:rPr>
        <w:footnoteRef/>
      </w:r>
      <w:r>
        <w:t xml:space="preserve"> </w:t>
      </w:r>
      <w:r>
        <w:rPr>
          <w:rFonts w:ascii="Calibri" w:hAnsi="Calibri" w:cs="Calibri"/>
          <w:kern w:val="0"/>
          <w:sz w:val="20"/>
        </w:rPr>
        <w:t>Il presente Allegato 2 deve essere presentato e sottoscritto digitalmente come di seguito riportato:</w:t>
      </w:r>
    </w:p>
    <w:p w14:paraId="600BF7CC" w14:textId="77777777" w:rsidR="00A07BA0" w:rsidRDefault="00A07BA0" w:rsidP="001515A3">
      <w:pPr>
        <w:autoSpaceDE w:val="0"/>
        <w:autoSpaceDN w:val="0"/>
        <w:adjustRightInd w:val="0"/>
        <w:rPr>
          <w:rFonts w:ascii="Calibri" w:hAnsi="Calibri" w:cs="Calibri"/>
          <w:kern w:val="0"/>
          <w:sz w:val="20"/>
        </w:rPr>
      </w:pPr>
      <w:r>
        <w:rPr>
          <w:rFonts w:ascii="Calibri" w:hAnsi="Calibri" w:cs="Calibri"/>
          <w:kern w:val="0"/>
          <w:sz w:val="20"/>
        </w:rPr>
        <w:t>a. se l’operatore economico ausiliario è un professionista singolo, dal medesimo;</w:t>
      </w:r>
    </w:p>
    <w:p w14:paraId="462E38B5" w14:textId="77777777" w:rsidR="00A07BA0" w:rsidRDefault="00A07BA0" w:rsidP="001515A3">
      <w:pPr>
        <w:autoSpaceDE w:val="0"/>
        <w:autoSpaceDN w:val="0"/>
        <w:adjustRightInd w:val="0"/>
        <w:rPr>
          <w:rFonts w:ascii="Calibri" w:hAnsi="Calibri" w:cs="Calibri"/>
          <w:kern w:val="0"/>
          <w:sz w:val="20"/>
        </w:rPr>
      </w:pPr>
      <w:r>
        <w:rPr>
          <w:rFonts w:ascii="Calibri" w:hAnsi="Calibri" w:cs="Calibri"/>
          <w:kern w:val="0"/>
          <w:sz w:val="20"/>
        </w:rPr>
        <w:t>b. se l’operatore economico ausiliario è uno studio associato, da ciascuno dei professionisti associati o dal rappresentante</w:t>
      </w:r>
    </w:p>
    <w:p w14:paraId="76424B4C" w14:textId="77777777" w:rsidR="00A07BA0" w:rsidRDefault="00A07BA0" w:rsidP="001515A3">
      <w:pPr>
        <w:autoSpaceDE w:val="0"/>
        <w:autoSpaceDN w:val="0"/>
        <w:adjustRightInd w:val="0"/>
        <w:rPr>
          <w:rFonts w:ascii="Calibri" w:hAnsi="Calibri" w:cs="Calibri"/>
          <w:kern w:val="0"/>
          <w:sz w:val="20"/>
        </w:rPr>
      </w:pPr>
      <w:r>
        <w:rPr>
          <w:rFonts w:ascii="Calibri" w:hAnsi="Calibri" w:cs="Calibri"/>
          <w:kern w:val="0"/>
          <w:sz w:val="20"/>
        </w:rPr>
        <w:t>munito di idonei poteri;</w:t>
      </w:r>
    </w:p>
    <w:p w14:paraId="684F90C0" w14:textId="77777777" w:rsidR="00A07BA0" w:rsidRDefault="00A07BA0" w:rsidP="001515A3">
      <w:pPr>
        <w:autoSpaceDE w:val="0"/>
        <w:autoSpaceDN w:val="0"/>
        <w:adjustRightInd w:val="0"/>
        <w:rPr>
          <w:rFonts w:asciiTheme="minorHAnsi" w:hAnsiTheme="minorHAnsi"/>
          <w:sz w:val="20"/>
        </w:rPr>
      </w:pPr>
      <w:r>
        <w:rPr>
          <w:rFonts w:ascii="Calibri" w:hAnsi="Calibri" w:cs="Calibri"/>
          <w:kern w:val="0"/>
          <w:sz w:val="20"/>
        </w:rPr>
        <w:t>c. se l’operatore economico ausiliario è una società di/tra professionisti o una società di ingegneria, dal legale rappresentante della società;</w:t>
      </w:r>
      <w:r w:rsidRPr="004832C2">
        <w:rPr>
          <w:rFonts w:asciiTheme="minorHAnsi" w:hAnsiTheme="minorHAnsi"/>
          <w:sz w:val="20"/>
        </w:rPr>
        <w:t xml:space="preserve"> </w:t>
      </w:r>
    </w:p>
    <w:p w14:paraId="4F71168D" w14:textId="77777777" w:rsidR="00A07BA0" w:rsidRDefault="00A07BA0" w:rsidP="001515A3">
      <w:pPr>
        <w:autoSpaceDE w:val="0"/>
        <w:autoSpaceDN w:val="0"/>
        <w:adjustRightInd w:val="0"/>
        <w:rPr>
          <w:rFonts w:ascii="Calibri" w:hAnsi="Calibri" w:cs="Calibri"/>
          <w:kern w:val="0"/>
          <w:sz w:val="20"/>
        </w:rPr>
      </w:pPr>
      <w:r>
        <w:rPr>
          <w:rFonts w:ascii="Calibri" w:hAnsi="Calibri" w:cs="Calibri"/>
          <w:kern w:val="0"/>
          <w:sz w:val="20"/>
        </w:rPr>
        <w:t>d. se l’operatore economico ausiliario è un consorzio stabile dal legale rappresentante del consorzio;</w:t>
      </w:r>
    </w:p>
    <w:p w14:paraId="407B0247" w14:textId="77777777" w:rsidR="00A07BA0" w:rsidRDefault="00A07BA0" w:rsidP="001515A3">
      <w:pPr>
        <w:autoSpaceDE w:val="0"/>
        <w:autoSpaceDN w:val="0"/>
        <w:adjustRightInd w:val="0"/>
        <w:rPr>
          <w:rFonts w:ascii="Calibri" w:hAnsi="Calibri" w:cs="Calibri"/>
          <w:kern w:val="0"/>
          <w:sz w:val="20"/>
        </w:rPr>
      </w:pPr>
      <w:r>
        <w:rPr>
          <w:rFonts w:ascii="Calibri" w:hAnsi="Calibri" w:cs="Calibri"/>
          <w:kern w:val="0"/>
          <w:sz w:val="20"/>
        </w:rPr>
        <w:t>Per i concorrenti di Stati esteri: utilizzare il presente Allegato 2 per formulare una dichiarazione di pari contenuto, se pur</w:t>
      </w:r>
    </w:p>
    <w:p w14:paraId="4A133C94" w14:textId="77777777" w:rsidR="00A07BA0" w:rsidRDefault="00A07BA0" w:rsidP="001515A3">
      <w:pPr>
        <w:pStyle w:val="Testonotaapidipagina"/>
      </w:pPr>
      <w:r>
        <w:rPr>
          <w:rFonts w:ascii="Calibri" w:hAnsi="Calibri" w:cs="Calibri"/>
          <w:kern w:val="0"/>
          <w:sz w:val="20"/>
        </w:rPr>
        <w:t>con riferimento alla legislazione vigente nello stato di appartenenza.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5"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5" w15:restartNumberingAfterBreak="0">
    <w:nsid w:val="620513B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6"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9" w15:restartNumberingAfterBreak="0">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20"/>
  </w:num>
  <w:num w:numId="15">
    <w:abstractNumId w:val="21"/>
  </w:num>
  <w:num w:numId="16">
    <w:abstractNumId w:val="26"/>
  </w:num>
  <w:num w:numId="17">
    <w:abstractNumId w:val="23"/>
  </w:num>
  <w:num w:numId="18">
    <w:abstractNumId w:val="14"/>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24"/>
  </w:num>
  <w:num w:numId="22">
    <w:abstractNumId w:val="16"/>
  </w:num>
  <w:num w:numId="23">
    <w:abstractNumId w:val="17"/>
  </w:num>
  <w:num w:numId="24">
    <w:abstractNumId w:val="15"/>
  </w:num>
  <w:num w:numId="25">
    <w:abstractNumId w:val="2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5"/>
  </w:num>
  <w:num w:numId="29">
    <w:abstractNumId w:val="18"/>
  </w:num>
  <w:num w:numId="30">
    <w:abstractNumId w:val="29"/>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D1670F"/>
    <w:rsid w:val="00002D6C"/>
    <w:rsid w:val="00004235"/>
    <w:rsid w:val="00005F77"/>
    <w:rsid w:val="0000662C"/>
    <w:rsid w:val="0001707C"/>
    <w:rsid w:val="0004370A"/>
    <w:rsid w:val="000720C2"/>
    <w:rsid w:val="000751B9"/>
    <w:rsid w:val="000A1023"/>
    <w:rsid w:val="000A6ECA"/>
    <w:rsid w:val="000B294B"/>
    <w:rsid w:val="000C08B2"/>
    <w:rsid w:val="000D09FC"/>
    <w:rsid w:val="000D35D4"/>
    <w:rsid w:val="000F02DE"/>
    <w:rsid w:val="0010069F"/>
    <w:rsid w:val="00104801"/>
    <w:rsid w:val="00104E05"/>
    <w:rsid w:val="00117ED7"/>
    <w:rsid w:val="00145E8A"/>
    <w:rsid w:val="001515A3"/>
    <w:rsid w:val="00167353"/>
    <w:rsid w:val="0017304B"/>
    <w:rsid w:val="00180E30"/>
    <w:rsid w:val="001C135D"/>
    <w:rsid w:val="001C75F3"/>
    <w:rsid w:val="00233A85"/>
    <w:rsid w:val="002356BD"/>
    <w:rsid w:val="00281281"/>
    <w:rsid w:val="002844F5"/>
    <w:rsid w:val="002962BA"/>
    <w:rsid w:val="002A39E2"/>
    <w:rsid w:val="002C6687"/>
    <w:rsid w:val="002E61A7"/>
    <w:rsid w:val="002F46AB"/>
    <w:rsid w:val="002F7457"/>
    <w:rsid w:val="00302F1D"/>
    <w:rsid w:val="00333DA3"/>
    <w:rsid w:val="0035546C"/>
    <w:rsid w:val="00382A7B"/>
    <w:rsid w:val="00383D2A"/>
    <w:rsid w:val="0039327E"/>
    <w:rsid w:val="003B2C52"/>
    <w:rsid w:val="003B5CFC"/>
    <w:rsid w:val="003C3DE3"/>
    <w:rsid w:val="003E7D8C"/>
    <w:rsid w:val="003F0CB0"/>
    <w:rsid w:val="003F0FF0"/>
    <w:rsid w:val="00400163"/>
    <w:rsid w:val="00403D61"/>
    <w:rsid w:val="00414F0E"/>
    <w:rsid w:val="004165D6"/>
    <w:rsid w:val="00432630"/>
    <w:rsid w:val="0044497D"/>
    <w:rsid w:val="004832C2"/>
    <w:rsid w:val="004914BF"/>
    <w:rsid w:val="00494346"/>
    <w:rsid w:val="004A2A96"/>
    <w:rsid w:val="004E0AEF"/>
    <w:rsid w:val="004E4217"/>
    <w:rsid w:val="004F4268"/>
    <w:rsid w:val="004F54D3"/>
    <w:rsid w:val="005173B2"/>
    <w:rsid w:val="0054013D"/>
    <w:rsid w:val="0054352A"/>
    <w:rsid w:val="00564E08"/>
    <w:rsid w:val="005D3E65"/>
    <w:rsid w:val="005D6B07"/>
    <w:rsid w:val="005D7A33"/>
    <w:rsid w:val="00636B71"/>
    <w:rsid w:val="0065027C"/>
    <w:rsid w:val="00652732"/>
    <w:rsid w:val="00664C74"/>
    <w:rsid w:val="00672955"/>
    <w:rsid w:val="00680A90"/>
    <w:rsid w:val="006843AD"/>
    <w:rsid w:val="006A4810"/>
    <w:rsid w:val="006B5556"/>
    <w:rsid w:val="006B5DAB"/>
    <w:rsid w:val="006C553B"/>
    <w:rsid w:val="006D3904"/>
    <w:rsid w:val="006E530F"/>
    <w:rsid w:val="006E6F10"/>
    <w:rsid w:val="006F6D85"/>
    <w:rsid w:val="00736E28"/>
    <w:rsid w:val="00785E58"/>
    <w:rsid w:val="007979C2"/>
    <w:rsid w:val="007A4DF6"/>
    <w:rsid w:val="007E137E"/>
    <w:rsid w:val="007F4A3D"/>
    <w:rsid w:val="007F578F"/>
    <w:rsid w:val="00831649"/>
    <w:rsid w:val="00854089"/>
    <w:rsid w:val="0088616A"/>
    <w:rsid w:val="0089154A"/>
    <w:rsid w:val="008C04FF"/>
    <w:rsid w:val="008C3433"/>
    <w:rsid w:val="008F595C"/>
    <w:rsid w:val="00920E5F"/>
    <w:rsid w:val="00925536"/>
    <w:rsid w:val="00926E89"/>
    <w:rsid w:val="00930CB1"/>
    <w:rsid w:val="009405FF"/>
    <w:rsid w:val="00955C18"/>
    <w:rsid w:val="009B61D1"/>
    <w:rsid w:val="009B6FA6"/>
    <w:rsid w:val="009C288B"/>
    <w:rsid w:val="009C7A90"/>
    <w:rsid w:val="009E7532"/>
    <w:rsid w:val="00A04520"/>
    <w:rsid w:val="00A07BA0"/>
    <w:rsid w:val="00A07D34"/>
    <w:rsid w:val="00A113EB"/>
    <w:rsid w:val="00A150C4"/>
    <w:rsid w:val="00A34E43"/>
    <w:rsid w:val="00A538AA"/>
    <w:rsid w:val="00A57C6A"/>
    <w:rsid w:val="00A61CE4"/>
    <w:rsid w:val="00AB7CA1"/>
    <w:rsid w:val="00AC37BA"/>
    <w:rsid w:val="00AC5A79"/>
    <w:rsid w:val="00AE02A9"/>
    <w:rsid w:val="00AF42D2"/>
    <w:rsid w:val="00B10015"/>
    <w:rsid w:val="00B11357"/>
    <w:rsid w:val="00B26384"/>
    <w:rsid w:val="00B31580"/>
    <w:rsid w:val="00B4095C"/>
    <w:rsid w:val="00B466E1"/>
    <w:rsid w:val="00B552E4"/>
    <w:rsid w:val="00B63EEE"/>
    <w:rsid w:val="00B81CE7"/>
    <w:rsid w:val="00B81D4D"/>
    <w:rsid w:val="00BA2EB3"/>
    <w:rsid w:val="00BC17DF"/>
    <w:rsid w:val="00BC58F7"/>
    <w:rsid w:val="00C3117E"/>
    <w:rsid w:val="00C81B47"/>
    <w:rsid w:val="00C84967"/>
    <w:rsid w:val="00C92AE2"/>
    <w:rsid w:val="00C971E3"/>
    <w:rsid w:val="00CA255B"/>
    <w:rsid w:val="00CB34E0"/>
    <w:rsid w:val="00CC2FBE"/>
    <w:rsid w:val="00CC5158"/>
    <w:rsid w:val="00CD2731"/>
    <w:rsid w:val="00D0306E"/>
    <w:rsid w:val="00D15C6E"/>
    <w:rsid w:val="00D1670F"/>
    <w:rsid w:val="00D22D4B"/>
    <w:rsid w:val="00D33B03"/>
    <w:rsid w:val="00D45903"/>
    <w:rsid w:val="00D53B77"/>
    <w:rsid w:val="00D6310A"/>
    <w:rsid w:val="00D85154"/>
    <w:rsid w:val="00D90E5A"/>
    <w:rsid w:val="00DD7E19"/>
    <w:rsid w:val="00DE0807"/>
    <w:rsid w:val="00DF7036"/>
    <w:rsid w:val="00DF7CBD"/>
    <w:rsid w:val="00E163E9"/>
    <w:rsid w:val="00E373A1"/>
    <w:rsid w:val="00E53D7E"/>
    <w:rsid w:val="00E65671"/>
    <w:rsid w:val="00E9299D"/>
    <w:rsid w:val="00EC343D"/>
    <w:rsid w:val="00EE4070"/>
    <w:rsid w:val="00F11126"/>
    <w:rsid w:val="00F60829"/>
    <w:rsid w:val="00F77AA7"/>
    <w:rsid w:val="00FB520C"/>
    <w:rsid w:val="00FC0A2B"/>
    <w:rsid w:val="00FC365E"/>
    <w:rsid w:val="00FD0E1C"/>
    <w:rsid w:val="00FE10AD"/>
    <w:rsid w:val="00FE51FD"/>
    <w:rsid w:val="00FF1DC6"/>
    <w:rsid w:val="00FF62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8368F26"/>
  <w15:docId w15:val="{02109478-0A7F-4B81-837B-ADCBBC58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link w:val="Rientrocorpodeltesto2"/>
    <w:uiPriority w:val="99"/>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1"/>
    <w:uiPriority w:val="99"/>
    <w:semiHidden/>
    <w:unhideWhenUsed/>
    <w:rsid w:val="00A61CE4"/>
    <w:rPr>
      <w:sz w:val="20"/>
    </w:rPr>
  </w:style>
  <w:style w:type="character" w:customStyle="1" w:styleId="TestocommentoCarattere1">
    <w:name w:val="Testo commento Carattere1"/>
    <w:basedOn w:val="Carpredefinitoparagrafo"/>
    <w:link w:val="Testocommento"/>
    <w:uiPriority w:val="99"/>
    <w:semiHidden/>
    <w:rsid w:val="00A61CE4"/>
    <w:rPr>
      <w:color w:val="00000A"/>
      <w:kern w:val="1"/>
    </w:rPr>
  </w:style>
  <w:style w:type="paragraph" w:styleId="Rientrocorpodeltesto2">
    <w:name w:val="Body Text Indent 2"/>
    <w:basedOn w:val="Normale"/>
    <w:link w:val="Rientrocorpodeltesto2Carattere"/>
    <w:uiPriority w:val="99"/>
    <w:semiHidden/>
    <w:unhideWhenUsed/>
    <w:rsid w:val="0044497D"/>
    <w:pPr>
      <w:spacing w:after="120" w:line="480" w:lineRule="auto"/>
      <w:ind w:left="283"/>
    </w:pPr>
    <w:rPr>
      <w:color w:val="auto"/>
      <w:kern w:val="0"/>
      <w:sz w:val="20"/>
    </w:rPr>
  </w:style>
  <w:style w:type="character" w:customStyle="1" w:styleId="Rientrocorpodeltesto2Carattere1">
    <w:name w:val="Rientro corpo del testo 2 Carattere1"/>
    <w:basedOn w:val="Carpredefinitoparagrafo"/>
    <w:uiPriority w:val="99"/>
    <w:semiHidden/>
    <w:rsid w:val="0044497D"/>
    <w:rPr>
      <w:color w:val="00000A"/>
      <w:kern w:val="1"/>
      <w:sz w:val="24"/>
    </w:rPr>
  </w:style>
  <w:style w:type="character" w:styleId="Rimandocommento">
    <w:name w:val="annotation reference"/>
    <w:basedOn w:val="Carpredefinitoparagrafo"/>
    <w:uiPriority w:val="99"/>
    <w:semiHidden/>
    <w:unhideWhenUsed/>
    <w:rsid w:val="00B11357"/>
    <w:rPr>
      <w:sz w:val="16"/>
      <w:szCs w:val="16"/>
    </w:rPr>
  </w:style>
  <w:style w:type="paragraph" w:styleId="Soggettocommento">
    <w:name w:val="annotation subject"/>
    <w:basedOn w:val="Testocommento"/>
    <w:next w:val="Testocommento"/>
    <w:link w:val="SoggettocommentoCarattere1"/>
    <w:uiPriority w:val="99"/>
    <w:semiHidden/>
    <w:unhideWhenUsed/>
    <w:rsid w:val="00B11357"/>
    <w:rPr>
      <w:b/>
      <w:bCs/>
    </w:rPr>
  </w:style>
  <w:style w:type="character" w:customStyle="1" w:styleId="SoggettocommentoCarattere1">
    <w:name w:val="Soggetto commento Carattere1"/>
    <w:basedOn w:val="TestocommentoCarattere1"/>
    <w:link w:val="Soggettocommento"/>
    <w:uiPriority w:val="99"/>
    <w:semiHidden/>
    <w:rsid w:val="00B11357"/>
    <w:rPr>
      <w:b/>
      <w:bCs/>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61D597-4815-4325-9F93-C0F880A1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3161</Words>
  <Characters>18019</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21138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Utente</cp:lastModifiedBy>
  <cp:revision>24</cp:revision>
  <cp:lastPrinted>2018-05-07T15:47:00Z</cp:lastPrinted>
  <dcterms:created xsi:type="dcterms:W3CDTF">2020-09-09T17:04:00Z</dcterms:created>
  <dcterms:modified xsi:type="dcterms:W3CDTF">2021-02-22T08:17:00Z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