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p>
    <w:p w:rsidR="00C173A0" w:rsidRPr="00E40A6F" w:rsidRDefault="00C173A0" w:rsidP="00C173A0">
      <w:pPr>
        <w:jc w:val="both"/>
        <w:rPr>
          <w:rFonts w:asciiTheme="minorHAnsi" w:hAnsiTheme="minorHAnsi"/>
          <w:b/>
          <w:color w:val="auto"/>
          <w:szCs w:val="22"/>
        </w:rPr>
      </w:pPr>
      <w:r w:rsidRPr="00E40A6F">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 xml:space="preserve">Allegato 1 </w:t>
      </w:r>
      <w:bookmarkStart w:id="0" w:name="_Hlk513633188"/>
      <w:r w:rsidRPr="00E40A6F">
        <w:rPr>
          <w:rFonts w:asciiTheme="minorHAnsi" w:hAnsiTheme="minorHAnsi"/>
          <w:b/>
          <w:color w:val="auto"/>
          <w:szCs w:val="22"/>
        </w:rPr>
        <w:t xml:space="preserve">riservato al concorrente: “Domanda di partecipazione (sezione A) + dichiarazioni integrative connesse </w:t>
      </w:r>
      <w:bookmarkEnd w:id="0"/>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C173A0" w:rsidRPr="00E40A6F" w:rsidRDefault="00C173A0" w:rsidP="00C173A0">
      <w:pPr>
        <w:pStyle w:val="Paragrafoelenco1"/>
        <w:ind w:left="0"/>
        <w:rPr>
          <w:rFonts w:asciiTheme="minorHAnsi" w:hAnsiTheme="minorHAnsi"/>
          <w:b/>
          <w:color w:val="auto"/>
          <w:szCs w:val="22"/>
        </w:rPr>
      </w:pPr>
    </w:p>
    <w:tbl>
      <w:tblPr>
        <w:tblW w:w="2288" w:type="dxa"/>
        <w:tblInd w:w="8866" w:type="dxa"/>
        <w:tblLayout w:type="fixed"/>
        <w:tblCellMar>
          <w:left w:w="93" w:type="dxa"/>
        </w:tblCellMar>
        <w:tblLook w:val="000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696019" w:rsidRDefault="00C173A0" w:rsidP="003337E4">
            <w:pPr>
              <w:pageBreakBefore/>
              <w:rPr>
                <w:rFonts w:asciiTheme="minorHAnsi" w:hAnsiTheme="minorHAnsi"/>
              </w:rPr>
            </w:pPr>
            <w:r w:rsidRPr="00696019">
              <w:rPr>
                <w:rFonts w:asciiTheme="minorHAnsi" w:hAnsiTheme="minorHAnsi"/>
                <w:b/>
                <w:i/>
                <w:color w:val="auto"/>
                <w:sz w:val="22"/>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4010C2" w:rsidRPr="004F3424" w:rsidRDefault="00C173A0" w:rsidP="008130F8">
            <w:pPr>
              <w:pStyle w:val="Corpodeltesto1"/>
              <w:spacing w:line="240" w:lineRule="auto"/>
              <w:ind w:right="96"/>
              <w:jc w:val="both"/>
              <w:rPr>
                <w:rFonts w:asciiTheme="minorHAnsi" w:hAnsiTheme="minorHAnsi"/>
                <w:b/>
                <w:color w:val="auto"/>
                <w:szCs w:val="22"/>
              </w:rPr>
            </w:pPr>
            <w:r w:rsidRPr="00A83AFF">
              <w:rPr>
                <w:rFonts w:asciiTheme="minorHAnsi" w:hAnsiTheme="minorHAnsi"/>
                <w:b/>
                <w:color w:val="auto"/>
                <w:sz w:val="22"/>
                <w:szCs w:val="22"/>
              </w:rPr>
              <w:t xml:space="preserve">Oggetto: </w:t>
            </w:r>
            <w:r w:rsidR="00DE32D5" w:rsidRPr="00A83AFF">
              <w:rPr>
                <w:rFonts w:asciiTheme="minorHAnsi" w:hAnsiTheme="minorHAnsi"/>
                <w:b/>
                <w:color w:val="auto"/>
                <w:sz w:val="22"/>
                <w:szCs w:val="22"/>
              </w:rPr>
              <w:t>Bando P</w:t>
            </w:r>
            <w:r w:rsidR="008130F8">
              <w:rPr>
                <w:rFonts w:asciiTheme="minorHAnsi" w:hAnsiTheme="minorHAnsi"/>
                <w:b/>
                <w:color w:val="auto"/>
                <w:sz w:val="22"/>
                <w:szCs w:val="22"/>
              </w:rPr>
              <w:t>12</w:t>
            </w:r>
            <w:r w:rsidR="00DE32D5" w:rsidRPr="00A83AFF">
              <w:rPr>
                <w:rFonts w:asciiTheme="minorHAnsi" w:hAnsiTheme="minorHAnsi"/>
                <w:b/>
                <w:color w:val="auto"/>
                <w:sz w:val="22"/>
                <w:szCs w:val="22"/>
              </w:rPr>
              <w:t>/201</w:t>
            </w:r>
            <w:r w:rsidR="008130F8">
              <w:rPr>
                <w:rFonts w:asciiTheme="minorHAnsi" w:hAnsiTheme="minorHAnsi"/>
                <w:b/>
                <w:color w:val="auto"/>
                <w:sz w:val="22"/>
                <w:szCs w:val="22"/>
              </w:rPr>
              <w:t>8</w:t>
            </w:r>
            <w:r w:rsidR="00DE32D5" w:rsidRPr="00A83AFF">
              <w:rPr>
                <w:rFonts w:asciiTheme="minorHAnsi" w:hAnsiTheme="minorHAnsi"/>
                <w:b/>
                <w:color w:val="auto"/>
                <w:sz w:val="22"/>
                <w:szCs w:val="22"/>
              </w:rPr>
              <w:t xml:space="preserve"> - </w:t>
            </w:r>
            <w:r w:rsidR="00B77B29" w:rsidRPr="00A83AFF">
              <w:rPr>
                <w:rFonts w:asciiTheme="minorHAnsi" w:hAnsiTheme="minorHAnsi"/>
                <w:b/>
                <w:color w:val="auto"/>
                <w:sz w:val="22"/>
                <w:szCs w:val="22"/>
              </w:rPr>
              <w:t>P</w:t>
            </w:r>
            <w:r w:rsidR="00DE32D5" w:rsidRPr="00A83AFF">
              <w:rPr>
                <w:rFonts w:asciiTheme="minorHAnsi" w:hAnsiTheme="minorHAnsi"/>
                <w:b/>
                <w:color w:val="auto"/>
                <w:sz w:val="22"/>
                <w:szCs w:val="22"/>
              </w:rPr>
              <w:t>rocedura</w:t>
            </w:r>
            <w:r w:rsidR="004010C2">
              <w:t xml:space="preserve"> </w:t>
            </w:r>
            <w:r w:rsidR="004010C2" w:rsidRPr="004010C2">
              <w:rPr>
                <w:rFonts w:asciiTheme="minorHAnsi" w:hAnsiTheme="minorHAnsi"/>
                <w:b/>
                <w:color w:val="auto"/>
                <w:sz w:val="22"/>
                <w:szCs w:val="22"/>
              </w:rPr>
              <w:t xml:space="preserve">telematica aperta </w:t>
            </w:r>
            <w:r w:rsidR="008130F8" w:rsidRPr="008130F8">
              <w:rPr>
                <w:rFonts w:asciiTheme="minorHAnsi" w:hAnsiTheme="minorHAnsi"/>
                <w:b/>
                <w:color w:val="auto"/>
                <w:sz w:val="22"/>
                <w:szCs w:val="22"/>
              </w:rPr>
              <w:t>sotto soglia comunitaria per l’affidamento del contratto avente ad oggetto la verifica di vulnerabilità sismica del patrimonio edilizio scolastico del Comune di Ascoli Piceno suddivisa in tre lotti.</w:t>
            </w: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BF6486"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BF6486">
        <w:rPr>
          <w:rFonts w:asciiTheme="minorHAnsi" w:hAnsiTheme="minorHAnsi"/>
          <w:sz w:val="20"/>
          <w:szCs w:val="24"/>
        </w:rPr>
      </w:r>
      <w:r w:rsidR="00BF6486">
        <w:rPr>
          <w:rFonts w:asciiTheme="minorHAnsi" w:hAnsiTheme="minorHAnsi"/>
          <w:sz w:val="20"/>
          <w:szCs w:val="24"/>
        </w:rPr>
        <w:fldChar w:fldCharType="separate"/>
      </w:r>
      <w:r w:rsidR="00BF6486" w:rsidRPr="00A83AFF">
        <w:rPr>
          <w:rFonts w:asciiTheme="minorHAnsi" w:hAnsiTheme="minorHAnsi"/>
          <w:sz w:val="20"/>
          <w:szCs w:val="24"/>
        </w:rPr>
        <w:fldChar w:fldCharType="end"/>
      </w:r>
      <w:bookmarkEnd w:id="5"/>
      <w:bookmarkEnd w:id="6"/>
      <w:bookmarkEnd w:id="7"/>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0517F" w:rsidRPr="00F0517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w:t>
            </w:r>
            <w:r w:rsidRPr="00F0517F">
              <w:rPr>
                <w:rFonts w:asciiTheme="minorHAnsi" w:hAnsiTheme="minorHAnsi"/>
                <w:color w:val="auto"/>
                <w:sz w:val="20"/>
                <w:szCs w:val="24"/>
              </w:rPr>
              <w:t>carica sociale</w:t>
            </w:r>
            <w:r w:rsidR="00F0517F" w:rsidRPr="00F0517F">
              <w:rPr>
                <w:rFonts w:asciiTheme="minorHAnsi" w:hAnsiTheme="minorHAnsi"/>
                <w:i/>
                <w:color w:val="auto"/>
                <w:sz w:val="20"/>
                <w:szCs w:val="24"/>
              </w:rPr>
              <w:t>: professionista singolo, professionista associato, legale rappresentante, procuratore, etc.</w:t>
            </w:r>
            <w:r w:rsidRPr="00A83AFF">
              <w:rPr>
                <w:rFonts w:asciiTheme="minorHAnsi" w:hAnsiTheme="minorHAnsi"/>
                <w:color w:val="auto"/>
                <w:sz w:val="22"/>
                <w:szCs w:val="24"/>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F3609F" w:rsidRDefault="00F3609F"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C173A0" w:rsidP="00703C49">
      <w:pPr>
        <w:pStyle w:val="Corpodeltesto1"/>
        <w:numPr>
          <w:ilvl w:val="0"/>
          <w:numId w:val="11"/>
        </w:numPr>
        <w:spacing w:line="240" w:lineRule="auto"/>
        <w:ind w:right="96"/>
        <w:jc w:val="both"/>
        <w:rPr>
          <w:rFonts w:asciiTheme="minorHAnsi" w:hAnsiTheme="minorHAnsi"/>
          <w:b/>
          <w:color w:val="auto"/>
          <w:sz w:val="22"/>
          <w:szCs w:val="24"/>
        </w:rPr>
      </w:pPr>
      <w:r w:rsidRPr="00A83AFF">
        <w:rPr>
          <w:rFonts w:asciiTheme="minorHAnsi" w:hAnsiTheme="minorHAnsi"/>
          <w:color w:val="auto"/>
          <w:sz w:val="22"/>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C32D3B" w:rsidRDefault="00C173A0" w:rsidP="00947A66">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lastRenderedPageBreak/>
        <w:t xml:space="preserve">IN QUALITÀ </w:t>
      </w:r>
      <w:proofErr w:type="spellStart"/>
      <w:r w:rsidRPr="00A83AFF">
        <w:rPr>
          <w:rFonts w:asciiTheme="minorHAnsi" w:hAnsiTheme="minorHAnsi"/>
          <w:b/>
          <w:color w:val="auto"/>
          <w:sz w:val="22"/>
        </w:rPr>
        <w:t>DI</w:t>
      </w:r>
      <w:proofErr w:type="spellEnd"/>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0"/>
        <w:gridCol w:w="9530"/>
      </w:tblGrid>
      <w:tr w:rsidR="009F3483" w:rsidRPr="002821BA" w:rsidTr="001F1A42">
        <w:trPr>
          <w:cantSplit/>
          <w:trHeight w:val="567"/>
        </w:trPr>
        <w:tc>
          <w:tcPr>
            <w:tcW w:w="530" w:type="dxa"/>
            <w:vAlign w:val="center"/>
          </w:tcPr>
          <w:p w:rsidR="009F3483"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9F3483"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9F3483" w:rsidRPr="00D83293" w:rsidRDefault="00495DC9" w:rsidP="001F1A42">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L</w:t>
            </w:r>
            <w:r w:rsidR="009F3483" w:rsidRPr="00D83293">
              <w:rPr>
                <w:rFonts w:asciiTheme="minorHAnsi" w:hAnsiTheme="minorHAnsi" w:cstheme="minorHAnsi"/>
                <w:b/>
                <w:sz w:val="20"/>
              </w:rPr>
              <w:t>ibero professionista singolo</w:t>
            </w:r>
          </w:p>
        </w:tc>
      </w:tr>
      <w:tr w:rsidR="009F3483" w:rsidRPr="002821BA" w:rsidTr="001F1A42">
        <w:trPr>
          <w:cantSplit/>
          <w:trHeight w:val="567"/>
        </w:trPr>
        <w:tc>
          <w:tcPr>
            <w:tcW w:w="530" w:type="dxa"/>
            <w:vAlign w:val="center"/>
          </w:tcPr>
          <w:p w:rsidR="009F3483"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9F3483"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9F3483" w:rsidRPr="002821BA" w:rsidRDefault="00495DC9" w:rsidP="00286336">
            <w:pPr>
              <w:widowControl w:val="0"/>
              <w:jc w:val="both"/>
              <w:rPr>
                <w:rFonts w:asciiTheme="minorHAnsi" w:hAnsiTheme="minorHAnsi" w:cstheme="minorHAnsi"/>
                <w:b/>
                <w:sz w:val="20"/>
              </w:rPr>
            </w:pPr>
            <w:r w:rsidRPr="00D83293">
              <w:rPr>
                <w:rFonts w:asciiTheme="minorHAnsi" w:hAnsiTheme="minorHAnsi" w:cstheme="minorHAnsi"/>
                <w:b/>
                <w:sz w:val="20"/>
              </w:rPr>
              <w:t>Lib</w:t>
            </w:r>
            <w:r w:rsidR="009F3483" w:rsidRPr="00D83293">
              <w:rPr>
                <w:rFonts w:asciiTheme="minorHAnsi" w:hAnsiTheme="minorHAnsi" w:cstheme="minorHAnsi"/>
                <w:b/>
                <w:sz w:val="20"/>
              </w:rPr>
              <w:t>er</w:t>
            </w:r>
            <w:r w:rsidR="001F1A42" w:rsidRPr="00D83293">
              <w:rPr>
                <w:rFonts w:asciiTheme="minorHAnsi" w:hAnsiTheme="minorHAnsi" w:cstheme="minorHAnsi"/>
                <w:b/>
                <w:sz w:val="20"/>
              </w:rPr>
              <w:t>o</w:t>
            </w:r>
            <w:r w:rsidR="009F3483" w:rsidRPr="00D83293">
              <w:rPr>
                <w:rFonts w:asciiTheme="minorHAnsi" w:hAnsiTheme="minorHAnsi" w:cstheme="minorHAnsi"/>
                <w:b/>
                <w:sz w:val="20"/>
              </w:rPr>
              <w:t xml:space="preserve"> professionist</w:t>
            </w:r>
            <w:r w:rsidR="001F1A42" w:rsidRPr="00D83293">
              <w:rPr>
                <w:rFonts w:asciiTheme="minorHAnsi" w:hAnsiTheme="minorHAnsi" w:cstheme="minorHAnsi"/>
                <w:b/>
                <w:sz w:val="20"/>
              </w:rPr>
              <w:t>a</w:t>
            </w:r>
            <w:r w:rsidR="009F3483" w:rsidRPr="00D83293">
              <w:rPr>
                <w:rFonts w:asciiTheme="minorHAnsi" w:hAnsiTheme="minorHAnsi" w:cstheme="minorHAnsi"/>
                <w:b/>
                <w:sz w:val="20"/>
              </w:rPr>
              <w:t xml:space="preserve"> associat</w:t>
            </w:r>
            <w:r w:rsidR="001F1A42" w:rsidRPr="00D83293">
              <w:rPr>
                <w:rFonts w:asciiTheme="minorHAnsi" w:hAnsiTheme="minorHAnsi" w:cstheme="minorHAnsi"/>
                <w:b/>
                <w:sz w:val="20"/>
              </w:rPr>
              <w:t>o</w:t>
            </w:r>
            <w:r w:rsidR="009F3483" w:rsidRPr="002821BA">
              <w:rPr>
                <w:rFonts w:asciiTheme="minorHAnsi" w:hAnsiTheme="minorHAnsi" w:cstheme="minorHAnsi"/>
                <w:sz w:val="20"/>
              </w:rPr>
              <w:t xml:space="preserve"> nelle forme di cui alla legge n. 1815 del 1939, cosiddetti “studi associati” o “associazioni professionali”</w:t>
            </w:r>
            <w:r w:rsidR="00286336">
              <w:rPr>
                <w:rFonts w:asciiTheme="minorHAnsi" w:hAnsiTheme="minorHAnsi" w:cstheme="minorHAnsi"/>
                <w:sz w:val="20"/>
              </w:rPr>
              <w:t>.</w:t>
            </w:r>
            <w:r w:rsidR="00A56B9A">
              <w:rPr>
                <w:rStyle w:val="Rimandonotaapidipagina"/>
                <w:rFonts w:asciiTheme="minorHAnsi" w:hAnsiTheme="minorHAnsi" w:cstheme="minorHAnsi"/>
                <w:sz w:val="20"/>
              </w:rPr>
              <w:footnoteReference w:id="2"/>
            </w:r>
          </w:p>
        </w:tc>
      </w:tr>
      <w:tr w:rsidR="00C57AD4" w:rsidRPr="002821BA" w:rsidTr="001F1A42">
        <w:trPr>
          <w:cantSplit/>
          <w:trHeight w:val="567"/>
        </w:trPr>
        <w:tc>
          <w:tcPr>
            <w:tcW w:w="530" w:type="dxa"/>
            <w:vAlign w:val="center"/>
          </w:tcPr>
          <w:p w:rsidR="00C57AD4"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C57AD4"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C57AD4" w:rsidRPr="002821BA" w:rsidRDefault="00495DC9" w:rsidP="00286336">
            <w:pPr>
              <w:widowControl w:val="0"/>
              <w:jc w:val="both"/>
              <w:rPr>
                <w:rFonts w:asciiTheme="minorHAnsi" w:hAnsiTheme="minorHAnsi" w:cstheme="minorHAnsi"/>
                <w:sz w:val="20"/>
              </w:rPr>
            </w:pPr>
            <w:r w:rsidRPr="00D83293">
              <w:rPr>
                <w:rFonts w:asciiTheme="minorHAnsi" w:hAnsiTheme="minorHAnsi" w:cstheme="minorHAnsi"/>
                <w:b/>
                <w:sz w:val="20"/>
              </w:rPr>
              <w:t>L</w:t>
            </w:r>
            <w:r w:rsidR="00C57AD4" w:rsidRPr="00D83293">
              <w:rPr>
                <w:rFonts w:asciiTheme="minorHAnsi" w:hAnsiTheme="minorHAnsi" w:cstheme="minorHAnsi"/>
                <w:b/>
                <w:sz w:val="20"/>
              </w:rPr>
              <w:t>ibero professionista associato</w:t>
            </w:r>
            <w:r w:rsidR="00C57AD4" w:rsidRPr="002821BA">
              <w:rPr>
                <w:rFonts w:asciiTheme="minorHAnsi" w:hAnsiTheme="minorHAnsi" w:cstheme="minorHAnsi"/>
                <w:sz w:val="20"/>
              </w:rPr>
              <w:t xml:space="preserve"> nelle forme di cui alla legge n. 1815 del 1939, cosiddetti “studi associati” o “associazioni professionali”, </w:t>
            </w:r>
            <w:r w:rsidR="00C57AD4" w:rsidRPr="00BE2480">
              <w:rPr>
                <w:rFonts w:asciiTheme="minorHAnsi" w:hAnsiTheme="minorHAnsi" w:cstheme="minorHAnsi"/>
                <w:sz w:val="20"/>
                <w:u w:val="single"/>
              </w:rPr>
              <w:t>con potere di legale rappresentanza dell’associazione professionale</w:t>
            </w:r>
            <w:r w:rsidR="00C57AD4" w:rsidRPr="002821BA">
              <w:rPr>
                <w:rFonts w:asciiTheme="minorHAnsi" w:hAnsiTheme="minorHAnsi" w:cstheme="minorHAnsi"/>
                <w:sz w:val="20"/>
              </w:rPr>
              <w:t xml:space="preserve"> – dello studio associato</w:t>
            </w:r>
            <w:r w:rsidR="00286336">
              <w:rPr>
                <w:rFonts w:asciiTheme="minorHAnsi" w:hAnsiTheme="minorHAnsi" w:cstheme="minorHAnsi"/>
                <w:sz w:val="20"/>
              </w:rPr>
              <w:t>.</w:t>
            </w:r>
            <w:r w:rsidR="00286336">
              <w:rPr>
                <w:rStyle w:val="Rimandonotaapidipagina"/>
                <w:rFonts w:asciiTheme="minorHAnsi" w:hAnsiTheme="minorHAnsi" w:cstheme="minorHAnsi"/>
                <w:sz w:val="20"/>
              </w:rPr>
              <w:footnoteReference w:id="3"/>
            </w:r>
          </w:p>
        </w:tc>
      </w:tr>
      <w:tr w:rsidR="009F3483" w:rsidRPr="002821BA" w:rsidTr="001F1A42">
        <w:trPr>
          <w:cantSplit/>
          <w:trHeight w:val="567"/>
        </w:trPr>
        <w:tc>
          <w:tcPr>
            <w:tcW w:w="530" w:type="dxa"/>
            <w:vAlign w:val="center"/>
          </w:tcPr>
          <w:p w:rsidR="009F3483"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9F3483"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9F3483" w:rsidRPr="002821BA" w:rsidRDefault="00495DC9" w:rsidP="009F3483">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S</w:t>
            </w:r>
            <w:r w:rsidR="009F3483" w:rsidRPr="00D83293">
              <w:rPr>
                <w:rFonts w:asciiTheme="minorHAnsi" w:hAnsiTheme="minorHAnsi" w:cstheme="minorHAnsi"/>
                <w:b/>
                <w:sz w:val="20"/>
              </w:rPr>
              <w:t>ocietà di professionisti</w:t>
            </w:r>
            <w:r w:rsidR="009F3483" w:rsidRPr="002821BA">
              <w:rPr>
                <w:rFonts w:asciiTheme="minorHAnsi" w:hAnsiTheme="minorHAnsi" w:cstheme="minorHAnsi"/>
                <w:sz w:val="20"/>
              </w:rPr>
              <w:t xml:space="preserve"> di cui all’art. 2 del d.m. n. 263 del 2016</w:t>
            </w:r>
          </w:p>
        </w:tc>
      </w:tr>
      <w:tr w:rsidR="009F3483" w:rsidRPr="002821BA" w:rsidTr="001F1A42">
        <w:trPr>
          <w:cantSplit/>
          <w:trHeight w:val="567"/>
        </w:trPr>
        <w:tc>
          <w:tcPr>
            <w:tcW w:w="530" w:type="dxa"/>
            <w:vAlign w:val="center"/>
          </w:tcPr>
          <w:p w:rsidR="009F3483"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9F3483"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9F3483" w:rsidRPr="002821BA" w:rsidRDefault="00495DC9" w:rsidP="009F3483">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S</w:t>
            </w:r>
            <w:r w:rsidR="009F3483" w:rsidRPr="00D83293">
              <w:rPr>
                <w:rFonts w:asciiTheme="minorHAnsi" w:hAnsiTheme="minorHAnsi" w:cstheme="minorHAnsi"/>
                <w:b/>
                <w:sz w:val="20"/>
              </w:rPr>
              <w:t>ocietà di ingegneria</w:t>
            </w:r>
            <w:r w:rsidR="009F3483" w:rsidRPr="002821BA">
              <w:rPr>
                <w:rFonts w:asciiTheme="minorHAnsi" w:hAnsiTheme="minorHAnsi" w:cstheme="minorHAnsi"/>
                <w:sz w:val="20"/>
              </w:rPr>
              <w:t xml:space="preserve"> in forma di società di capitali o di società cooperativa di cui all’art. 3 del d.m. n. 263 del 2016</w:t>
            </w:r>
          </w:p>
        </w:tc>
      </w:tr>
      <w:tr w:rsidR="009F3483" w:rsidRPr="002821BA" w:rsidTr="001F1A42">
        <w:trPr>
          <w:cantSplit/>
          <w:trHeight w:val="567"/>
        </w:trPr>
        <w:tc>
          <w:tcPr>
            <w:tcW w:w="530" w:type="dxa"/>
            <w:vAlign w:val="center"/>
          </w:tcPr>
          <w:p w:rsidR="009F3483"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FE7BC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9F3483" w:rsidRPr="002821BA" w:rsidRDefault="00495DC9" w:rsidP="00495DC9">
            <w:pPr>
              <w:widowControl w:val="0"/>
              <w:ind w:left="284" w:hanging="284"/>
              <w:jc w:val="both"/>
              <w:rPr>
                <w:rFonts w:asciiTheme="minorHAnsi" w:hAnsiTheme="minorHAnsi" w:cstheme="minorHAnsi"/>
                <w:b/>
                <w:sz w:val="20"/>
              </w:rPr>
            </w:pPr>
            <w:r w:rsidRPr="00D83293">
              <w:rPr>
                <w:rFonts w:asciiTheme="minorHAnsi" w:hAnsiTheme="minorHAnsi" w:cstheme="minorHAnsi"/>
                <w:b/>
                <w:sz w:val="20"/>
              </w:rPr>
              <w:t>C</w:t>
            </w:r>
            <w:r w:rsidR="009F3483" w:rsidRPr="00D83293">
              <w:rPr>
                <w:rFonts w:asciiTheme="minorHAnsi" w:hAnsiTheme="minorHAnsi" w:cstheme="minorHAnsi"/>
                <w:b/>
                <w:sz w:val="20"/>
              </w:rPr>
              <w:t>onsorzio stabile</w:t>
            </w:r>
            <w:r w:rsidR="009F3483" w:rsidRPr="002821BA">
              <w:rPr>
                <w:rFonts w:asciiTheme="minorHAnsi" w:hAnsiTheme="minorHAnsi" w:cstheme="minorHAnsi"/>
                <w:sz w:val="20"/>
              </w:rPr>
              <w:t xml:space="preserve"> di società di professionisti o di ingegneria di cui all’art. 46, comma 1, lett. f)</w:t>
            </w:r>
            <w:r w:rsidR="00FE7BCA" w:rsidRPr="002821BA">
              <w:rPr>
                <w:rFonts w:asciiTheme="minorHAnsi" w:hAnsiTheme="minorHAnsi" w:cstheme="minorHAnsi"/>
                <w:sz w:val="20"/>
              </w:rPr>
              <w:t xml:space="preserve"> del </w:t>
            </w:r>
            <w:r w:rsidR="00FE7BCA" w:rsidRPr="002821BA">
              <w:rPr>
                <w:rFonts w:asciiTheme="minorHAnsi" w:hAnsiTheme="minorHAnsi"/>
                <w:sz w:val="20"/>
              </w:rPr>
              <w:t>D.Lgs. 50/2016</w:t>
            </w:r>
          </w:p>
        </w:tc>
      </w:tr>
      <w:tr w:rsidR="007B4CF6" w:rsidRPr="002821BA" w:rsidTr="001F1A42">
        <w:trPr>
          <w:cantSplit/>
          <w:trHeight w:val="567"/>
        </w:trPr>
        <w:tc>
          <w:tcPr>
            <w:tcW w:w="530" w:type="dxa"/>
            <w:vAlign w:val="center"/>
          </w:tcPr>
          <w:p w:rsidR="007B4CF6"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7B4CF6"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7B4CF6" w:rsidRPr="002821BA" w:rsidRDefault="007B4CF6" w:rsidP="007B4CF6">
            <w:pPr>
              <w:pStyle w:val="Corpodeltesto2"/>
              <w:spacing w:line="240" w:lineRule="auto"/>
              <w:jc w:val="both"/>
              <w:rPr>
                <w:rFonts w:asciiTheme="minorHAnsi" w:hAnsiTheme="minorHAnsi"/>
                <w:sz w:val="20"/>
              </w:rPr>
            </w:pPr>
            <w:r w:rsidRPr="00D83293">
              <w:rPr>
                <w:rFonts w:asciiTheme="minorHAnsi" w:hAnsiTheme="minorHAnsi"/>
                <w:b/>
                <w:sz w:val="20"/>
              </w:rPr>
              <w:t>Consorziata</w:t>
            </w:r>
            <w:r w:rsidRPr="002821BA">
              <w:rPr>
                <w:rFonts w:asciiTheme="minorHAnsi" w:hAnsiTheme="minorHAnsi"/>
                <w:sz w:val="20"/>
              </w:rPr>
              <w:t xml:space="preserve"> per la quale il consorzio concorre / esecutrice nell’ipotesi di partecipazione di cui all’art. 46, comma 1, lett. f) del D.Lgs. n. 50/2016.</w:t>
            </w:r>
          </w:p>
        </w:tc>
      </w:tr>
      <w:tr w:rsidR="007B4CF6" w:rsidRPr="002821BA" w:rsidTr="001F1A42">
        <w:trPr>
          <w:cantSplit/>
          <w:trHeight w:val="567"/>
        </w:trPr>
        <w:tc>
          <w:tcPr>
            <w:tcW w:w="530" w:type="dxa"/>
            <w:vAlign w:val="center"/>
          </w:tcPr>
          <w:p w:rsidR="007B4CF6" w:rsidRPr="002821BA" w:rsidRDefault="00BF6486" w:rsidP="009F348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7B4CF6"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7B4CF6" w:rsidRPr="002821BA" w:rsidRDefault="007B4CF6" w:rsidP="00A56B9A">
            <w:pPr>
              <w:pStyle w:val="Corpodeltesto2"/>
              <w:spacing w:line="240" w:lineRule="auto"/>
              <w:jc w:val="both"/>
              <w:rPr>
                <w:rFonts w:asciiTheme="minorHAnsi" w:hAnsiTheme="minorHAnsi"/>
                <w:sz w:val="20"/>
              </w:rPr>
            </w:pPr>
            <w:r w:rsidRPr="00A56B9A">
              <w:rPr>
                <w:rFonts w:asciiTheme="minorHAnsi" w:hAnsiTheme="minorHAnsi" w:cstheme="minorHAnsi"/>
                <w:b/>
                <w:sz w:val="20"/>
              </w:rPr>
              <w:t>Prestator</w:t>
            </w:r>
            <w:r w:rsidR="00A56B9A">
              <w:rPr>
                <w:rFonts w:asciiTheme="minorHAnsi" w:hAnsiTheme="minorHAnsi" w:cstheme="minorHAnsi"/>
                <w:b/>
                <w:sz w:val="20"/>
              </w:rPr>
              <w:t>e</w:t>
            </w:r>
            <w:r w:rsidRPr="00A56B9A">
              <w:rPr>
                <w:rFonts w:asciiTheme="minorHAnsi" w:hAnsiTheme="minorHAnsi" w:cstheme="minorHAnsi"/>
                <w:b/>
                <w:sz w:val="20"/>
              </w:rPr>
              <w:t xml:space="preserve"> di servizi di ingegneria e architettura</w:t>
            </w:r>
            <w:r w:rsidRPr="002821BA">
              <w:rPr>
                <w:rFonts w:asciiTheme="minorHAnsi" w:hAnsiTheme="minorHAnsi" w:cstheme="minorHAnsi"/>
                <w:sz w:val="20"/>
              </w:rPr>
              <w:t>, stabilit</w:t>
            </w:r>
            <w:r w:rsidR="00A56B9A">
              <w:rPr>
                <w:rFonts w:asciiTheme="minorHAnsi" w:hAnsiTheme="minorHAnsi" w:cstheme="minorHAnsi"/>
                <w:sz w:val="20"/>
              </w:rPr>
              <w:t>o</w:t>
            </w:r>
            <w:r w:rsidRPr="002821BA">
              <w:rPr>
                <w:rFonts w:asciiTheme="minorHAnsi" w:hAnsiTheme="minorHAnsi" w:cstheme="minorHAnsi"/>
                <w:sz w:val="20"/>
              </w:rPr>
              <w:t xml:space="preserve"> </w:t>
            </w:r>
            <w:r w:rsidR="00A56B9A">
              <w:rPr>
                <w:rFonts w:asciiTheme="minorHAnsi" w:hAnsiTheme="minorHAnsi" w:cstheme="minorHAnsi"/>
                <w:sz w:val="20"/>
              </w:rPr>
              <w:t xml:space="preserve">nello </w:t>
            </w:r>
            <w:r w:rsidRPr="002821BA">
              <w:rPr>
                <w:rFonts w:asciiTheme="minorHAnsi" w:hAnsiTheme="minorHAnsi" w:cstheme="minorHAnsi"/>
                <w:sz w:val="20"/>
              </w:rPr>
              <w:t>Stat</w:t>
            </w:r>
            <w:r w:rsidR="00A56B9A">
              <w:rPr>
                <w:rFonts w:asciiTheme="minorHAnsi" w:hAnsiTheme="minorHAnsi" w:cstheme="minorHAnsi"/>
                <w:sz w:val="20"/>
              </w:rPr>
              <w:t>o</w:t>
            </w:r>
            <w:r w:rsidRPr="002821BA">
              <w:rPr>
                <w:rFonts w:asciiTheme="minorHAnsi" w:hAnsiTheme="minorHAnsi" w:cstheme="minorHAnsi"/>
                <w:sz w:val="20"/>
              </w:rPr>
              <w:t xml:space="preserve"> membr</w:t>
            </w:r>
            <w:r w:rsidR="00A56B9A">
              <w:rPr>
                <w:rFonts w:asciiTheme="minorHAnsi" w:hAnsiTheme="minorHAnsi" w:cstheme="minorHAnsi"/>
                <w:sz w:val="20"/>
              </w:rPr>
              <w:t>o di ___________, costituito conformemente alla legislazione vigente nel medesimo Paese come da allegata documentazione (</w:t>
            </w:r>
            <w:r w:rsidR="00A56B9A">
              <w:rPr>
                <w:rFonts w:asciiTheme="minorHAnsi" w:hAnsiTheme="minorHAnsi"/>
                <w:sz w:val="20"/>
              </w:rPr>
              <w:t>art. 46, comma 1, lett. d)</w:t>
            </w:r>
          </w:p>
        </w:tc>
      </w:tr>
      <w:tr w:rsidR="002821BA" w:rsidRPr="002821BA" w:rsidTr="001F1A42">
        <w:trPr>
          <w:cantSplit/>
          <w:trHeight w:val="567"/>
        </w:trPr>
        <w:tc>
          <w:tcPr>
            <w:tcW w:w="530" w:type="dxa"/>
            <w:vAlign w:val="center"/>
          </w:tcPr>
          <w:p w:rsidR="002821BA" w:rsidRPr="002821BA" w:rsidRDefault="00BF6486" w:rsidP="002821BA">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2821B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2821BA" w:rsidRPr="002821BA" w:rsidRDefault="002821BA" w:rsidP="002821BA">
            <w:pPr>
              <w:pStyle w:val="sche3"/>
              <w:tabs>
                <w:tab w:val="left" w:pos="9214"/>
              </w:tabs>
              <w:spacing w:after="120"/>
              <w:rPr>
                <w:rFonts w:asciiTheme="minorHAnsi" w:hAnsiTheme="minorHAnsi"/>
                <w:lang w:val="it-IT"/>
              </w:rPr>
            </w:pPr>
            <w:r w:rsidRPr="002821BA">
              <w:rPr>
                <w:rFonts w:asciiTheme="minorHAnsi" w:hAnsiTheme="minorHAnsi"/>
                <w:b/>
                <w:lang w:val="it-IT"/>
              </w:rPr>
              <w:t>Mandatario</w:t>
            </w:r>
            <w:r w:rsidRPr="002821BA">
              <w:rPr>
                <w:rFonts w:asciiTheme="minorHAnsi" w:hAnsiTheme="minorHAnsi"/>
                <w:lang w:val="it-IT"/>
              </w:rPr>
              <w:t xml:space="preserve"> di un Raggruppamento temporaneo</w:t>
            </w:r>
            <w:r w:rsidR="00537B4F">
              <w:rPr>
                <w:rFonts w:asciiTheme="minorHAnsi" w:hAnsiTheme="minorHAnsi"/>
                <w:lang w:val="it-IT"/>
              </w:rPr>
              <w:t xml:space="preserve"> di operatori economici</w:t>
            </w:r>
            <w:r w:rsidRPr="002821BA">
              <w:rPr>
                <w:rFonts w:asciiTheme="minorHAnsi" w:hAnsiTheme="minorHAnsi"/>
                <w:lang w:val="it-IT"/>
              </w:rPr>
              <w:t xml:space="preserve"> – come di seguito specificato. </w:t>
            </w:r>
          </w:p>
          <w:p w:rsidR="002821BA" w:rsidRPr="002821BA" w:rsidRDefault="00BF6486" w:rsidP="002821BA">
            <w:pPr>
              <w:pStyle w:val="sche3"/>
              <w:tabs>
                <w:tab w:val="left" w:pos="9214"/>
              </w:tabs>
              <w:spacing w:after="120"/>
              <w:rPr>
                <w:rFonts w:asciiTheme="minorHAnsi" w:hAnsiTheme="minorHAnsi"/>
                <w:lang w:val="it-IT"/>
              </w:rPr>
            </w:pPr>
            <w:r w:rsidRPr="002821BA">
              <w:rPr>
                <w:rFonts w:asciiTheme="minorHAnsi" w:hAnsiTheme="minorHAnsi"/>
                <w:b/>
              </w:rPr>
              <w:fldChar w:fldCharType="begin">
                <w:ffData>
                  <w:name w:val="Controllo47"/>
                  <w:enabled/>
                  <w:calcOnExit w:val="0"/>
                  <w:checkBox>
                    <w:sizeAuto/>
                    <w:default w:val="0"/>
                  </w:checkBox>
                </w:ffData>
              </w:fldChar>
            </w:r>
            <w:r w:rsidR="002821BA" w:rsidRPr="002821BA">
              <w:rPr>
                <w:rFonts w:asciiTheme="minorHAnsi" w:hAnsiTheme="minorHAnsi"/>
                <w:b/>
                <w:lang w:val="it-IT"/>
              </w:rPr>
              <w:instrText xml:space="preserve"> FORMCHECKBOX </w:instrText>
            </w:r>
            <w:r>
              <w:rPr>
                <w:rFonts w:asciiTheme="minorHAnsi" w:hAnsiTheme="minorHAnsi"/>
                <w:b/>
              </w:rPr>
            </w:r>
            <w:r>
              <w:rPr>
                <w:rFonts w:asciiTheme="minorHAnsi" w:hAnsiTheme="minorHAnsi"/>
                <w:b/>
              </w:rPr>
              <w:fldChar w:fldCharType="separate"/>
            </w:r>
            <w:r w:rsidRPr="002821BA">
              <w:rPr>
                <w:rFonts w:asciiTheme="minorHAnsi" w:hAnsiTheme="minorHAnsi"/>
                <w:b/>
              </w:rPr>
              <w:fldChar w:fldCharType="end"/>
            </w:r>
            <w:r w:rsidR="002821BA" w:rsidRPr="002821BA">
              <w:rPr>
                <w:rFonts w:asciiTheme="minorHAnsi" w:hAnsiTheme="minorHAnsi"/>
                <w:b/>
                <w:lang w:val="it-IT"/>
              </w:rPr>
              <w:t xml:space="preserve"> </w:t>
            </w:r>
            <w:r w:rsidR="002821BA" w:rsidRPr="002821BA">
              <w:rPr>
                <w:rFonts w:asciiTheme="minorHAnsi" w:hAnsiTheme="minorHAnsi"/>
                <w:lang w:val="it-IT"/>
              </w:rPr>
              <w:t xml:space="preserve">Tipo Orizzontale  </w:t>
            </w:r>
            <w:r w:rsidRPr="002821BA">
              <w:rPr>
                <w:rFonts w:asciiTheme="minorHAnsi" w:hAnsiTheme="minorHAnsi"/>
                <w:b/>
              </w:rPr>
              <w:fldChar w:fldCharType="begin">
                <w:ffData>
                  <w:name w:val="Controllo47"/>
                  <w:enabled/>
                  <w:calcOnExit w:val="0"/>
                  <w:checkBox>
                    <w:sizeAuto/>
                    <w:default w:val="0"/>
                  </w:checkBox>
                </w:ffData>
              </w:fldChar>
            </w:r>
            <w:r w:rsidR="002821BA" w:rsidRPr="002821BA">
              <w:rPr>
                <w:rFonts w:asciiTheme="minorHAnsi" w:hAnsiTheme="minorHAnsi"/>
                <w:b/>
                <w:lang w:val="it-IT"/>
              </w:rPr>
              <w:instrText xml:space="preserve"> FORMCHECKBOX </w:instrText>
            </w:r>
            <w:r>
              <w:rPr>
                <w:rFonts w:asciiTheme="minorHAnsi" w:hAnsiTheme="minorHAnsi"/>
                <w:b/>
              </w:rPr>
            </w:r>
            <w:r>
              <w:rPr>
                <w:rFonts w:asciiTheme="minorHAnsi" w:hAnsiTheme="minorHAnsi"/>
                <w:b/>
              </w:rPr>
              <w:fldChar w:fldCharType="separate"/>
            </w:r>
            <w:r w:rsidRPr="002821BA">
              <w:rPr>
                <w:rFonts w:asciiTheme="minorHAnsi" w:hAnsiTheme="minorHAnsi"/>
                <w:b/>
              </w:rPr>
              <w:fldChar w:fldCharType="end"/>
            </w:r>
            <w:r w:rsidR="002821BA" w:rsidRPr="002821BA">
              <w:rPr>
                <w:rFonts w:asciiTheme="minorHAnsi" w:hAnsiTheme="minorHAnsi"/>
                <w:b/>
                <w:lang w:val="it-IT"/>
              </w:rPr>
              <w:t xml:space="preserve"> </w:t>
            </w:r>
            <w:r w:rsidR="002821BA" w:rsidRPr="002821BA">
              <w:rPr>
                <w:rFonts w:asciiTheme="minorHAnsi" w:hAnsiTheme="minorHAnsi"/>
                <w:lang w:val="it-IT"/>
              </w:rPr>
              <w:t xml:space="preserve">Tipo Verticale   </w:t>
            </w:r>
            <w:r w:rsidRPr="002821BA">
              <w:rPr>
                <w:rFonts w:asciiTheme="minorHAnsi" w:hAnsiTheme="minorHAnsi"/>
                <w:b/>
              </w:rPr>
              <w:fldChar w:fldCharType="begin">
                <w:ffData>
                  <w:name w:val="Controllo47"/>
                  <w:enabled/>
                  <w:calcOnExit w:val="0"/>
                  <w:checkBox>
                    <w:sizeAuto/>
                    <w:default w:val="0"/>
                  </w:checkBox>
                </w:ffData>
              </w:fldChar>
            </w:r>
            <w:r w:rsidR="002821BA" w:rsidRPr="002821BA">
              <w:rPr>
                <w:rFonts w:asciiTheme="minorHAnsi" w:hAnsiTheme="minorHAnsi"/>
                <w:b/>
                <w:lang w:val="it-IT"/>
              </w:rPr>
              <w:instrText xml:space="preserve"> FORMCHECKBOX </w:instrText>
            </w:r>
            <w:r>
              <w:rPr>
                <w:rFonts w:asciiTheme="minorHAnsi" w:hAnsiTheme="minorHAnsi"/>
                <w:b/>
              </w:rPr>
            </w:r>
            <w:r>
              <w:rPr>
                <w:rFonts w:asciiTheme="minorHAnsi" w:hAnsiTheme="minorHAnsi"/>
                <w:b/>
              </w:rPr>
              <w:fldChar w:fldCharType="separate"/>
            </w:r>
            <w:r w:rsidRPr="002821BA">
              <w:rPr>
                <w:rFonts w:asciiTheme="minorHAnsi" w:hAnsiTheme="minorHAnsi"/>
                <w:b/>
              </w:rPr>
              <w:fldChar w:fldCharType="end"/>
            </w:r>
            <w:r w:rsidR="002821BA" w:rsidRPr="002821BA">
              <w:rPr>
                <w:rFonts w:asciiTheme="minorHAnsi" w:hAnsiTheme="minorHAnsi"/>
                <w:b/>
                <w:lang w:val="it-IT"/>
              </w:rPr>
              <w:t xml:space="preserve"> </w:t>
            </w:r>
            <w:r w:rsidR="002821BA" w:rsidRPr="002821BA">
              <w:rPr>
                <w:rFonts w:asciiTheme="minorHAnsi" w:hAnsiTheme="minorHAnsi"/>
                <w:lang w:val="it-IT"/>
              </w:rPr>
              <w:t xml:space="preserve">Tipo Misto </w:t>
            </w:r>
          </w:p>
          <w:p w:rsidR="002821BA" w:rsidRPr="002821BA" w:rsidRDefault="00BF6486" w:rsidP="002821BA">
            <w:pPr>
              <w:pStyle w:val="sche3"/>
              <w:tabs>
                <w:tab w:val="left" w:pos="9214"/>
              </w:tabs>
              <w:rPr>
                <w:rFonts w:asciiTheme="minorHAnsi" w:hAnsiTheme="minorHAnsi"/>
                <w:lang w:val="it-IT"/>
              </w:rPr>
            </w:pPr>
            <w:r w:rsidRPr="002821BA">
              <w:rPr>
                <w:rFonts w:asciiTheme="minorHAnsi" w:hAnsiTheme="minorHAnsi"/>
                <w:b/>
              </w:rPr>
              <w:fldChar w:fldCharType="begin">
                <w:ffData>
                  <w:name w:val="Controllo47"/>
                  <w:enabled/>
                  <w:calcOnExit w:val="0"/>
                  <w:checkBox>
                    <w:sizeAuto/>
                    <w:default w:val="0"/>
                  </w:checkBox>
                </w:ffData>
              </w:fldChar>
            </w:r>
            <w:r w:rsidR="002821BA" w:rsidRPr="002821BA">
              <w:rPr>
                <w:rFonts w:asciiTheme="minorHAnsi" w:hAnsiTheme="minorHAnsi"/>
                <w:b/>
              </w:rPr>
              <w:instrText xml:space="preserve"> FORMCHECKBOX </w:instrText>
            </w:r>
            <w:r>
              <w:rPr>
                <w:rFonts w:asciiTheme="minorHAnsi" w:hAnsiTheme="minorHAnsi"/>
                <w:b/>
              </w:rPr>
            </w:r>
            <w:r>
              <w:rPr>
                <w:rFonts w:asciiTheme="minorHAnsi" w:hAnsiTheme="minorHAnsi"/>
                <w:b/>
              </w:rPr>
              <w:fldChar w:fldCharType="separate"/>
            </w:r>
            <w:r w:rsidRPr="002821BA">
              <w:rPr>
                <w:rFonts w:asciiTheme="minorHAnsi" w:hAnsiTheme="minorHAnsi"/>
                <w:b/>
              </w:rPr>
              <w:fldChar w:fldCharType="end"/>
            </w:r>
            <w:r w:rsidR="002821BA" w:rsidRPr="002821BA">
              <w:rPr>
                <w:rFonts w:asciiTheme="minorHAnsi" w:hAnsiTheme="minorHAnsi"/>
                <w:b/>
              </w:rPr>
              <w:t xml:space="preserve"> </w:t>
            </w:r>
            <w:r w:rsidR="002821BA" w:rsidRPr="002821BA">
              <w:rPr>
                <w:rFonts w:asciiTheme="minorHAnsi" w:hAnsiTheme="minorHAnsi"/>
                <w:lang w:val="it-IT"/>
              </w:rPr>
              <w:t xml:space="preserve">Costituendo  </w:t>
            </w:r>
            <w:r w:rsidR="00CF78E1">
              <w:rPr>
                <w:rFonts w:asciiTheme="minorHAnsi" w:hAnsiTheme="minorHAnsi"/>
                <w:lang w:val="it-IT"/>
              </w:rPr>
              <w:t xml:space="preserve"> </w:t>
            </w:r>
            <w:r w:rsidR="002821BA" w:rsidRPr="002821BA">
              <w:rPr>
                <w:rFonts w:asciiTheme="minorHAnsi" w:hAnsiTheme="minorHAnsi"/>
                <w:lang w:val="it-IT"/>
              </w:rPr>
              <w:t xml:space="preserve">     </w:t>
            </w:r>
            <w:r w:rsidR="00AD64D7">
              <w:rPr>
                <w:rFonts w:asciiTheme="minorHAnsi" w:hAnsiTheme="minorHAnsi"/>
                <w:lang w:val="it-IT"/>
              </w:rPr>
              <w:t xml:space="preserve"> </w:t>
            </w:r>
            <w:r w:rsidR="002821BA" w:rsidRPr="002821BA">
              <w:rPr>
                <w:rFonts w:asciiTheme="minorHAnsi" w:hAnsiTheme="minorHAnsi"/>
                <w:lang w:val="it-IT"/>
              </w:rPr>
              <w:t xml:space="preserve"> </w:t>
            </w:r>
            <w:r w:rsidRPr="002821BA">
              <w:rPr>
                <w:rFonts w:asciiTheme="minorHAnsi" w:hAnsiTheme="minorHAnsi"/>
                <w:b/>
              </w:rPr>
              <w:fldChar w:fldCharType="begin">
                <w:ffData>
                  <w:name w:val="Controllo47"/>
                  <w:enabled/>
                  <w:calcOnExit w:val="0"/>
                  <w:checkBox>
                    <w:sizeAuto/>
                    <w:default w:val="0"/>
                  </w:checkBox>
                </w:ffData>
              </w:fldChar>
            </w:r>
            <w:r w:rsidR="002821BA" w:rsidRPr="002821BA">
              <w:rPr>
                <w:rFonts w:asciiTheme="minorHAnsi" w:hAnsiTheme="minorHAnsi"/>
                <w:b/>
              </w:rPr>
              <w:instrText xml:space="preserve"> FORMCHECKBOX </w:instrText>
            </w:r>
            <w:r>
              <w:rPr>
                <w:rFonts w:asciiTheme="minorHAnsi" w:hAnsiTheme="minorHAnsi"/>
                <w:b/>
              </w:rPr>
            </w:r>
            <w:r>
              <w:rPr>
                <w:rFonts w:asciiTheme="minorHAnsi" w:hAnsiTheme="minorHAnsi"/>
                <w:b/>
              </w:rPr>
              <w:fldChar w:fldCharType="separate"/>
            </w:r>
            <w:r w:rsidRPr="002821BA">
              <w:rPr>
                <w:rFonts w:asciiTheme="minorHAnsi" w:hAnsiTheme="minorHAnsi"/>
                <w:b/>
              </w:rPr>
              <w:fldChar w:fldCharType="end"/>
            </w:r>
            <w:r w:rsidR="002821BA" w:rsidRPr="002821BA">
              <w:rPr>
                <w:rFonts w:asciiTheme="minorHAnsi" w:hAnsiTheme="minorHAnsi"/>
                <w:lang w:val="it-IT"/>
              </w:rPr>
              <w:t xml:space="preserve"> Costituito</w:t>
            </w:r>
          </w:p>
          <w:p w:rsidR="002821BA" w:rsidRPr="002821BA" w:rsidRDefault="002821BA" w:rsidP="002821BA">
            <w:pPr>
              <w:pStyle w:val="sche3"/>
              <w:tabs>
                <w:tab w:val="left" w:pos="9214"/>
              </w:tabs>
              <w:rPr>
                <w:rFonts w:asciiTheme="minorHAnsi" w:hAnsiTheme="minorHAnsi"/>
                <w:lang w:val="it-IT"/>
              </w:rPr>
            </w:pPr>
          </w:p>
        </w:tc>
      </w:tr>
      <w:tr w:rsidR="002821BA" w:rsidRPr="002821BA" w:rsidTr="001F1A42">
        <w:trPr>
          <w:cantSplit/>
          <w:trHeight w:val="567"/>
        </w:trPr>
        <w:tc>
          <w:tcPr>
            <w:tcW w:w="530" w:type="dxa"/>
            <w:vAlign w:val="center"/>
          </w:tcPr>
          <w:p w:rsidR="002821BA" w:rsidRPr="002821BA" w:rsidRDefault="00BF6486" w:rsidP="002821BA">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2821B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2821BA" w:rsidRPr="002821BA" w:rsidRDefault="002821BA" w:rsidP="002821BA">
            <w:pPr>
              <w:pStyle w:val="sche3"/>
              <w:tabs>
                <w:tab w:val="left" w:pos="9214"/>
              </w:tabs>
              <w:rPr>
                <w:rFonts w:asciiTheme="minorHAnsi" w:hAnsiTheme="minorHAnsi"/>
                <w:b/>
                <w:lang w:val="it-IT"/>
              </w:rPr>
            </w:pPr>
            <w:r w:rsidRPr="002821BA">
              <w:rPr>
                <w:rFonts w:asciiTheme="minorHAnsi" w:hAnsiTheme="minorHAnsi"/>
                <w:b/>
                <w:lang w:val="it-IT"/>
              </w:rPr>
              <w:t xml:space="preserve">Mandante </w:t>
            </w:r>
            <w:r w:rsidRPr="002821BA">
              <w:rPr>
                <w:rFonts w:asciiTheme="minorHAnsi" w:hAnsiTheme="minorHAnsi"/>
                <w:lang w:val="it-IT"/>
              </w:rPr>
              <w:t xml:space="preserve">di un di un Raggruppamento temporaneo </w:t>
            </w:r>
            <w:r w:rsidR="00537B4F">
              <w:rPr>
                <w:rFonts w:asciiTheme="minorHAnsi" w:hAnsiTheme="minorHAnsi"/>
                <w:lang w:val="it-IT"/>
              </w:rPr>
              <w:t xml:space="preserve">di operatori economici </w:t>
            </w:r>
            <w:r w:rsidRPr="002821BA">
              <w:rPr>
                <w:rFonts w:asciiTheme="minorHAnsi" w:hAnsiTheme="minorHAnsi"/>
                <w:lang w:val="it-IT"/>
              </w:rPr>
              <w:t>– come di seguito specificato.</w:t>
            </w:r>
          </w:p>
        </w:tc>
      </w:tr>
      <w:tr w:rsidR="002821BA" w:rsidRPr="002821BA" w:rsidTr="001F1A42">
        <w:trPr>
          <w:cantSplit/>
          <w:trHeight w:val="567"/>
        </w:trPr>
        <w:tc>
          <w:tcPr>
            <w:tcW w:w="530" w:type="dxa"/>
            <w:vAlign w:val="center"/>
          </w:tcPr>
          <w:p w:rsidR="002821BA" w:rsidRPr="002821BA" w:rsidRDefault="00BF6486" w:rsidP="002821BA">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2821B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2821BA" w:rsidRPr="002821BA" w:rsidRDefault="002821BA" w:rsidP="002821BA">
            <w:pPr>
              <w:pStyle w:val="sche3"/>
              <w:tabs>
                <w:tab w:val="left" w:pos="9214"/>
              </w:tabs>
              <w:spacing w:after="120"/>
              <w:rPr>
                <w:rFonts w:asciiTheme="minorHAnsi" w:hAnsiTheme="minorHAnsi"/>
                <w:lang w:val="it-IT"/>
              </w:rPr>
            </w:pPr>
            <w:r w:rsidRPr="002821BA">
              <w:rPr>
                <w:rFonts w:asciiTheme="minorHAnsi" w:hAnsiTheme="minorHAnsi"/>
                <w:b/>
                <w:lang w:val="it-IT"/>
              </w:rPr>
              <w:t>Capogruppo</w:t>
            </w:r>
            <w:r w:rsidRPr="002821BA">
              <w:rPr>
                <w:rFonts w:asciiTheme="minorHAnsi" w:hAnsiTheme="minorHAnsi"/>
                <w:lang w:val="it-IT"/>
              </w:rPr>
              <w:t xml:space="preserve"> di un consorzio ordinario – come di seguito specificato.</w:t>
            </w:r>
          </w:p>
          <w:p w:rsidR="002821BA" w:rsidRPr="002821BA" w:rsidRDefault="00BF6486" w:rsidP="002821BA">
            <w:pPr>
              <w:pStyle w:val="sche3"/>
              <w:tabs>
                <w:tab w:val="left" w:pos="9214"/>
              </w:tabs>
              <w:rPr>
                <w:rFonts w:asciiTheme="minorHAnsi" w:hAnsiTheme="minorHAnsi"/>
                <w:lang w:val="it-IT"/>
              </w:rPr>
            </w:pPr>
            <w:r w:rsidRPr="002821BA">
              <w:rPr>
                <w:rFonts w:asciiTheme="minorHAnsi" w:hAnsiTheme="minorHAnsi"/>
                <w:b/>
              </w:rPr>
              <w:fldChar w:fldCharType="begin">
                <w:ffData>
                  <w:name w:val=""/>
                  <w:enabled/>
                  <w:calcOnExit w:val="0"/>
                  <w:checkBox>
                    <w:sizeAuto/>
                    <w:default w:val="0"/>
                  </w:checkBox>
                </w:ffData>
              </w:fldChar>
            </w:r>
            <w:r w:rsidR="002821BA" w:rsidRPr="002821BA">
              <w:rPr>
                <w:rFonts w:asciiTheme="minorHAnsi" w:hAnsiTheme="minorHAnsi"/>
                <w:b/>
              </w:rPr>
              <w:instrText xml:space="preserve"> FORMCHECKBOX </w:instrText>
            </w:r>
            <w:r>
              <w:rPr>
                <w:rFonts w:asciiTheme="minorHAnsi" w:hAnsiTheme="minorHAnsi"/>
                <w:b/>
              </w:rPr>
            </w:r>
            <w:r>
              <w:rPr>
                <w:rFonts w:asciiTheme="minorHAnsi" w:hAnsiTheme="minorHAnsi"/>
                <w:b/>
              </w:rPr>
              <w:fldChar w:fldCharType="separate"/>
            </w:r>
            <w:r w:rsidRPr="002821BA">
              <w:rPr>
                <w:rFonts w:asciiTheme="minorHAnsi" w:hAnsiTheme="minorHAnsi"/>
                <w:b/>
              </w:rPr>
              <w:fldChar w:fldCharType="end"/>
            </w:r>
            <w:r w:rsidR="002821BA" w:rsidRPr="002821BA">
              <w:rPr>
                <w:rFonts w:asciiTheme="minorHAnsi" w:hAnsiTheme="minorHAnsi"/>
                <w:b/>
              </w:rPr>
              <w:t xml:space="preserve"> </w:t>
            </w:r>
            <w:r w:rsidR="002821BA" w:rsidRPr="002821BA">
              <w:rPr>
                <w:rFonts w:asciiTheme="minorHAnsi" w:hAnsiTheme="minorHAnsi"/>
                <w:lang w:val="it-IT"/>
              </w:rPr>
              <w:t xml:space="preserve">Costituendo      </w:t>
            </w:r>
            <w:r w:rsidR="00AD64D7">
              <w:rPr>
                <w:rFonts w:asciiTheme="minorHAnsi" w:hAnsiTheme="minorHAnsi"/>
                <w:lang w:val="it-IT"/>
              </w:rPr>
              <w:t xml:space="preserve"> </w:t>
            </w:r>
            <w:r w:rsidR="002821BA" w:rsidRPr="002821BA">
              <w:rPr>
                <w:rFonts w:asciiTheme="minorHAnsi" w:hAnsiTheme="minorHAnsi"/>
                <w:lang w:val="it-IT"/>
              </w:rPr>
              <w:t xml:space="preserve">  </w:t>
            </w:r>
            <w:r w:rsidRPr="002821BA">
              <w:rPr>
                <w:rFonts w:asciiTheme="minorHAnsi" w:hAnsiTheme="minorHAnsi"/>
                <w:b/>
              </w:rPr>
              <w:fldChar w:fldCharType="begin">
                <w:ffData>
                  <w:name w:val="Controllo47"/>
                  <w:enabled/>
                  <w:calcOnExit w:val="0"/>
                  <w:checkBox>
                    <w:sizeAuto/>
                    <w:default w:val="0"/>
                  </w:checkBox>
                </w:ffData>
              </w:fldChar>
            </w:r>
            <w:r w:rsidR="002821BA" w:rsidRPr="002821BA">
              <w:rPr>
                <w:rFonts w:asciiTheme="minorHAnsi" w:hAnsiTheme="minorHAnsi"/>
                <w:b/>
              </w:rPr>
              <w:instrText xml:space="preserve"> FORMCHECKBOX </w:instrText>
            </w:r>
            <w:r>
              <w:rPr>
                <w:rFonts w:asciiTheme="minorHAnsi" w:hAnsiTheme="minorHAnsi"/>
                <w:b/>
              </w:rPr>
            </w:r>
            <w:r>
              <w:rPr>
                <w:rFonts w:asciiTheme="minorHAnsi" w:hAnsiTheme="minorHAnsi"/>
                <w:b/>
              </w:rPr>
              <w:fldChar w:fldCharType="separate"/>
            </w:r>
            <w:r w:rsidRPr="002821BA">
              <w:rPr>
                <w:rFonts w:asciiTheme="minorHAnsi" w:hAnsiTheme="minorHAnsi"/>
                <w:b/>
              </w:rPr>
              <w:fldChar w:fldCharType="end"/>
            </w:r>
            <w:r w:rsidR="002821BA" w:rsidRPr="002821BA">
              <w:rPr>
                <w:rFonts w:asciiTheme="minorHAnsi" w:hAnsiTheme="minorHAnsi"/>
                <w:lang w:val="it-IT"/>
              </w:rPr>
              <w:t xml:space="preserve"> Costituito</w:t>
            </w:r>
          </w:p>
          <w:p w:rsidR="002821BA" w:rsidRPr="002821BA" w:rsidRDefault="002821BA" w:rsidP="002821BA">
            <w:pPr>
              <w:pStyle w:val="sche3"/>
              <w:tabs>
                <w:tab w:val="left" w:pos="9214"/>
              </w:tabs>
              <w:rPr>
                <w:rFonts w:asciiTheme="minorHAnsi" w:hAnsiTheme="minorHAnsi"/>
                <w:lang w:val="it-IT"/>
              </w:rPr>
            </w:pPr>
          </w:p>
        </w:tc>
      </w:tr>
      <w:tr w:rsidR="002821BA" w:rsidRPr="002821BA" w:rsidTr="001F1A42">
        <w:trPr>
          <w:cantSplit/>
          <w:trHeight w:val="567"/>
        </w:trPr>
        <w:tc>
          <w:tcPr>
            <w:tcW w:w="530" w:type="dxa"/>
            <w:vAlign w:val="center"/>
          </w:tcPr>
          <w:p w:rsidR="002821BA" w:rsidRPr="002821BA" w:rsidRDefault="00BF6486" w:rsidP="002821BA">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2821B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2821BA" w:rsidRPr="002821BA" w:rsidRDefault="002821BA" w:rsidP="002821BA">
            <w:pPr>
              <w:pStyle w:val="sche3"/>
              <w:tabs>
                <w:tab w:val="left" w:pos="9214"/>
              </w:tabs>
              <w:spacing w:after="120"/>
              <w:rPr>
                <w:rFonts w:asciiTheme="minorHAnsi" w:hAnsiTheme="minorHAnsi"/>
                <w:lang w:val="it-IT"/>
              </w:rPr>
            </w:pPr>
            <w:r w:rsidRPr="002821BA">
              <w:rPr>
                <w:rFonts w:asciiTheme="minorHAnsi" w:hAnsiTheme="minorHAnsi"/>
                <w:b/>
                <w:lang w:val="it-IT"/>
              </w:rPr>
              <w:t xml:space="preserve">Consorziata </w:t>
            </w:r>
            <w:r w:rsidR="00DB0579">
              <w:rPr>
                <w:rFonts w:asciiTheme="minorHAnsi" w:hAnsiTheme="minorHAnsi"/>
                <w:lang w:val="it-IT"/>
              </w:rPr>
              <w:t xml:space="preserve">di un consorzio ordinario </w:t>
            </w:r>
            <w:r w:rsidRPr="002821BA">
              <w:rPr>
                <w:rFonts w:asciiTheme="minorHAnsi" w:hAnsiTheme="minorHAnsi"/>
                <w:lang w:val="it-IT"/>
              </w:rPr>
              <w:t>– come di seguito speci</w:t>
            </w:r>
            <w:r w:rsidR="00D83293">
              <w:rPr>
                <w:rFonts w:asciiTheme="minorHAnsi" w:hAnsiTheme="minorHAnsi"/>
                <w:lang w:val="it-IT"/>
              </w:rPr>
              <w:t>ficato.</w:t>
            </w:r>
          </w:p>
        </w:tc>
      </w:tr>
      <w:tr w:rsidR="00D83293" w:rsidRPr="002821BA" w:rsidTr="001F1A42">
        <w:trPr>
          <w:cantSplit/>
          <w:trHeight w:val="567"/>
        </w:trPr>
        <w:tc>
          <w:tcPr>
            <w:tcW w:w="530" w:type="dxa"/>
            <w:vAlign w:val="center"/>
          </w:tcPr>
          <w:p w:rsidR="00D83293" w:rsidRPr="002821BA" w:rsidRDefault="00BF6486" w:rsidP="00D83293">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D83293"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D83293" w:rsidRPr="00C32D3B" w:rsidRDefault="00D83293" w:rsidP="00D83293">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etc).</w:t>
            </w:r>
          </w:p>
        </w:tc>
      </w:tr>
      <w:tr w:rsidR="002821BA" w:rsidRPr="002821BA" w:rsidTr="001F1A42">
        <w:trPr>
          <w:cantSplit/>
          <w:trHeight w:val="567"/>
        </w:trPr>
        <w:tc>
          <w:tcPr>
            <w:tcW w:w="530" w:type="dxa"/>
            <w:vAlign w:val="center"/>
          </w:tcPr>
          <w:p w:rsidR="002821BA" w:rsidRPr="002821BA" w:rsidRDefault="00BF6486" w:rsidP="002821BA">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2821B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2821BA" w:rsidRPr="002821BA" w:rsidRDefault="002821BA" w:rsidP="002821BA">
            <w:pPr>
              <w:pStyle w:val="Corpodeltesto2"/>
              <w:spacing w:line="240" w:lineRule="auto"/>
              <w:jc w:val="both"/>
              <w:rPr>
                <w:rFonts w:asciiTheme="minorHAnsi" w:hAnsiTheme="minorHAnsi"/>
                <w:sz w:val="20"/>
              </w:rPr>
            </w:pPr>
            <w:r w:rsidRPr="00D83293">
              <w:rPr>
                <w:rFonts w:asciiTheme="minorHAnsi" w:hAnsiTheme="minorHAnsi"/>
                <w:b/>
                <w:sz w:val="20"/>
              </w:rPr>
              <w:t>Consorzio di cui all’art. 45, comma 2, lett. b) del D.Lgs. 50/2016</w:t>
            </w:r>
            <w:r w:rsidRPr="002821BA">
              <w:rPr>
                <w:rFonts w:asciiTheme="minorHAnsi" w:hAnsiTheme="minorHAnsi"/>
                <w:sz w:val="20"/>
              </w:rPr>
              <w:t xml:space="preserve">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2821BA" w:rsidRPr="002821BA" w:rsidTr="001F1A42">
        <w:trPr>
          <w:cantSplit/>
          <w:trHeight w:val="567"/>
        </w:trPr>
        <w:tc>
          <w:tcPr>
            <w:tcW w:w="530" w:type="dxa"/>
            <w:vAlign w:val="center"/>
          </w:tcPr>
          <w:p w:rsidR="002821BA" w:rsidRPr="002821BA" w:rsidRDefault="00BF6486" w:rsidP="002821BA">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2821B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2821BA" w:rsidRPr="002821BA" w:rsidRDefault="002821BA" w:rsidP="002821BA">
            <w:pPr>
              <w:pStyle w:val="Corpodeltesto2"/>
              <w:spacing w:line="240" w:lineRule="auto"/>
              <w:jc w:val="both"/>
              <w:rPr>
                <w:rFonts w:asciiTheme="minorHAnsi" w:hAnsiTheme="minorHAnsi"/>
                <w:sz w:val="20"/>
              </w:rPr>
            </w:pPr>
            <w:r w:rsidRPr="00D83293">
              <w:rPr>
                <w:rFonts w:asciiTheme="minorHAnsi" w:hAnsiTheme="minorHAnsi"/>
                <w:b/>
                <w:sz w:val="20"/>
              </w:rPr>
              <w:t>Consorzio di cui all’art. 45, comma 2, lett. c) del D.Lgs. 50/2016</w:t>
            </w:r>
            <w:r w:rsidRPr="002821BA">
              <w:rPr>
                <w:rFonts w:asciiTheme="minorHAnsi" w:hAnsiTheme="minorHAnsi"/>
                <w:sz w:val="20"/>
              </w:rPr>
              <w:t xml:space="preserve"> – Consorzio stabile, costituito anche in forma di società consortile ai sensi dell'articolo 2615 ter del codice civile, tra imprenditori individuali, anche artigiani, società commerciali, società cooperative di produzione e lavoro.</w:t>
            </w:r>
          </w:p>
        </w:tc>
      </w:tr>
      <w:tr w:rsidR="002821BA" w:rsidRPr="002821BA" w:rsidTr="001F1A42">
        <w:trPr>
          <w:cantSplit/>
          <w:trHeight w:val="567"/>
        </w:trPr>
        <w:tc>
          <w:tcPr>
            <w:tcW w:w="530" w:type="dxa"/>
            <w:vAlign w:val="center"/>
          </w:tcPr>
          <w:p w:rsidR="002821BA" w:rsidRPr="002821BA" w:rsidRDefault="00BF6486" w:rsidP="002821BA">
            <w:pPr>
              <w:pStyle w:val="Corpodeltesto2"/>
              <w:spacing w:line="240" w:lineRule="auto"/>
              <w:rPr>
                <w:rFonts w:asciiTheme="minorHAnsi" w:hAnsiTheme="minorHAnsi"/>
                <w:sz w:val="20"/>
              </w:rPr>
            </w:pPr>
            <w:r w:rsidRPr="002821BA">
              <w:rPr>
                <w:rFonts w:asciiTheme="minorHAnsi" w:hAnsiTheme="minorHAnsi"/>
                <w:sz w:val="20"/>
              </w:rPr>
              <w:fldChar w:fldCharType="begin">
                <w:ffData>
                  <w:name w:val="Controllo47"/>
                  <w:enabled/>
                  <w:calcOnExit w:val="0"/>
                  <w:checkBox>
                    <w:sizeAuto/>
                    <w:default w:val="0"/>
                  </w:checkBox>
                </w:ffData>
              </w:fldChar>
            </w:r>
            <w:r w:rsidR="002821BA" w:rsidRPr="002821BA">
              <w:rPr>
                <w:rFonts w:asciiTheme="minorHAnsi" w:hAnsiTheme="minorHAnsi"/>
                <w:sz w:val="20"/>
              </w:rPr>
              <w:instrText xml:space="preserve"> FORMCHECKBOX </w:instrText>
            </w:r>
            <w:r>
              <w:rPr>
                <w:rFonts w:asciiTheme="minorHAnsi" w:hAnsiTheme="minorHAnsi"/>
                <w:sz w:val="20"/>
              </w:rPr>
            </w:r>
            <w:r>
              <w:rPr>
                <w:rFonts w:asciiTheme="minorHAnsi" w:hAnsiTheme="minorHAnsi"/>
                <w:sz w:val="20"/>
              </w:rPr>
              <w:fldChar w:fldCharType="separate"/>
            </w:r>
            <w:r w:rsidRPr="002821BA">
              <w:rPr>
                <w:rFonts w:asciiTheme="minorHAnsi" w:hAnsiTheme="minorHAnsi"/>
                <w:sz w:val="20"/>
              </w:rPr>
              <w:fldChar w:fldCharType="end"/>
            </w:r>
          </w:p>
        </w:tc>
        <w:tc>
          <w:tcPr>
            <w:tcW w:w="9530" w:type="dxa"/>
            <w:vAlign w:val="center"/>
          </w:tcPr>
          <w:p w:rsidR="002821BA" w:rsidRPr="002821BA" w:rsidRDefault="002821BA" w:rsidP="002821BA">
            <w:pPr>
              <w:ind w:right="119"/>
              <w:jc w:val="both"/>
              <w:rPr>
                <w:rFonts w:asciiTheme="minorHAnsi" w:hAnsiTheme="minorHAnsi"/>
                <w:sz w:val="20"/>
              </w:rPr>
            </w:pPr>
            <w:r w:rsidRPr="00D83293">
              <w:rPr>
                <w:rFonts w:asciiTheme="minorHAnsi" w:hAnsiTheme="minorHAnsi"/>
                <w:b/>
                <w:sz w:val="20"/>
              </w:rPr>
              <w:t>Consorziata per la quale il consorzio concorre / esecutrice</w:t>
            </w:r>
            <w:r w:rsidRPr="002821BA">
              <w:rPr>
                <w:rFonts w:asciiTheme="minorHAnsi" w:hAnsiTheme="minorHAnsi"/>
                <w:sz w:val="20"/>
              </w:rPr>
              <w:t xml:space="preserve"> nell’ipotesi di partecipazione di cui all’art. 45, comma 2, lett. b) o lett. c) del D.Lgs. n. 50/2016.</w:t>
            </w:r>
          </w:p>
        </w:tc>
      </w:tr>
    </w:tbl>
    <w:p w:rsidR="00473A71" w:rsidRDefault="00473A71" w:rsidP="00C173A0">
      <w:pPr>
        <w:jc w:val="center"/>
        <w:rPr>
          <w:b/>
          <w:color w:val="auto"/>
          <w:szCs w:val="22"/>
        </w:rPr>
      </w:pPr>
    </w:p>
    <w:p w:rsidR="00BE2480" w:rsidRPr="00E42116" w:rsidRDefault="00BE2480" w:rsidP="00C173A0">
      <w:pPr>
        <w:jc w:val="center"/>
        <w:rPr>
          <w:b/>
          <w:color w:val="auto"/>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C173A0" w:rsidRDefault="00C173A0" w:rsidP="00C173A0">
      <w:pPr>
        <w:jc w:val="center"/>
        <w:rPr>
          <w:rFonts w:asciiTheme="minorHAnsi" w:hAnsiTheme="minorHAnsi"/>
          <w:b/>
          <w:color w:val="auto"/>
          <w:sz w:val="22"/>
          <w:szCs w:val="22"/>
        </w:rPr>
      </w:pPr>
    </w:p>
    <w:p w:rsidR="00286336" w:rsidRPr="00A83AFF" w:rsidRDefault="00286336" w:rsidP="004C1567">
      <w:pPr>
        <w:rPr>
          <w:rFonts w:asciiTheme="minorHAnsi" w:hAnsiTheme="minorHAnsi"/>
          <w:b/>
          <w:color w:val="auto"/>
          <w:sz w:val="22"/>
          <w:szCs w:val="22"/>
        </w:rPr>
      </w:pPr>
    </w:p>
    <w:p w:rsidR="00C173A0" w:rsidRPr="00381F11" w:rsidRDefault="00C173A0" w:rsidP="00381F11">
      <w:pPr>
        <w:pStyle w:val="Corpodeltesto21"/>
        <w:numPr>
          <w:ilvl w:val="0"/>
          <w:numId w:val="5"/>
        </w:numPr>
        <w:spacing w:line="240" w:lineRule="auto"/>
        <w:rPr>
          <w:rFonts w:asciiTheme="minorHAnsi" w:hAnsiTheme="minorHAnsi"/>
          <w:b/>
          <w:color w:val="auto"/>
          <w:sz w:val="22"/>
          <w:szCs w:val="22"/>
        </w:rPr>
      </w:pPr>
      <w:r w:rsidRPr="00381F11">
        <w:rPr>
          <w:rFonts w:asciiTheme="minorHAnsi" w:hAnsiTheme="minorHAnsi"/>
          <w:b/>
          <w:color w:val="auto"/>
          <w:sz w:val="22"/>
          <w:szCs w:val="22"/>
        </w:rPr>
        <w:t xml:space="preserve">CHIEDE di partecipare alla </w:t>
      </w:r>
      <w:r w:rsidR="00A83AFF" w:rsidRPr="00381F11">
        <w:rPr>
          <w:rFonts w:asciiTheme="minorHAnsi" w:hAnsiTheme="minorHAnsi"/>
          <w:b/>
          <w:color w:val="auto"/>
          <w:sz w:val="22"/>
          <w:szCs w:val="22"/>
        </w:rPr>
        <w:t xml:space="preserve">presente </w:t>
      </w:r>
      <w:r w:rsidRPr="00381F11">
        <w:rPr>
          <w:rFonts w:asciiTheme="minorHAnsi" w:hAnsiTheme="minorHAnsi"/>
          <w:b/>
          <w:color w:val="auto"/>
          <w:sz w:val="22"/>
          <w:szCs w:val="22"/>
        </w:rPr>
        <w:t xml:space="preserve">gara </w:t>
      </w:r>
      <w:r w:rsidR="00A83AFF" w:rsidRPr="00381F11">
        <w:rPr>
          <w:rFonts w:asciiTheme="minorHAnsi" w:hAnsiTheme="minorHAnsi"/>
          <w:b/>
          <w:color w:val="auto"/>
          <w:sz w:val="22"/>
          <w:szCs w:val="22"/>
        </w:rPr>
        <w:t xml:space="preserve">per </w:t>
      </w:r>
      <w:r w:rsidR="00381F11" w:rsidRPr="00381F11">
        <w:rPr>
          <w:rFonts w:asciiTheme="minorHAnsi" w:hAnsiTheme="minorHAnsi"/>
          <w:b/>
          <w:color w:val="auto"/>
          <w:sz w:val="22"/>
          <w:szCs w:val="22"/>
        </w:rPr>
        <w:t>i</w:t>
      </w:r>
      <w:r w:rsidR="00381F11">
        <w:rPr>
          <w:rFonts w:asciiTheme="minorHAnsi" w:hAnsiTheme="minorHAnsi"/>
          <w:b/>
          <w:color w:val="auto"/>
          <w:sz w:val="22"/>
          <w:szCs w:val="22"/>
        </w:rPr>
        <w:t>l</w:t>
      </w:r>
      <w:r w:rsidR="00381F11" w:rsidRPr="00381F11">
        <w:rPr>
          <w:rFonts w:asciiTheme="minorHAnsi" w:hAnsiTheme="minorHAnsi"/>
          <w:b/>
          <w:color w:val="auto"/>
          <w:sz w:val="22"/>
          <w:szCs w:val="22"/>
        </w:rPr>
        <w:t xml:space="preserve"> </w:t>
      </w:r>
      <w:r w:rsidR="00A83AFF" w:rsidRPr="00381F11">
        <w:rPr>
          <w:rFonts w:asciiTheme="minorHAnsi" w:hAnsiTheme="minorHAnsi"/>
          <w:b/>
          <w:color w:val="auto"/>
          <w:sz w:val="22"/>
          <w:szCs w:val="22"/>
        </w:rPr>
        <w:t>lott</w:t>
      </w:r>
      <w:r w:rsidR="00381F11">
        <w:rPr>
          <w:rFonts w:asciiTheme="minorHAnsi" w:hAnsiTheme="minorHAnsi"/>
          <w:b/>
          <w:color w:val="auto"/>
          <w:sz w:val="22"/>
          <w:szCs w:val="22"/>
        </w:rPr>
        <w:t>o</w:t>
      </w:r>
      <w:r w:rsidR="00473A71">
        <w:rPr>
          <w:rFonts w:asciiTheme="minorHAnsi" w:hAnsiTheme="minorHAnsi"/>
          <w:b/>
          <w:color w:val="auto"/>
          <w:sz w:val="22"/>
          <w:szCs w:val="22"/>
        </w:rPr>
        <w:t xml:space="preserve"> </w:t>
      </w:r>
      <w:r w:rsidR="00381F11" w:rsidRPr="00381F11">
        <w:rPr>
          <w:rFonts w:asciiTheme="minorHAnsi" w:hAnsiTheme="minorHAnsi"/>
          <w:b/>
          <w:color w:val="auto"/>
          <w:sz w:val="22"/>
          <w:szCs w:val="22"/>
        </w:rPr>
        <w:t>di seguito indicat</w:t>
      </w:r>
      <w:r w:rsidR="0023279D">
        <w:rPr>
          <w:rFonts w:asciiTheme="minorHAnsi" w:hAnsiTheme="minorHAnsi"/>
          <w:b/>
          <w:color w:val="auto"/>
          <w:sz w:val="22"/>
          <w:szCs w:val="22"/>
        </w:rPr>
        <w:t>o</w:t>
      </w:r>
      <w:r w:rsidR="00381F11">
        <w:rPr>
          <w:rFonts w:asciiTheme="minorHAnsi" w:hAnsiTheme="minorHAnsi"/>
          <w:b/>
          <w:color w:val="auto"/>
          <w:sz w:val="22"/>
          <w:szCs w:val="22"/>
        </w:rPr>
        <w:t>:</w:t>
      </w:r>
    </w:p>
    <w:p w:rsidR="00286336" w:rsidRDefault="00286336" w:rsidP="004C1567">
      <w:pPr>
        <w:rPr>
          <w:rFonts w:asciiTheme="minorHAnsi" w:hAnsiTheme="minorHAnsi"/>
          <w:iCs/>
          <w:color w:val="auto"/>
          <w:sz w:val="22"/>
          <w:szCs w:val="22"/>
        </w:rPr>
      </w:pPr>
    </w:p>
    <w:p w:rsidR="00286336" w:rsidRPr="0023279D" w:rsidRDefault="00286336" w:rsidP="00C173A0">
      <w:pPr>
        <w:jc w:val="center"/>
        <w:rPr>
          <w:rFonts w:asciiTheme="minorHAnsi" w:hAnsiTheme="minorHAnsi"/>
          <w:iCs/>
          <w:color w:val="auto"/>
          <w:sz w:val="22"/>
          <w:szCs w:val="22"/>
        </w:rPr>
      </w:pPr>
    </w:p>
    <w:tbl>
      <w:tblPr>
        <w:tblStyle w:val="Grigliatabella"/>
        <w:tblW w:w="10064" w:type="dxa"/>
        <w:tblInd w:w="-4" w:type="dxa"/>
        <w:tblLayout w:type="fixed"/>
        <w:tblCellMar>
          <w:left w:w="28" w:type="dxa"/>
          <w:right w:w="28" w:type="dxa"/>
        </w:tblCellMar>
        <w:tblLook w:val="04A0"/>
      </w:tblPr>
      <w:tblGrid>
        <w:gridCol w:w="4389"/>
        <w:gridCol w:w="1891"/>
        <w:gridCol w:w="1892"/>
        <w:gridCol w:w="1892"/>
      </w:tblGrid>
      <w:tr w:rsidR="00FE7BCA" w:rsidRPr="00DC6050" w:rsidTr="00E22126">
        <w:trPr>
          <w:trHeight w:val="397"/>
        </w:trPr>
        <w:tc>
          <w:tcPr>
            <w:tcW w:w="4389" w:type="dxa"/>
            <w:tcBorders>
              <w:bottom w:val="dotted" w:sz="4" w:space="0" w:color="auto"/>
            </w:tcBorders>
            <w:shd w:val="clear" w:color="auto" w:fill="F2F2F2" w:themeFill="background1" w:themeFillShade="F2"/>
            <w:vAlign w:val="center"/>
          </w:tcPr>
          <w:p w:rsidR="00FE7BCA" w:rsidRPr="00DC6050" w:rsidRDefault="00FE7BCA" w:rsidP="00E22126">
            <w:pPr>
              <w:rPr>
                <w:rFonts w:ascii="Calibri" w:hAnsi="Calibri" w:cs="Calibri"/>
                <w:b/>
                <w:sz w:val="22"/>
              </w:rPr>
            </w:pPr>
            <w:r w:rsidRPr="00DC6050">
              <w:rPr>
                <w:rFonts w:ascii="Calibri" w:hAnsi="Calibri" w:cs="Calibri"/>
                <w:b/>
                <w:sz w:val="22"/>
              </w:rPr>
              <w:t xml:space="preserve">Lotti </w:t>
            </w:r>
          </w:p>
        </w:tc>
        <w:tc>
          <w:tcPr>
            <w:tcW w:w="5675" w:type="dxa"/>
            <w:gridSpan w:val="3"/>
            <w:tcBorders>
              <w:bottom w:val="single" w:sz="4" w:space="0" w:color="auto"/>
            </w:tcBorders>
            <w:shd w:val="clear" w:color="auto" w:fill="F2F2F2" w:themeFill="background1" w:themeFillShade="F2"/>
            <w:vAlign w:val="center"/>
          </w:tcPr>
          <w:p w:rsidR="00FE7BCA" w:rsidRPr="00DC6050" w:rsidRDefault="00FE7BCA" w:rsidP="00E22126">
            <w:pPr>
              <w:jc w:val="center"/>
              <w:rPr>
                <w:rFonts w:ascii="Calibri" w:hAnsi="Calibri" w:cs="Calibri"/>
                <w:b/>
                <w:sz w:val="22"/>
              </w:rPr>
            </w:pPr>
            <w:r w:rsidRPr="00DC6050">
              <w:rPr>
                <w:rFonts w:ascii="Calibri" w:hAnsi="Calibri" w:cs="Calibri"/>
                <w:b/>
                <w:sz w:val="22"/>
              </w:rPr>
              <w:t>Risposta:</w:t>
            </w:r>
          </w:p>
        </w:tc>
      </w:tr>
      <w:tr w:rsidR="00473A71" w:rsidRPr="00DC6050" w:rsidTr="006B6C84">
        <w:trPr>
          <w:trHeight w:val="397"/>
        </w:trPr>
        <w:tc>
          <w:tcPr>
            <w:tcW w:w="4389" w:type="dxa"/>
            <w:shd w:val="clear" w:color="auto" w:fill="F2F2F2" w:themeFill="background1" w:themeFillShade="F2"/>
          </w:tcPr>
          <w:p w:rsidR="00473A71" w:rsidRPr="00DC6050" w:rsidRDefault="00473A71" w:rsidP="00473A71">
            <w:pPr>
              <w:jc w:val="both"/>
              <w:rPr>
                <w:rFonts w:ascii="Calibri" w:hAnsi="Calibri" w:cs="Calibri"/>
                <w:b/>
                <w:sz w:val="22"/>
                <w:szCs w:val="22"/>
              </w:rPr>
            </w:pPr>
            <w:r w:rsidRPr="00DC6050">
              <w:rPr>
                <w:rFonts w:ascii="Calibri" w:hAnsi="Calibri" w:cs="Calibri"/>
                <w:b/>
                <w:sz w:val="22"/>
                <w:szCs w:val="22"/>
              </w:rPr>
              <w:t>Indicare il lotto per il quale l’operatore economico intende partecipare e presentare un’offerta</w:t>
            </w:r>
          </w:p>
        </w:tc>
        <w:tc>
          <w:tcPr>
            <w:tcW w:w="1891" w:type="dxa"/>
            <w:tcBorders>
              <w:bottom w:val="dotted" w:sz="4" w:space="0" w:color="auto"/>
              <w:right w:val="dotted" w:sz="4" w:space="0" w:color="auto"/>
            </w:tcBorders>
            <w:vAlign w:val="center"/>
          </w:tcPr>
          <w:p w:rsidR="00473A71" w:rsidRPr="00DC6050" w:rsidRDefault="00BF6486" w:rsidP="00473A71">
            <w:pPr>
              <w:jc w:val="center"/>
              <w:rPr>
                <w:rFonts w:ascii="Calibri" w:hAnsi="Calibri" w:cs="Calibri"/>
                <w:b/>
                <w:sz w:val="22"/>
                <w:szCs w:val="22"/>
              </w:rPr>
            </w:pPr>
            <w:r w:rsidRPr="00DC6050">
              <w:rPr>
                <w:rFonts w:ascii="Calibri" w:hAnsi="Calibri" w:cs="Calibri"/>
                <w:b/>
                <w:sz w:val="22"/>
                <w:szCs w:val="22"/>
              </w:rPr>
              <w:fldChar w:fldCharType="begin">
                <w:ffData>
                  <w:name w:val="Controllo47"/>
                  <w:enabled/>
                  <w:calcOnExit w:val="0"/>
                  <w:checkBox>
                    <w:sizeAuto/>
                    <w:default w:val="0"/>
                  </w:checkBox>
                </w:ffData>
              </w:fldChar>
            </w:r>
            <w:r w:rsidR="00473A71" w:rsidRPr="00DC605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sidRPr="00DC6050">
              <w:rPr>
                <w:rFonts w:ascii="Calibri" w:hAnsi="Calibri" w:cs="Calibri"/>
                <w:b/>
                <w:sz w:val="22"/>
                <w:szCs w:val="22"/>
              </w:rPr>
              <w:fldChar w:fldCharType="end"/>
            </w:r>
            <w:r w:rsidR="00473A71" w:rsidRPr="00DC6050">
              <w:rPr>
                <w:rFonts w:ascii="Calibri" w:hAnsi="Calibri" w:cs="Calibri"/>
                <w:b/>
                <w:sz w:val="22"/>
                <w:szCs w:val="22"/>
              </w:rPr>
              <w:t xml:space="preserve"> 1</w:t>
            </w:r>
          </w:p>
        </w:tc>
        <w:tc>
          <w:tcPr>
            <w:tcW w:w="1892" w:type="dxa"/>
            <w:tcBorders>
              <w:left w:val="dotted" w:sz="4" w:space="0" w:color="auto"/>
              <w:bottom w:val="dotted" w:sz="4" w:space="0" w:color="auto"/>
              <w:right w:val="dotted" w:sz="4" w:space="0" w:color="auto"/>
            </w:tcBorders>
            <w:vAlign w:val="center"/>
          </w:tcPr>
          <w:p w:rsidR="00473A71" w:rsidRPr="00DC6050" w:rsidRDefault="00BF6486" w:rsidP="00473A71">
            <w:pPr>
              <w:jc w:val="center"/>
              <w:rPr>
                <w:rFonts w:ascii="Calibri" w:hAnsi="Calibri" w:cs="Calibri"/>
                <w:b/>
                <w:sz w:val="22"/>
                <w:szCs w:val="22"/>
              </w:rPr>
            </w:pPr>
            <w:r w:rsidRPr="00DC6050">
              <w:rPr>
                <w:rFonts w:ascii="Calibri" w:hAnsi="Calibri" w:cs="Calibri"/>
                <w:b/>
                <w:sz w:val="22"/>
                <w:szCs w:val="22"/>
              </w:rPr>
              <w:fldChar w:fldCharType="begin">
                <w:ffData>
                  <w:name w:val="Controllo47"/>
                  <w:enabled/>
                  <w:calcOnExit w:val="0"/>
                  <w:checkBox>
                    <w:sizeAuto/>
                    <w:default w:val="0"/>
                  </w:checkBox>
                </w:ffData>
              </w:fldChar>
            </w:r>
            <w:r w:rsidR="00473A71" w:rsidRPr="00DC605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sidRPr="00DC6050">
              <w:rPr>
                <w:rFonts w:ascii="Calibri" w:hAnsi="Calibri" w:cs="Calibri"/>
                <w:b/>
                <w:sz w:val="22"/>
                <w:szCs w:val="22"/>
              </w:rPr>
              <w:fldChar w:fldCharType="end"/>
            </w:r>
            <w:r w:rsidR="00473A71" w:rsidRPr="00DC6050">
              <w:rPr>
                <w:rFonts w:ascii="Calibri" w:hAnsi="Calibri" w:cs="Calibri"/>
                <w:b/>
                <w:sz w:val="22"/>
                <w:szCs w:val="22"/>
              </w:rPr>
              <w:t xml:space="preserve"> 2</w:t>
            </w:r>
          </w:p>
        </w:tc>
        <w:tc>
          <w:tcPr>
            <w:tcW w:w="1892" w:type="dxa"/>
            <w:tcBorders>
              <w:left w:val="dotted" w:sz="4" w:space="0" w:color="auto"/>
              <w:bottom w:val="dotted" w:sz="4" w:space="0" w:color="auto"/>
            </w:tcBorders>
            <w:vAlign w:val="center"/>
          </w:tcPr>
          <w:p w:rsidR="00473A71" w:rsidRPr="00DC6050" w:rsidRDefault="00BF6486" w:rsidP="00E22126">
            <w:pPr>
              <w:jc w:val="center"/>
              <w:rPr>
                <w:rFonts w:ascii="Calibri" w:hAnsi="Calibri" w:cs="Calibri"/>
                <w:b/>
                <w:sz w:val="22"/>
                <w:szCs w:val="22"/>
              </w:rPr>
            </w:pPr>
            <w:r w:rsidRPr="00DC6050">
              <w:rPr>
                <w:rFonts w:ascii="Calibri" w:hAnsi="Calibri" w:cs="Calibri"/>
                <w:b/>
                <w:sz w:val="22"/>
                <w:szCs w:val="22"/>
              </w:rPr>
              <w:fldChar w:fldCharType="begin">
                <w:ffData>
                  <w:name w:val="Controllo48"/>
                  <w:enabled/>
                  <w:calcOnExit w:val="0"/>
                  <w:checkBox>
                    <w:sizeAuto/>
                    <w:default w:val="0"/>
                  </w:checkBox>
                </w:ffData>
              </w:fldChar>
            </w:r>
            <w:r w:rsidR="00473A71" w:rsidRPr="00DC6050">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sidRPr="00DC6050">
              <w:rPr>
                <w:rFonts w:ascii="Calibri" w:hAnsi="Calibri" w:cs="Calibri"/>
                <w:b/>
                <w:sz w:val="22"/>
                <w:szCs w:val="22"/>
              </w:rPr>
              <w:fldChar w:fldCharType="end"/>
            </w:r>
            <w:r w:rsidR="00473A71" w:rsidRPr="00DC6050">
              <w:rPr>
                <w:rFonts w:ascii="Calibri" w:hAnsi="Calibri" w:cs="Calibri"/>
                <w:b/>
                <w:sz w:val="22"/>
                <w:szCs w:val="22"/>
              </w:rPr>
              <w:t xml:space="preserve"> 3</w:t>
            </w:r>
          </w:p>
        </w:tc>
      </w:tr>
    </w:tbl>
    <w:p w:rsidR="0019407D" w:rsidRPr="00EC7432" w:rsidRDefault="0019407D" w:rsidP="00EC7432">
      <w:pPr>
        <w:rPr>
          <w:rFonts w:ascii="Garamond" w:hAnsi="Garamond"/>
          <w:b/>
          <w:color w:val="auto"/>
          <w:sz w:val="20"/>
          <w:szCs w:val="22"/>
        </w:rPr>
      </w:pPr>
    </w:p>
    <w:p w:rsidR="00286336" w:rsidRPr="00EC7432" w:rsidRDefault="00286336" w:rsidP="004C1567">
      <w:pPr>
        <w:rPr>
          <w:rFonts w:ascii="Garamond" w:hAnsi="Garamond"/>
          <w:b/>
          <w:color w:val="auto"/>
          <w:sz w:val="20"/>
          <w:szCs w:val="22"/>
        </w:rPr>
      </w:pPr>
    </w:p>
    <w:p w:rsidR="00286336" w:rsidRPr="00EC7432" w:rsidRDefault="00286336" w:rsidP="00EC7432">
      <w:pPr>
        <w:rPr>
          <w:rFonts w:ascii="Garamond" w:hAnsi="Garamond"/>
          <w:b/>
          <w:color w:val="auto"/>
          <w:sz w:val="20"/>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286336" w:rsidRPr="00EC7432" w:rsidRDefault="00286336" w:rsidP="00EC7432">
      <w:pPr>
        <w:rPr>
          <w:rFonts w:ascii="Garamond" w:hAnsi="Garamond"/>
          <w:color w:val="auto"/>
          <w:sz w:val="20"/>
          <w:szCs w:val="22"/>
        </w:rPr>
      </w:pPr>
    </w:p>
    <w:p w:rsidR="00C32D3B" w:rsidRPr="00EC7432" w:rsidRDefault="00C32D3B" w:rsidP="00EC7432">
      <w:pPr>
        <w:rPr>
          <w:rFonts w:ascii="Garamond" w:hAnsi="Garamond"/>
          <w:color w:val="auto"/>
          <w:sz w:val="20"/>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A83AFF">
        <w:rPr>
          <w:rFonts w:asciiTheme="minorHAnsi" w:hAnsiTheme="minorHAnsi"/>
          <w:b/>
          <w:color w:val="auto"/>
        </w:rPr>
        <w:t>DICHIARA</w:t>
      </w:r>
      <w:r w:rsidRPr="00A83AFF">
        <w:rPr>
          <w:rFonts w:asciiTheme="minorHAnsi" w:hAnsiTheme="minorHAnsi"/>
          <w:color w:val="auto"/>
        </w:rPr>
        <w:t xml:space="preserve"> </w:t>
      </w:r>
      <w:r w:rsidRPr="00A83AFF">
        <w:rPr>
          <w:rFonts w:asciiTheme="minorHAnsi" w:hAnsiTheme="minorHAnsi"/>
          <w:b/>
          <w:color w:val="auto"/>
        </w:rPr>
        <w:t>ai sensi degli artt.  46 e 47 D.P.R.. 28.12.2000 n°445:</w:t>
      </w:r>
    </w:p>
    <w:p w:rsidR="0019407D" w:rsidRDefault="0019407D" w:rsidP="00C173A0">
      <w:pPr>
        <w:pStyle w:val="Corpodeltesto21"/>
        <w:spacing w:line="240" w:lineRule="auto"/>
        <w:rPr>
          <w:rFonts w:ascii="Garamond" w:hAnsi="Garamond"/>
          <w:color w:val="auto"/>
          <w:sz w:val="22"/>
        </w:rPr>
      </w:pPr>
    </w:p>
    <w:p w:rsidR="00DC6050" w:rsidRPr="00CE781A" w:rsidRDefault="00DC6050" w:rsidP="00C173A0">
      <w:pPr>
        <w:pStyle w:val="Corpodeltesto21"/>
        <w:spacing w:line="240" w:lineRule="auto"/>
        <w:rPr>
          <w:rFonts w:ascii="Garamond" w:hAnsi="Garamond"/>
          <w:color w:val="auto"/>
          <w:sz w:val="22"/>
        </w:rPr>
      </w:pPr>
    </w:p>
    <w:p w:rsidR="00C173A0" w:rsidRPr="00356454" w:rsidRDefault="00C173A0" w:rsidP="00C173A0">
      <w:pPr>
        <w:jc w:val="center"/>
        <w:rPr>
          <w:rFonts w:ascii="Garamond" w:hAnsi="Garamond"/>
          <w:i/>
          <w:color w:val="auto"/>
          <w:sz w:val="22"/>
          <w:szCs w:val="22"/>
        </w:rPr>
      </w:pPr>
      <w:r w:rsidRPr="00356454">
        <w:rPr>
          <w:rFonts w:ascii="Garamond" w:hAnsi="Garamond"/>
          <w:b/>
          <w:color w:val="auto"/>
          <w:sz w:val="22"/>
          <w:szCs w:val="22"/>
        </w:rPr>
        <w:t>&gt;&gt;&gt;&gt;&gt; ----------------- PARTE PRIMA ----------------- &lt;&lt;&lt;&lt;</w:t>
      </w:r>
    </w:p>
    <w:p w:rsidR="00C173A0" w:rsidRPr="00356454" w:rsidRDefault="00C173A0" w:rsidP="00C173A0">
      <w:pPr>
        <w:pStyle w:val="Titolo3"/>
        <w:spacing w:line="240" w:lineRule="auto"/>
        <w:rPr>
          <w:rFonts w:ascii="Garamond" w:hAnsi="Garamond"/>
          <w:b w:val="0"/>
          <w:i/>
          <w:color w:val="auto"/>
          <w:sz w:val="22"/>
          <w:szCs w:val="22"/>
        </w:rPr>
      </w:pPr>
      <w:r w:rsidRPr="00356454">
        <w:rPr>
          <w:rFonts w:ascii="Garamond" w:hAnsi="Garamond"/>
          <w:b w:val="0"/>
          <w:i/>
          <w:color w:val="auto"/>
          <w:sz w:val="22"/>
          <w:szCs w:val="22"/>
        </w:rPr>
        <w:t>(obbligatoria per tutti gli operatori ad integrazione delle dichiarazioni del DGUE)</w:t>
      </w:r>
    </w:p>
    <w:p w:rsidR="00844274" w:rsidRPr="00A83AFF" w:rsidRDefault="00844274" w:rsidP="009B439A">
      <w:pPr>
        <w:pStyle w:val="Paragrafoelenco1"/>
        <w:ind w:left="0"/>
        <w:jc w:val="both"/>
        <w:rPr>
          <w:rFonts w:asciiTheme="minorHAnsi" w:hAnsiTheme="minorHAnsi"/>
          <w:color w:val="auto"/>
          <w:sz w:val="20"/>
        </w:rPr>
      </w:pPr>
    </w:p>
    <w:p w:rsidR="00021D1D" w:rsidRPr="00FD0D14" w:rsidRDefault="00E42028" w:rsidP="00AE0B4A">
      <w:pPr>
        <w:pStyle w:val="Paragrafoelenco1"/>
        <w:spacing w:before="60" w:after="60" w:line="276" w:lineRule="auto"/>
        <w:ind w:left="341"/>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9B439A" w:rsidRDefault="009B439A" w:rsidP="00021D1D">
      <w:pPr>
        <w:pStyle w:val="Paragrafoelenco1"/>
        <w:ind w:left="340"/>
        <w:jc w:val="both"/>
        <w:rPr>
          <w:rFonts w:asciiTheme="minorHAnsi" w:hAnsiTheme="minorHAnsi"/>
          <w:color w:val="auto"/>
          <w:sz w:val="22"/>
          <w:szCs w:val="24"/>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CF78E1" w:rsidRDefault="00CF78E1" w:rsidP="00CF78E1">
      <w:pPr>
        <w:pStyle w:val="Paragrafoelenco1"/>
        <w:ind w:left="0"/>
        <w:jc w:val="both"/>
        <w:rPr>
          <w:rFonts w:asciiTheme="minorHAnsi" w:hAnsiTheme="minorHAnsi"/>
          <w:color w:val="auto"/>
          <w:sz w:val="22"/>
        </w:rPr>
      </w:pPr>
    </w:p>
    <w:p w:rsidR="00A43AA7" w:rsidRPr="00A83AFF" w:rsidRDefault="00A43AA7" w:rsidP="00A43AA7">
      <w:pPr>
        <w:pStyle w:val="Paragrafoelenco1"/>
        <w:ind w:left="0"/>
        <w:jc w:val="both"/>
        <w:rPr>
          <w:rFonts w:asciiTheme="minorHAnsi" w:hAnsiTheme="minorHAnsi"/>
          <w:color w:val="auto"/>
          <w:sz w:val="22"/>
        </w:rPr>
      </w:pPr>
    </w:p>
    <w:p w:rsidR="00A43AA7" w:rsidRPr="00A83AFF" w:rsidRDefault="00A43AA7" w:rsidP="00A43AA7">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w:t>
      </w:r>
      <w:r w:rsidR="004508EF">
        <w:rPr>
          <w:rFonts w:asciiTheme="minorHAnsi" w:hAnsiTheme="minorHAnsi"/>
          <w:i/>
          <w:color w:val="auto"/>
          <w:sz w:val="22"/>
          <w:szCs w:val="24"/>
          <w:u w:val="single"/>
        </w:rPr>
        <w:t>.</w:t>
      </w:r>
      <w:r w:rsidR="00160E23">
        <w:rPr>
          <w:rFonts w:asciiTheme="minorHAnsi" w:hAnsiTheme="minorHAnsi"/>
          <w:i/>
          <w:color w:val="auto"/>
          <w:sz w:val="22"/>
          <w:szCs w:val="24"/>
          <w:u w:val="single"/>
        </w:rPr>
        <w:t xml:space="preserve"> </w:t>
      </w:r>
      <w:r>
        <w:rPr>
          <w:rFonts w:asciiTheme="minorHAnsi" w:hAnsiTheme="minorHAnsi"/>
          <w:i/>
          <w:color w:val="auto"/>
          <w:sz w:val="22"/>
          <w:szCs w:val="24"/>
          <w:u w:val="single"/>
        </w:rPr>
        <w:t>c-ter,</w:t>
      </w:r>
      <w:r w:rsidRPr="00A83AFF">
        <w:rPr>
          <w:rFonts w:asciiTheme="minorHAnsi" w:hAnsiTheme="minorHAnsi"/>
          <w:i/>
          <w:color w:val="auto"/>
          <w:sz w:val="22"/>
          <w:szCs w:val="24"/>
          <w:u w:val="single"/>
        </w:rPr>
        <w:t xml:space="preserve">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A43AA7" w:rsidRDefault="00A43AA7" w:rsidP="00A43AA7">
      <w:pPr>
        <w:tabs>
          <w:tab w:val="left" w:pos="284"/>
        </w:tabs>
        <w:ind w:left="644" w:hanging="644"/>
        <w:rPr>
          <w:rFonts w:asciiTheme="minorHAnsi" w:hAnsiTheme="minorHAnsi"/>
          <w:color w:val="auto"/>
          <w:sz w:val="22"/>
          <w:szCs w:val="24"/>
        </w:rPr>
      </w:pPr>
    </w:p>
    <w:p w:rsidR="00C07059" w:rsidRDefault="00C07059" w:rsidP="00A43AA7">
      <w:pPr>
        <w:tabs>
          <w:tab w:val="left" w:pos="284"/>
        </w:tabs>
        <w:ind w:left="644" w:hanging="644"/>
        <w:rPr>
          <w:rFonts w:asciiTheme="minorHAnsi" w:hAnsiTheme="minorHAnsi"/>
          <w:color w:val="auto"/>
          <w:sz w:val="22"/>
          <w:szCs w:val="24"/>
        </w:rPr>
      </w:pPr>
    </w:p>
    <w:p w:rsidR="00844274" w:rsidRDefault="00A43AA7" w:rsidP="00CF78E1">
      <w:pPr>
        <w:pStyle w:val="Paragrafoelenco1"/>
        <w:ind w:left="0"/>
        <w:jc w:val="both"/>
        <w:rPr>
          <w:rFonts w:asciiTheme="minorHAnsi" w:hAnsiTheme="minorHAnsi"/>
          <w:color w:val="auto"/>
          <w:sz w:val="22"/>
          <w:szCs w:val="24"/>
        </w:rPr>
      </w:pPr>
      <w:r>
        <w:rPr>
          <w:rFonts w:asciiTheme="minorHAnsi" w:hAnsiTheme="minorHAnsi"/>
          <w:b/>
          <w:color w:val="auto"/>
          <w:sz w:val="22"/>
        </w:rPr>
        <w:t>1</w:t>
      </w:r>
      <w:r w:rsidRPr="00A83AFF">
        <w:rPr>
          <w:rFonts w:asciiTheme="minorHAnsi" w:hAnsiTheme="minorHAnsi"/>
          <w:b/>
          <w:color w:val="auto"/>
          <w:sz w:val="22"/>
        </w:rPr>
        <w:t>.a)</w:t>
      </w:r>
      <w:r>
        <w:rPr>
          <w:rFonts w:asciiTheme="minorHAnsi" w:hAnsiTheme="minorHAnsi"/>
          <w:b/>
          <w:color w:val="auto"/>
          <w:sz w:val="22"/>
        </w:rPr>
        <w:tab/>
      </w:r>
      <w:r w:rsidRPr="00A83AFF">
        <w:rPr>
          <w:rFonts w:asciiTheme="minorHAnsi" w:hAnsiTheme="minorHAnsi"/>
          <w:color w:val="auto"/>
          <w:sz w:val="22"/>
          <w:szCs w:val="24"/>
        </w:rPr>
        <w:t xml:space="preserve">L’operatore economico si trova </w:t>
      </w:r>
      <w:r>
        <w:rPr>
          <w:rFonts w:asciiTheme="minorHAnsi" w:hAnsiTheme="minorHAnsi"/>
          <w:color w:val="auto"/>
          <w:sz w:val="22"/>
          <w:szCs w:val="24"/>
        </w:rPr>
        <w:t xml:space="preserve">in una </w:t>
      </w:r>
      <w:r w:rsidRPr="00A83AFF">
        <w:rPr>
          <w:rFonts w:asciiTheme="minorHAnsi" w:hAnsiTheme="minorHAnsi"/>
          <w:color w:val="auto"/>
          <w:sz w:val="22"/>
          <w:szCs w:val="24"/>
        </w:rPr>
        <w:t>delle seguenti situazioni</w:t>
      </w:r>
      <w:r w:rsidR="00160E23" w:rsidRPr="003E61A0">
        <w:rPr>
          <w:rFonts w:asciiTheme="minorHAnsi" w:hAnsiTheme="minorHAnsi"/>
          <w:color w:val="auto"/>
          <w:sz w:val="20"/>
        </w:rPr>
        <w:t>;</w:t>
      </w:r>
      <w:r>
        <w:rPr>
          <w:rFonts w:asciiTheme="minorHAnsi" w:hAnsiTheme="minorHAnsi"/>
          <w:color w:val="auto"/>
          <w:sz w:val="22"/>
          <w:szCs w:val="24"/>
        </w:rPr>
        <w:t>.</w:t>
      </w:r>
    </w:p>
    <w:p w:rsidR="00C07059" w:rsidRDefault="00C07059" w:rsidP="00CF78E1">
      <w:pPr>
        <w:pStyle w:val="Paragrafoelenco1"/>
        <w:ind w:left="0"/>
        <w:jc w:val="both"/>
        <w:rPr>
          <w:rFonts w:asciiTheme="minorHAnsi" w:hAnsiTheme="minorHAnsi"/>
          <w:color w:val="auto"/>
          <w:sz w:val="22"/>
        </w:rPr>
      </w:pPr>
    </w:p>
    <w:tbl>
      <w:tblPr>
        <w:tblStyle w:val="Grigliatabella"/>
        <w:tblW w:w="9814" w:type="dxa"/>
        <w:tblInd w:w="392" w:type="dxa"/>
        <w:tblLayout w:type="fixed"/>
        <w:tblLook w:val="04A0"/>
      </w:tblPr>
      <w:tblGrid>
        <w:gridCol w:w="5340"/>
        <w:gridCol w:w="2198"/>
        <w:gridCol w:w="2276"/>
      </w:tblGrid>
      <w:tr w:rsidR="00160E23" w:rsidRPr="00D214B4" w:rsidTr="00CE7AD2">
        <w:trPr>
          <w:trHeight w:val="397"/>
        </w:trPr>
        <w:tc>
          <w:tcPr>
            <w:tcW w:w="5340" w:type="dxa"/>
            <w:shd w:val="clear" w:color="auto" w:fill="F2F2F2" w:themeFill="background1" w:themeFillShade="F2"/>
            <w:vAlign w:val="center"/>
          </w:tcPr>
          <w:p w:rsidR="00381071" w:rsidRPr="00381071" w:rsidRDefault="00160E23" w:rsidP="00EC7432">
            <w:pPr>
              <w:jc w:val="both"/>
              <w:rPr>
                <w:b/>
                <w:bCs/>
                <w:spacing w:val="-4"/>
                <w:sz w:val="20"/>
              </w:rPr>
            </w:pPr>
            <w:r w:rsidRPr="0096443D">
              <w:rPr>
                <w:rFonts w:ascii="Calibri" w:hAnsi="Calibri" w:cs="Calibri"/>
                <w:b/>
                <w:spacing w:val="-4"/>
                <w:sz w:val="22"/>
                <w:szCs w:val="22"/>
              </w:rPr>
              <w:t>L'operatore economico</w:t>
            </w:r>
            <w:r>
              <w:rPr>
                <w:rFonts w:ascii="Calibri" w:hAnsi="Calibri" w:cs="Calibri"/>
                <w:b/>
                <w:spacing w:val="-4"/>
                <w:sz w:val="22"/>
                <w:szCs w:val="22"/>
              </w:rPr>
              <w:t xml:space="preserve"> ha dimostrato</w:t>
            </w:r>
            <w:r w:rsidRPr="0096443D">
              <w:rPr>
                <w:rFonts w:ascii="Calibri" w:hAnsi="Calibri" w:cs="Calibri"/>
                <w:b/>
                <w:spacing w:val="-4"/>
                <w:sz w:val="22"/>
                <w:szCs w:val="22"/>
              </w:rPr>
              <w:t xml:space="preserve"> </w:t>
            </w:r>
            <w:r>
              <w:rPr>
                <w:rFonts w:ascii="Calibri" w:hAnsi="Calibri" w:cs="Calibri"/>
                <w:b/>
                <w:spacing w:val="-4"/>
                <w:sz w:val="22"/>
                <w:szCs w:val="22"/>
              </w:rPr>
              <w:t>significative o persistenti carenze nell’esecuzione di un precedente contratto di appalto o di concessione che ne hanno causato la risoluzione per inadempimento ovvero la condanna al risarcimento del danno o altre sanzioni comparabili</w:t>
            </w:r>
            <w:r w:rsidR="00FC2BFE">
              <w:rPr>
                <w:rFonts w:ascii="Calibri" w:hAnsi="Calibri" w:cs="Calibri"/>
                <w:b/>
                <w:spacing w:val="-4"/>
                <w:sz w:val="22"/>
                <w:szCs w:val="22"/>
              </w:rPr>
              <w:t xml:space="preserve"> </w:t>
            </w:r>
            <w:r w:rsidRPr="0096443D">
              <w:rPr>
                <w:rFonts w:ascii="Calibri" w:hAnsi="Calibri" w:cs="Calibri"/>
                <w:b/>
                <w:spacing w:val="-4"/>
                <w:sz w:val="22"/>
                <w:szCs w:val="22"/>
              </w:rPr>
              <w:t>?</w:t>
            </w:r>
            <w:r w:rsidR="00EC7432">
              <w:rPr>
                <w:rFonts w:ascii="Calibri" w:hAnsi="Calibri" w:cs="Calibri"/>
                <w:b/>
                <w:spacing w:val="-4"/>
                <w:sz w:val="22"/>
                <w:szCs w:val="22"/>
              </w:rPr>
              <w:t xml:space="preserve"> </w:t>
            </w:r>
            <w:r w:rsidR="00381071" w:rsidRPr="00381071">
              <w:rPr>
                <w:rFonts w:asciiTheme="minorHAnsi" w:hAnsiTheme="minorHAnsi"/>
                <w:i/>
                <w:color w:val="auto"/>
                <w:sz w:val="20"/>
              </w:rPr>
              <w:t>(art. 80, comma 5, lett. c-ter</w:t>
            </w:r>
            <w:r w:rsidR="00381071" w:rsidRPr="00381071">
              <w:rPr>
                <w:rFonts w:asciiTheme="minorHAnsi" w:hAnsiTheme="minorHAnsi"/>
                <w:color w:val="auto"/>
                <w:sz w:val="20"/>
              </w:rPr>
              <w:t xml:space="preserve"> </w:t>
            </w:r>
            <w:r w:rsidR="00381071" w:rsidRPr="00381071">
              <w:rPr>
                <w:rFonts w:asciiTheme="minorHAnsi" w:hAnsiTheme="minorHAnsi"/>
                <w:i/>
                <w:color w:val="auto"/>
                <w:sz w:val="20"/>
              </w:rPr>
              <w:t>del Codice)</w:t>
            </w:r>
          </w:p>
        </w:tc>
        <w:tc>
          <w:tcPr>
            <w:tcW w:w="2198" w:type="dxa"/>
            <w:vAlign w:val="center"/>
          </w:tcPr>
          <w:p w:rsidR="00160E23" w:rsidRPr="00D214B4" w:rsidRDefault="00BF6486"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160E23">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60E23">
              <w:rPr>
                <w:rFonts w:ascii="Calibri" w:hAnsi="Calibri" w:cs="Calibri"/>
                <w:b/>
                <w:sz w:val="22"/>
                <w:szCs w:val="22"/>
              </w:rPr>
              <w:t xml:space="preserve"> SI</w:t>
            </w:r>
          </w:p>
        </w:tc>
        <w:tc>
          <w:tcPr>
            <w:tcW w:w="2276" w:type="dxa"/>
            <w:vAlign w:val="center"/>
          </w:tcPr>
          <w:p w:rsidR="00160E23" w:rsidRPr="00D214B4" w:rsidRDefault="00BF6486"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160E23">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160E23">
              <w:rPr>
                <w:rFonts w:ascii="Calibri" w:hAnsi="Calibri" w:cs="Calibri"/>
                <w:b/>
                <w:sz w:val="22"/>
                <w:szCs w:val="22"/>
              </w:rPr>
              <w:t xml:space="preserve"> NO</w:t>
            </w:r>
          </w:p>
        </w:tc>
      </w:tr>
      <w:tr w:rsidR="00C07059" w:rsidRPr="00D214B4" w:rsidTr="00C07059">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C07059" w:rsidRPr="00036EAE" w:rsidRDefault="00C07059" w:rsidP="00C07059">
            <w:pPr>
              <w:autoSpaceDE w:val="0"/>
              <w:autoSpaceDN w:val="0"/>
              <w:adjustRightInd w:val="0"/>
              <w:jc w:val="both"/>
              <w:rPr>
                <w:rFonts w:ascii="Calibri" w:hAnsi="Calibri" w:cs="Calibri"/>
                <w:b/>
                <w:sz w:val="22"/>
                <w:szCs w:val="22"/>
              </w:rPr>
            </w:pPr>
            <w:r>
              <w:rPr>
                <w:rFonts w:ascii="Calibri" w:hAnsi="Calibri" w:cs="Calibri"/>
                <w:b/>
                <w:sz w:val="22"/>
                <w:szCs w:val="22"/>
              </w:rPr>
              <w:lastRenderedPageBreak/>
              <w:t xml:space="preserve">In caso affermativo fornire informazioni dettagliate, </w:t>
            </w:r>
            <w:r w:rsidRPr="00C0075A">
              <w:rPr>
                <w:rFonts w:ascii="Calibri" w:hAnsi="Calibri" w:cs="Calibri"/>
                <w:b/>
                <w:sz w:val="22"/>
                <w:szCs w:val="22"/>
              </w:rPr>
              <w:t>specificando</w:t>
            </w:r>
            <w:r>
              <w:rPr>
                <w:rFonts w:ascii="Calibri" w:hAnsi="Calibri" w:cs="Calibri"/>
                <w:b/>
                <w:sz w:val="22"/>
                <w:szCs w:val="22"/>
              </w:rPr>
              <w:t xml:space="preserve"> nel dettaglio </w:t>
            </w:r>
            <w:r w:rsidRPr="00C0075A">
              <w:rPr>
                <w:rFonts w:ascii="Calibri" w:hAnsi="Calibri" w:cs="Calibri"/>
                <w:b/>
                <w:sz w:val="22"/>
                <w:szCs w:val="22"/>
              </w:rPr>
              <w:t xml:space="preserve">la </w:t>
            </w:r>
            <w:r>
              <w:rPr>
                <w:rFonts w:ascii="Calibri" w:hAnsi="Calibri" w:cs="Calibri"/>
                <w:b/>
                <w:sz w:val="22"/>
                <w:szCs w:val="22"/>
              </w:rPr>
              <w:t>sanzione ricevuta e la data in cui è stata comminata</w:t>
            </w:r>
            <w:r w:rsidRPr="00C0075A">
              <w:rPr>
                <w:rFonts w:ascii="Calibri" w:hAnsi="Calibri" w:cs="Calibri"/>
                <w:b/>
                <w:sz w:val="22"/>
                <w:szCs w:val="22"/>
              </w:rPr>
              <w:t>:</w:t>
            </w:r>
          </w:p>
        </w:tc>
        <w:tc>
          <w:tcPr>
            <w:tcW w:w="4474" w:type="dxa"/>
            <w:gridSpan w:val="2"/>
            <w:tcBorders>
              <w:top w:val="dotted" w:sz="4" w:space="0" w:color="auto"/>
              <w:bottom w:val="dotted" w:sz="4" w:space="0" w:color="auto"/>
            </w:tcBorders>
            <w:vAlign w:val="center"/>
          </w:tcPr>
          <w:p w:rsidR="00C07059" w:rsidRPr="00D214B4" w:rsidRDefault="00C07059" w:rsidP="00150398">
            <w:pPr>
              <w:jc w:val="center"/>
              <w:rPr>
                <w:rFonts w:ascii="Calibri" w:hAnsi="Calibri" w:cs="Calibri"/>
                <w:b/>
                <w:sz w:val="22"/>
                <w:szCs w:val="22"/>
              </w:rPr>
            </w:pPr>
          </w:p>
        </w:tc>
      </w:tr>
      <w:tr w:rsidR="00C07059" w:rsidRPr="00D214B4" w:rsidTr="00C07059">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C07059" w:rsidRPr="008913A2" w:rsidRDefault="00C07059" w:rsidP="006D4DC1">
            <w:pPr>
              <w:jc w:val="both"/>
              <w:rPr>
                <w:b/>
                <w:bCs/>
                <w:sz w:val="20"/>
              </w:rPr>
            </w:pPr>
            <w:r w:rsidRPr="002B6158">
              <w:rPr>
                <w:rFonts w:ascii="Calibri" w:hAnsi="Calibri" w:cs="Calibri"/>
                <w:b/>
                <w:sz w:val="22"/>
                <w:szCs w:val="22"/>
              </w:rPr>
              <w:t xml:space="preserve">In caso </w:t>
            </w:r>
            <w:r>
              <w:rPr>
                <w:rFonts w:ascii="Calibri" w:hAnsi="Calibri" w:cs="Calibri"/>
                <w:b/>
                <w:sz w:val="22"/>
                <w:szCs w:val="22"/>
              </w:rPr>
              <w:t>affermativo</w:t>
            </w:r>
            <w:r w:rsidRPr="002B6158">
              <w:rPr>
                <w:rFonts w:ascii="Calibri" w:hAnsi="Calibri" w:cs="Calibri"/>
                <w:b/>
                <w:sz w:val="22"/>
                <w:szCs w:val="22"/>
              </w:rPr>
              <w:t xml:space="preserve">, ha adottato misure </w:t>
            </w:r>
            <w:r>
              <w:rPr>
                <w:rFonts w:ascii="Calibri" w:hAnsi="Calibri" w:cs="Calibri"/>
                <w:b/>
                <w:sz w:val="22"/>
                <w:szCs w:val="22"/>
              </w:rPr>
              <w:t>di a</w:t>
            </w:r>
            <w:r w:rsidRPr="002B6158">
              <w:rPr>
                <w:rFonts w:ascii="Calibri" w:hAnsi="Calibri" w:cs="Calibri"/>
                <w:b/>
                <w:sz w:val="22"/>
                <w:szCs w:val="22"/>
              </w:rPr>
              <w:t>utodisciplina</w:t>
            </w:r>
            <w:r>
              <w:rPr>
                <w:rFonts w:ascii="Calibri" w:hAnsi="Calibri" w:cs="Calibri"/>
                <w:b/>
                <w:sz w:val="22"/>
                <w:szCs w:val="22"/>
              </w:rPr>
              <w:t>?</w:t>
            </w:r>
          </w:p>
        </w:tc>
        <w:tc>
          <w:tcPr>
            <w:tcW w:w="2198" w:type="dxa"/>
            <w:tcBorders>
              <w:top w:val="dotted" w:sz="4" w:space="0" w:color="auto"/>
              <w:bottom w:val="dotted" w:sz="4" w:space="0" w:color="auto"/>
              <w:right w:val="nil"/>
            </w:tcBorders>
            <w:vAlign w:val="center"/>
          </w:tcPr>
          <w:p w:rsidR="00C07059" w:rsidRPr="00D214B4" w:rsidRDefault="00BF6486" w:rsidP="00150398">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C07059" w:rsidRPr="00D214B4" w:rsidRDefault="00BF6486" w:rsidP="00150398">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NO</w:t>
            </w:r>
          </w:p>
        </w:tc>
      </w:tr>
      <w:tr w:rsidR="00C07059" w:rsidRPr="008525C4" w:rsidTr="00C07059">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C07059" w:rsidRPr="00D214B4" w:rsidRDefault="00C07059" w:rsidP="00150398">
            <w:pPr>
              <w:rPr>
                <w:rFonts w:ascii="Calibri" w:hAnsi="Calibri" w:cs="Calibri"/>
                <w:b/>
                <w:sz w:val="22"/>
                <w:szCs w:val="22"/>
              </w:rPr>
            </w:pPr>
            <w:r>
              <w:rPr>
                <w:rFonts w:ascii="Calibri" w:hAnsi="Calibri" w:cs="Calibri"/>
                <w:b/>
                <w:sz w:val="22"/>
                <w:szCs w:val="22"/>
              </w:rPr>
              <w:t>In caso affermativo, indicare:</w:t>
            </w:r>
          </w:p>
        </w:tc>
        <w:tc>
          <w:tcPr>
            <w:tcW w:w="4474" w:type="dxa"/>
            <w:gridSpan w:val="2"/>
            <w:tcBorders>
              <w:top w:val="dotted" w:sz="4" w:space="0" w:color="auto"/>
              <w:bottom w:val="dotted" w:sz="4" w:space="0" w:color="auto"/>
            </w:tcBorders>
            <w:vAlign w:val="center"/>
          </w:tcPr>
          <w:p w:rsidR="00C07059" w:rsidRPr="008525C4" w:rsidRDefault="00C07059" w:rsidP="00150398">
            <w:pPr>
              <w:rPr>
                <w:rFonts w:ascii="Calibri" w:hAnsi="Calibri" w:cs="Calibri"/>
                <w:b/>
                <w:sz w:val="22"/>
                <w:szCs w:val="22"/>
              </w:rPr>
            </w:pPr>
          </w:p>
        </w:tc>
      </w:tr>
      <w:tr w:rsidR="00C07059" w:rsidRPr="00D214B4" w:rsidTr="00C07059">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C07059" w:rsidRPr="005E2D30" w:rsidRDefault="00C07059" w:rsidP="00150398">
            <w:pPr>
              <w:ind w:left="254" w:hanging="254"/>
              <w:rPr>
                <w:rFonts w:ascii="Calibri" w:hAnsi="Calibri" w:cs="Calibri"/>
                <w:sz w:val="22"/>
                <w:szCs w:val="22"/>
              </w:rPr>
            </w:pPr>
            <w:r w:rsidRPr="005E2D30">
              <w:rPr>
                <w:rFonts w:ascii="Calibri" w:hAnsi="Calibri" w:cs="Calibri"/>
                <w:sz w:val="22"/>
                <w:szCs w:val="22"/>
              </w:rPr>
              <w:t xml:space="preserve">1) </w:t>
            </w:r>
            <w:r>
              <w:rPr>
                <w:rFonts w:ascii="Calibri" w:hAnsi="Calibri" w:cs="Calibri"/>
                <w:sz w:val="22"/>
                <w:szCs w:val="22"/>
              </w:rPr>
              <w:t>L’operatore economico:</w:t>
            </w:r>
          </w:p>
        </w:tc>
        <w:tc>
          <w:tcPr>
            <w:tcW w:w="4474" w:type="dxa"/>
            <w:gridSpan w:val="2"/>
            <w:tcBorders>
              <w:top w:val="dotted" w:sz="4" w:space="0" w:color="auto"/>
              <w:bottom w:val="dotted" w:sz="4" w:space="0" w:color="auto"/>
            </w:tcBorders>
            <w:vAlign w:val="center"/>
          </w:tcPr>
          <w:p w:rsidR="00C07059" w:rsidRPr="00D214B4" w:rsidRDefault="00C07059" w:rsidP="00150398">
            <w:pPr>
              <w:jc w:val="center"/>
              <w:rPr>
                <w:rFonts w:ascii="Calibri" w:hAnsi="Calibri" w:cs="Calibri"/>
                <w:b/>
                <w:sz w:val="22"/>
                <w:szCs w:val="22"/>
              </w:rPr>
            </w:pPr>
          </w:p>
        </w:tc>
      </w:tr>
      <w:tr w:rsidR="00C07059" w:rsidRPr="00D214B4" w:rsidTr="00C07059">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C07059" w:rsidRPr="005E2D30" w:rsidRDefault="00C07059" w:rsidP="00150398">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ha risarcito interamente il danno?</w:t>
            </w:r>
          </w:p>
        </w:tc>
        <w:tc>
          <w:tcPr>
            <w:tcW w:w="2198" w:type="dxa"/>
            <w:tcBorders>
              <w:top w:val="dotted" w:sz="4" w:space="0" w:color="auto"/>
              <w:bottom w:val="dotted" w:sz="4" w:space="0" w:color="auto"/>
              <w:right w:val="nil"/>
            </w:tcBorders>
            <w:vAlign w:val="center"/>
          </w:tcPr>
          <w:p w:rsidR="00C07059" w:rsidRPr="00D214B4" w:rsidRDefault="00BF6486" w:rsidP="00150398">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C07059" w:rsidRPr="00D214B4" w:rsidRDefault="00BF6486" w:rsidP="00150398">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NO</w:t>
            </w:r>
          </w:p>
        </w:tc>
      </w:tr>
      <w:tr w:rsidR="00C07059" w:rsidRPr="00D214B4" w:rsidTr="00C07059">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C07059" w:rsidRPr="005E2D30" w:rsidRDefault="00C07059" w:rsidP="00150398">
            <w:pPr>
              <w:ind w:left="537" w:hanging="283"/>
              <w:rPr>
                <w:rFonts w:ascii="Calibri" w:hAnsi="Calibri" w:cs="Calibri"/>
                <w:sz w:val="22"/>
                <w:szCs w:val="22"/>
              </w:rPr>
            </w:pPr>
            <w:r w:rsidRPr="005E2D30">
              <w:rPr>
                <w:rFonts w:ascii="Calibri" w:hAnsi="Calibri" w:cs="Calibri"/>
                <w:sz w:val="22"/>
                <w:szCs w:val="22"/>
              </w:rPr>
              <w:t>-</w:t>
            </w:r>
            <w:r w:rsidRPr="005E2D30">
              <w:rPr>
                <w:rFonts w:ascii="Calibri" w:hAnsi="Calibri" w:cs="Calibri"/>
                <w:sz w:val="22"/>
                <w:szCs w:val="22"/>
              </w:rPr>
              <w:tab/>
            </w:r>
            <w:r w:rsidRPr="006E50C8">
              <w:rPr>
                <w:rFonts w:ascii="Calibri" w:hAnsi="Calibri" w:cs="Calibri"/>
                <w:sz w:val="22"/>
                <w:szCs w:val="22"/>
              </w:rPr>
              <w:t>si è impegnato formalmente a risarcire il danno?</w:t>
            </w:r>
          </w:p>
        </w:tc>
        <w:tc>
          <w:tcPr>
            <w:tcW w:w="2198" w:type="dxa"/>
            <w:tcBorders>
              <w:top w:val="dotted" w:sz="4" w:space="0" w:color="auto"/>
              <w:bottom w:val="dotted" w:sz="4" w:space="0" w:color="auto"/>
              <w:right w:val="nil"/>
            </w:tcBorders>
            <w:vAlign w:val="center"/>
          </w:tcPr>
          <w:p w:rsidR="00C07059" w:rsidRPr="00D214B4" w:rsidRDefault="00BF6486" w:rsidP="00150398">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SI</w:t>
            </w:r>
          </w:p>
        </w:tc>
        <w:tc>
          <w:tcPr>
            <w:tcW w:w="2276" w:type="dxa"/>
            <w:tcBorders>
              <w:top w:val="dotted" w:sz="4" w:space="0" w:color="auto"/>
              <w:left w:val="nil"/>
              <w:bottom w:val="dotted" w:sz="4" w:space="0" w:color="auto"/>
            </w:tcBorders>
            <w:vAlign w:val="center"/>
          </w:tcPr>
          <w:p w:rsidR="00C07059" w:rsidRPr="00D214B4" w:rsidRDefault="00BF6486" w:rsidP="00150398">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NO</w:t>
            </w:r>
          </w:p>
        </w:tc>
      </w:tr>
      <w:tr w:rsidR="00C07059" w:rsidRPr="00D214B4" w:rsidTr="00C07059">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C07059" w:rsidRPr="006E50C8" w:rsidRDefault="00C07059" w:rsidP="00150398">
            <w:pPr>
              <w:ind w:left="254" w:hanging="254"/>
              <w:rPr>
                <w:rFonts w:ascii="Calibri" w:hAnsi="Calibri" w:cs="Calibri"/>
                <w:sz w:val="22"/>
                <w:szCs w:val="22"/>
              </w:rPr>
            </w:pPr>
            <w:r w:rsidRPr="006E50C8">
              <w:rPr>
                <w:rFonts w:ascii="Calibri" w:hAnsi="Calibri" w:cs="Calibri"/>
                <w:sz w:val="22"/>
                <w:szCs w:val="22"/>
              </w:rPr>
              <w:t>2)</w:t>
            </w:r>
            <w:r w:rsidRPr="006E50C8">
              <w:rPr>
                <w:rFonts w:ascii="Calibri" w:hAnsi="Calibri" w:cs="Calibri"/>
                <w:sz w:val="22"/>
                <w:szCs w:val="22"/>
              </w:rPr>
              <w:tab/>
              <w:t>L'operatore economico ha adottato misure di carattere tecnico o</w:t>
            </w:r>
            <w:r>
              <w:rPr>
                <w:rFonts w:ascii="Calibri" w:hAnsi="Calibri" w:cs="Calibri"/>
                <w:sz w:val="22"/>
                <w:szCs w:val="22"/>
              </w:rPr>
              <w:t xml:space="preserve"> </w:t>
            </w:r>
            <w:r w:rsidRPr="006E50C8">
              <w:rPr>
                <w:rFonts w:ascii="Calibri" w:hAnsi="Calibri" w:cs="Calibri"/>
                <w:sz w:val="22"/>
                <w:szCs w:val="22"/>
              </w:rPr>
              <w:t>organizzativo e relativi al personale idonei a prevenire ulteriori illeciti o</w:t>
            </w:r>
            <w:r>
              <w:rPr>
                <w:rFonts w:ascii="Calibri" w:hAnsi="Calibri" w:cs="Calibri"/>
                <w:sz w:val="22"/>
                <w:szCs w:val="22"/>
              </w:rPr>
              <w:t xml:space="preserve"> </w:t>
            </w:r>
            <w:r w:rsidRPr="006E50C8">
              <w:rPr>
                <w:rFonts w:ascii="Calibri" w:hAnsi="Calibri" w:cs="Calibri"/>
                <w:sz w:val="22"/>
                <w:szCs w:val="22"/>
              </w:rPr>
              <w:t>reati?</w:t>
            </w:r>
          </w:p>
        </w:tc>
        <w:tc>
          <w:tcPr>
            <w:tcW w:w="2198" w:type="dxa"/>
            <w:tcBorders>
              <w:top w:val="dotted" w:sz="4" w:space="0" w:color="auto"/>
              <w:bottom w:val="dotted" w:sz="4" w:space="0" w:color="auto"/>
              <w:right w:val="nil"/>
            </w:tcBorders>
          </w:tcPr>
          <w:p w:rsidR="00C07059" w:rsidRPr="00D214B4" w:rsidRDefault="00BF6486"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SI</w:t>
            </w:r>
          </w:p>
        </w:tc>
        <w:tc>
          <w:tcPr>
            <w:tcW w:w="2276" w:type="dxa"/>
            <w:tcBorders>
              <w:top w:val="dotted" w:sz="4" w:space="0" w:color="auto"/>
              <w:left w:val="nil"/>
              <w:bottom w:val="dotted" w:sz="4" w:space="0" w:color="auto"/>
            </w:tcBorders>
          </w:tcPr>
          <w:p w:rsidR="00C07059" w:rsidRPr="00D214B4" w:rsidRDefault="00BF6486" w:rsidP="00150398">
            <w:pPr>
              <w:spacing w:before="120"/>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C07059">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07059">
              <w:rPr>
                <w:rFonts w:ascii="Calibri" w:hAnsi="Calibri" w:cs="Calibri"/>
                <w:b/>
                <w:sz w:val="22"/>
                <w:szCs w:val="22"/>
              </w:rPr>
              <w:t xml:space="preserve"> NO</w:t>
            </w:r>
          </w:p>
        </w:tc>
      </w:tr>
      <w:tr w:rsidR="00C07059" w:rsidRPr="00D214B4" w:rsidTr="00C07059">
        <w:trPr>
          <w:trHeight w:val="397"/>
        </w:trPr>
        <w:tc>
          <w:tcPr>
            <w:tcW w:w="5340" w:type="dxa"/>
            <w:tcBorders>
              <w:top w:val="dotted" w:sz="4" w:space="0" w:color="auto"/>
            </w:tcBorders>
            <w:shd w:val="clear" w:color="auto" w:fill="F2F2F2" w:themeFill="background1" w:themeFillShade="F2"/>
            <w:vAlign w:val="center"/>
          </w:tcPr>
          <w:p w:rsidR="00C07059" w:rsidRPr="002F6862" w:rsidRDefault="00C07059" w:rsidP="00150398">
            <w:pPr>
              <w:rPr>
                <w:rFonts w:ascii="Calibri" w:hAnsi="Calibri" w:cs="Calibri"/>
                <w:sz w:val="22"/>
                <w:szCs w:val="22"/>
              </w:rPr>
            </w:pPr>
            <w:r w:rsidRPr="00DA77AE">
              <w:rPr>
                <w:rFonts w:ascii="Calibri" w:hAnsi="Calibri" w:cs="Calibri"/>
                <w:sz w:val="22"/>
                <w:szCs w:val="22"/>
              </w:rPr>
              <w:t>In caso affermativo elencare la documentazione pertinente e, se</w:t>
            </w:r>
            <w:r>
              <w:rPr>
                <w:rFonts w:ascii="Calibri" w:hAnsi="Calibri" w:cs="Calibri"/>
                <w:sz w:val="22"/>
                <w:szCs w:val="22"/>
              </w:rPr>
              <w:t xml:space="preserve"> </w:t>
            </w:r>
            <w:r w:rsidRPr="00DA77AE">
              <w:rPr>
                <w:rFonts w:ascii="Calibri" w:hAnsi="Calibri" w:cs="Calibri"/>
                <w:sz w:val="22"/>
                <w:szCs w:val="22"/>
              </w:rPr>
              <w:t>disponibile elettronicamente, indicare: (indirizzo web, autorità o</w:t>
            </w:r>
            <w:r>
              <w:rPr>
                <w:rFonts w:ascii="Calibri" w:hAnsi="Calibri" w:cs="Calibri"/>
                <w:sz w:val="22"/>
                <w:szCs w:val="22"/>
              </w:rPr>
              <w:t xml:space="preserve"> </w:t>
            </w:r>
            <w:r w:rsidRPr="00DA77AE">
              <w:rPr>
                <w:rFonts w:ascii="Calibri" w:hAnsi="Calibri" w:cs="Calibri"/>
                <w:sz w:val="22"/>
                <w:szCs w:val="22"/>
              </w:rPr>
              <w:t>organismo di emanazione, riferimento preciso della documentazione):</w:t>
            </w:r>
          </w:p>
        </w:tc>
        <w:tc>
          <w:tcPr>
            <w:tcW w:w="4474" w:type="dxa"/>
            <w:gridSpan w:val="2"/>
            <w:tcBorders>
              <w:top w:val="dotted" w:sz="4" w:space="0" w:color="auto"/>
            </w:tcBorders>
            <w:vAlign w:val="center"/>
          </w:tcPr>
          <w:p w:rsidR="00C07059" w:rsidRPr="00D214B4" w:rsidRDefault="00C07059" w:rsidP="00150398">
            <w:pPr>
              <w:spacing w:before="120" w:after="120"/>
              <w:rPr>
                <w:rFonts w:ascii="Calibri" w:hAnsi="Calibri" w:cs="Calibri"/>
                <w:b/>
                <w:sz w:val="22"/>
                <w:szCs w:val="22"/>
              </w:rPr>
            </w:pPr>
          </w:p>
        </w:tc>
      </w:tr>
    </w:tbl>
    <w:p w:rsidR="00C07059" w:rsidRDefault="00C07059" w:rsidP="00CF78E1">
      <w:pPr>
        <w:pStyle w:val="Paragrafoelenco1"/>
        <w:ind w:left="0"/>
        <w:jc w:val="both"/>
        <w:rPr>
          <w:rFonts w:asciiTheme="minorHAnsi" w:hAnsiTheme="minorHAnsi"/>
          <w:color w:val="auto"/>
          <w:sz w:val="22"/>
        </w:rPr>
      </w:pPr>
    </w:p>
    <w:p w:rsidR="00A43AA7" w:rsidRDefault="00A43AA7" w:rsidP="00CF78E1">
      <w:pPr>
        <w:pStyle w:val="Paragrafoelenco1"/>
        <w:ind w:left="0"/>
        <w:jc w:val="both"/>
        <w:rPr>
          <w:rFonts w:asciiTheme="minorHAnsi" w:hAnsiTheme="minorHAnsi"/>
          <w:color w:val="auto"/>
          <w:sz w:val="22"/>
        </w:rPr>
      </w:pPr>
    </w:p>
    <w:p w:rsidR="00C173A0" w:rsidRPr="00A83AFF" w:rsidRDefault="00AE0B4A" w:rsidP="00F30BBC">
      <w:pPr>
        <w:pStyle w:val="Paragrafoelenco1"/>
        <w:ind w:left="709" w:hanging="425"/>
        <w:jc w:val="both"/>
        <w:rPr>
          <w:rFonts w:asciiTheme="minorHAnsi" w:hAnsiTheme="minorHAnsi"/>
          <w:color w:val="auto"/>
          <w:sz w:val="22"/>
        </w:rPr>
      </w:pPr>
      <w:r>
        <w:rPr>
          <w:rFonts w:asciiTheme="minorHAnsi" w:hAnsiTheme="minorHAnsi"/>
          <w:b/>
          <w:color w:val="auto"/>
          <w:sz w:val="22"/>
        </w:rPr>
        <w:t>1</w:t>
      </w:r>
      <w:r w:rsidR="00F30BBC" w:rsidRPr="00A83AFF">
        <w:rPr>
          <w:rFonts w:asciiTheme="minorHAnsi" w:hAnsiTheme="minorHAnsi"/>
          <w:b/>
          <w:color w:val="auto"/>
          <w:sz w:val="22"/>
        </w:rPr>
        <w:t>.</w:t>
      </w:r>
      <w:r w:rsidR="00A43AA7">
        <w:rPr>
          <w:rFonts w:asciiTheme="minorHAnsi" w:hAnsiTheme="minorHAnsi"/>
          <w:b/>
          <w:color w:val="auto"/>
          <w:sz w:val="22"/>
        </w:rPr>
        <w:t>b</w:t>
      </w:r>
      <w:r w:rsidR="00F30BBC" w:rsidRPr="00A83AFF">
        <w:rPr>
          <w:rFonts w:asciiTheme="minorHAnsi" w:hAnsiTheme="minorHAnsi"/>
          <w:b/>
          <w:color w:val="auto"/>
          <w:sz w:val="22"/>
        </w:rPr>
        <w:t>)</w:t>
      </w:r>
      <w:r w:rsidR="00F30BBC" w:rsidRPr="00A83AFF">
        <w:rPr>
          <w:rFonts w:asciiTheme="minorHAnsi" w:hAnsiTheme="minorHAnsi"/>
          <w:color w:val="auto"/>
          <w:sz w:val="22"/>
        </w:rPr>
        <w:tab/>
      </w:r>
      <w:r w:rsidR="00C173A0" w:rsidRPr="00A83AFF">
        <w:rPr>
          <w:rFonts w:asciiTheme="minorHAnsi" w:hAnsiTheme="minorHAnsi"/>
          <w:color w:val="auto"/>
          <w:sz w:val="22"/>
        </w:rPr>
        <w:t>di non presentare nella procedura di gara in corso e negli affidamenti di subappalti documentazione o dichiarazioni non veritiere</w:t>
      </w:r>
      <w:r w:rsidR="00F30BBC" w:rsidRPr="003E61A0">
        <w:rPr>
          <w:rFonts w:asciiTheme="minorHAnsi" w:hAnsiTheme="minorHAnsi"/>
          <w:color w:val="auto"/>
          <w:sz w:val="20"/>
        </w:rPr>
        <w:t xml:space="preserve"> </w:t>
      </w:r>
      <w:r w:rsidR="00F30BBC" w:rsidRPr="003E61A0">
        <w:rPr>
          <w:rFonts w:asciiTheme="minorHAnsi" w:hAnsiTheme="minorHAnsi"/>
          <w:i/>
          <w:color w:val="auto"/>
          <w:sz w:val="20"/>
        </w:rPr>
        <w:t>(</w:t>
      </w:r>
      <w:r w:rsidR="00F30BBC" w:rsidRPr="003E61A0">
        <w:rPr>
          <w:rFonts w:asciiTheme="minorHAnsi" w:hAnsiTheme="minorHAnsi"/>
          <w:i/>
          <w:color w:val="auto"/>
          <w:sz w:val="20"/>
          <w:u w:val="single"/>
        </w:rPr>
        <w:t>art. 80, comma 5, lett. f-bis</w:t>
      </w:r>
      <w:r w:rsidR="00F30BBC" w:rsidRPr="003E61A0">
        <w:rPr>
          <w:rFonts w:asciiTheme="minorHAnsi" w:hAnsiTheme="minorHAnsi"/>
          <w:color w:val="auto"/>
          <w:sz w:val="20"/>
          <w:u w:val="single"/>
        </w:rPr>
        <w:t xml:space="preserve"> </w:t>
      </w:r>
      <w:r w:rsidR="00F30BBC" w:rsidRPr="003E61A0">
        <w:rPr>
          <w:rFonts w:asciiTheme="minorHAnsi" w:hAnsiTheme="minorHAnsi"/>
          <w:i/>
          <w:color w:val="auto"/>
          <w:sz w:val="20"/>
          <w:u w:val="single"/>
        </w:rPr>
        <w:t>del Codice</w:t>
      </w:r>
      <w:r w:rsidR="00F30BBC" w:rsidRPr="003E61A0">
        <w:rPr>
          <w:rFonts w:asciiTheme="minorHAnsi" w:hAnsiTheme="minorHAnsi"/>
          <w:i/>
          <w:color w:val="auto"/>
          <w:sz w:val="20"/>
        </w:rPr>
        <w:t>)</w:t>
      </w:r>
      <w:r w:rsidR="00F30BBC" w:rsidRPr="003E61A0">
        <w:rPr>
          <w:rFonts w:asciiTheme="minorHAnsi" w:hAnsiTheme="minorHAnsi"/>
          <w:color w:val="auto"/>
          <w:sz w:val="20"/>
        </w:rPr>
        <w:t>;</w:t>
      </w:r>
    </w:p>
    <w:p w:rsidR="00EC7432" w:rsidRDefault="00EC7432" w:rsidP="00C173A0">
      <w:pPr>
        <w:pStyle w:val="Paragrafoelenco1"/>
        <w:tabs>
          <w:tab w:val="left" w:pos="284"/>
        </w:tabs>
        <w:ind w:left="644" w:hanging="644"/>
        <w:jc w:val="both"/>
        <w:rPr>
          <w:rFonts w:asciiTheme="minorHAnsi" w:hAnsiTheme="minorHAnsi"/>
          <w:color w:val="auto"/>
          <w:sz w:val="22"/>
        </w:rPr>
      </w:pPr>
    </w:p>
    <w:p w:rsidR="00844274" w:rsidRDefault="00844274" w:rsidP="00844274">
      <w:pPr>
        <w:pStyle w:val="Paragrafoelenco1"/>
        <w:tabs>
          <w:tab w:val="left" w:pos="284"/>
        </w:tabs>
        <w:ind w:left="0"/>
        <w:jc w:val="both"/>
        <w:rPr>
          <w:rFonts w:asciiTheme="minorHAnsi" w:hAnsiTheme="minorHAnsi"/>
          <w:color w:val="auto"/>
          <w:sz w:val="22"/>
        </w:rPr>
      </w:pPr>
    </w:p>
    <w:p w:rsidR="00C173A0" w:rsidRPr="00A83AFF" w:rsidRDefault="00AE0B4A" w:rsidP="00F30BBC">
      <w:pPr>
        <w:pStyle w:val="Paragrafoelenco1"/>
        <w:ind w:left="709" w:hanging="425"/>
        <w:jc w:val="both"/>
        <w:rPr>
          <w:rFonts w:asciiTheme="minorHAnsi" w:hAnsiTheme="minorHAnsi"/>
          <w:color w:val="auto"/>
          <w:szCs w:val="24"/>
        </w:rPr>
      </w:pPr>
      <w:r>
        <w:rPr>
          <w:rFonts w:asciiTheme="minorHAnsi" w:hAnsiTheme="minorHAnsi"/>
          <w:b/>
          <w:color w:val="auto"/>
          <w:sz w:val="22"/>
        </w:rPr>
        <w:t>1</w:t>
      </w:r>
      <w:r w:rsidR="00F30BBC" w:rsidRPr="00A83AFF">
        <w:rPr>
          <w:rFonts w:asciiTheme="minorHAnsi" w:hAnsiTheme="minorHAnsi"/>
          <w:b/>
          <w:color w:val="auto"/>
          <w:sz w:val="22"/>
        </w:rPr>
        <w:t>.</w:t>
      </w:r>
      <w:r w:rsidR="00A43AA7">
        <w:rPr>
          <w:rFonts w:asciiTheme="minorHAnsi" w:hAnsiTheme="minorHAnsi"/>
          <w:b/>
          <w:color w:val="auto"/>
          <w:sz w:val="22"/>
        </w:rPr>
        <w:t>c</w:t>
      </w:r>
      <w:r w:rsidR="00F30BBC" w:rsidRPr="00A83AFF">
        <w:rPr>
          <w:rFonts w:asciiTheme="minorHAnsi" w:hAnsiTheme="minorHAnsi"/>
          <w:b/>
          <w:color w:val="auto"/>
          <w:sz w:val="22"/>
        </w:rPr>
        <w:t>)</w:t>
      </w:r>
      <w:r w:rsidR="00F30BBC" w:rsidRPr="00A83AFF">
        <w:rPr>
          <w:rFonts w:asciiTheme="minorHAnsi" w:hAnsiTheme="minorHAnsi"/>
          <w:color w:val="auto"/>
          <w:sz w:val="22"/>
        </w:rPr>
        <w:tab/>
      </w:r>
      <w:r w:rsidR="00F30BBC" w:rsidRPr="00A83AFF">
        <w:rPr>
          <w:rFonts w:asciiTheme="minorHAnsi" w:hAnsiTheme="minorHAnsi"/>
          <w:color w:val="auto"/>
          <w:sz w:val="22"/>
          <w:szCs w:val="24"/>
        </w:rPr>
        <w:t>L’operatore economico si trova in una delle seguenti situazioni</w:t>
      </w:r>
      <w:r w:rsidR="0019407D">
        <w:rPr>
          <w:rFonts w:asciiTheme="minorHAnsi" w:hAnsiTheme="minorHAnsi"/>
          <w:color w:val="auto"/>
          <w:sz w:val="22"/>
          <w:szCs w:val="24"/>
        </w:rPr>
        <w:t xml:space="preserve"> </w:t>
      </w:r>
      <w:r w:rsidR="00F30BBC" w:rsidRPr="00A83AFF">
        <w:rPr>
          <w:rFonts w:asciiTheme="minorHAnsi" w:hAnsiTheme="minorHAnsi"/>
          <w:color w:val="auto"/>
          <w:sz w:val="22"/>
          <w:szCs w:val="24"/>
        </w:rPr>
        <w:t>?</w:t>
      </w:r>
    </w:p>
    <w:p w:rsidR="00883B3F" w:rsidRPr="00DC6050" w:rsidRDefault="00883B3F" w:rsidP="00C173A0">
      <w:pPr>
        <w:tabs>
          <w:tab w:val="left" w:pos="120"/>
        </w:tabs>
        <w:jc w:val="both"/>
        <w:rPr>
          <w:rFonts w:asciiTheme="minorHAnsi" w:hAnsiTheme="minorHAnsi"/>
          <w:color w:val="auto"/>
          <w:sz w:val="22"/>
          <w:szCs w:val="24"/>
        </w:rPr>
      </w:pPr>
    </w:p>
    <w:tbl>
      <w:tblPr>
        <w:tblW w:w="9801" w:type="dxa"/>
        <w:tblInd w:w="381" w:type="dxa"/>
        <w:tblLayout w:type="fixed"/>
        <w:tblCellMar>
          <w:left w:w="113" w:type="dxa"/>
        </w:tblCellMar>
        <w:tblLook w:val="0000"/>
      </w:tblPr>
      <w:tblGrid>
        <w:gridCol w:w="5386"/>
        <w:gridCol w:w="2152"/>
        <w:gridCol w:w="2263"/>
      </w:tblGrid>
      <w:tr w:rsidR="00C173A0" w:rsidRPr="00A83AFF" w:rsidTr="003E61A0">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C173A0" w:rsidRPr="00A83AFF" w:rsidRDefault="00C173A0" w:rsidP="00F30BBC">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w:t>
            </w:r>
            <w:r w:rsidR="00F30BBC"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BF6486" w:rsidP="003337E4">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C173A0"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C173A0"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BF6486" w:rsidP="003337E4">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C173A0"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C173A0" w:rsidRPr="00A83AFF">
              <w:rPr>
                <w:rFonts w:asciiTheme="minorHAnsi" w:hAnsiTheme="minorHAnsi"/>
                <w:b/>
                <w:color w:val="auto"/>
                <w:sz w:val="22"/>
                <w:szCs w:val="24"/>
              </w:rPr>
              <w:t xml:space="preserve"> NO</w:t>
            </w:r>
          </w:p>
        </w:tc>
      </w:tr>
      <w:tr w:rsidR="00C173A0" w:rsidRPr="00A83AFF" w:rsidTr="003E61A0">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C173A0" w:rsidRPr="00A83AFF" w:rsidRDefault="00C173A0" w:rsidP="003337E4">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C173A0" w:rsidRPr="00A83AFF" w:rsidRDefault="00C173A0" w:rsidP="003337E4">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C173A0" w:rsidRPr="00A83AFF" w:rsidTr="003E61A0">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C173A0" w:rsidRPr="00A83AFF" w:rsidRDefault="00C173A0" w:rsidP="003337E4">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C173A0" w:rsidRPr="00A83AFF" w:rsidRDefault="00C173A0" w:rsidP="003337E4">
            <w:pPr>
              <w:snapToGrid w:val="0"/>
              <w:spacing w:before="120"/>
              <w:jc w:val="center"/>
              <w:rPr>
                <w:rFonts w:asciiTheme="minorHAnsi" w:hAnsiTheme="minorHAnsi"/>
              </w:rPr>
            </w:pPr>
          </w:p>
        </w:tc>
      </w:tr>
    </w:tbl>
    <w:p w:rsidR="00EC7432" w:rsidRPr="00EC7432" w:rsidRDefault="00EC7432" w:rsidP="00BD66AD">
      <w:pPr>
        <w:pStyle w:val="Paragrafoelenco1"/>
        <w:tabs>
          <w:tab w:val="left" w:pos="120"/>
        </w:tabs>
        <w:ind w:left="0"/>
        <w:jc w:val="both"/>
        <w:rPr>
          <w:rFonts w:asciiTheme="minorHAnsi" w:hAnsiTheme="minorHAnsi"/>
          <w:color w:val="auto"/>
          <w:sz w:val="22"/>
          <w:szCs w:val="22"/>
        </w:rPr>
      </w:pPr>
    </w:p>
    <w:p w:rsidR="00EC7432" w:rsidRPr="00EC7432" w:rsidRDefault="00EC7432" w:rsidP="00BD66AD">
      <w:pPr>
        <w:pStyle w:val="Paragrafoelenco1"/>
        <w:tabs>
          <w:tab w:val="left" w:pos="120"/>
        </w:tabs>
        <w:ind w:left="0"/>
        <w:jc w:val="both"/>
        <w:rPr>
          <w:rFonts w:asciiTheme="minorHAnsi" w:hAnsiTheme="minorHAnsi"/>
          <w:color w:val="auto"/>
          <w:sz w:val="22"/>
          <w:szCs w:val="22"/>
        </w:rPr>
      </w:pPr>
    </w:p>
    <w:p w:rsidR="00537B4F" w:rsidRPr="00844274" w:rsidRDefault="00537B4F" w:rsidP="00844274">
      <w:pPr>
        <w:pStyle w:val="Paragrafoelenco1"/>
        <w:numPr>
          <w:ilvl w:val="0"/>
          <w:numId w:val="2"/>
        </w:numPr>
        <w:ind w:left="284" w:hanging="284"/>
        <w:jc w:val="both"/>
        <w:rPr>
          <w:rFonts w:asciiTheme="minorHAnsi" w:hAnsiTheme="minorHAnsi" w:cstheme="minorHAnsi"/>
          <w:b/>
          <w:sz w:val="22"/>
        </w:rPr>
      </w:pPr>
      <w:r w:rsidRPr="00844274">
        <w:rPr>
          <w:rFonts w:asciiTheme="minorHAnsi" w:hAnsiTheme="minorHAnsi" w:cstheme="minorHAnsi"/>
          <w:b/>
          <w:sz w:val="22"/>
        </w:rPr>
        <w:t>I</w:t>
      </w:r>
      <w:r w:rsidR="00844274" w:rsidRPr="00844274">
        <w:rPr>
          <w:rFonts w:asciiTheme="minorHAnsi" w:hAnsiTheme="minorHAnsi" w:cstheme="minorHAnsi"/>
          <w:b/>
          <w:sz w:val="22"/>
        </w:rPr>
        <w:t>dentificazione dell’operatore economico e idoneità professionale in relazione alla propria ragione sociale</w:t>
      </w:r>
    </w:p>
    <w:p w:rsidR="00D7053A" w:rsidRPr="00BD66AD" w:rsidRDefault="00D7053A" w:rsidP="00BD66AD">
      <w:pPr>
        <w:pStyle w:val="Paragrafoelenco1"/>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537B4F" w:rsidTr="00CF78E1">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DC6050" w:rsidRDefault="00AE0B4A" w:rsidP="00AE0B4A">
            <w:pPr>
              <w:tabs>
                <w:tab w:val="left" w:pos="540"/>
              </w:tabs>
              <w:spacing w:before="60" w:after="60"/>
              <w:rPr>
                <w:rFonts w:asciiTheme="minorHAnsi" w:hAnsiTheme="minorHAnsi" w:cstheme="minorHAnsi"/>
              </w:rPr>
            </w:pPr>
            <w:r w:rsidRPr="00DC6050">
              <w:rPr>
                <w:rFonts w:asciiTheme="minorHAnsi" w:hAnsiTheme="minorHAnsi" w:cstheme="minorHAnsi"/>
                <w:b/>
                <w:sz w:val="22"/>
              </w:rPr>
              <w:t>2</w:t>
            </w:r>
            <w:r w:rsidR="00537B4F" w:rsidRPr="00DC6050">
              <w:rPr>
                <w:rFonts w:asciiTheme="minorHAnsi" w:hAnsiTheme="minorHAnsi" w:cstheme="minorHAnsi"/>
                <w:b/>
                <w:sz w:val="22"/>
              </w:rPr>
              <w:t>.</w:t>
            </w:r>
            <w:r w:rsidRPr="00DC6050">
              <w:rPr>
                <w:rFonts w:asciiTheme="minorHAnsi" w:hAnsiTheme="minorHAnsi" w:cstheme="minorHAnsi"/>
                <w:b/>
                <w:sz w:val="22"/>
              </w:rPr>
              <w:t>a</w:t>
            </w:r>
            <w:r w:rsidR="00537B4F" w:rsidRPr="00DC6050">
              <w:rPr>
                <w:rFonts w:asciiTheme="minorHAnsi" w:hAnsiTheme="minorHAnsi" w:cstheme="minorHAnsi"/>
                <w:b/>
                <w:sz w:val="22"/>
              </w:rPr>
              <w:t>)</w:t>
            </w:r>
            <w:r w:rsidR="00537B4F" w:rsidRPr="00DC6050">
              <w:rPr>
                <w:rFonts w:asciiTheme="minorHAnsi" w:hAnsiTheme="minorHAnsi" w:cstheme="minorHAnsi"/>
                <w:b/>
                <w:sz w:val="22"/>
              </w:rPr>
              <w:tab/>
            </w:r>
            <w:r w:rsidR="001A5B97" w:rsidRPr="00DC6050">
              <w:rPr>
                <w:rFonts w:asciiTheme="minorHAnsi" w:hAnsiTheme="minorHAnsi" w:cstheme="minorHAnsi"/>
                <w:b/>
                <w:sz w:val="22"/>
              </w:rPr>
              <w:t xml:space="preserve">dati identificativi </w:t>
            </w:r>
            <w:r w:rsidR="00537B4F" w:rsidRPr="00DC6050">
              <w:rPr>
                <w:rFonts w:asciiTheme="minorHAnsi" w:hAnsiTheme="minorHAnsi" w:cstheme="minorHAnsi"/>
                <w:b/>
                <w:sz w:val="22"/>
              </w:rPr>
              <w:t xml:space="preserve">da compilare in caso di </w:t>
            </w:r>
            <w:r w:rsidR="00F7635A" w:rsidRPr="00DC6050">
              <w:rPr>
                <w:rFonts w:asciiTheme="minorHAnsi" w:hAnsiTheme="minorHAnsi" w:cstheme="minorHAnsi"/>
                <w:b/>
                <w:sz w:val="22"/>
                <w:u w:val="single"/>
              </w:rPr>
              <w:t>PROFESSIONISTA SINGOLO</w:t>
            </w:r>
          </w:p>
        </w:tc>
      </w:tr>
    </w:tbl>
    <w:p w:rsidR="00537B4F" w:rsidRPr="0059780B" w:rsidRDefault="00537B4F" w:rsidP="00537B4F">
      <w:pPr>
        <w:spacing w:before="60" w:after="120"/>
        <w:ind w:right="-6"/>
        <w:rPr>
          <w:rFonts w:asciiTheme="minorHAnsi" w:hAnsiTheme="minorHAnsi" w:cstheme="minorHAnsi"/>
          <w:sz w:val="20"/>
          <w:szCs w:val="16"/>
        </w:rPr>
      </w:pPr>
    </w:p>
    <w:tbl>
      <w:tblPr>
        <w:tblW w:w="10013" w:type="dxa"/>
        <w:tblInd w:w="-5" w:type="dxa"/>
        <w:tblLook w:val="01E0"/>
      </w:tblPr>
      <w:tblGrid>
        <w:gridCol w:w="2268"/>
        <w:gridCol w:w="362"/>
        <w:gridCol w:w="1078"/>
        <w:gridCol w:w="1080"/>
        <w:gridCol w:w="5152"/>
        <w:gridCol w:w="73"/>
      </w:tblGrid>
      <w:tr w:rsidR="00537B4F" w:rsidRPr="00537B4F" w:rsidTr="009E14FA">
        <w:trPr>
          <w:trHeight w:val="322"/>
        </w:trPr>
        <w:tc>
          <w:tcPr>
            <w:tcW w:w="2268" w:type="dxa"/>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5"/>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1A5B97" w:rsidRPr="00537B4F" w:rsidTr="009E14FA">
        <w:trPr>
          <w:trHeight w:val="311"/>
        </w:trPr>
        <w:tc>
          <w:tcPr>
            <w:tcW w:w="2268" w:type="dxa"/>
            <w:tcBorders>
              <w:left w:val="single" w:sz="4" w:space="0" w:color="auto"/>
            </w:tcBorders>
            <w:shd w:val="clear" w:color="auto" w:fill="auto"/>
          </w:tcPr>
          <w:p w:rsidR="001A5B97"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5"/>
            <w:tcBorders>
              <w:top w:val="dashSmallGap" w:sz="4" w:space="0" w:color="auto"/>
              <w:bottom w:val="dashSmallGap" w:sz="4" w:space="0" w:color="auto"/>
              <w:right w:val="single" w:sz="4" w:space="0" w:color="auto"/>
            </w:tcBorders>
            <w:shd w:val="clear" w:color="auto" w:fill="auto"/>
          </w:tcPr>
          <w:p w:rsidR="001A5B97" w:rsidRPr="00537B4F" w:rsidRDefault="001A5B97" w:rsidP="00CF78E1">
            <w:pPr>
              <w:tabs>
                <w:tab w:val="right" w:pos="9540"/>
              </w:tabs>
              <w:spacing w:before="80"/>
              <w:jc w:val="both"/>
              <w:rPr>
                <w:rFonts w:asciiTheme="minorHAnsi" w:hAnsiTheme="minorHAnsi" w:cstheme="minorHAnsi"/>
                <w:sz w:val="20"/>
                <w:lang w:val="de-DE"/>
              </w:rPr>
            </w:pPr>
          </w:p>
        </w:tc>
      </w:tr>
      <w:tr w:rsidR="00537B4F" w:rsidRPr="00537B4F" w:rsidTr="009E14FA">
        <w:trPr>
          <w:trHeight w:val="311"/>
        </w:trPr>
        <w:tc>
          <w:tcPr>
            <w:tcW w:w="2268"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00537B4F" w:rsidRPr="00537B4F">
              <w:rPr>
                <w:rFonts w:asciiTheme="minorHAnsi" w:hAnsiTheme="minorHAnsi" w:cstheme="minorHAnsi"/>
                <w:sz w:val="20"/>
              </w:rPr>
              <w:t>:</w:t>
            </w:r>
          </w:p>
        </w:tc>
        <w:tc>
          <w:tcPr>
            <w:tcW w:w="7740" w:type="dxa"/>
            <w:gridSpan w:val="5"/>
            <w:tcBorders>
              <w:top w:val="dashSmallGap"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9E14FA">
        <w:trPr>
          <w:trHeight w:val="322"/>
        </w:trPr>
        <w:tc>
          <w:tcPr>
            <w:tcW w:w="2268"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5"/>
            <w:tcBorders>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rPr>
            </w:pPr>
          </w:p>
        </w:tc>
      </w:tr>
      <w:tr w:rsidR="001A5B97" w:rsidRPr="00537B4F" w:rsidTr="009E14FA">
        <w:trPr>
          <w:trHeight w:val="322"/>
        </w:trPr>
        <w:tc>
          <w:tcPr>
            <w:tcW w:w="2268" w:type="dxa"/>
            <w:tcBorders>
              <w:lef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7740" w:type="dxa"/>
            <w:gridSpan w:val="5"/>
            <w:tcBorders>
              <w:bottom w:val="dashSmallGap" w:sz="4" w:space="0" w:color="auto"/>
              <w:righ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rsidTr="009E14FA">
        <w:trPr>
          <w:trHeight w:val="311"/>
        </w:trPr>
        <w:tc>
          <w:tcPr>
            <w:tcW w:w="3708" w:type="dxa"/>
            <w:gridSpan w:val="3"/>
            <w:tcBorders>
              <w:lef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Ordine professionale di appartenenza:</w:t>
            </w:r>
          </w:p>
        </w:tc>
        <w:tc>
          <w:tcPr>
            <w:tcW w:w="6300" w:type="dxa"/>
            <w:gridSpan w:val="3"/>
            <w:tcBorders>
              <w:top w:val="dashSmallGap" w:sz="4" w:space="0" w:color="auto"/>
              <w:bottom w:val="dashSmallGap" w:sz="4" w:space="0" w:color="auto"/>
              <w:righ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rsidTr="009E14FA">
        <w:trPr>
          <w:trHeight w:val="322"/>
        </w:trPr>
        <w:tc>
          <w:tcPr>
            <w:tcW w:w="4788" w:type="dxa"/>
            <w:gridSpan w:val="4"/>
            <w:tcBorders>
              <w:lef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numero ed anno di iscrizione all’Albo professionale:</w:t>
            </w:r>
          </w:p>
        </w:tc>
        <w:tc>
          <w:tcPr>
            <w:tcW w:w="5220" w:type="dxa"/>
            <w:gridSpan w:val="2"/>
            <w:tcBorders>
              <w:top w:val="dashSmallGap" w:sz="4" w:space="0" w:color="auto"/>
              <w:bottom w:val="dashSmallGap" w:sz="4" w:space="0" w:color="auto"/>
              <w:right w:val="single" w:sz="4" w:space="0" w:color="auto"/>
            </w:tcBorders>
            <w:shd w:val="clear" w:color="auto" w:fill="auto"/>
          </w:tcPr>
          <w:p w:rsidR="001A5B97" w:rsidRPr="00FB37E9" w:rsidRDefault="001A5B97" w:rsidP="001A5B97">
            <w:pPr>
              <w:tabs>
                <w:tab w:val="right" w:pos="9540"/>
              </w:tabs>
              <w:spacing w:before="80"/>
              <w:jc w:val="both"/>
              <w:rPr>
                <w:rFonts w:asciiTheme="minorHAnsi" w:hAnsiTheme="minorHAnsi" w:cstheme="minorHAnsi"/>
                <w:sz w:val="20"/>
              </w:rPr>
            </w:pPr>
          </w:p>
        </w:tc>
      </w:tr>
      <w:tr w:rsidR="001A5B97" w:rsidRPr="00537B4F" w:rsidTr="009E14FA">
        <w:trPr>
          <w:cantSplit/>
          <w:trHeight w:hRule="exact" w:val="113"/>
        </w:trPr>
        <w:tc>
          <w:tcPr>
            <w:tcW w:w="2630" w:type="dxa"/>
            <w:gridSpan w:val="2"/>
            <w:tcBorders>
              <w:left w:val="single" w:sz="4" w:space="0" w:color="auto"/>
              <w:bottom w:val="single" w:sz="4" w:space="0" w:color="auto"/>
            </w:tcBorders>
            <w:shd w:val="clear" w:color="auto" w:fill="auto"/>
          </w:tcPr>
          <w:p w:rsidR="001A5B97" w:rsidRPr="00537B4F" w:rsidRDefault="001A5B97" w:rsidP="001A5B97">
            <w:pPr>
              <w:rPr>
                <w:rFonts w:asciiTheme="minorHAnsi" w:hAnsiTheme="minorHAnsi" w:cstheme="minorHAnsi"/>
                <w:sz w:val="8"/>
                <w:szCs w:val="8"/>
              </w:rPr>
            </w:pPr>
          </w:p>
        </w:tc>
        <w:tc>
          <w:tcPr>
            <w:tcW w:w="7378" w:type="dxa"/>
            <w:gridSpan w:val="4"/>
            <w:tcBorders>
              <w:bottom w:val="single" w:sz="4" w:space="0" w:color="auto"/>
              <w:right w:val="single" w:sz="4" w:space="0" w:color="auto"/>
            </w:tcBorders>
            <w:shd w:val="clear" w:color="auto" w:fill="auto"/>
          </w:tcPr>
          <w:p w:rsidR="001A5B97" w:rsidRPr="00537B4F" w:rsidRDefault="001A5B97" w:rsidP="001A5B97">
            <w:pPr>
              <w:tabs>
                <w:tab w:val="right" w:pos="9540"/>
              </w:tabs>
              <w:spacing w:before="80" w:after="80" w:line="120" w:lineRule="auto"/>
              <w:jc w:val="both"/>
              <w:rPr>
                <w:rFonts w:asciiTheme="minorHAnsi" w:hAnsiTheme="minorHAnsi" w:cstheme="minorHAnsi"/>
                <w:sz w:val="8"/>
                <w:szCs w:val="8"/>
              </w:rPr>
            </w:pPr>
          </w:p>
        </w:tc>
      </w:tr>
      <w:tr w:rsidR="00DC6050" w:rsidRPr="00537B4F" w:rsidTr="009E14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PrEx>
        <w:trPr>
          <w:gridAfter w:val="1"/>
          <w:wAfter w:w="73" w:type="dxa"/>
        </w:trPr>
        <w:tc>
          <w:tcPr>
            <w:tcW w:w="9940" w:type="dxa"/>
            <w:gridSpan w:val="5"/>
            <w:tcBorders>
              <w:top w:val="single" w:sz="4" w:space="0" w:color="auto"/>
              <w:left w:val="single" w:sz="4" w:space="0" w:color="auto"/>
              <w:bottom w:val="single" w:sz="4" w:space="0" w:color="auto"/>
              <w:right w:val="single" w:sz="4" w:space="0" w:color="auto"/>
            </w:tcBorders>
            <w:shd w:val="clear" w:color="auto" w:fill="F3F3F3"/>
            <w:hideMark/>
          </w:tcPr>
          <w:p w:rsidR="00DC6050" w:rsidRPr="00E67678" w:rsidRDefault="00DC6050" w:rsidP="00055440">
            <w:pPr>
              <w:tabs>
                <w:tab w:val="left" w:pos="540"/>
              </w:tabs>
              <w:spacing w:before="60" w:after="60"/>
              <w:jc w:val="both"/>
              <w:rPr>
                <w:rFonts w:asciiTheme="minorHAnsi" w:hAnsiTheme="minorHAnsi" w:cstheme="minorHAnsi"/>
                <w:b/>
                <w:u w:val="single"/>
              </w:rPr>
            </w:pPr>
            <w:r>
              <w:rPr>
                <w:rFonts w:asciiTheme="minorHAnsi" w:hAnsiTheme="minorHAnsi" w:cstheme="minorHAnsi"/>
                <w:b/>
                <w:sz w:val="20"/>
              </w:rPr>
              <w:lastRenderedPageBreak/>
              <w:t>2</w:t>
            </w:r>
            <w:r w:rsidRPr="00537B4F">
              <w:rPr>
                <w:rFonts w:asciiTheme="minorHAnsi" w:hAnsiTheme="minorHAnsi" w:cstheme="minorHAnsi"/>
                <w:b/>
                <w:sz w:val="20"/>
              </w:rPr>
              <w:t>.</w:t>
            </w:r>
            <w:r>
              <w:rPr>
                <w:rFonts w:asciiTheme="minorHAnsi" w:hAnsiTheme="minorHAnsi" w:cstheme="minorHAnsi"/>
                <w:b/>
                <w:sz w:val="20"/>
              </w:rPr>
              <w:t>b</w:t>
            </w:r>
            <w:r w:rsidRPr="00537B4F">
              <w:rPr>
                <w:rFonts w:asciiTheme="minorHAnsi" w:hAnsiTheme="minorHAnsi" w:cstheme="minorHAnsi"/>
                <w:b/>
                <w:sz w:val="20"/>
              </w:rPr>
              <w:t>)</w:t>
            </w:r>
            <w:r w:rsidRPr="00537B4F">
              <w:rPr>
                <w:rFonts w:asciiTheme="minorHAnsi" w:hAnsiTheme="minorHAnsi" w:cstheme="minorHAnsi"/>
                <w:b/>
                <w:sz w:val="20"/>
              </w:rPr>
              <w:tab/>
            </w:r>
            <w:r w:rsidRPr="00DC6050">
              <w:rPr>
                <w:rFonts w:asciiTheme="minorHAnsi" w:hAnsiTheme="minorHAnsi" w:cstheme="minorHAnsi"/>
                <w:b/>
                <w:sz w:val="22"/>
              </w:rPr>
              <w:t>dati identificativi da compilare</w:t>
            </w:r>
            <w:r w:rsidRPr="00DC6050">
              <w:rPr>
                <w:rFonts w:asciiTheme="minorHAnsi" w:hAnsiTheme="minorHAnsi" w:cstheme="minorHAnsi"/>
                <w:sz w:val="28"/>
              </w:rPr>
              <w:t xml:space="preserve"> </w:t>
            </w:r>
            <w:r w:rsidRPr="00DC6050">
              <w:rPr>
                <w:rFonts w:asciiTheme="minorHAnsi" w:hAnsiTheme="minorHAnsi" w:cstheme="minorHAnsi"/>
                <w:b/>
                <w:sz w:val="22"/>
              </w:rPr>
              <w:t xml:space="preserve">in caso di </w:t>
            </w:r>
            <w:r w:rsidRPr="00DC6050">
              <w:rPr>
                <w:rFonts w:asciiTheme="minorHAnsi" w:hAnsiTheme="minorHAnsi" w:cstheme="minorHAnsi"/>
                <w:b/>
                <w:sz w:val="22"/>
                <w:u w:val="single"/>
              </w:rPr>
              <w:t xml:space="preserve">professionisti associati (studio associato) nel caso di rappresentante munito </w:t>
            </w:r>
            <w:r w:rsidRPr="00E67678">
              <w:rPr>
                <w:rFonts w:asciiTheme="minorHAnsi" w:hAnsiTheme="minorHAnsi" w:cstheme="minorHAnsi"/>
                <w:b/>
                <w:sz w:val="22"/>
                <w:u w:val="single"/>
              </w:rPr>
              <w:t>di idonei poteri</w:t>
            </w:r>
          </w:p>
          <w:p w:rsidR="00DC6050" w:rsidRPr="00537B4F" w:rsidRDefault="00DC6050" w:rsidP="00055440">
            <w:pPr>
              <w:tabs>
                <w:tab w:val="left" w:pos="540"/>
              </w:tabs>
              <w:spacing w:before="60" w:after="60"/>
              <w:jc w:val="both"/>
              <w:rPr>
                <w:rFonts w:asciiTheme="minorHAnsi" w:hAnsiTheme="minorHAnsi" w:cstheme="minorHAnsi"/>
                <w:sz w:val="20"/>
              </w:rPr>
            </w:pPr>
            <w:r w:rsidRPr="00E67678">
              <w:rPr>
                <w:rFonts w:asciiTheme="minorHAnsi" w:hAnsiTheme="minorHAnsi" w:cstheme="minorHAnsi"/>
                <w:b/>
                <w:sz w:val="20"/>
              </w:rPr>
              <w:t>(</w:t>
            </w:r>
            <w:r w:rsidRPr="00E67678">
              <w:rPr>
                <w:rFonts w:asciiTheme="minorHAnsi" w:hAnsiTheme="minorHAnsi" w:cstheme="minorHAnsi"/>
                <w:b/>
                <w:i/>
                <w:sz w:val="20"/>
              </w:rPr>
              <w:t>il rappresentante dello studio dovrà compilare e firmare digitalmente</w:t>
            </w:r>
            <w:r w:rsidRPr="00D7053A">
              <w:rPr>
                <w:rFonts w:asciiTheme="minorHAnsi" w:hAnsiTheme="minorHAnsi" w:cstheme="minorHAnsi"/>
                <w:b/>
                <w:i/>
                <w:sz w:val="20"/>
              </w:rPr>
              <w:t xml:space="preserve"> il presente Allegato 1</w:t>
            </w:r>
            <w:r>
              <w:rPr>
                <w:rFonts w:asciiTheme="minorHAnsi" w:hAnsiTheme="minorHAnsi" w:cstheme="minorHAnsi"/>
                <w:b/>
                <w:sz w:val="20"/>
              </w:rPr>
              <w:t>)</w:t>
            </w:r>
          </w:p>
        </w:tc>
      </w:tr>
    </w:tbl>
    <w:p w:rsidR="00DC6050" w:rsidRPr="00537B4F" w:rsidRDefault="00DC6050" w:rsidP="00DC6050">
      <w:pPr>
        <w:spacing w:before="60" w:after="120"/>
        <w:rPr>
          <w:rFonts w:asciiTheme="minorHAnsi" w:hAnsiTheme="minorHAnsi" w:cstheme="minorHAnsi"/>
          <w:i/>
          <w:sz w:val="18"/>
          <w:szCs w:val="18"/>
        </w:rPr>
      </w:pPr>
    </w:p>
    <w:tbl>
      <w:tblPr>
        <w:tblW w:w="9918" w:type="dxa"/>
        <w:tblLook w:val="01E0"/>
      </w:tblPr>
      <w:tblGrid>
        <w:gridCol w:w="2630"/>
        <w:gridCol w:w="1078"/>
        <w:gridCol w:w="6210"/>
      </w:tblGrid>
      <w:tr w:rsidR="00DC6050" w:rsidRPr="00537B4F" w:rsidTr="00055440">
        <w:tc>
          <w:tcPr>
            <w:tcW w:w="3708" w:type="dxa"/>
            <w:gridSpan w:val="2"/>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055440">
        <w:tc>
          <w:tcPr>
            <w:tcW w:w="9918" w:type="dxa"/>
            <w:gridSpan w:val="3"/>
            <w:tcBorders>
              <w:left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rPr>
            </w:pPr>
          </w:p>
        </w:tc>
      </w:tr>
      <w:tr w:rsidR="00DC6050" w:rsidRPr="00537B4F" w:rsidTr="00055440">
        <w:tc>
          <w:tcPr>
            <w:tcW w:w="9918" w:type="dxa"/>
            <w:gridSpan w:val="3"/>
            <w:tcBorders>
              <w:left w:val="single" w:sz="4" w:space="0" w:color="auto"/>
              <w:right w:val="single" w:sz="4" w:space="0" w:color="auto"/>
            </w:tcBorders>
            <w:shd w:val="clear" w:color="auto" w:fill="auto"/>
          </w:tcPr>
          <w:p w:rsidR="00DC6050" w:rsidRPr="003B5AEA" w:rsidRDefault="00DC6050" w:rsidP="00055440">
            <w:pPr>
              <w:tabs>
                <w:tab w:val="right" w:pos="9540"/>
              </w:tabs>
              <w:spacing w:before="80"/>
              <w:jc w:val="both"/>
              <w:rPr>
                <w:rFonts w:asciiTheme="minorHAnsi" w:hAnsiTheme="minorHAnsi" w:cstheme="minorHAnsi"/>
                <w:b/>
                <w:sz w:val="10"/>
                <w:szCs w:val="10"/>
              </w:rPr>
            </w:pPr>
            <w:r w:rsidRPr="003B5AEA">
              <w:rPr>
                <w:rFonts w:asciiTheme="minorHAnsi" w:hAnsiTheme="minorHAnsi" w:cstheme="minorHAnsi"/>
                <w:b/>
                <w:sz w:val="20"/>
              </w:rPr>
              <w:t>Lo studio associato è costituito dai seguenti liberi professionisti</w:t>
            </w:r>
            <w:r>
              <w:rPr>
                <w:rFonts w:asciiTheme="minorHAnsi" w:hAnsiTheme="minorHAnsi" w:cstheme="minorHAnsi"/>
                <w:b/>
                <w:sz w:val="20"/>
              </w:rPr>
              <w:t>:</w:t>
            </w:r>
          </w:p>
        </w:tc>
      </w:tr>
      <w:tr w:rsidR="00DC6050" w:rsidRPr="00537B4F" w:rsidTr="00055440">
        <w:trPr>
          <w:cantSplit/>
          <w:trHeight w:hRule="exact" w:val="113"/>
        </w:trPr>
        <w:tc>
          <w:tcPr>
            <w:tcW w:w="2630" w:type="dxa"/>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288" w:type="dxa"/>
            <w:gridSpan w:val="2"/>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C6050" w:rsidRPr="00AF57DC" w:rsidRDefault="00DC6050" w:rsidP="00DC6050">
      <w:pPr>
        <w:pStyle w:val="Rientrocorpodeltesto2"/>
        <w:spacing w:after="0" w:line="240" w:lineRule="auto"/>
        <w:ind w:left="539"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DC6050" w:rsidRPr="00537B4F" w:rsidTr="00055440">
        <w:trPr>
          <w:trHeight w:val="322"/>
        </w:trPr>
        <w:tc>
          <w:tcPr>
            <w:tcW w:w="2268" w:type="dxa"/>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055440">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055440">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055440">
        <w:trPr>
          <w:trHeight w:val="322"/>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22"/>
        </w:trPr>
        <w:tc>
          <w:tcPr>
            <w:tcW w:w="2268" w:type="dxa"/>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11"/>
        </w:trPr>
        <w:tc>
          <w:tcPr>
            <w:tcW w:w="3708" w:type="dxa"/>
            <w:gridSpan w:val="3"/>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22"/>
        </w:trPr>
        <w:tc>
          <w:tcPr>
            <w:tcW w:w="4788" w:type="dxa"/>
            <w:gridSpan w:val="4"/>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cantSplit/>
          <w:trHeight w:hRule="exact" w:val="113"/>
        </w:trPr>
        <w:tc>
          <w:tcPr>
            <w:tcW w:w="2630" w:type="dxa"/>
            <w:gridSpan w:val="2"/>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C6050" w:rsidRDefault="00DC6050" w:rsidP="00DC6050">
      <w:pPr>
        <w:jc w:val="both"/>
        <w:rPr>
          <w:rFonts w:asciiTheme="minorHAnsi" w:hAnsiTheme="minorHAnsi" w:cstheme="minorHAnsi"/>
          <w:sz w:val="22"/>
          <w:szCs w:val="22"/>
          <w:lang w:val="de-DE"/>
        </w:rPr>
      </w:pPr>
    </w:p>
    <w:tbl>
      <w:tblPr>
        <w:tblW w:w="10008" w:type="dxa"/>
        <w:tblLook w:val="01E0"/>
      </w:tblPr>
      <w:tblGrid>
        <w:gridCol w:w="2268"/>
        <w:gridCol w:w="362"/>
        <w:gridCol w:w="1078"/>
        <w:gridCol w:w="1080"/>
        <w:gridCol w:w="5220"/>
      </w:tblGrid>
      <w:tr w:rsidR="00DC6050" w:rsidRPr="00537B4F" w:rsidTr="00055440">
        <w:trPr>
          <w:trHeight w:val="322"/>
        </w:trPr>
        <w:tc>
          <w:tcPr>
            <w:tcW w:w="2268" w:type="dxa"/>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055440">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055440">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055440">
        <w:trPr>
          <w:trHeight w:val="322"/>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22"/>
        </w:trPr>
        <w:tc>
          <w:tcPr>
            <w:tcW w:w="2268" w:type="dxa"/>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11"/>
        </w:trPr>
        <w:tc>
          <w:tcPr>
            <w:tcW w:w="3708" w:type="dxa"/>
            <w:gridSpan w:val="3"/>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22"/>
        </w:trPr>
        <w:tc>
          <w:tcPr>
            <w:tcW w:w="4788" w:type="dxa"/>
            <w:gridSpan w:val="4"/>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1A5B97" w:rsidRDefault="00DC6050" w:rsidP="00055440">
            <w:pPr>
              <w:tabs>
                <w:tab w:val="right" w:pos="9540"/>
              </w:tabs>
              <w:spacing w:before="80"/>
              <w:jc w:val="both"/>
              <w:rPr>
                <w:rFonts w:asciiTheme="minorHAnsi" w:hAnsiTheme="minorHAnsi" w:cstheme="minorHAnsi"/>
                <w:strike/>
                <w:sz w:val="20"/>
              </w:rPr>
            </w:pPr>
          </w:p>
        </w:tc>
      </w:tr>
      <w:tr w:rsidR="00DC6050" w:rsidRPr="00537B4F" w:rsidTr="00055440">
        <w:trPr>
          <w:cantSplit/>
          <w:trHeight w:hRule="exact" w:val="113"/>
        </w:trPr>
        <w:tc>
          <w:tcPr>
            <w:tcW w:w="2630" w:type="dxa"/>
            <w:gridSpan w:val="2"/>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C6050" w:rsidRDefault="00DC6050" w:rsidP="00DC6050">
      <w:pPr>
        <w:jc w:val="both"/>
        <w:rPr>
          <w:rFonts w:asciiTheme="minorHAnsi" w:hAnsiTheme="minorHAnsi" w:cstheme="minorHAnsi"/>
          <w:sz w:val="22"/>
          <w:szCs w:val="22"/>
          <w:lang w:val="de-DE"/>
        </w:rPr>
      </w:pPr>
    </w:p>
    <w:tbl>
      <w:tblPr>
        <w:tblW w:w="10008" w:type="dxa"/>
        <w:tblLook w:val="01E0"/>
      </w:tblPr>
      <w:tblGrid>
        <w:gridCol w:w="2268"/>
        <w:gridCol w:w="362"/>
        <w:gridCol w:w="1078"/>
        <w:gridCol w:w="1080"/>
        <w:gridCol w:w="5220"/>
      </w:tblGrid>
      <w:tr w:rsidR="00DC6050" w:rsidRPr="00537B4F" w:rsidTr="00055440">
        <w:trPr>
          <w:trHeight w:val="322"/>
        </w:trPr>
        <w:tc>
          <w:tcPr>
            <w:tcW w:w="2268" w:type="dxa"/>
            <w:tcBorders>
              <w:top w:val="single" w:sz="4" w:space="0" w:color="auto"/>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b/>
                <w:sz w:val="20"/>
                <w:lang w:val="de-DE"/>
              </w:rPr>
            </w:pPr>
          </w:p>
        </w:tc>
      </w:tr>
      <w:tr w:rsidR="00DC6050" w:rsidRPr="00537B4F" w:rsidTr="00055440">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055440">
        <w:trPr>
          <w:trHeight w:val="311"/>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lang w:val="de-DE"/>
              </w:rPr>
            </w:pPr>
          </w:p>
        </w:tc>
      </w:tr>
      <w:tr w:rsidR="00DC6050" w:rsidRPr="00537B4F" w:rsidTr="00055440">
        <w:trPr>
          <w:trHeight w:val="322"/>
        </w:trPr>
        <w:tc>
          <w:tcPr>
            <w:tcW w:w="2268" w:type="dxa"/>
            <w:tcBorders>
              <w:lef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537B4F"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22"/>
        </w:trPr>
        <w:tc>
          <w:tcPr>
            <w:tcW w:w="2268" w:type="dxa"/>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11"/>
        </w:trPr>
        <w:tc>
          <w:tcPr>
            <w:tcW w:w="3708" w:type="dxa"/>
            <w:gridSpan w:val="3"/>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trHeight w:val="322"/>
        </w:trPr>
        <w:tc>
          <w:tcPr>
            <w:tcW w:w="4788" w:type="dxa"/>
            <w:gridSpan w:val="4"/>
            <w:tcBorders>
              <w:lef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F57DC" w:rsidRDefault="00DC6050" w:rsidP="00055440">
            <w:pPr>
              <w:tabs>
                <w:tab w:val="right" w:pos="9540"/>
              </w:tabs>
              <w:spacing w:before="80"/>
              <w:jc w:val="both"/>
              <w:rPr>
                <w:rFonts w:asciiTheme="minorHAnsi" w:hAnsiTheme="minorHAnsi" w:cstheme="minorHAnsi"/>
                <w:sz w:val="20"/>
              </w:rPr>
            </w:pPr>
          </w:p>
        </w:tc>
      </w:tr>
      <w:tr w:rsidR="00DC6050" w:rsidRPr="00537B4F" w:rsidTr="00055440">
        <w:trPr>
          <w:cantSplit/>
          <w:trHeight w:hRule="exact" w:val="113"/>
        </w:trPr>
        <w:tc>
          <w:tcPr>
            <w:tcW w:w="2630" w:type="dxa"/>
            <w:gridSpan w:val="2"/>
            <w:tcBorders>
              <w:left w:val="single" w:sz="4" w:space="0" w:color="auto"/>
              <w:bottom w:val="single" w:sz="4" w:space="0" w:color="auto"/>
            </w:tcBorders>
            <w:shd w:val="clear" w:color="auto" w:fill="auto"/>
          </w:tcPr>
          <w:p w:rsidR="00DC6050" w:rsidRPr="00537B4F" w:rsidRDefault="00DC6050"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537B4F" w:rsidRDefault="00DC6050" w:rsidP="00055440">
            <w:pPr>
              <w:tabs>
                <w:tab w:val="right" w:pos="9540"/>
              </w:tabs>
              <w:spacing w:before="80" w:after="80" w:line="120" w:lineRule="auto"/>
              <w:jc w:val="both"/>
              <w:rPr>
                <w:rFonts w:asciiTheme="minorHAnsi" w:hAnsiTheme="minorHAnsi" w:cstheme="minorHAnsi"/>
                <w:sz w:val="8"/>
                <w:szCs w:val="8"/>
              </w:rPr>
            </w:pPr>
          </w:p>
        </w:tc>
      </w:tr>
    </w:tbl>
    <w:p w:rsidR="00DC6050" w:rsidRPr="00DC6050" w:rsidRDefault="00DC6050" w:rsidP="00480E7B">
      <w:pPr>
        <w:pStyle w:val="Rientrocorpodeltesto2"/>
        <w:spacing w:after="0" w:line="240" w:lineRule="auto"/>
        <w:ind w:left="539" w:hanging="539"/>
        <w:rPr>
          <w:rFonts w:asciiTheme="minorHAnsi" w:hAnsiTheme="minorHAnsi" w:cstheme="minorHAnsi"/>
          <w:sz w:val="22"/>
        </w:rPr>
      </w:pPr>
    </w:p>
    <w:tbl>
      <w:tblPr>
        <w:tblW w:w="10008" w:type="dxa"/>
        <w:tblLook w:val="01E0"/>
      </w:tblPr>
      <w:tblGrid>
        <w:gridCol w:w="2268"/>
        <w:gridCol w:w="362"/>
        <w:gridCol w:w="1078"/>
        <w:gridCol w:w="1080"/>
        <w:gridCol w:w="5220"/>
      </w:tblGrid>
      <w:tr w:rsidR="009E14FA" w:rsidRPr="00537B4F" w:rsidTr="000F2005">
        <w:trPr>
          <w:trHeight w:val="322"/>
        </w:trPr>
        <w:tc>
          <w:tcPr>
            <w:tcW w:w="2268" w:type="dxa"/>
            <w:tcBorders>
              <w:top w:val="single" w:sz="4" w:space="0" w:color="auto"/>
              <w:lef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b/>
                <w:sz w:val="20"/>
                <w:lang w:val="de-DE"/>
              </w:rPr>
            </w:pPr>
          </w:p>
        </w:tc>
      </w:tr>
      <w:tr w:rsidR="009E14FA" w:rsidRPr="00537B4F" w:rsidTr="000F2005">
        <w:trPr>
          <w:trHeight w:val="311"/>
        </w:trPr>
        <w:tc>
          <w:tcPr>
            <w:tcW w:w="2268" w:type="dxa"/>
            <w:tcBorders>
              <w:lef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sz w:val="20"/>
                <w:lang w:val="de-DE"/>
              </w:rPr>
            </w:pPr>
          </w:p>
        </w:tc>
      </w:tr>
      <w:tr w:rsidR="009E14FA" w:rsidRPr="00537B4F" w:rsidTr="000F2005">
        <w:trPr>
          <w:trHeight w:val="311"/>
        </w:trPr>
        <w:tc>
          <w:tcPr>
            <w:tcW w:w="2268" w:type="dxa"/>
            <w:tcBorders>
              <w:lef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sz w:val="20"/>
                <w:lang w:val="de-DE"/>
              </w:rPr>
            </w:pPr>
          </w:p>
        </w:tc>
      </w:tr>
      <w:tr w:rsidR="009E14FA" w:rsidRPr="00537B4F" w:rsidTr="000F2005">
        <w:trPr>
          <w:trHeight w:val="322"/>
        </w:trPr>
        <w:tc>
          <w:tcPr>
            <w:tcW w:w="2268" w:type="dxa"/>
            <w:tcBorders>
              <w:lef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rsidR="009E14FA" w:rsidRPr="00537B4F" w:rsidRDefault="009E14FA" w:rsidP="000F2005">
            <w:pPr>
              <w:tabs>
                <w:tab w:val="right" w:pos="9540"/>
              </w:tabs>
              <w:spacing w:before="80"/>
              <w:jc w:val="both"/>
              <w:rPr>
                <w:rFonts w:asciiTheme="minorHAnsi" w:hAnsiTheme="minorHAnsi" w:cstheme="minorHAnsi"/>
                <w:sz w:val="20"/>
              </w:rPr>
            </w:pPr>
          </w:p>
        </w:tc>
      </w:tr>
      <w:tr w:rsidR="009E14FA" w:rsidRPr="00537B4F" w:rsidTr="000F2005">
        <w:trPr>
          <w:trHeight w:val="322"/>
        </w:trPr>
        <w:tc>
          <w:tcPr>
            <w:tcW w:w="2268" w:type="dxa"/>
            <w:tcBorders>
              <w:left w:val="single" w:sz="4" w:space="0" w:color="auto"/>
            </w:tcBorders>
            <w:shd w:val="clear" w:color="auto" w:fill="auto"/>
          </w:tcPr>
          <w:p w:rsidR="009E14FA" w:rsidRPr="00AF57DC" w:rsidRDefault="009E14FA" w:rsidP="000F2005">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9E14FA" w:rsidRPr="00AF57DC" w:rsidRDefault="009E14FA" w:rsidP="000F2005">
            <w:pPr>
              <w:tabs>
                <w:tab w:val="right" w:pos="9540"/>
              </w:tabs>
              <w:spacing w:before="80"/>
              <w:jc w:val="both"/>
              <w:rPr>
                <w:rFonts w:asciiTheme="minorHAnsi" w:hAnsiTheme="minorHAnsi" w:cstheme="minorHAnsi"/>
                <w:sz w:val="20"/>
              </w:rPr>
            </w:pPr>
          </w:p>
        </w:tc>
      </w:tr>
      <w:tr w:rsidR="009E14FA" w:rsidRPr="00537B4F" w:rsidTr="000F2005">
        <w:trPr>
          <w:trHeight w:val="311"/>
        </w:trPr>
        <w:tc>
          <w:tcPr>
            <w:tcW w:w="3708" w:type="dxa"/>
            <w:gridSpan w:val="3"/>
            <w:tcBorders>
              <w:left w:val="single" w:sz="4" w:space="0" w:color="auto"/>
            </w:tcBorders>
            <w:shd w:val="clear" w:color="auto" w:fill="auto"/>
          </w:tcPr>
          <w:p w:rsidR="009E14FA" w:rsidRPr="00AF57DC" w:rsidRDefault="009E14FA" w:rsidP="000F2005">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9E14FA" w:rsidRPr="00AF57DC" w:rsidRDefault="009E14FA" w:rsidP="000F2005">
            <w:pPr>
              <w:tabs>
                <w:tab w:val="right" w:pos="9540"/>
              </w:tabs>
              <w:spacing w:before="80"/>
              <w:jc w:val="both"/>
              <w:rPr>
                <w:rFonts w:asciiTheme="minorHAnsi" w:hAnsiTheme="minorHAnsi" w:cstheme="minorHAnsi"/>
                <w:sz w:val="20"/>
              </w:rPr>
            </w:pPr>
          </w:p>
        </w:tc>
      </w:tr>
      <w:tr w:rsidR="009E14FA" w:rsidRPr="00537B4F" w:rsidTr="000F2005">
        <w:trPr>
          <w:trHeight w:val="322"/>
        </w:trPr>
        <w:tc>
          <w:tcPr>
            <w:tcW w:w="4788" w:type="dxa"/>
            <w:gridSpan w:val="4"/>
            <w:tcBorders>
              <w:left w:val="single" w:sz="4" w:space="0" w:color="auto"/>
            </w:tcBorders>
            <w:shd w:val="clear" w:color="auto" w:fill="auto"/>
          </w:tcPr>
          <w:p w:rsidR="009E14FA" w:rsidRPr="00AF57DC" w:rsidRDefault="009E14FA" w:rsidP="000F2005">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9E14FA" w:rsidRPr="00AF57DC" w:rsidRDefault="009E14FA" w:rsidP="000F2005">
            <w:pPr>
              <w:tabs>
                <w:tab w:val="right" w:pos="9540"/>
              </w:tabs>
              <w:spacing w:before="80"/>
              <w:jc w:val="both"/>
              <w:rPr>
                <w:rFonts w:asciiTheme="minorHAnsi" w:hAnsiTheme="minorHAnsi" w:cstheme="minorHAnsi"/>
                <w:sz w:val="20"/>
              </w:rPr>
            </w:pPr>
          </w:p>
        </w:tc>
      </w:tr>
      <w:tr w:rsidR="009E14FA" w:rsidRPr="00537B4F" w:rsidTr="000F2005">
        <w:trPr>
          <w:cantSplit/>
          <w:trHeight w:hRule="exact" w:val="113"/>
        </w:trPr>
        <w:tc>
          <w:tcPr>
            <w:tcW w:w="2630" w:type="dxa"/>
            <w:gridSpan w:val="2"/>
            <w:tcBorders>
              <w:left w:val="single" w:sz="4" w:space="0" w:color="auto"/>
              <w:bottom w:val="single" w:sz="4" w:space="0" w:color="auto"/>
            </w:tcBorders>
            <w:shd w:val="clear" w:color="auto" w:fill="auto"/>
          </w:tcPr>
          <w:p w:rsidR="009E14FA" w:rsidRPr="00537B4F" w:rsidRDefault="009E14FA" w:rsidP="000F2005">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9E14FA" w:rsidRPr="00537B4F" w:rsidRDefault="009E14FA" w:rsidP="000F2005">
            <w:pPr>
              <w:tabs>
                <w:tab w:val="right" w:pos="9540"/>
              </w:tabs>
              <w:spacing w:before="80" w:after="80" w:line="120" w:lineRule="auto"/>
              <w:jc w:val="both"/>
              <w:rPr>
                <w:rFonts w:asciiTheme="minorHAnsi" w:hAnsiTheme="minorHAnsi" w:cstheme="minorHAnsi"/>
                <w:sz w:val="8"/>
                <w:szCs w:val="8"/>
              </w:rPr>
            </w:pPr>
          </w:p>
        </w:tc>
      </w:tr>
    </w:tbl>
    <w:p w:rsidR="00DC6050" w:rsidRPr="00DC6050" w:rsidRDefault="00DC6050" w:rsidP="00480E7B">
      <w:pPr>
        <w:pStyle w:val="Rientrocorpodeltesto2"/>
        <w:spacing w:after="0" w:line="240" w:lineRule="auto"/>
        <w:ind w:left="539" w:hanging="539"/>
        <w:rPr>
          <w:rFonts w:asciiTheme="minorHAnsi" w:hAnsiTheme="minorHAnsi"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18"/>
      </w:tblGrid>
      <w:tr w:rsidR="00537B4F" w:rsidRPr="00537B4F" w:rsidTr="00CF78E1">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1A5B97" w:rsidRDefault="00AE0B4A" w:rsidP="00D7053A">
            <w:pPr>
              <w:tabs>
                <w:tab w:val="left" w:pos="540"/>
              </w:tabs>
              <w:spacing w:before="60" w:after="60"/>
              <w:rPr>
                <w:rFonts w:asciiTheme="minorHAnsi" w:hAnsiTheme="minorHAnsi" w:cstheme="minorHAnsi"/>
                <w:b/>
                <w:sz w:val="20"/>
              </w:rPr>
            </w:pPr>
            <w:r>
              <w:rPr>
                <w:rFonts w:asciiTheme="minorHAnsi" w:hAnsiTheme="minorHAnsi" w:cstheme="minorHAnsi"/>
                <w:b/>
                <w:sz w:val="20"/>
              </w:rPr>
              <w:lastRenderedPageBreak/>
              <w:t>2</w:t>
            </w:r>
            <w:r w:rsidR="00537B4F" w:rsidRPr="00537B4F">
              <w:rPr>
                <w:rFonts w:asciiTheme="minorHAnsi" w:hAnsiTheme="minorHAnsi" w:cstheme="minorHAnsi"/>
                <w:b/>
                <w:sz w:val="20"/>
              </w:rPr>
              <w:t>.</w:t>
            </w:r>
            <w:r>
              <w:rPr>
                <w:rFonts w:asciiTheme="minorHAnsi" w:hAnsiTheme="minorHAnsi" w:cstheme="minorHAnsi"/>
                <w:b/>
                <w:sz w:val="20"/>
              </w:rPr>
              <w:t>b</w:t>
            </w:r>
            <w:r w:rsidR="00DC6050">
              <w:rPr>
                <w:rFonts w:asciiTheme="minorHAnsi" w:hAnsiTheme="minorHAnsi" w:cstheme="minorHAnsi"/>
                <w:b/>
                <w:sz w:val="20"/>
              </w:rPr>
              <w:t>-bis</w:t>
            </w:r>
            <w:r w:rsidR="00537B4F" w:rsidRPr="00537B4F">
              <w:rPr>
                <w:rFonts w:asciiTheme="minorHAnsi" w:hAnsiTheme="minorHAnsi" w:cstheme="minorHAnsi"/>
                <w:b/>
                <w:sz w:val="20"/>
              </w:rPr>
              <w:t>)</w:t>
            </w:r>
            <w:r w:rsidR="00537B4F" w:rsidRPr="00537B4F">
              <w:rPr>
                <w:rFonts w:asciiTheme="minorHAnsi" w:hAnsiTheme="minorHAnsi" w:cstheme="minorHAnsi"/>
                <w:b/>
                <w:sz w:val="20"/>
              </w:rPr>
              <w:tab/>
            </w:r>
            <w:r w:rsidR="001A5B97">
              <w:rPr>
                <w:rFonts w:asciiTheme="minorHAnsi" w:hAnsiTheme="minorHAnsi" w:cstheme="minorHAnsi"/>
                <w:b/>
                <w:sz w:val="20"/>
              </w:rPr>
              <w:t xml:space="preserve">dati identificativi </w:t>
            </w:r>
            <w:r w:rsidR="00537B4F" w:rsidRPr="00537B4F">
              <w:rPr>
                <w:rFonts w:asciiTheme="minorHAnsi" w:hAnsiTheme="minorHAnsi" w:cstheme="minorHAnsi"/>
                <w:b/>
                <w:sz w:val="20"/>
              </w:rPr>
              <w:t>da compilare</w:t>
            </w:r>
            <w:r w:rsidR="00537B4F" w:rsidRPr="00537B4F">
              <w:rPr>
                <w:rFonts w:asciiTheme="minorHAnsi" w:hAnsiTheme="minorHAnsi" w:cstheme="minorHAnsi"/>
              </w:rPr>
              <w:t xml:space="preserve"> </w:t>
            </w:r>
            <w:r w:rsidR="00537B4F" w:rsidRPr="00537B4F">
              <w:rPr>
                <w:rFonts w:asciiTheme="minorHAnsi" w:hAnsiTheme="minorHAnsi" w:cstheme="minorHAnsi"/>
                <w:b/>
                <w:sz w:val="20"/>
              </w:rPr>
              <w:t xml:space="preserve">in caso di </w:t>
            </w:r>
            <w:r w:rsidR="00537B4F" w:rsidRPr="00537B4F">
              <w:rPr>
                <w:rFonts w:asciiTheme="minorHAnsi" w:hAnsiTheme="minorHAnsi" w:cstheme="minorHAnsi"/>
                <w:b/>
                <w:sz w:val="20"/>
                <w:u w:val="single"/>
              </w:rPr>
              <w:t>professionist</w:t>
            </w:r>
            <w:r w:rsidR="006555E7">
              <w:rPr>
                <w:rFonts w:asciiTheme="minorHAnsi" w:hAnsiTheme="minorHAnsi" w:cstheme="minorHAnsi"/>
                <w:b/>
                <w:sz w:val="20"/>
                <w:u w:val="single"/>
              </w:rPr>
              <w:t xml:space="preserve">i </w:t>
            </w:r>
            <w:r w:rsidR="001A5B97">
              <w:rPr>
                <w:rFonts w:asciiTheme="minorHAnsi" w:hAnsiTheme="minorHAnsi" w:cstheme="minorHAnsi"/>
                <w:b/>
                <w:sz w:val="20"/>
                <w:u w:val="single"/>
              </w:rPr>
              <w:t xml:space="preserve">associati </w:t>
            </w:r>
            <w:r w:rsidR="006555E7">
              <w:rPr>
                <w:rFonts w:asciiTheme="minorHAnsi" w:hAnsiTheme="minorHAnsi" w:cstheme="minorHAnsi"/>
                <w:b/>
                <w:sz w:val="20"/>
                <w:u w:val="single"/>
              </w:rPr>
              <w:t>(</w:t>
            </w:r>
            <w:r w:rsidR="00F7635A">
              <w:rPr>
                <w:rFonts w:asciiTheme="minorHAnsi" w:hAnsiTheme="minorHAnsi" w:cstheme="minorHAnsi"/>
                <w:b/>
                <w:sz w:val="20"/>
                <w:u w:val="single"/>
              </w:rPr>
              <w:t>STUDI ASSOCIATI</w:t>
            </w:r>
            <w:r w:rsidR="006555E7">
              <w:rPr>
                <w:rFonts w:asciiTheme="minorHAnsi" w:hAnsiTheme="minorHAnsi" w:cstheme="minorHAnsi"/>
                <w:b/>
                <w:sz w:val="20"/>
                <w:u w:val="single"/>
              </w:rPr>
              <w:t>)</w:t>
            </w:r>
            <w:r w:rsidR="00D7053A" w:rsidRPr="00D7053A">
              <w:rPr>
                <w:rFonts w:asciiTheme="minorHAnsi" w:hAnsiTheme="minorHAnsi" w:cstheme="minorHAnsi"/>
                <w:b/>
                <w:sz w:val="20"/>
              </w:rPr>
              <w:t xml:space="preserve"> </w:t>
            </w:r>
          </w:p>
          <w:p w:rsidR="00D7053A" w:rsidRPr="00D7053A" w:rsidRDefault="00D7053A" w:rsidP="00DC6050">
            <w:pPr>
              <w:tabs>
                <w:tab w:val="left" w:pos="540"/>
              </w:tabs>
              <w:spacing w:before="60" w:after="60"/>
              <w:jc w:val="both"/>
              <w:rPr>
                <w:rFonts w:asciiTheme="minorHAnsi" w:hAnsiTheme="minorHAnsi" w:cstheme="minorHAnsi"/>
                <w:sz w:val="20"/>
              </w:rPr>
            </w:pPr>
            <w:r>
              <w:rPr>
                <w:rFonts w:asciiTheme="minorHAnsi" w:hAnsiTheme="minorHAnsi" w:cstheme="minorHAnsi"/>
                <w:b/>
                <w:sz w:val="20"/>
              </w:rPr>
              <w:t>(</w:t>
            </w:r>
            <w:r w:rsidR="00DC6050">
              <w:rPr>
                <w:rFonts w:asciiTheme="minorHAnsi" w:hAnsiTheme="minorHAnsi" w:cstheme="minorHAnsi"/>
                <w:b/>
                <w:sz w:val="20"/>
              </w:rPr>
              <w:t xml:space="preserve">in assenza di rappresentante munito di idonei poteri </w:t>
            </w:r>
            <w:r w:rsidRPr="00D7053A">
              <w:rPr>
                <w:rFonts w:asciiTheme="minorHAnsi" w:hAnsiTheme="minorHAnsi" w:cstheme="minorHAnsi"/>
                <w:b/>
                <w:i/>
                <w:sz w:val="20"/>
              </w:rPr>
              <w:t xml:space="preserve">ogni </w:t>
            </w:r>
            <w:r w:rsidRPr="00E67678">
              <w:rPr>
                <w:rFonts w:asciiTheme="minorHAnsi" w:hAnsiTheme="minorHAnsi" w:cstheme="minorHAnsi"/>
                <w:b/>
                <w:i/>
                <w:sz w:val="20"/>
              </w:rPr>
              <w:t>associato dovrà compilare e firmare digitalmente il presente Allegato 1</w:t>
            </w:r>
            <w:r w:rsidRPr="00E67678">
              <w:rPr>
                <w:rFonts w:asciiTheme="minorHAnsi" w:hAnsiTheme="minorHAnsi" w:cstheme="minorHAnsi"/>
                <w:b/>
                <w:sz w:val="20"/>
              </w:rPr>
              <w:t>).</w:t>
            </w:r>
          </w:p>
        </w:tc>
      </w:tr>
    </w:tbl>
    <w:p w:rsidR="00537B4F" w:rsidRPr="00BD66AD" w:rsidRDefault="00537B4F" w:rsidP="00537B4F">
      <w:pPr>
        <w:spacing w:before="60" w:after="120"/>
        <w:rPr>
          <w:rFonts w:asciiTheme="minorHAnsi" w:hAnsiTheme="minorHAnsi" w:cstheme="minorHAnsi"/>
          <w:sz w:val="18"/>
          <w:szCs w:val="18"/>
        </w:rPr>
      </w:pPr>
    </w:p>
    <w:tbl>
      <w:tblPr>
        <w:tblW w:w="9940" w:type="dxa"/>
        <w:tblInd w:w="-5" w:type="dxa"/>
        <w:tblLook w:val="01E0"/>
      </w:tblPr>
      <w:tblGrid>
        <w:gridCol w:w="2633"/>
        <w:gridCol w:w="350"/>
        <w:gridCol w:w="490"/>
        <w:gridCol w:w="235"/>
        <w:gridCol w:w="365"/>
        <w:gridCol w:w="1040"/>
        <w:gridCol w:w="4808"/>
        <w:gridCol w:w="19"/>
      </w:tblGrid>
      <w:tr w:rsidR="00537B4F" w:rsidRPr="00537B4F" w:rsidTr="00844274">
        <w:trPr>
          <w:gridAfter w:val="1"/>
          <w:wAfter w:w="19" w:type="dxa"/>
        </w:trPr>
        <w:tc>
          <w:tcPr>
            <w:tcW w:w="3708" w:type="dxa"/>
            <w:gridSpan w:val="4"/>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844274">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rPr>
            </w:pPr>
          </w:p>
        </w:tc>
      </w:tr>
      <w:tr w:rsidR="00537B4F" w:rsidRPr="00537B4F" w:rsidTr="00844274">
        <w:trPr>
          <w:gridAfter w:val="1"/>
          <w:wAfter w:w="19" w:type="dxa"/>
          <w:cantSplit/>
          <w:trHeight w:hRule="exact" w:val="113"/>
        </w:trPr>
        <w:tc>
          <w:tcPr>
            <w:tcW w:w="2633" w:type="dxa"/>
            <w:tcBorders>
              <w:left w:val="single" w:sz="4" w:space="0" w:color="auto"/>
              <w:bottom w:val="single" w:sz="4" w:space="0" w:color="auto"/>
            </w:tcBorders>
            <w:shd w:val="clear" w:color="auto" w:fill="auto"/>
          </w:tcPr>
          <w:p w:rsidR="00537B4F" w:rsidRPr="00537B4F" w:rsidRDefault="00537B4F" w:rsidP="00CF78E1">
            <w:pPr>
              <w:rPr>
                <w:rFonts w:asciiTheme="minorHAnsi" w:hAnsiTheme="minorHAnsi" w:cstheme="minorHAnsi"/>
                <w:sz w:val="8"/>
                <w:szCs w:val="8"/>
              </w:rPr>
            </w:pPr>
          </w:p>
        </w:tc>
        <w:tc>
          <w:tcPr>
            <w:tcW w:w="7288" w:type="dxa"/>
            <w:gridSpan w:val="6"/>
            <w:tcBorders>
              <w:bottom w:val="single" w:sz="4" w:space="0" w:color="auto"/>
              <w:right w:val="single" w:sz="4" w:space="0" w:color="auto"/>
            </w:tcBorders>
            <w:shd w:val="clear" w:color="auto" w:fill="auto"/>
          </w:tcPr>
          <w:p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r>
      <w:tr w:rsidR="00537B4F" w:rsidRPr="00537B4F" w:rsidTr="00844274">
        <w:tc>
          <w:tcPr>
            <w:tcW w:w="3473" w:type="dxa"/>
            <w:gridSpan w:val="3"/>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844274">
        <w:tc>
          <w:tcPr>
            <w:tcW w:w="2633"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844274">
        <w:tc>
          <w:tcPr>
            <w:tcW w:w="2633" w:type="dxa"/>
            <w:tcBorders>
              <w:left w:val="single" w:sz="4" w:space="0" w:color="auto"/>
            </w:tcBorders>
            <w:shd w:val="clear" w:color="auto" w:fill="auto"/>
          </w:tcPr>
          <w:p w:rsidR="00537B4F" w:rsidRPr="00537B4F" w:rsidRDefault="001A5B97" w:rsidP="00CF78E1">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Codice fiscale</w:t>
            </w:r>
            <w:r w:rsidR="00537B4F" w:rsidRPr="00537B4F">
              <w:rPr>
                <w:rFonts w:asciiTheme="minorHAnsi" w:hAnsiTheme="minorHAnsi" w:cstheme="minorHAnsi"/>
                <w:sz w:val="20"/>
                <w:lang w:val="de-DE"/>
              </w:rPr>
              <w:t>:</w:t>
            </w:r>
          </w:p>
        </w:tc>
        <w:tc>
          <w:tcPr>
            <w:tcW w:w="7307" w:type="dxa"/>
            <w:gridSpan w:val="7"/>
            <w:tcBorders>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1A5B97" w:rsidRPr="00537B4F" w:rsidTr="00844274">
        <w:tc>
          <w:tcPr>
            <w:tcW w:w="2633" w:type="dxa"/>
            <w:tcBorders>
              <w:left w:val="single" w:sz="4" w:space="0" w:color="auto"/>
            </w:tcBorders>
            <w:shd w:val="clear" w:color="auto" w:fill="auto"/>
          </w:tcPr>
          <w:p w:rsidR="001A5B97" w:rsidRPr="00A211F4" w:rsidRDefault="001A5B97" w:rsidP="00CF78E1">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Residenza:</w:t>
            </w:r>
          </w:p>
        </w:tc>
        <w:tc>
          <w:tcPr>
            <w:tcW w:w="7307" w:type="dxa"/>
            <w:gridSpan w:val="7"/>
            <w:tcBorders>
              <w:bottom w:val="dashSmallGap" w:sz="4" w:space="0" w:color="auto"/>
              <w:right w:val="single" w:sz="4" w:space="0" w:color="auto"/>
            </w:tcBorders>
            <w:shd w:val="clear" w:color="auto" w:fill="auto"/>
          </w:tcPr>
          <w:p w:rsidR="001A5B97" w:rsidRPr="00A211F4" w:rsidRDefault="001A5B97" w:rsidP="00CF78E1">
            <w:pPr>
              <w:tabs>
                <w:tab w:val="right" w:pos="9540"/>
              </w:tabs>
              <w:spacing w:before="80"/>
              <w:jc w:val="both"/>
              <w:rPr>
                <w:rFonts w:asciiTheme="minorHAnsi" w:hAnsiTheme="minorHAnsi" w:cstheme="minorHAnsi"/>
                <w:sz w:val="20"/>
                <w:lang w:val="de-DE"/>
              </w:rPr>
            </w:pPr>
          </w:p>
        </w:tc>
      </w:tr>
      <w:tr w:rsidR="00586F0E" w:rsidRPr="001A5B97" w:rsidTr="00844274">
        <w:tc>
          <w:tcPr>
            <w:tcW w:w="4073" w:type="dxa"/>
            <w:gridSpan w:val="5"/>
            <w:tcBorders>
              <w:left w:val="single" w:sz="4" w:space="0" w:color="auto"/>
            </w:tcBorders>
            <w:shd w:val="clear" w:color="auto" w:fill="auto"/>
          </w:tcPr>
          <w:p w:rsidR="00586F0E" w:rsidRPr="00A211F4" w:rsidRDefault="00586F0E" w:rsidP="00CF78E1">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rsidR="00586F0E" w:rsidRPr="00A211F4" w:rsidRDefault="00586F0E" w:rsidP="00CF78E1">
            <w:pPr>
              <w:tabs>
                <w:tab w:val="right" w:pos="9540"/>
              </w:tabs>
              <w:spacing w:before="80"/>
              <w:jc w:val="both"/>
              <w:rPr>
                <w:rFonts w:asciiTheme="minorHAnsi" w:hAnsiTheme="minorHAnsi" w:cstheme="minorHAnsi"/>
                <w:sz w:val="20"/>
                <w:lang w:val="de-DE"/>
              </w:rPr>
            </w:pPr>
          </w:p>
        </w:tc>
      </w:tr>
      <w:tr w:rsidR="00537B4F" w:rsidRPr="001A5B97" w:rsidTr="00844274">
        <w:tc>
          <w:tcPr>
            <w:tcW w:w="4073" w:type="dxa"/>
            <w:gridSpan w:val="5"/>
            <w:tcBorders>
              <w:lef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lang w:val="de-DE"/>
              </w:rPr>
            </w:pPr>
            <w:r w:rsidRPr="00A211F4">
              <w:rPr>
                <w:rFonts w:asciiTheme="minorHAnsi" w:hAnsiTheme="minorHAnsi"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lang w:val="de-DE"/>
              </w:rPr>
            </w:pPr>
          </w:p>
        </w:tc>
      </w:tr>
      <w:tr w:rsidR="00537B4F" w:rsidRPr="001A5B97" w:rsidTr="00844274">
        <w:tc>
          <w:tcPr>
            <w:tcW w:w="5113" w:type="dxa"/>
            <w:gridSpan w:val="6"/>
            <w:tcBorders>
              <w:lef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rsidR="00537B4F" w:rsidRPr="00A211F4" w:rsidRDefault="00537B4F" w:rsidP="00CF78E1">
            <w:pPr>
              <w:tabs>
                <w:tab w:val="right" w:pos="9540"/>
              </w:tabs>
              <w:spacing w:before="80"/>
              <w:jc w:val="both"/>
              <w:rPr>
                <w:rFonts w:asciiTheme="minorHAnsi" w:hAnsiTheme="minorHAnsi" w:cstheme="minorHAnsi"/>
                <w:sz w:val="20"/>
              </w:rPr>
            </w:pPr>
          </w:p>
        </w:tc>
      </w:tr>
      <w:tr w:rsidR="00537B4F" w:rsidRPr="001A5B97" w:rsidTr="00844274">
        <w:trPr>
          <w:cantSplit/>
          <w:trHeight w:hRule="exact" w:val="113"/>
        </w:trPr>
        <w:tc>
          <w:tcPr>
            <w:tcW w:w="2983" w:type="dxa"/>
            <w:gridSpan w:val="2"/>
            <w:tcBorders>
              <w:left w:val="single" w:sz="4" w:space="0" w:color="auto"/>
              <w:bottom w:val="single" w:sz="4" w:space="0" w:color="auto"/>
            </w:tcBorders>
            <w:shd w:val="clear" w:color="auto" w:fill="auto"/>
          </w:tcPr>
          <w:p w:rsidR="00537B4F" w:rsidRPr="001A5B97" w:rsidRDefault="00537B4F" w:rsidP="00CF78E1">
            <w:pPr>
              <w:rPr>
                <w:rFonts w:asciiTheme="minorHAnsi" w:hAnsiTheme="minorHAnsi"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rsidR="00537B4F" w:rsidRPr="001A5B97" w:rsidRDefault="00537B4F" w:rsidP="00CF78E1">
            <w:pPr>
              <w:tabs>
                <w:tab w:val="right" w:pos="9540"/>
              </w:tabs>
              <w:spacing w:before="80" w:after="80" w:line="120" w:lineRule="auto"/>
              <w:jc w:val="both"/>
              <w:rPr>
                <w:rFonts w:asciiTheme="minorHAnsi" w:hAnsiTheme="minorHAnsi" w:cstheme="minorHAnsi"/>
                <w:strike/>
                <w:sz w:val="8"/>
                <w:szCs w:val="8"/>
                <w:lang w:val="de-DE"/>
              </w:rPr>
            </w:pPr>
          </w:p>
        </w:tc>
      </w:tr>
    </w:tbl>
    <w:p w:rsidR="008130F8" w:rsidRDefault="008130F8" w:rsidP="00EE3E51">
      <w:pPr>
        <w:jc w:val="both"/>
        <w:rPr>
          <w:rFonts w:asciiTheme="minorHAnsi" w:hAnsiTheme="minorHAnsi" w:cstheme="minorHAnsi"/>
          <w:sz w:val="22"/>
          <w:szCs w:val="22"/>
          <w:lang w:val="de-DE"/>
        </w:rPr>
      </w:pPr>
    </w:p>
    <w:p w:rsidR="00D50E71" w:rsidRPr="00040662" w:rsidRDefault="00D50E71" w:rsidP="00EE3E51">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537B4F" w:rsidTr="00CF78E1">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Default="00AE0B4A" w:rsidP="00AE0B4A">
            <w:pPr>
              <w:tabs>
                <w:tab w:val="left" w:pos="540"/>
              </w:tabs>
              <w:spacing w:before="60" w:after="60"/>
              <w:rPr>
                <w:rFonts w:asciiTheme="minorHAnsi" w:hAnsiTheme="minorHAnsi" w:cstheme="minorHAnsi"/>
                <w:b/>
                <w:color w:val="000000"/>
                <w:sz w:val="20"/>
                <w:u w:val="single"/>
              </w:rPr>
            </w:pPr>
            <w:r>
              <w:rPr>
                <w:rFonts w:asciiTheme="minorHAnsi" w:hAnsiTheme="minorHAnsi" w:cstheme="minorHAnsi"/>
                <w:b/>
                <w:sz w:val="20"/>
              </w:rPr>
              <w:t>2</w:t>
            </w:r>
            <w:r w:rsidR="00537B4F" w:rsidRPr="00537B4F">
              <w:rPr>
                <w:rFonts w:asciiTheme="minorHAnsi" w:hAnsiTheme="minorHAnsi" w:cstheme="minorHAnsi"/>
                <w:b/>
                <w:sz w:val="20"/>
              </w:rPr>
              <w:t>.</w:t>
            </w:r>
            <w:r>
              <w:rPr>
                <w:rFonts w:asciiTheme="minorHAnsi" w:hAnsiTheme="minorHAnsi" w:cstheme="minorHAnsi"/>
                <w:b/>
                <w:sz w:val="20"/>
              </w:rPr>
              <w:t>c</w:t>
            </w:r>
            <w:r w:rsidR="00537B4F" w:rsidRPr="00537B4F">
              <w:rPr>
                <w:rFonts w:asciiTheme="minorHAnsi" w:hAnsiTheme="minorHAnsi" w:cstheme="minorHAnsi"/>
                <w:b/>
                <w:sz w:val="20"/>
              </w:rPr>
              <w:t>)</w:t>
            </w:r>
            <w:r w:rsidR="00537B4F" w:rsidRPr="00537B4F">
              <w:rPr>
                <w:rFonts w:asciiTheme="minorHAnsi" w:hAnsiTheme="minorHAnsi" w:cstheme="minorHAnsi"/>
                <w:b/>
                <w:sz w:val="20"/>
              </w:rPr>
              <w:tab/>
            </w:r>
            <w:r w:rsidR="00537B4F" w:rsidRPr="00537B4F">
              <w:rPr>
                <w:rFonts w:asciiTheme="minorHAnsi" w:hAnsiTheme="minorHAnsi" w:cstheme="minorHAnsi"/>
                <w:b/>
                <w:color w:val="000000"/>
                <w:sz w:val="20"/>
              </w:rPr>
              <w:t xml:space="preserve">da compilare in caso di </w:t>
            </w:r>
            <w:r w:rsidR="002A53A5" w:rsidRPr="00537B4F">
              <w:rPr>
                <w:rFonts w:asciiTheme="minorHAnsi" w:hAnsiTheme="minorHAnsi" w:cstheme="minorHAnsi"/>
                <w:b/>
                <w:color w:val="000000"/>
                <w:sz w:val="20"/>
                <w:u w:val="single"/>
              </w:rPr>
              <w:t xml:space="preserve">SOCIETÀ </w:t>
            </w:r>
            <w:proofErr w:type="spellStart"/>
            <w:r w:rsidR="002A53A5" w:rsidRPr="00537B4F">
              <w:rPr>
                <w:rFonts w:asciiTheme="minorHAnsi" w:hAnsiTheme="minorHAnsi" w:cstheme="minorHAnsi"/>
                <w:b/>
                <w:color w:val="000000"/>
                <w:sz w:val="20"/>
                <w:u w:val="single"/>
              </w:rPr>
              <w:t>DI</w:t>
            </w:r>
            <w:proofErr w:type="spellEnd"/>
            <w:r w:rsidR="002A53A5" w:rsidRPr="00537B4F">
              <w:rPr>
                <w:rFonts w:asciiTheme="minorHAnsi" w:hAnsiTheme="minorHAnsi" w:cstheme="minorHAnsi"/>
                <w:b/>
                <w:color w:val="000000"/>
                <w:sz w:val="20"/>
                <w:u w:val="single"/>
              </w:rPr>
              <w:t xml:space="preserve"> PROFESSIONISTI</w:t>
            </w:r>
          </w:p>
          <w:p w:rsidR="00DC6050" w:rsidRPr="00537B4F" w:rsidRDefault="00DC6050" w:rsidP="00DC6050">
            <w:pPr>
              <w:tabs>
                <w:tab w:val="left" w:pos="540"/>
              </w:tabs>
              <w:spacing w:before="60" w:after="60"/>
              <w:rPr>
                <w:rFonts w:asciiTheme="minorHAnsi" w:hAnsiTheme="minorHAnsi" w:cstheme="minorHAnsi"/>
                <w:sz w:val="20"/>
              </w:rPr>
            </w:pPr>
            <w:r>
              <w:rPr>
                <w:rFonts w:asciiTheme="minorHAnsi" w:hAnsiTheme="minorHAnsi" w:cstheme="minorHAnsi"/>
                <w:b/>
                <w:sz w:val="20"/>
              </w:rPr>
              <w:t>(</w:t>
            </w:r>
            <w:r>
              <w:rPr>
                <w:rFonts w:asciiTheme="minorHAnsi" w:hAnsiTheme="minorHAnsi" w:cstheme="minorHAnsi"/>
                <w:b/>
                <w:i/>
                <w:sz w:val="20"/>
              </w:rPr>
              <w:t xml:space="preserve">il legale </w:t>
            </w:r>
            <w:r w:rsidRPr="00E67678">
              <w:rPr>
                <w:rFonts w:asciiTheme="minorHAnsi" w:hAnsiTheme="minorHAnsi" w:cstheme="minorHAnsi"/>
                <w:b/>
                <w:i/>
                <w:sz w:val="20"/>
              </w:rPr>
              <w:t>rappresentante della società dovrà compilare e firmare</w:t>
            </w:r>
            <w:r w:rsidRPr="00D7053A">
              <w:rPr>
                <w:rFonts w:asciiTheme="minorHAnsi" w:hAnsiTheme="minorHAnsi" w:cstheme="minorHAnsi"/>
                <w:b/>
                <w:i/>
                <w:sz w:val="20"/>
              </w:rPr>
              <w:t xml:space="preserve"> digitalmente il presente Allegato 1</w:t>
            </w:r>
            <w:r>
              <w:rPr>
                <w:rFonts w:asciiTheme="minorHAnsi" w:hAnsiTheme="minorHAnsi" w:cstheme="minorHAnsi"/>
                <w:b/>
                <w:sz w:val="20"/>
              </w:rPr>
              <w:t>)</w:t>
            </w:r>
          </w:p>
        </w:tc>
      </w:tr>
    </w:tbl>
    <w:p w:rsidR="00A211F4" w:rsidRPr="006555E7" w:rsidRDefault="00A211F4" w:rsidP="00537B4F">
      <w:pPr>
        <w:spacing w:before="60" w:after="120"/>
        <w:rPr>
          <w:rFonts w:asciiTheme="minorHAnsi" w:hAnsiTheme="minorHAnsi" w:cstheme="minorHAnsi"/>
          <w:sz w:val="18"/>
          <w:szCs w:val="18"/>
        </w:rPr>
      </w:pPr>
    </w:p>
    <w:tbl>
      <w:tblPr>
        <w:tblW w:w="9935" w:type="dxa"/>
        <w:tblLook w:val="01E0"/>
      </w:tblPr>
      <w:tblGrid>
        <w:gridCol w:w="2612"/>
        <w:gridCol w:w="2962"/>
        <w:gridCol w:w="1302"/>
        <w:gridCol w:w="3059"/>
      </w:tblGrid>
      <w:tr w:rsidR="00537B4F" w:rsidRPr="00537B4F" w:rsidTr="00CF78E1">
        <w:tc>
          <w:tcPr>
            <w:tcW w:w="2612" w:type="dxa"/>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CF78E1">
        <w:tc>
          <w:tcPr>
            <w:tcW w:w="9935" w:type="dxa"/>
            <w:gridSpan w:val="4"/>
            <w:tcBorders>
              <w:left w:val="single" w:sz="4" w:space="0" w:color="auto"/>
              <w:right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rPr>
            </w:pPr>
            <w:r w:rsidRPr="002A53A5">
              <w:rPr>
                <w:rFonts w:asciiTheme="minorHAnsi" w:hAnsiTheme="minorHAnsi" w:cstheme="minorHAnsi"/>
                <w:sz w:val="20"/>
              </w:rPr>
              <w:t>iscrizione alla CCIAA di:</w:t>
            </w:r>
            <w:r w:rsidRPr="002A53A5">
              <w:rPr>
                <w:rFonts w:asciiTheme="minorHAnsi" w:hAnsiTheme="minorHAnsi" w:cstheme="minorHAnsi"/>
                <w:i/>
                <w:iCs/>
                <w:sz w:val="20"/>
              </w:rPr>
              <w:t xml:space="preserve"> </w:t>
            </w:r>
            <w:r w:rsidRPr="002A53A5">
              <w:rPr>
                <w:rFonts w:asciiTheme="minorHAnsi" w:hAnsiTheme="minorHAnsi" w:cstheme="minorHAnsi"/>
                <w:i/>
                <w:iCs/>
                <w:sz w:val="18"/>
                <w:szCs w:val="18"/>
              </w:rPr>
              <w:t>(per gli stranieri registri equipollenti)</w:t>
            </w:r>
          </w:p>
        </w:tc>
      </w:tr>
      <w:tr w:rsidR="00537B4F" w:rsidRPr="00537B4F" w:rsidTr="00CF78E1">
        <w:tc>
          <w:tcPr>
            <w:tcW w:w="9935" w:type="dxa"/>
            <w:gridSpan w:val="4"/>
            <w:tcBorders>
              <w:left w:val="single" w:sz="4" w:space="0" w:color="auto"/>
              <w:bottom w:val="dashSmallGap" w:sz="4" w:space="0" w:color="auto"/>
              <w:right w:val="single" w:sz="4" w:space="0" w:color="auto"/>
            </w:tcBorders>
            <w:shd w:val="clear" w:color="auto" w:fill="auto"/>
          </w:tcPr>
          <w:p w:rsidR="00537B4F" w:rsidRPr="00586F0E" w:rsidRDefault="00537B4F" w:rsidP="00CF78E1">
            <w:pPr>
              <w:tabs>
                <w:tab w:val="right" w:pos="9540"/>
              </w:tabs>
              <w:spacing w:before="80"/>
              <w:jc w:val="both"/>
              <w:rPr>
                <w:rFonts w:asciiTheme="minorHAnsi" w:hAnsiTheme="minorHAnsi" w:cstheme="minorHAnsi"/>
                <w:strike/>
                <w:sz w:val="20"/>
              </w:rPr>
            </w:pPr>
          </w:p>
        </w:tc>
      </w:tr>
      <w:tr w:rsidR="00537B4F" w:rsidRPr="00537B4F" w:rsidTr="00CF78E1">
        <w:tc>
          <w:tcPr>
            <w:tcW w:w="2612" w:type="dxa"/>
            <w:tcBorders>
              <w:top w:val="dashSmallGap" w:sz="4" w:space="0" w:color="auto"/>
              <w:left w:val="single" w:sz="4" w:space="0" w:color="auto"/>
            </w:tcBorders>
            <w:shd w:val="clear" w:color="auto" w:fill="auto"/>
          </w:tcPr>
          <w:p w:rsidR="00537B4F" w:rsidRPr="002A53A5" w:rsidRDefault="00537B4F" w:rsidP="00B2621B">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p>
        </w:tc>
      </w:tr>
      <w:tr w:rsidR="00537B4F" w:rsidRPr="00537B4F" w:rsidTr="00844274">
        <w:tc>
          <w:tcPr>
            <w:tcW w:w="2612" w:type="dxa"/>
            <w:tcBorders>
              <w:left w:val="single" w:sz="4" w:space="0" w:color="auto"/>
              <w:bottom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forma giuridica</w:t>
            </w:r>
            <w:r w:rsidRPr="002A53A5">
              <w:rPr>
                <w:rFonts w:asciiTheme="minorHAnsi" w:hAnsiTheme="minorHAnsi" w:cstheme="minorHAnsi"/>
                <w:sz w:val="20"/>
                <w:lang w:val="de-DE"/>
              </w:rPr>
              <w:t>:</w:t>
            </w:r>
          </w:p>
        </w:tc>
        <w:tc>
          <w:tcPr>
            <w:tcW w:w="2962" w:type="dxa"/>
            <w:tcBorders>
              <w:bottom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p>
        </w:tc>
        <w:tc>
          <w:tcPr>
            <w:tcW w:w="1302" w:type="dxa"/>
            <w:tcBorders>
              <w:top w:val="dashSmallGap" w:sz="4" w:space="0" w:color="auto"/>
              <w:bottom w:val="single" w:sz="4" w:space="0" w:color="auto"/>
            </w:tcBorders>
            <w:shd w:val="clear" w:color="auto" w:fill="auto"/>
          </w:tcPr>
          <w:p w:rsidR="00537B4F" w:rsidRPr="002A53A5" w:rsidRDefault="00537B4F" w:rsidP="00CF78E1">
            <w:pPr>
              <w:tabs>
                <w:tab w:val="right" w:pos="9540"/>
              </w:tabs>
              <w:spacing w:before="80"/>
              <w:jc w:val="right"/>
              <w:rPr>
                <w:rFonts w:asciiTheme="minorHAnsi" w:hAnsiTheme="minorHAnsi" w:cstheme="minorHAnsi"/>
                <w:sz w:val="20"/>
                <w:lang w:val="de-DE"/>
              </w:rPr>
            </w:pPr>
            <w:r w:rsidRPr="002A53A5">
              <w:rPr>
                <w:rFonts w:asciiTheme="minorHAnsi" w:hAnsiTheme="minorHAnsi" w:cstheme="minorHAnsi"/>
                <w:sz w:val="20"/>
              </w:rPr>
              <w:t>sede legale</w:t>
            </w:r>
            <w:r w:rsidRPr="002A53A5">
              <w:rPr>
                <w:rFonts w:asciiTheme="minorHAnsi" w:hAnsiTheme="minorHAnsi"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rsidR="00537B4F" w:rsidRPr="002A53A5" w:rsidRDefault="00537B4F" w:rsidP="00CF78E1">
            <w:pPr>
              <w:tabs>
                <w:tab w:val="right" w:pos="9540"/>
              </w:tabs>
              <w:spacing w:before="80"/>
              <w:jc w:val="both"/>
              <w:rPr>
                <w:rFonts w:asciiTheme="minorHAnsi" w:hAnsiTheme="minorHAnsi" w:cstheme="minorHAnsi"/>
                <w:sz w:val="20"/>
                <w:lang w:val="de-DE"/>
              </w:rPr>
            </w:pPr>
          </w:p>
        </w:tc>
      </w:tr>
    </w:tbl>
    <w:p w:rsidR="00A211F4" w:rsidRDefault="00A571A2" w:rsidP="00A571A2">
      <w:pPr>
        <w:pStyle w:val="Rientrocorpodeltesto2"/>
        <w:numPr>
          <w:ilvl w:val="0"/>
          <w:numId w:val="35"/>
        </w:numPr>
        <w:spacing w:line="240" w:lineRule="auto"/>
        <w:rPr>
          <w:rFonts w:asciiTheme="minorHAnsi" w:hAnsiTheme="minorHAnsi" w:cstheme="minorHAnsi"/>
          <w:sz w:val="20"/>
        </w:rPr>
      </w:pPr>
      <w:r>
        <w:rPr>
          <w:rFonts w:asciiTheme="minorHAnsi" w:hAnsiTheme="minorHAnsi" w:cstheme="minorHAnsi"/>
          <w:sz w:val="20"/>
        </w:rPr>
        <w:t>c</w:t>
      </w:r>
      <w:r w:rsidR="00A211F4">
        <w:rPr>
          <w:rFonts w:asciiTheme="minorHAnsi" w:hAnsiTheme="minorHAnsi" w:cstheme="minorHAnsi"/>
          <w:sz w:val="20"/>
        </w:rPr>
        <w:t>he gli estremi di iscrizione ai relativi albi professionali dei soci sono:</w:t>
      </w:r>
    </w:p>
    <w:tbl>
      <w:tblPr>
        <w:tblW w:w="10008" w:type="dxa"/>
        <w:tblLook w:val="01E0"/>
      </w:tblPr>
      <w:tblGrid>
        <w:gridCol w:w="2268"/>
        <w:gridCol w:w="362"/>
        <w:gridCol w:w="1078"/>
        <w:gridCol w:w="1080"/>
        <w:gridCol w:w="5220"/>
      </w:tblGrid>
      <w:tr w:rsidR="00A211F4" w:rsidRPr="00537B4F" w:rsidTr="00586F0E">
        <w:trPr>
          <w:trHeight w:val="322"/>
        </w:trPr>
        <w:tc>
          <w:tcPr>
            <w:tcW w:w="2268" w:type="dxa"/>
            <w:tcBorders>
              <w:top w:val="single" w:sz="4" w:space="0" w:color="auto"/>
              <w:left w:val="single" w:sz="4" w:space="0" w:color="auto"/>
            </w:tcBorders>
            <w:shd w:val="clear" w:color="auto" w:fill="auto"/>
          </w:tcPr>
          <w:p w:rsidR="00A211F4" w:rsidRPr="00537B4F" w:rsidRDefault="00A211F4"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211F4" w:rsidRPr="00537B4F" w:rsidRDefault="00A211F4" w:rsidP="00586F0E">
            <w:pPr>
              <w:tabs>
                <w:tab w:val="right" w:pos="9540"/>
              </w:tabs>
              <w:spacing w:before="80"/>
              <w:jc w:val="both"/>
              <w:rPr>
                <w:rFonts w:asciiTheme="minorHAnsi" w:hAnsiTheme="minorHAnsi" w:cstheme="minorHAnsi"/>
                <w:b/>
                <w:sz w:val="20"/>
                <w:lang w:val="de-DE"/>
              </w:rPr>
            </w:pPr>
          </w:p>
        </w:tc>
      </w:tr>
      <w:tr w:rsidR="00A211F4" w:rsidRPr="00537B4F" w:rsidTr="00586F0E">
        <w:trPr>
          <w:trHeight w:val="322"/>
        </w:trPr>
        <w:tc>
          <w:tcPr>
            <w:tcW w:w="2268" w:type="dxa"/>
            <w:tcBorders>
              <w:lef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rsidTr="00586F0E">
        <w:trPr>
          <w:trHeight w:val="311"/>
        </w:trPr>
        <w:tc>
          <w:tcPr>
            <w:tcW w:w="3708" w:type="dxa"/>
            <w:gridSpan w:val="3"/>
            <w:tcBorders>
              <w:lef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rsidTr="00586F0E">
        <w:trPr>
          <w:trHeight w:val="322"/>
        </w:trPr>
        <w:tc>
          <w:tcPr>
            <w:tcW w:w="4788" w:type="dxa"/>
            <w:gridSpan w:val="4"/>
            <w:tcBorders>
              <w:left w:val="single" w:sz="4" w:space="0" w:color="auto"/>
            </w:tcBorders>
            <w:shd w:val="clear" w:color="auto" w:fill="auto"/>
          </w:tcPr>
          <w:p w:rsidR="00A211F4" w:rsidRPr="00AF57DC" w:rsidRDefault="00A211F4"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211F4" w:rsidRPr="00AF57DC" w:rsidRDefault="00A211F4" w:rsidP="00586F0E">
            <w:pPr>
              <w:tabs>
                <w:tab w:val="right" w:pos="9540"/>
              </w:tabs>
              <w:spacing w:before="80"/>
              <w:jc w:val="both"/>
              <w:rPr>
                <w:rFonts w:asciiTheme="minorHAnsi" w:hAnsiTheme="minorHAnsi" w:cstheme="minorHAnsi"/>
                <w:sz w:val="20"/>
              </w:rPr>
            </w:pPr>
          </w:p>
        </w:tc>
      </w:tr>
      <w:tr w:rsidR="00A211F4" w:rsidRPr="00537B4F" w:rsidTr="00586F0E">
        <w:trPr>
          <w:cantSplit/>
          <w:trHeight w:hRule="exact" w:val="113"/>
        </w:trPr>
        <w:tc>
          <w:tcPr>
            <w:tcW w:w="2630" w:type="dxa"/>
            <w:gridSpan w:val="2"/>
            <w:tcBorders>
              <w:left w:val="single" w:sz="4" w:space="0" w:color="auto"/>
              <w:bottom w:val="single" w:sz="4" w:space="0" w:color="auto"/>
            </w:tcBorders>
            <w:shd w:val="clear" w:color="auto" w:fill="auto"/>
          </w:tcPr>
          <w:p w:rsidR="00A211F4" w:rsidRPr="00537B4F" w:rsidRDefault="00A211F4"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A211F4" w:rsidRPr="00537B4F" w:rsidRDefault="00A211F4" w:rsidP="00586F0E">
            <w:pPr>
              <w:tabs>
                <w:tab w:val="right" w:pos="9540"/>
              </w:tabs>
              <w:spacing w:before="80" w:after="80" w:line="120" w:lineRule="auto"/>
              <w:jc w:val="both"/>
              <w:rPr>
                <w:rFonts w:asciiTheme="minorHAnsi" w:hAnsiTheme="minorHAnsi" w:cstheme="minorHAnsi"/>
                <w:sz w:val="8"/>
                <w:szCs w:val="8"/>
              </w:rPr>
            </w:pPr>
          </w:p>
        </w:tc>
      </w:tr>
    </w:tbl>
    <w:p w:rsidR="00A211F4" w:rsidRDefault="00A211F4" w:rsidP="00537B4F">
      <w:pPr>
        <w:pStyle w:val="Rientrocorpodeltesto2"/>
        <w:spacing w:line="240" w:lineRule="auto"/>
        <w:ind w:left="539"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A571A2" w:rsidRPr="00537B4F" w:rsidTr="00586F0E">
        <w:trPr>
          <w:trHeight w:val="322"/>
        </w:trPr>
        <w:tc>
          <w:tcPr>
            <w:tcW w:w="2268" w:type="dxa"/>
            <w:tcBorders>
              <w:top w:val="single" w:sz="4" w:space="0" w:color="auto"/>
              <w:lef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b/>
                <w:sz w:val="20"/>
                <w:lang w:val="de-DE"/>
              </w:rPr>
            </w:pPr>
          </w:p>
        </w:tc>
      </w:tr>
      <w:tr w:rsidR="00A571A2" w:rsidRPr="00537B4F" w:rsidTr="00586F0E">
        <w:trPr>
          <w:trHeight w:val="322"/>
        </w:trPr>
        <w:tc>
          <w:tcPr>
            <w:tcW w:w="2268" w:type="dxa"/>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586F0E">
        <w:trPr>
          <w:trHeight w:val="311"/>
        </w:trPr>
        <w:tc>
          <w:tcPr>
            <w:tcW w:w="3708" w:type="dxa"/>
            <w:gridSpan w:val="3"/>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586F0E">
        <w:trPr>
          <w:trHeight w:val="322"/>
        </w:trPr>
        <w:tc>
          <w:tcPr>
            <w:tcW w:w="4788" w:type="dxa"/>
            <w:gridSpan w:val="4"/>
            <w:tcBorders>
              <w:left w:val="single" w:sz="4" w:space="0" w:color="auto"/>
            </w:tcBorders>
            <w:shd w:val="clear" w:color="auto" w:fill="auto"/>
          </w:tcPr>
          <w:p w:rsidR="00A571A2" w:rsidRPr="00AF57DC" w:rsidRDefault="00A571A2"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586F0E">
        <w:trPr>
          <w:cantSplit/>
          <w:trHeight w:hRule="exact" w:val="113"/>
        </w:trPr>
        <w:tc>
          <w:tcPr>
            <w:tcW w:w="2630" w:type="dxa"/>
            <w:gridSpan w:val="2"/>
            <w:tcBorders>
              <w:left w:val="single" w:sz="4" w:space="0" w:color="auto"/>
              <w:bottom w:val="single" w:sz="4" w:space="0" w:color="auto"/>
            </w:tcBorders>
            <w:shd w:val="clear" w:color="auto" w:fill="auto"/>
          </w:tcPr>
          <w:p w:rsidR="00A571A2" w:rsidRPr="00537B4F" w:rsidRDefault="00A571A2"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537B4F" w:rsidRDefault="00A571A2" w:rsidP="00586F0E">
            <w:pPr>
              <w:tabs>
                <w:tab w:val="right" w:pos="9540"/>
              </w:tabs>
              <w:spacing w:before="80" w:after="80" w:line="120" w:lineRule="auto"/>
              <w:jc w:val="both"/>
              <w:rPr>
                <w:rFonts w:asciiTheme="minorHAnsi" w:hAnsiTheme="minorHAnsi" w:cstheme="minorHAnsi"/>
                <w:sz w:val="8"/>
                <w:szCs w:val="8"/>
              </w:rPr>
            </w:pPr>
          </w:p>
        </w:tc>
      </w:tr>
    </w:tbl>
    <w:p w:rsidR="00A571A2" w:rsidRDefault="00A571A2" w:rsidP="00537B4F">
      <w:pPr>
        <w:pStyle w:val="Rientrocorpodeltesto2"/>
        <w:spacing w:line="240" w:lineRule="auto"/>
        <w:ind w:left="539"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A571A2" w:rsidRPr="00537B4F" w:rsidTr="00586F0E">
        <w:trPr>
          <w:trHeight w:val="322"/>
        </w:trPr>
        <w:tc>
          <w:tcPr>
            <w:tcW w:w="2268" w:type="dxa"/>
            <w:tcBorders>
              <w:top w:val="single" w:sz="4" w:space="0" w:color="auto"/>
              <w:lef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537B4F" w:rsidRDefault="00A571A2" w:rsidP="00586F0E">
            <w:pPr>
              <w:tabs>
                <w:tab w:val="right" w:pos="9540"/>
              </w:tabs>
              <w:spacing w:before="80"/>
              <w:jc w:val="both"/>
              <w:rPr>
                <w:rFonts w:asciiTheme="minorHAnsi" w:hAnsiTheme="minorHAnsi" w:cstheme="minorHAnsi"/>
                <w:b/>
                <w:sz w:val="20"/>
                <w:lang w:val="de-DE"/>
              </w:rPr>
            </w:pPr>
          </w:p>
        </w:tc>
      </w:tr>
      <w:tr w:rsidR="00A571A2" w:rsidRPr="00537B4F" w:rsidTr="00586F0E">
        <w:trPr>
          <w:trHeight w:val="322"/>
        </w:trPr>
        <w:tc>
          <w:tcPr>
            <w:tcW w:w="2268" w:type="dxa"/>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586F0E">
        <w:trPr>
          <w:trHeight w:val="311"/>
        </w:trPr>
        <w:tc>
          <w:tcPr>
            <w:tcW w:w="3708" w:type="dxa"/>
            <w:gridSpan w:val="3"/>
            <w:tcBorders>
              <w:lef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586F0E">
        <w:trPr>
          <w:trHeight w:val="322"/>
        </w:trPr>
        <w:tc>
          <w:tcPr>
            <w:tcW w:w="4788" w:type="dxa"/>
            <w:gridSpan w:val="4"/>
            <w:tcBorders>
              <w:left w:val="single" w:sz="4" w:space="0" w:color="auto"/>
            </w:tcBorders>
            <w:shd w:val="clear" w:color="auto" w:fill="auto"/>
          </w:tcPr>
          <w:p w:rsidR="00A571A2" w:rsidRPr="00AF57DC" w:rsidRDefault="00A571A2"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F57DC" w:rsidRDefault="00A571A2" w:rsidP="00586F0E">
            <w:pPr>
              <w:tabs>
                <w:tab w:val="right" w:pos="9540"/>
              </w:tabs>
              <w:spacing w:before="80"/>
              <w:jc w:val="both"/>
              <w:rPr>
                <w:rFonts w:asciiTheme="minorHAnsi" w:hAnsiTheme="minorHAnsi" w:cstheme="minorHAnsi"/>
                <w:sz w:val="20"/>
              </w:rPr>
            </w:pPr>
          </w:p>
        </w:tc>
      </w:tr>
      <w:tr w:rsidR="00A571A2" w:rsidRPr="00537B4F" w:rsidTr="00586F0E">
        <w:trPr>
          <w:cantSplit/>
          <w:trHeight w:hRule="exact" w:val="113"/>
        </w:trPr>
        <w:tc>
          <w:tcPr>
            <w:tcW w:w="2630" w:type="dxa"/>
            <w:gridSpan w:val="2"/>
            <w:tcBorders>
              <w:left w:val="single" w:sz="4" w:space="0" w:color="auto"/>
              <w:bottom w:val="single" w:sz="4" w:space="0" w:color="auto"/>
            </w:tcBorders>
            <w:shd w:val="clear" w:color="auto" w:fill="auto"/>
          </w:tcPr>
          <w:p w:rsidR="00A571A2" w:rsidRPr="00537B4F" w:rsidRDefault="00A571A2" w:rsidP="00586F0E">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537B4F" w:rsidRDefault="00A571A2" w:rsidP="00586F0E">
            <w:pPr>
              <w:tabs>
                <w:tab w:val="right" w:pos="9540"/>
              </w:tabs>
              <w:spacing w:before="80" w:after="80" w:line="120" w:lineRule="auto"/>
              <w:jc w:val="both"/>
              <w:rPr>
                <w:rFonts w:asciiTheme="minorHAnsi" w:hAnsiTheme="minorHAnsi" w:cstheme="minorHAnsi"/>
                <w:sz w:val="8"/>
                <w:szCs w:val="8"/>
              </w:rPr>
            </w:pPr>
          </w:p>
        </w:tc>
      </w:tr>
    </w:tbl>
    <w:p w:rsidR="00FE18A4" w:rsidRDefault="00FE18A4" w:rsidP="00FE18A4">
      <w:pPr>
        <w:pStyle w:val="Rientrocorpodeltesto2"/>
        <w:spacing w:line="240" w:lineRule="auto"/>
        <w:ind w:left="539" w:hanging="539"/>
        <w:rPr>
          <w:rFonts w:asciiTheme="minorHAnsi" w:hAnsiTheme="minorHAnsi" w:cstheme="minorHAnsi"/>
          <w:sz w:val="20"/>
        </w:rPr>
      </w:pPr>
    </w:p>
    <w:tbl>
      <w:tblPr>
        <w:tblW w:w="10008" w:type="dxa"/>
        <w:tblLook w:val="01E0"/>
      </w:tblPr>
      <w:tblGrid>
        <w:gridCol w:w="2268"/>
        <w:gridCol w:w="362"/>
        <w:gridCol w:w="1078"/>
        <w:gridCol w:w="1080"/>
        <w:gridCol w:w="5220"/>
      </w:tblGrid>
      <w:tr w:rsidR="00FE18A4" w:rsidRPr="00537B4F" w:rsidTr="00055440">
        <w:trPr>
          <w:trHeight w:val="322"/>
        </w:trPr>
        <w:tc>
          <w:tcPr>
            <w:tcW w:w="2268" w:type="dxa"/>
            <w:tcBorders>
              <w:top w:val="single" w:sz="4" w:space="0" w:color="auto"/>
              <w:left w:val="single" w:sz="4" w:space="0" w:color="auto"/>
            </w:tcBorders>
            <w:shd w:val="clear" w:color="auto" w:fill="auto"/>
          </w:tcPr>
          <w:p w:rsidR="00FE18A4" w:rsidRPr="00537B4F" w:rsidRDefault="00FE18A4" w:rsidP="0005544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lastRenderedPageBreak/>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E18A4" w:rsidRPr="00537B4F" w:rsidRDefault="00FE18A4" w:rsidP="00055440">
            <w:pPr>
              <w:tabs>
                <w:tab w:val="right" w:pos="9540"/>
              </w:tabs>
              <w:spacing w:before="80"/>
              <w:jc w:val="both"/>
              <w:rPr>
                <w:rFonts w:asciiTheme="minorHAnsi" w:hAnsiTheme="minorHAnsi" w:cstheme="minorHAnsi"/>
                <w:b/>
                <w:sz w:val="20"/>
                <w:lang w:val="de-DE"/>
              </w:rPr>
            </w:pPr>
          </w:p>
        </w:tc>
      </w:tr>
      <w:tr w:rsidR="00FE18A4" w:rsidRPr="00537B4F" w:rsidTr="00055440">
        <w:trPr>
          <w:trHeight w:val="322"/>
        </w:trPr>
        <w:tc>
          <w:tcPr>
            <w:tcW w:w="2268" w:type="dxa"/>
            <w:tcBorders>
              <w:lef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rsidTr="00055440">
        <w:trPr>
          <w:trHeight w:val="311"/>
        </w:trPr>
        <w:tc>
          <w:tcPr>
            <w:tcW w:w="3708" w:type="dxa"/>
            <w:gridSpan w:val="3"/>
            <w:tcBorders>
              <w:lef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rsidTr="00055440">
        <w:trPr>
          <w:trHeight w:val="322"/>
        </w:trPr>
        <w:tc>
          <w:tcPr>
            <w:tcW w:w="4788" w:type="dxa"/>
            <w:gridSpan w:val="4"/>
            <w:tcBorders>
              <w:lef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FE18A4" w:rsidRPr="00AF57DC" w:rsidRDefault="00FE18A4" w:rsidP="00055440">
            <w:pPr>
              <w:tabs>
                <w:tab w:val="right" w:pos="9540"/>
              </w:tabs>
              <w:spacing w:before="80"/>
              <w:jc w:val="both"/>
              <w:rPr>
                <w:rFonts w:asciiTheme="minorHAnsi" w:hAnsiTheme="minorHAnsi" w:cstheme="minorHAnsi"/>
                <w:sz w:val="20"/>
              </w:rPr>
            </w:pPr>
          </w:p>
        </w:tc>
      </w:tr>
      <w:tr w:rsidR="00FE18A4" w:rsidRPr="00537B4F" w:rsidTr="00055440">
        <w:trPr>
          <w:cantSplit/>
          <w:trHeight w:hRule="exact" w:val="113"/>
        </w:trPr>
        <w:tc>
          <w:tcPr>
            <w:tcW w:w="2630" w:type="dxa"/>
            <w:gridSpan w:val="2"/>
            <w:tcBorders>
              <w:left w:val="single" w:sz="4" w:space="0" w:color="auto"/>
              <w:bottom w:val="single" w:sz="4" w:space="0" w:color="auto"/>
            </w:tcBorders>
            <w:shd w:val="clear" w:color="auto" w:fill="auto"/>
          </w:tcPr>
          <w:p w:rsidR="00FE18A4" w:rsidRPr="00537B4F" w:rsidRDefault="00FE18A4" w:rsidP="0005544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FE18A4" w:rsidRPr="00537B4F" w:rsidRDefault="00FE18A4" w:rsidP="00055440">
            <w:pPr>
              <w:tabs>
                <w:tab w:val="right" w:pos="9540"/>
              </w:tabs>
              <w:spacing w:before="80" w:after="80" w:line="120" w:lineRule="auto"/>
              <w:jc w:val="both"/>
              <w:rPr>
                <w:rFonts w:asciiTheme="minorHAnsi" w:hAnsiTheme="minorHAnsi" w:cstheme="minorHAnsi"/>
                <w:sz w:val="8"/>
                <w:szCs w:val="8"/>
              </w:rPr>
            </w:pPr>
          </w:p>
        </w:tc>
      </w:tr>
    </w:tbl>
    <w:p w:rsidR="00FE18A4" w:rsidRPr="00DC6050" w:rsidRDefault="00FE18A4" w:rsidP="00537B4F">
      <w:pPr>
        <w:pStyle w:val="Rientrocorpodeltesto2"/>
        <w:spacing w:line="240" w:lineRule="auto"/>
        <w:ind w:left="539" w:hanging="539"/>
        <w:rPr>
          <w:rFonts w:asciiTheme="minorHAnsi" w:hAnsiTheme="minorHAnsi" w:cstheme="minorHAnsi"/>
          <w:sz w:val="22"/>
        </w:rPr>
      </w:pPr>
    </w:p>
    <w:p w:rsidR="00A571A2" w:rsidRDefault="00A571A2" w:rsidP="00544B78">
      <w:pPr>
        <w:pStyle w:val="sche3"/>
        <w:numPr>
          <w:ilvl w:val="0"/>
          <w:numId w:val="32"/>
        </w:numPr>
        <w:spacing w:beforeLines="60" w:after="60"/>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2A53A5" w:rsidRPr="00DC6050" w:rsidRDefault="002A53A5" w:rsidP="00544B78">
      <w:pPr>
        <w:pStyle w:val="sche3"/>
        <w:spacing w:beforeLines="60" w:after="60"/>
        <w:rPr>
          <w:rFonts w:asciiTheme="minorHAnsi" w:hAnsiTheme="minorHAnsi" w:cs="Arial"/>
          <w:sz w:val="24"/>
          <w:szCs w:val="24"/>
          <w:lang w:val="it-IT"/>
        </w:rPr>
      </w:pPr>
    </w:p>
    <w:p w:rsidR="00A571A2" w:rsidRPr="00DC6050" w:rsidRDefault="00BF6486" w:rsidP="00A571A2">
      <w:pPr>
        <w:pStyle w:val="Paragrafoelenco1"/>
        <w:spacing w:before="60" w:after="60" w:line="276" w:lineRule="auto"/>
        <w:ind w:left="567" w:hanging="567"/>
        <w:jc w:val="both"/>
        <w:rPr>
          <w:rFonts w:asciiTheme="minorHAnsi" w:hAnsiTheme="minorHAnsi" w:cs="Calibri"/>
          <w:color w:val="auto"/>
          <w:sz w:val="22"/>
          <w:szCs w:val="22"/>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A571A2" w:rsidRPr="00DC6050">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DC6050">
        <w:rPr>
          <w:rFonts w:asciiTheme="minorHAnsi" w:hAnsiTheme="minorHAnsi"/>
          <w:sz w:val="22"/>
          <w:szCs w:val="22"/>
        </w:rPr>
        <w:fldChar w:fldCharType="end"/>
      </w:r>
      <w:r w:rsidR="00A571A2" w:rsidRPr="00DC6050">
        <w:rPr>
          <w:rFonts w:asciiTheme="minorHAnsi" w:hAnsiTheme="minorHAnsi"/>
          <w:b/>
          <w:color w:val="auto"/>
          <w:sz w:val="22"/>
          <w:szCs w:val="22"/>
        </w:rPr>
        <w:tab/>
      </w:r>
      <w:r w:rsidR="00A571A2" w:rsidRPr="00DC6050">
        <w:rPr>
          <w:rFonts w:asciiTheme="minorHAnsi" w:hAnsiTheme="minorHAnsi" w:cs="Calibri"/>
          <w:color w:val="auto"/>
          <w:sz w:val="22"/>
          <w:szCs w:val="22"/>
        </w:rPr>
        <w:t>di allegare l’organigramma</w:t>
      </w:r>
      <w:r w:rsidR="00B2621B" w:rsidRPr="00DC6050">
        <w:rPr>
          <w:rFonts w:asciiTheme="minorHAnsi" w:hAnsiTheme="minorHAnsi" w:cs="Calibri"/>
          <w:color w:val="auto"/>
          <w:sz w:val="22"/>
          <w:szCs w:val="22"/>
        </w:rPr>
        <w:t xml:space="preserve"> aggiornato</w:t>
      </w:r>
      <w:r w:rsidR="00A571A2" w:rsidRPr="00DC6050">
        <w:rPr>
          <w:rFonts w:asciiTheme="minorHAnsi" w:hAnsiTheme="minorHAnsi" w:cs="Calibri"/>
          <w:color w:val="auto"/>
          <w:sz w:val="22"/>
          <w:szCs w:val="22"/>
        </w:rPr>
        <w:t xml:space="preserve"> di cui all’art. 2 del citato </w:t>
      </w:r>
      <w:r w:rsidR="00B2621B" w:rsidRPr="00DC6050">
        <w:rPr>
          <w:rFonts w:asciiTheme="minorHAnsi" w:hAnsiTheme="minorHAnsi" w:cs="Calibri"/>
          <w:color w:val="auto"/>
          <w:sz w:val="22"/>
          <w:szCs w:val="22"/>
        </w:rPr>
        <w:t>d</w:t>
      </w:r>
      <w:r w:rsidR="00A571A2" w:rsidRPr="00DC6050">
        <w:rPr>
          <w:rFonts w:asciiTheme="minorHAnsi" w:hAnsiTheme="minorHAnsi" w:cs="Calibri"/>
          <w:color w:val="auto"/>
          <w:sz w:val="22"/>
          <w:szCs w:val="22"/>
        </w:rPr>
        <w:t>.</w:t>
      </w:r>
      <w:r w:rsidR="00B2621B" w:rsidRPr="00DC6050">
        <w:rPr>
          <w:rFonts w:asciiTheme="minorHAnsi" w:hAnsiTheme="minorHAnsi" w:cs="Calibri"/>
          <w:color w:val="auto"/>
          <w:sz w:val="22"/>
          <w:szCs w:val="22"/>
        </w:rPr>
        <w:t>m</w:t>
      </w:r>
      <w:r w:rsidR="00A571A2" w:rsidRPr="00DC6050">
        <w:rPr>
          <w:rFonts w:asciiTheme="minorHAnsi" w:hAnsiTheme="minorHAnsi" w:cs="Calibri"/>
          <w:color w:val="auto"/>
          <w:sz w:val="22"/>
          <w:szCs w:val="22"/>
        </w:rPr>
        <w:t>. 02/12/2016 n° 263;</w:t>
      </w:r>
    </w:p>
    <w:p w:rsidR="00A571A2" w:rsidRPr="00DC6050" w:rsidRDefault="00A571A2" w:rsidP="00A571A2">
      <w:pPr>
        <w:pStyle w:val="Paragrafoelenco1"/>
        <w:spacing w:before="60" w:after="60" w:line="276" w:lineRule="auto"/>
        <w:ind w:left="567" w:hanging="567"/>
        <w:jc w:val="both"/>
        <w:rPr>
          <w:rFonts w:asciiTheme="minorHAnsi" w:hAnsiTheme="minorHAnsi"/>
          <w:b/>
          <w:color w:val="auto"/>
          <w:sz w:val="22"/>
          <w:szCs w:val="22"/>
        </w:rPr>
      </w:pPr>
    </w:p>
    <w:p w:rsidR="00A571A2" w:rsidRPr="00DC6050" w:rsidRDefault="00A571A2" w:rsidP="00A571A2">
      <w:pPr>
        <w:pStyle w:val="Paragrafoelenco1"/>
        <w:spacing w:before="60" w:after="60"/>
        <w:ind w:left="0"/>
        <w:jc w:val="both"/>
        <w:rPr>
          <w:rFonts w:asciiTheme="minorHAnsi" w:hAnsiTheme="minorHAnsi"/>
          <w:b/>
          <w:color w:val="auto"/>
          <w:sz w:val="22"/>
          <w:szCs w:val="22"/>
        </w:rPr>
      </w:pPr>
      <w:r w:rsidRPr="00DC6050">
        <w:rPr>
          <w:rFonts w:asciiTheme="minorHAnsi" w:hAnsiTheme="minorHAnsi"/>
          <w:b/>
          <w:color w:val="auto"/>
          <w:sz w:val="22"/>
          <w:szCs w:val="22"/>
        </w:rPr>
        <w:t>oppure</w:t>
      </w:r>
    </w:p>
    <w:p w:rsidR="00A571A2" w:rsidRPr="00DC6050" w:rsidRDefault="00A571A2" w:rsidP="00A571A2">
      <w:pPr>
        <w:pStyle w:val="Paragrafoelenco1"/>
        <w:spacing w:before="60" w:after="60"/>
        <w:ind w:left="0"/>
        <w:jc w:val="both"/>
        <w:rPr>
          <w:rFonts w:asciiTheme="minorHAnsi" w:hAnsiTheme="minorHAnsi"/>
          <w:sz w:val="22"/>
          <w:szCs w:val="22"/>
        </w:rPr>
      </w:pPr>
    </w:p>
    <w:p w:rsidR="00A571A2" w:rsidRPr="00DC6050" w:rsidRDefault="00BF6486" w:rsidP="00A571A2">
      <w:pPr>
        <w:jc w:val="both"/>
        <w:rPr>
          <w:rFonts w:asciiTheme="minorHAnsi" w:hAnsiTheme="minorHAnsi" w:cs="Arial"/>
          <w:sz w:val="22"/>
          <w:szCs w:val="22"/>
          <w:lang w:bidi="it-IT"/>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A571A2" w:rsidRPr="00DC6050">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DC6050">
        <w:rPr>
          <w:rFonts w:asciiTheme="minorHAnsi" w:hAnsiTheme="minorHAnsi"/>
          <w:sz w:val="22"/>
          <w:szCs w:val="22"/>
        </w:rPr>
        <w:fldChar w:fldCharType="end"/>
      </w:r>
      <w:r w:rsidR="00A571A2" w:rsidRPr="00DC6050">
        <w:rPr>
          <w:rFonts w:asciiTheme="minorHAnsi" w:hAnsiTheme="minorHAnsi"/>
          <w:b/>
          <w:color w:val="auto"/>
          <w:sz w:val="22"/>
          <w:szCs w:val="22"/>
        </w:rPr>
        <w:t xml:space="preserve"> </w:t>
      </w:r>
      <w:r w:rsidR="00A571A2" w:rsidRPr="00DC6050">
        <w:rPr>
          <w:rFonts w:asciiTheme="minorHAnsi" w:hAnsiTheme="minorHAnsi"/>
          <w:b/>
          <w:color w:val="auto"/>
          <w:sz w:val="22"/>
          <w:szCs w:val="22"/>
        </w:rPr>
        <w:tab/>
      </w:r>
      <w:r w:rsidR="00A571A2" w:rsidRPr="00DC6050">
        <w:rPr>
          <w:rFonts w:asciiTheme="minorHAnsi" w:hAnsiTheme="minorHAnsi" w:cs="Arial"/>
          <w:sz w:val="22"/>
          <w:szCs w:val="22"/>
        </w:rPr>
        <w:t xml:space="preserve">che </w:t>
      </w:r>
      <w:r w:rsidR="00A571A2" w:rsidRPr="00DC6050">
        <w:rPr>
          <w:rFonts w:asciiTheme="minorHAnsi" w:hAnsiTheme="minorHAnsi" w:cs="Arial"/>
          <w:sz w:val="22"/>
          <w:szCs w:val="22"/>
          <w:lang w:bidi="it-IT"/>
        </w:rPr>
        <w:t>i medesimi dati aggiornati sono riscontrabili sul casellario delle società di ingegneria e professionali dell’ANAC.</w:t>
      </w:r>
    </w:p>
    <w:p w:rsidR="0015274F" w:rsidRDefault="0015274F" w:rsidP="00DC6050">
      <w:pPr>
        <w:jc w:val="both"/>
        <w:rPr>
          <w:rFonts w:asciiTheme="minorHAnsi" w:hAnsiTheme="minorHAnsi" w:cstheme="minorHAnsi"/>
          <w:sz w:val="22"/>
          <w:szCs w:val="22"/>
          <w:lang w:val="de-DE"/>
        </w:rPr>
      </w:pPr>
    </w:p>
    <w:p w:rsidR="00D50E71" w:rsidRPr="00DC6050" w:rsidRDefault="00D50E71" w:rsidP="00DC6050">
      <w:pPr>
        <w:jc w:val="both"/>
        <w:rPr>
          <w:rFonts w:asciiTheme="minorHAnsi" w:hAnsiTheme="minorHAnsi" w:cstheme="minorHAnsi"/>
          <w:sz w:val="22"/>
          <w:szCs w:val="22"/>
          <w:lang w:val="de-DE"/>
        </w:rPr>
      </w:pPr>
    </w:p>
    <w:p w:rsidR="00537B4F" w:rsidRPr="00DC6050" w:rsidRDefault="00537B4F" w:rsidP="00DC6050">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537B4F" w:rsidRPr="00537B4F" w:rsidTr="00CF78E1">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Default="00AE0B4A" w:rsidP="00AE0B4A">
            <w:pPr>
              <w:tabs>
                <w:tab w:val="left" w:pos="540"/>
              </w:tabs>
              <w:spacing w:before="60" w:after="60"/>
              <w:rPr>
                <w:rFonts w:asciiTheme="minorHAnsi" w:hAnsiTheme="minorHAnsi" w:cstheme="minorHAnsi"/>
                <w:b/>
                <w:sz w:val="20"/>
                <w:u w:val="single"/>
              </w:rPr>
            </w:pPr>
            <w:r>
              <w:rPr>
                <w:rFonts w:asciiTheme="minorHAnsi" w:hAnsiTheme="minorHAnsi" w:cstheme="minorHAnsi"/>
                <w:b/>
                <w:sz w:val="20"/>
              </w:rPr>
              <w:t>2</w:t>
            </w:r>
            <w:r w:rsidR="00537B4F" w:rsidRPr="00537B4F">
              <w:rPr>
                <w:rFonts w:asciiTheme="minorHAnsi" w:hAnsiTheme="minorHAnsi" w:cstheme="minorHAnsi"/>
                <w:b/>
                <w:sz w:val="20"/>
              </w:rPr>
              <w:t>.</w:t>
            </w:r>
            <w:r>
              <w:rPr>
                <w:rFonts w:asciiTheme="minorHAnsi" w:hAnsiTheme="minorHAnsi" w:cstheme="minorHAnsi"/>
                <w:b/>
                <w:sz w:val="20"/>
              </w:rPr>
              <w:t>d</w:t>
            </w:r>
            <w:r w:rsidR="00537B4F" w:rsidRPr="00537B4F">
              <w:rPr>
                <w:rFonts w:asciiTheme="minorHAnsi" w:hAnsiTheme="minorHAnsi" w:cstheme="minorHAnsi"/>
                <w:b/>
                <w:sz w:val="20"/>
              </w:rPr>
              <w:t>)</w:t>
            </w:r>
            <w:r w:rsidR="00537B4F" w:rsidRPr="00537B4F">
              <w:rPr>
                <w:rFonts w:asciiTheme="minorHAnsi" w:hAnsiTheme="minorHAnsi" w:cstheme="minorHAnsi"/>
                <w:b/>
                <w:sz w:val="20"/>
              </w:rPr>
              <w:tab/>
              <w:t xml:space="preserve">da compilare in caso di </w:t>
            </w:r>
            <w:r w:rsidR="002A53A5" w:rsidRPr="00537B4F">
              <w:rPr>
                <w:rFonts w:asciiTheme="minorHAnsi" w:hAnsiTheme="minorHAnsi" w:cstheme="minorHAnsi"/>
                <w:b/>
                <w:sz w:val="20"/>
                <w:u w:val="single"/>
              </w:rPr>
              <w:t xml:space="preserve">SOCIETÀ </w:t>
            </w:r>
            <w:proofErr w:type="spellStart"/>
            <w:r w:rsidR="002A53A5" w:rsidRPr="00537B4F">
              <w:rPr>
                <w:rFonts w:asciiTheme="minorHAnsi" w:hAnsiTheme="minorHAnsi" w:cstheme="minorHAnsi"/>
                <w:b/>
                <w:sz w:val="20"/>
                <w:u w:val="single"/>
              </w:rPr>
              <w:t>DI</w:t>
            </w:r>
            <w:proofErr w:type="spellEnd"/>
            <w:r w:rsidR="002A53A5" w:rsidRPr="00537B4F">
              <w:rPr>
                <w:rFonts w:asciiTheme="minorHAnsi" w:hAnsiTheme="minorHAnsi" w:cstheme="minorHAnsi"/>
                <w:b/>
                <w:sz w:val="20"/>
                <w:u w:val="single"/>
              </w:rPr>
              <w:t xml:space="preserve"> INGEGNERIA</w:t>
            </w:r>
          </w:p>
          <w:p w:rsidR="00DC6050" w:rsidRPr="00537B4F" w:rsidRDefault="00DC6050" w:rsidP="00AE0B4A">
            <w:pPr>
              <w:tabs>
                <w:tab w:val="left" w:pos="540"/>
              </w:tabs>
              <w:spacing w:before="60" w:after="60"/>
              <w:rPr>
                <w:rFonts w:asciiTheme="minorHAnsi" w:hAnsiTheme="minorHAnsi" w:cstheme="minorHAnsi"/>
                <w:sz w:val="20"/>
              </w:rPr>
            </w:pPr>
            <w:r>
              <w:rPr>
                <w:rFonts w:asciiTheme="minorHAnsi" w:hAnsiTheme="minorHAnsi" w:cstheme="minorHAnsi"/>
                <w:b/>
                <w:sz w:val="20"/>
              </w:rPr>
              <w:t>(</w:t>
            </w:r>
            <w:r>
              <w:rPr>
                <w:rFonts w:asciiTheme="minorHAnsi" w:hAnsiTheme="minorHAnsi" w:cstheme="minorHAnsi"/>
                <w:b/>
                <w:i/>
                <w:sz w:val="20"/>
              </w:rPr>
              <w:t xml:space="preserve">il legale rappresentante della società </w:t>
            </w:r>
            <w:r w:rsidRPr="00E67678">
              <w:rPr>
                <w:rFonts w:asciiTheme="minorHAnsi" w:hAnsiTheme="minorHAnsi" w:cstheme="minorHAnsi"/>
                <w:b/>
                <w:i/>
                <w:sz w:val="20"/>
              </w:rPr>
              <w:t>dovrà compilare e firmare digitalmente</w:t>
            </w:r>
            <w:r w:rsidRPr="00D7053A">
              <w:rPr>
                <w:rFonts w:asciiTheme="minorHAnsi" w:hAnsiTheme="minorHAnsi" w:cstheme="minorHAnsi"/>
                <w:b/>
                <w:i/>
                <w:sz w:val="20"/>
              </w:rPr>
              <w:t xml:space="preserve"> il presente Allegato 1</w:t>
            </w:r>
            <w:r>
              <w:rPr>
                <w:rFonts w:asciiTheme="minorHAnsi" w:hAnsiTheme="minorHAnsi" w:cstheme="minorHAnsi"/>
                <w:b/>
                <w:sz w:val="20"/>
              </w:rPr>
              <w:t>)</w:t>
            </w:r>
          </w:p>
        </w:tc>
      </w:tr>
    </w:tbl>
    <w:p w:rsidR="00537B4F" w:rsidRPr="00FE18A4" w:rsidRDefault="00537B4F" w:rsidP="00537B4F">
      <w:pPr>
        <w:spacing w:before="60" w:after="120"/>
        <w:rPr>
          <w:rFonts w:asciiTheme="minorHAnsi" w:hAnsiTheme="minorHAnsi" w:cstheme="minorHAnsi"/>
          <w:sz w:val="18"/>
          <w:szCs w:val="18"/>
        </w:rPr>
      </w:pPr>
    </w:p>
    <w:tbl>
      <w:tblPr>
        <w:tblW w:w="9935" w:type="dxa"/>
        <w:tblLook w:val="01E0"/>
      </w:tblPr>
      <w:tblGrid>
        <w:gridCol w:w="2456"/>
        <w:gridCol w:w="177"/>
        <w:gridCol w:w="2832"/>
        <w:gridCol w:w="1421"/>
        <w:gridCol w:w="3049"/>
      </w:tblGrid>
      <w:tr w:rsidR="00537B4F" w:rsidRPr="00537B4F" w:rsidTr="00CF78E1">
        <w:tc>
          <w:tcPr>
            <w:tcW w:w="2633" w:type="dxa"/>
            <w:gridSpan w:val="2"/>
            <w:tcBorders>
              <w:top w:val="single"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b/>
                <w:sz w:val="20"/>
                <w:lang w:val="de-DE"/>
              </w:rPr>
            </w:pPr>
          </w:p>
        </w:tc>
      </w:tr>
      <w:tr w:rsidR="00537B4F" w:rsidRPr="00537B4F" w:rsidTr="00CF78E1">
        <w:tc>
          <w:tcPr>
            <w:tcW w:w="9935" w:type="dxa"/>
            <w:gridSpan w:val="5"/>
            <w:tcBorders>
              <w:left w:val="single"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537B4F" w:rsidRPr="00537B4F" w:rsidTr="00CF78E1">
        <w:tc>
          <w:tcPr>
            <w:tcW w:w="9935" w:type="dxa"/>
            <w:gridSpan w:val="5"/>
            <w:tcBorders>
              <w:left w:val="single"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rPr>
            </w:pPr>
          </w:p>
        </w:tc>
      </w:tr>
      <w:tr w:rsidR="00537B4F" w:rsidRPr="00537B4F" w:rsidTr="00CF78E1">
        <w:tc>
          <w:tcPr>
            <w:tcW w:w="2633" w:type="dxa"/>
            <w:gridSpan w:val="2"/>
            <w:tcBorders>
              <w:top w:val="dashSmallGap" w:sz="4" w:space="0" w:color="auto"/>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CF78E1">
        <w:tc>
          <w:tcPr>
            <w:tcW w:w="2633" w:type="dxa"/>
            <w:gridSpan w:val="2"/>
            <w:tcBorders>
              <w:lef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537B4F" w:rsidRPr="00537B4F" w:rsidRDefault="00537B4F" w:rsidP="00CF78E1">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537B4F" w:rsidRPr="00537B4F" w:rsidRDefault="00537B4F" w:rsidP="00CF78E1">
            <w:pPr>
              <w:tabs>
                <w:tab w:val="right" w:pos="9540"/>
              </w:tabs>
              <w:spacing w:before="80"/>
              <w:jc w:val="both"/>
              <w:rPr>
                <w:rFonts w:asciiTheme="minorHAnsi" w:hAnsiTheme="minorHAnsi" w:cstheme="minorHAnsi"/>
                <w:sz w:val="20"/>
                <w:lang w:val="de-DE"/>
              </w:rPr>
            </w:pPr>
          </w:p>
        </w:tc>
      </w:tr>
      <w:tr w:rsidR="00537B4F" w:rsidRPr="00537B4F" w:rsidTr="00CF78E1">
        <w:trPr>
          <w:cantSplit/>
          <w:trHeight w:hRule="exact" w:val="113"/>
        </w:trPr>
        <w:tc>
          <w:tcPr>
            <w:tcW w:w="2456" w:type="dxa"/>
            <w:tcBorders>
              <w:left w:val="single" w:sz="4" w:space="0" w:color="auto"/>
              <w:bottom w:val="single" w:sz="4" w:space="0" w:color="auto"/>
            </w:tcBorders>
            <w:shd w:val="clear" w:color="auto" w:fill="auto"/>
          </w:tcPr>
          <w:p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537B4F" w:rsidRPr="00537B4F" w:rsidRDefault="00537B4F" w:rsidP="00CF78E1">
            <w:pPr>
              <w:tabs>
                <w:tab w:val="right" w:pos="9540"/>
              </w:tabs>
              <w:spacing w:before="80" w:after="80" w:line="120" w:lineRule="auto"/>
              <w:jc w:val="both"/>
              <w:rPr>
                <w:rFonts w:asciiTheme="minorHAnsi" w:hAnsiTheme="minorHAnsi" w:cstheme="minorHAnsi"/>
                <w:sz w:val="8"/>
                <w:szCs w:val="8"/>
              </w:rPr>
            </w:pPr>
          </w:p>
        </w:tc>
      </w:tr>
    </w:tbl>
    <w:p w:rsidR="00B2621B" w:rsidRDefault="00B2621B" w:rsidP="00DC6050">
      <w:pPr>
        <w:pStyle w:val="Rientrocorpodeltesto2"/>
        <w:spacing w:line="240" w:lineRule="auto"/>
        <w:ind w:left="0"/>
        <w:rPr>
          <w:rFonts w:asciiTheme="minorHAnsi" w:hAnsiTheme="minorHAnsi" w:cstheme="minorHAnsi"/>
          <w:sz w:val="20"/>
        </w:rPr>
      </w:pPr>
    </w:p>
    <w:p w:rsidR="00B2621B" w:rsidRDefault="00B2621B" w:rsidP="00B2621B">
      <w:pPr>
        <w:pStyle w:val="Rientrocorpodeltesto2"/>
        <w:numPr>
          <w:ilvl w:val="0"/>
          <w:numId w:val="35"/>
        </w:numPr>
        <w:spacing w:line="240" w:lineRule="auto"/>
        <w:rPr>
          <w:rFonts w:asciiTheme="minorHAnsi" w:hAnsiTheme="minorHAnsi" w:cstheme="minorHAnsi"/>
          <w:sz w:val="20"/>
        </w:rPr>
      </w:pPr>
      <w:r>
        <w:rPr>
          <w:rFonts w:asciiTheme="minorHAnsi" w:hAnsiTheme="minorHAnsi" w:cstheme="minorHAnsi"/>
          <w:sz w:val="20"/>
        </w:rPr>
        <w:t xml:space="preserve">che gli estremi dei requisiti del direttore tecnico di cui all’art. 3 del d.m. 263/2016 sono: </w:t>
      </w:r>
    </w:p>
    <w:tbl>
      <w:tblPr>
        <w:tblW w:w="10008" w:type="dxa"/>
        <w:tblLook w:val="01E0"/>
      </w:tblPr>
      <w:tblGrid>
        <w:gridCol w:w="2268"/>
        <w:gridCol w:w="362"/>
        <w:gridCol w:w="1078"/>
        <w:gridCol w:w="1080"/>
        <w:gridCol w:w="5220"/>
      </w:tblGrid>
      <w:tr w:rsidR="00B2621B" w:rsidRPr="00537B4F" w:rsidTr="00965642">
        <w:trPr>
          <w:trHeight w:val="322"/>
        </w:trPr>
        <w:tc>
          <w:tcPr>
            <w:tcW w:w="2268" w:type="dxa"/>
            <w:tcBorders>
              <w:top w:val="single" w:sz="4" w:space="0" w:color="auto"/>
              <w:left w:val="single" w:sz="4" w:space="0" w:color="auto"/>
            </w:tcBorders>
            <w:shd w:val="clear" w:color="auto" w:fill="auto"/>
          </w:tcPr>
          <w:p w:rsidR="00B2621B" w:rsidRPr="00537B4F" w:rsidRDefault="00B2621B" w:rsidP="00965642">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B2621B" w:rsidRPr="00537B4F" w:rsidRDefault="00B2621B" w:rsidP="00965642">
            <w:pPr>
              <w:tabs>
                <w:tab w:val="right" w:pos="9540"/>
              </w:tabs>
              <w:spacing w:before="80"/>
              <w:jc w:val="both"/>
              <w:rPr>
                <w:rFonts w:asciiTheme="minorHAnsi" w:hAnsiTheme="minorHAnsi" w:cstheme="minorHAnsi"/>
                <w:b/>
                <w:sz w:val="20"/>
                <w:lang w:val="de-DE"/>
              </w:rPr>
            </w:pPr>
          </w:p>
        </w:tc>
      </w:tr>
      <w:tr w:rsidR="00B2621B" w:rsidRPr="00537B4F" w:rsidTr="00965642">
        <w:trPr>
          <w:trHeight w:val="322"/>
        </w:trPr>
        <w:tc>
          <w:tcPr>
            <w:tcW w:w="2268" w:type="dxa"/>
            <w:tcBorders>
              <w:lef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965642">
        <w:trPr>
          <w:trHeight w:val="322"/>
        </w:trPr>
        <w:tc>
          <w:tcPr>
            <w:tcW w:w="2268" w:type="dxa"/>
            <w:tcBorders>
              <w:lef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r>
              <w:rPr>
                <w:rFonts w:asciiTheme="minorHAnsi" w:hAnsiTheme="minorHAnsi" w:cstheme="minorHAnsi"/>
                <w:sz w:val="20"/>
              </w:rPr>
              <w:t>Data di abilitazione</w:t>
            </w:r>
          </w:p>
        </w:tc>
        <w:tc>
          <w:tcPr>
            <w:tcW w:w="7740" w:type="dxa"/>
            <w:gridSpan w:val="4"/>
            <w:tcBorders>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965642">
        <w:trPr>
          <w:trHeight w:val="311"/>
        </w:trPr>
        <w:tc>
          <w:tcPr>
            <w:tcW w:w="3708" w:type="dxa"/>
            <w:gridSpan w:val="3"/>
            <w:tcBorders>
              <w:lef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965642">
        <w:trPr>
          <w:trHeight w:val="322"/>
        </w:trPr>
        <w:tc>
          <w:tcPr>
            <w:tcW w:w="4788" w:type="dxa"/>
            <w:gridSpan w:val="4"/>
            <w:tcBorders>
              <w:left w:val="single" w:sz="4" w:space="0" w:color="auto"/>
            </w:tcBorders>
            <w:shd w:val="clear" w:color="auto" w:fill="auto"/>
          </w:tcPr>
          <w:p w:rsidR="00B2621B" w:rsidRPr="00AF57DC" w:rsidRDefault="00B2621B" w:rsidP="00B2621B">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B2621B" w:rsidRPr="00AF57DC" w:rsidRDefault="00B2621B" w:rsidP="00965642">
            <w:pPr>
              <w:tabs>
                <w:tab w:val="right" w:pos="9540"/>
              </w:tabs>
              <w:spacing w:before="80"/>
              <w:jc w:val="both"/>
              <w:rPr>
                <w:rFonts w:asciiTheme="minorHAnsi" w:hAnsiTheme="minorHAnsi" w:cstheme="minorHAnsi"/>
                <w:sz w:val="20"/>
              </w:rPr>
            </w:pPr>
          </w:p>
        </w:tc>
      </w:tr>
      <w:tr w:rsidR="00B2621B" w:rsidRPr="00537B4F" w:rsidTr="00965642">
        <w:trPr>
          <w:cantSplit/>
          <w:trHeight w:hRule="exact" w:val="113"/>
        </w:trPr>
        <w:tc>
          <w:tcPr>
            <w:tcW w:w="2630" w:type="dxa"/>
            <w:gridSpan w:val="2"/>
            <w:tcBorders>
              <w:left w:val="single" w:sz="4" w:space="0" w:color="auto"/>
              <w:bottom w:val="single" w:sz="4" w:space="0" w:color="auto"/>
            </w:tcBorders>
            <w:shd w:val="clear" w:color="auto" w:fill="auto"/>
          </w:tcPr>
          <w:p w:rsidR="00B2621B" w:rsidRPr="00537B4F" w:rsidRDefault="00B2621B" w:rsidP="00965642">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rsidR="00B2621B" w:rsidRPr="00537B4F" w:rsidRDefault="00B2621B" w:rsidP="00965642">
            <w:pPr>
              <w:tabs>
                <w:tab w:val="right" w:pos="9540"/>
              </w:tabs>
              <w:spacing w:before="80" w:after="80" w:line="120" w:lineRule="auto"/>
              <w:jc w:val="both"/>
              <w:rPr>
                <w:rFonts w:asciiTheme="minorHAnsi" w:hAnsiTheme="minorHAnsi" w:cstheme="minorHAnsi"/>
                <w:sz w:val="8"/>
                <w:szCs w:val="8"/>
              </w:rPr>
            </w:pPr>
          </w:p>
        </w:tc>
      </w:tr>
    </w:tbl>
    <w:p w:rsidR="00B2621B" w:rsidRDefault="00B2621B" w:rsidP="00B2621B">
      <w:pPr>
        <w:pStyle w:val="Rientrocorpodeltesto2"/>
        <w:spacing w:line="240" w:lineRule="auto"/>
        <w:ind w:left="539" w:hanging="539"/>
        <w:rPr>
          <w:rFonts w:asciiTheme="minorHAnsi" w:hAnsiTheme="minorHAnsi" w:cstheme="minorHAnsi"/>
          <w:sz w:val="20"/>
        </w:rPr>
      </w:pPr>
    </w:p>
    <w:p w:rsidR="00B2621B" w:rsidRDefault="00B2621B" w:rsidP="00544B78">
      <w:pPr>
        <w:pStyle w:val="sche3"/>
        <w:numPr>
          <w:ilvl w:val="0"/>
          <w:numId w:val="32"/>
        </w:numPr>
        <w:spacing w:beforeLines="60" w:after="60"/>
        <w:rPr>
          <w:rFonts w:asciiTheme="minorHAnsi" w:hAnsiTheme="minorHAnsi" w:cs="Arial"/>
          <w:i/>
          <w:szCs w:val="24"/>
          <w:lang w:val="it-IT"/>
        </w:rPr>
      </w:pPr>
      <w:r w:rsidRPr="002A53A5">
        <w:rPr>
          <w:rFonts w:asciiTheme="minorHAnsi" w:hAnsiTheme="minorHAnsi" w:cs="Arial"/>
          <w:i/>
          <w:szCs w:val="24"/>
          <w:lang w:val="it-IT"/>
        </w:rPr>
        <w:t>(barrare la casella che interessa)</w:t>
      </w:r>
    </w:p>
    <w:p w:rsidR="00FE18A4" w:rsidRPr="00FE18A4" w:rsidRDefault="00FE18A4" w:rsidP="00544B78">
      <w:pPr>
        <w:pStyle w:val="sche3"/>
        <w:spacing w:beforeLines="60" w:after="60"/>
        <w:rPr>
          <w:rFonts w:asciiTheme="minorHAnsi" w:hAnsiTheme="minorHAnsi" w:cs="Arial"/>
          <w:sz w:val="22"/>
          <w:szCs w:val="24"/>
          <w:lang w:val="it-IT"/>
        </w:rPr>
      </w:pPr>
    </w:p>
    <w:p w:rsidR="00B2621B" w:rsidRPr="00FE18A4" w:rsidRDefault="00BF6486" w:rsidP="00B2621B">
      <w:pPr>
        <w:pStyle w:val="Paragrafoelenco1"/>
        <w:spacing w:before="60" w:after="60" w:line="276" w:lineRule="auto"/>
        <w:ind w:left="567" w:hanging="567"/>
        <w:jc w:val="both"/>
        <w:rPr>
          <w:rFonts w:asciiTheme="minorHAnsi" w:hAnsiTheme="minorHAnsi" w:cs="Calibri"/>
          <w:color w:val="auto"/>
          <w:sz w:val="22"/>
          <w:szCs w:val="22"/>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B2621B" w:rsidRPr="00FE18A4">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FE18A4">
        <w:rPr>
          <w:rFonts w:asciiTheme="minorHAnsi" w:hAnsiTheme="minorHAnsi"/>
          <w:sz w:val="22"/>
          <w:szCs w:val="22"/>
        </w:rPr>
        <w:fldChar w:fldCharType="end"/>
      </w:r>
      <w:r w:rsidR="00B2621B" w:rsidRPr="00FE18A4">
        <w:rPr>
          <w:rFonts w:asciiTheme="minorHAnsi" w:hAnsiTheme="minorHAnsi"/>
          <w:b/>
          <w:color w:val="auto"/>
          <w:sz w:val="22"/>
          <w:szCs w:val="22"/>
        </w:rPr>
        <w:tab/>
      </w:r>
      <w:r w:rsidR="00B2621B" w:rsidRPr="00FE18A4">
        <w:rPr>
          <w:rFonts w:asciiTheme="minorHAnsi" w:hAnsiTheme="minorHAnsi" w:cs="Calibri"/>
          <w:color w:val="auto"/>
          <w:sz w:val="22"/>
          <w:szCs w:val="22"/>
        </w:rPr>
        <w:t>di allegare l’organigramma aggiornato di cui all’art. 3 del citato d.m. 02/12/2016 n° 263;</w:t>
      </w:r>
    </w:p>
    <w:p w:rsidR="00B2621B" w:rsidRPr="00FE18A4" w:rsidRDefault="00B2621B" w:rsidP="00B2621B">
      <w:pPr>
        <w:pStyle w:val="Paragrafoelenco1"/>
        <w:spacing w:before="60" w:after="60" w:line="276" w:lineRule="auto"/>
        <w:ind w:left="567" w:hanging="567"/>
        <w:jc w:val="both"/>
        <w:rPr>
          <w:rFonts w:asciiTheme="minorHAnsi" w:hAnsiTheme="minorHAnsi"/>
          <w:color w:val="auto"/>
          <w:sz w:val="22"/>
          <w:szCs w:val="22"/>
        </w:rPr>
      </w:pPr>
    </w:p>
    <w:p w:rsidR="00B2621B" w:rsidRPr="00FE18A4" w:rsidRDefault="00B2621B" w:rsidP="00B2621B">
      <w:pPr>
        <w:pStyle w:val="Paragrafoelenco1"/>
        <w:spacing w:before="60" w:after="60"/>
        <w:ind w:left="0"/>
        <w:jc w:val="both"/>
        <w:rPr>
          <w:rFonts w:asciiTheme="minorHAnsi" w:hAnsiTheme="minorHAnsi"/>
          <w:b/>
          <w:color w:val="auto"/>
          <w:sz w:val="22"/>
          <w:szCs w:val="22"/>
        </w:rPr>
      </w:pPr>
      <w:r w:rsidRPr="00FE18A4">
        <w:rPr>
          <w:rFonts w:asciiTheme="minorHAnsi" w:hAnsiTheme="minorHAnsi"/>
          <w:b/>
          <w:color w:val="auto"/>
          <w:sz w:val="22"/>
          <w:szCs w:val="22"/>
        </w:rPr>
        <w:t>oppure</w:t>
      </w:r>
    </w:p>
    <w:p w:rsidR="00B2621B" w:rsidRPr="00FE18A4" w:rsidRDefault="00B2621B" w:rsidP="00B2621B">
      <w:pPr>
        <w:pStyle w:val="Paragrafoelenco1"/>
        <w:spacing w:before="60" w:after="60"/>
        <w:ind w:left="0"/>
        <w:jc w:val="both"/>
        <w:rPr>
          <w:rFonts w:asciiTheme="minorHAnsi" w:hAnsiTheme="minorHAnsi"/>
          <w:sz w:val="22"/>
          <w:szCs w:val="22"/>
        </w:rPr>
      </w:pPr>
    </w:p>
    <w:p w:rsidR="00B2621B" w:rsidRPr="00FE18A4" w:rsidRDefault="00BF6486" w:rsidP="00B2621B">
      <w:pPr>
        <w:jc w:val="both"/>
        <w:rPr>
          <w:rFonts w:asciiTheme="minorHAnsi" w:hAnsiTheme="minorHAnsi" w:cs="Arial"/>
          <w:sz w:val="22"/>
          <w:szCs w:val="22"/>
          <w:lang w:bidi="it-IT"/>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B2621B" w:rsidRPr="00FE18A4">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FE18A4">
        <w:rPr>
          <w:rFonts w:asciiTheme="minorHAnsi" w:hAnsiTheme="minorHAnsi"/>
          <w:sz w:val="22"/>
          <w:szCs w:val="22"/>
        </w:rPr>
        <w:fldChar w:fldCharType="end"/>
      </w:r>
      <w:r w:rsidR="00B2621B" w:rsidRPr="00FE18A4">
        <w:rPr>
          <w:rFonts w:asciiTheme="minorHAnsi" w:hAnsiTheme="minorHAnsi"/>
          <w:b/>
          <w:color w:val="auto"/>
          <w:sz w:val="22"/>
          <w:szCs w:val="22"/>
        </w:rPr>
        <w:t xml:space="preserve"> </w:t>
      </w:r>
      <w:r w:rsidR="00B2621B" w:rsidRPr="00FE18A4">
        <w:rPr>
          <w:rFonts w:asciiTheme="minorHAnsi" w:hAnsiTheme="minorHAnsi"/>
          <w:b/>
          <w:color w:val="auto"/>
          <w:sz w:val="22"/>
          <w:szCs w:val="22"/>
        </w:rPr>
        <w:tab/>
      </w:r>
      <w:r w:rsidR="00B2621B" w:rsidRPr="00FE18A4">
        <w:rPr>
          <w:rFonts w:asciiTheme="minorHAnsi" w:hAnsiTheme="minorHAnsi" w:cs="Arial"/>
          <w:sz w:val="22"/>
          <w:szCs w:val="22"/>
        </w:rPr>
        <w:t xml:space="preserve">che </w:t>
      </w:r>
      <w:r w:rsidR="00B2621B" w:rsidRPr="00FE18A4">
        <w:rPr>
          <w:rFonts w:asciiTheme="minorHAnsi" w:hAnsiTheme="minorHAnsi" w:cs="Arial"/>
          <w:sz w:val="22"/>
          <w:szCs w:val="22"/>
          <w:lang w:bidi="it-IT"/>
        </w:rPr>
        <w:t>i medesimi dati aggiornati sono riscontrabili sul casellario delle società di ingegneria e professionali dell’ANAC.</w:t>
      </w:r>
    </w:p>
    <w:p w:rsidR="00F7635A" w:rsidRPr="00FE18A4" w:rsidRDefault="00F7635A" w:rsidP="00FE18A4">
      <w:pPr>
        <w:pStyle w:val="Paragrafoelenco1"/>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9986"/>
      </w:tblGrid>
      <w:tr w:rsidR="00F7635A" w:rsidRPr="00537B4F" w:rsidTr="00965642">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7635A" w:rsidRPr="00E67678" w:rsidRDefault="00AE0B4A" w:rsidP="00AE0B4A">
            <w:pPr>
              <w:tabs>
                <w:tab w:val="left" w:pos="540"/>
              </w:tabs>
              <w:spacing w:before="60" w:after="60"/>
              <w:rPr>
                <w:rFonts w:asciiTheme="minorHAnsi" w:hAnsiTheme="minorHAnsi" w:cstheme="minorHAnsi"/>
                <w:b/>
                <w:sz w:val="20"/>
                <w:u w:val="single"/>
              </w:rPr>
            </w:pPr>
            <w:r w:rsidRPr="00E67678">
              <w:rPr>
                <w:rFonts w:asciiTheme="minorHAnsi" w:hAnsiTheme="minorHAnsi" w:cstheme="minorHAnsi"/>
                <w:b/>
                <w:sz w:val="20"/>
              </w:rPr>
              <w:lastRenderedPageBreak/>
              <w:t>2</w:t>
            </w:r>
            <w:r w:rsidR="00F7635A" w:rsidRPr="00E67678">
              <w:rPr>
                <w:rFonts w:asciiTheme="minorHAnsi" w:hAnsiTheme="minorHAnsi" w:cstheme="minorHAnsi"/>
                <w:b/>
                <w:sz w:val="20"/>
              </w:rPr>
              <w:t>.</w:t>
            </w:r>
            <w:r w:rsidRPr="00E67678">
              <w:rPr>
                <w:rFonts w:asciiTheme="minorHAnsi" w:hAnsiTheme="minorHAnsi" w:cstheme="minorHAnsi"/>
                <w:b/>
                <w:sz w:val="20"/>
              </w:rPr>
              <w:t>e</w:t>
            </w:r>
            <w:r w:rsidR="00F7635A" w:rsidRPr="00E67678">
              <w:rPr>
                <w:rFonts w:asciiTheme="minorHAnsi" w:hAnsiTheme="minorHAnsi" w:cstheme="minorHAnsi"/>
                <w:b/>
                <w:sz w:val="20"/>
              </w:rPr>
              <w:t>)</w:t>
            </w:r>
            <w:r w:rsidR="00F7635A" w:rsidRPr="00E67678">
              <w:rPr>
                <w:rFonts w:asciiTheme="minorHAnsi" w:hAnsiTheme="minorHAnsi" w:cstheme="minorHAnsi"/>
                <w:b/>
                <w:sz w:val="20"/>
              </w:rPr>
              <w:tab/>
              <w:t xml:space="preserve">da compilare in caso di </w:t>
            </w:r>
            <w:r w:rsidR="00F7635A" w:rsidRPr="00E67678">
              <w:rPr>
                <w:rFonts w:asciiTheme="minorHAnsi" w:hAnsiTheme="minorHAnsi" w:cstheme="minorHAnsi"/>
                <w:b/>
                <w:sz w:val="20"/>
                <w:u w:val="single"/>
              </w:rPr>
              <w:t>CONSORZIO STABILE/ALTRA SOCIETÀ</w:t>
            </w:r>
          </w:p>
          <w:p w:rsidR="00FE18A4" w:rsidRPr="00FE18A4" w:rsidRDefault="00FE18A4" w:rsidP="00FE18A4">
            <w:pPr>
              <w:tabs>
                <w:tab w:val="left" w:pos="540"/>
              </w:tabs>
              <w:spacing w:before="60" w:after="60"/>
              <w:jc w:val="both"/>
              <w:rPr>
                <w:rFonts w:asciiTheme="minorHAnsi" w:hAnsiTheme="minorHAnsi" w:cstheme="minorHAnsi"/>
              </w:rPr>
            </w:pPr>
            <w:r w:rsidRPr="00E67678">
              <w:rPr>
                <w:rFonts w:asciiTheme="minorHAnsi" w:hAnsiTheme="minorHAnsi"/>
                <w:b/>
                <w:color w:val="auto"/>
                <w:sz w:val="20"/>
              </w:rPr>
              <w:t>(Il legale rappresentante del consorzio e il legale rappresentante di ognuna delle consorziate esecutrici dovrà compilare e firmare digitalmente il presente Allegato 1)</w:t>
            </w:r>
          </w:p>
        </w:tc>
      </w:tr>
    </w:tbl>
    <w:p w:rsidR="00FE18A4" w:rsidRPr="00FE18A4" w:rsidRDefault="00FE18A4" w:rsidP="00FE18A4">
      <w:pPr>
        <w:pStyle w:val="Paragrafoelenco1"/>
        <w:ind w:left="0"/>
        <w:jc w:val="both"/>
        <w:rPr>
          <w:rFonts w:asciiTheme="minorHAnsi" w:hAnsiTheme="minorHAnsi" w:cstheme="minorHAnsi"/>
          <w:sz w:val="22"/>
          <w:szCs w:val="18"/>
        </w:rPr>
      </w:pPr>
    </w:p>
    <w:tbl>
      <w:tblPr>
        <w:tblW w:w="9935" w:type="dxa"/>
        <w:tblLook w:val="01E0"/>
      </w:tblPr>
      <w:tblGrid>
        <w:gridCol w:w="2456"/>
        <w:gridCol w:w="177"/>
        <w:gridCol w:w="2832"/>
        <w:gridCol w:w="1421"/>
        <w:gridCol w:w="3049"/>
      </w:tblGrid>
      <w:tr w:rsidR="00F7635A" w:rsidRPr="00537B4F" w:rsidTr="00965642">
        <w:tc>
          <w:tcPr>
            <w:tcW w:w="2633" w:type="dxa"/>
            <w:gridSpan w:val="2"/>
            <w:tcBorders>
              <w:top w:val="single" w:sz="4" w:space="0" w:color="auto"/>
              <w:lef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b/>
                <w:sz w:val="20"/>
                <w:lang w:val="de-DE"/>
              </w:rPr>
            </w:pPr>
          </w:p>
        </w:tc>
      </w:tr>
      <w:tr w:rsidR="00F7635A" w:rsidRPr="00537B4F" w:rsidTr="00965642">
        <w:tc>
          <w:tcPr>
            <w:tcW w:w="9935" w:type="dxa"/>
            <w:gridSpan w:val="5"/>
            <w:tcBorders>
              <w:left w:val="single" w:sz="4" w:space="0" w:color="auto"/>
              <w:righ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F7635A" w:rsidRPr="00537B4F" w:rsidTr="00965642">
        <w:tc>
          <w:tcPr>
            <w:tcW w:w="9935" w:type="dxa"/>
            <w:gridSpan w:val="5"/>
            <w:tcBorders>
              <w:left w:val="single" w:sz="4" w:space="0" w:color="auto"/>
              <w:bottom w:val="dashSmallGap" w:sz="4" w:space="0" w:color="auto"/>
              <w:righ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rPr>
            </w:pPr>
          </w:p>
        </w:tc>
      </w:tr>
      <w:tr w:rsidR="00F7635A" w:rsidRPr="00537B4F" w:rsidTr="00965642">
        <w:tc>
          <w:tcPr>
            <w:tcW w:w="2633" w:type="dxa"/>
            <w:gridSpan w:val="2"/>
            <w:tcBorders>
              <w:top w:val="dashSmallGap" w:sz="4" w:space="0" w:color="auto"/>
              <w:lef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lang w:val="de-DE"/>
              </w:rPr>
            </w:pPr>
          </w:p>
        </w:tc>
      </w:tr>
      <w:tr w:rsidR="00F7635A" w:rsidRPr="00537B4F" w:rsidTr="00965642">
        <w:tc>
          <w:tcPr>
            <w:tcW w:w="2633" w:type="dxa"/>
            <w:gridSpan w:val="2"/>
            <w:tcBorders>
              <w:lef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rsidR="00F7635A" w:rsidRPr="00537B4F" w:rsidRDefault="00F7635A" w:rsidP="00965642">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7635A" w:rsidRPr="00537B4F" w:rsidRDefault="00F7635A" w:rsidP="00965642">
            <w:pPr>
              <w:tabs>
                <w:tab w:val="right" w:pos="9540"/>
              </w:tabs>
              <w:spacing w:before="80"/>
              <w:jc w:val="both"/>
              <w:rPr>
                <w:rFonts w:asciiTheme="minorHAnsi" w:hAnsiTheme="minorHAnsi" w:cstheme="minorHAnsi"/>
                <w:sz w:val="20"/>
                <w:lang w:val="de-DE"/>
              </w:rPr>
            </w:pPr>
          </w:p>
        </w:tc>
      </w:tr>
      <w:tr w:rsidR="00F7635A" w:rsidRPr="00537B4F" w:rsidTr="00965642">
        <w:trPr>
          <w:cantSplit/>
          <w:trHeight w:hRule="exact" w:val="113"/>
        </w:trPr>
        <w:tc>
          <w:tcPr>
            <w:tcW w:w="2456" w:type="dxa"/>
            <w:tcBorders>
              <w:left w:val="single" w:sz="4" w:space="0" w:color="auto"/>
              <w:bottom w:val="single" w:sz="4" w:space="0" w:color="auto"/>
            </w:tcBorders>
            <w:shd w:val="clear" w:color="auto" w:fill="auto"/>
          </w:tcPr>
          <w:p w:rsidR="00F7635A" w:rsidRPr="00537B4F" w:rsidRDefault="00F7635A" w:rsidP="00965642">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7635A" w:rsidRPr="00537B4F" w:rsidRDefault="00F7635A" w:rsidP="00965642">
            <w:pPr>
              <w:tabs>
                <w:tab w:val="right" w:pos="9540"/>
              </w:tabs>
              <w:spacing w:before="80" w:after="80" w:line="120" w:lineRule="auto"/>
              <w:jc w:val="both"/>
              <w:rPr>
                <w:rFonts w:asciiTheme="minorHAnsi" w:hAnsiTheme="minorHAnsi" w:cstheme="minorHAnsi"/>
                <w:sz w:val="8"/>
                <w:szCs w:val="8"/>
              </w:rPr>
            </w:pPr>
          </w:p>
        </w:tc>
      </w:tr>
    </w:tbl>
    <w:p w:rsidR="00D50E71" w:rsidRDefault="00D50E71" w:rsidP="00844274">
      <w:pPr>
        <w:pStyle w:val="Paragrafoelenco1"/>
        <w:tabs>
          <w:tab w:val="left" w:pos="120"/>
        </w:tabs>
        <w:ind w:left="0"/>
        <w:jc w:val="both"/>
        <w:rPr>
          <w:rFonts w:asciiTheme="minorHAnsi" w:hAnsiTheme="minorHAnsi"/>
          <w:color w:val="auto"/>
          <w:sz w:val="22"/>
          <w:szCs w:val="22"/>
        </w:rPr>
      </w:pPr>
    </w:p>
    <w:p w:rsidR="00233249" w:rsidRPr="00FE18A4" w:rsidRDefault="00233249" w:rsidP="00844274">
      <w:pPr>
        <w:pStyle w:val="Paragrafoelenco1"/>
        <w:tabs>
          <w:tab w:val="left" w:pos="120"/>
        </w:tabs>
        <w:ind w:left="0"/>
        <w:jc w:val="both"/>
        <w:rPr>
          <w:rFonts w:asciiTheme="minorHAnsi" w:hAnsiTheme="minorHAnsi"/>
          <w:color w:val="auto"/>
          <w:sz w:val="22"/>
          <w:szCs w:val="22"/>
        </w:rPr>
      </w:pPr>
    </w:p>
    <w:p w:rsidR="00844274" w:rsidRPr="00844274" w:rsidRDefault="00844274" w:rsidP="00844274">
      <w:pPr>
        <w:shd w:val="pct10" w:color="auto" w:fill="auto"/>
        <w:tabs>
          <w:tab w:val="left" w:pos="540"/>
        </w:tabs>
        <w:jc w:val="both"/>
        <w:rPr>
          <w:rFonts w:asciiTheme="minorHAnsi" w:hAnsiTheme="minorHAnsi" w:cstheme="minorHAnsi"/>
          <w:b/>
        </w:rPr>
      </w:pPr>
      <w:r>
        <w:rPr>
          <w:rFonts w:asciiTheme="minorHAnsi" w:hAnsiTheme="minorHAnsi" w:cstheme="minorHAnsi"/>
          <w:b/>
          <w:sz w:val="22"/>
          <w:szCs w:val="22"/>
        </w:rPr>
        <w:t xml:space="preserve">Elenco soggetti di cui all’art. 80, comma 3 del Codice per società, società di professionisti, </w:t>
      </w:r>
      <w:r w:rsidR="00FE18A4">
        <w:rPr>
          <w:rFonts w:asciiTheme="minorHAnsi" w:hAnsiTheme="minorHAnsi" w:cstheme="minorHAnsi"/>
          <w:b/>
          <w:sz w:val="22"/>
          <w:szCs w:val="22"/>
        </w:rPr>
        <w:t>società di ingegneria, consorzi art. 46,</w:t>
      </w:r>
      <w:r w:rsidR="00FE18A4" w:rsidRPr="00FE18A4">
        <w:t xml:space="preserve"> </w:t>
      </w:r>
      <w:r w:rsidR="00FE18A4" w:rsidRPr="00FE18A4">
        <w:rPr>
          <w:rFonts w:asciiTheme="minorHAnsi" w:hAnsiTheme="minorHAnsi" w:cstheme="minorHAnsi"/>
          <w:b/>
          <w:sz w:val="22"/>
          <w:szCs w:val="22"/>
        </w:rPr>
        <w:t>co</w:t>
      </w:r>
      <w:r w:rsidR="00FE18A4">
        <w:rPr>
          <w:rFonts w:asciiTheme="minorHAnsi" w:hAnsiTheme="minorHAnsi" w:cstheme="minorHAnsi"/>
          <w:b/>
          <w:sz w:val="22"/>
          <w:szCs w:val="22"/>
        </w:rPr>
        <w:t xml:space="preserve">. </w:t>
      </w:r>
      <w:r w:rsidR="00FE18A4" w:rsidRPr="00FE18A4">
        <w:rPr>
          <w:rFonts w:asciiTheme="minorHAnsi" w:hAnsiTheme="minorHAnsi" w:cstheme="minorHAnsi"/>
          <w:b/>
          <w:sz w:val="22"/>
          <w:szCs w:val="22"/>
        </w:rPr>
        <w:t>1 lettera f) ovvero di cui all'articolo 45, comma 2, lettere b) e c) del Codice</w:t>
      </w:r>
    </w:p>
    <w:p w:rsidR="00233249" w:rsidRPr="00FE18A4" w:rsidRDefault="00233249" w:rsidP="00844274">
      <w:pPr>
        <w:pStyle w:val="Paragrafoelenco1"/>
        <w:ind w:left="0"/>
        <w:jc w:val="both"/>
        <w:rPr>
          <w:rFonts w:asciiTheme="minorHAnsi" w:hAnsiTheme="minorHAnsi" w:cstheme="minorHAnsi"/>
          <w:color w:val="auto"/>
          <w:sz w:val="22"/>
          <w:szCs w:val="22"/>
        </w:rPr>
      </w:pPr>
    </w:p>
    <w:p w:rsidR="00844274" w:rsidRDefault="00844274" w:rsidP="00844274">
      <w:pPr>
        <w:pStyle w:val="Paragrafoelenco1"/>
        <w:numPr>
          <w:ilvl w:val="0"/>
          <w:numId w:val="37"/>
        </w:numPr>
        <w:jc w:val="both"/>
        <w:rPr>
          <w:rFonts w:asciiTheme="minorHAnsi" w:hAnsiTheme="minorHAnsi" w:cstheme="minorHAnsi"/>
          <w:color w:val="auto"/>
          <w:sz w:val="20"/>
          <w:szCs w:val="22"/>
        </w:rPr>
      </w:pPr>
      <w:r w:rsidRPr="00B2621B">
        <w:rPr>
          <w:rFonts w:asciiTheme="minorHAnsi" w:hAnsiTheme="minorHAnsi" w:cstheme="minorHAnsi"/>
          <w:color w:val="auto"/>
          <w:sz w:val="20"/>
          <w:szCs w:val="22"/>
        </w:rPr>
        <w:t>che i dati identificativi dei soggetti di cui all’art. 80, comma 3 del Codice sono (</w:t>
      </w:r>
      <w:r w:rsidRPr="00B2621B">
        <w:rPr>
          <w:rFonts w:asciiTheme="minorHAnsi" w:hAnsiTheme="minorHAnsi" w:cstheme="minorHAnsi"/>
          <w:i/>
          <w:color w:val="auto"/>
          <w:sz w:val="20"/>
          <w:szCs w:val="22"/>
          <w:u w:val="single"/>
        </w:rPr>
        <w:t>per l’individuazione dei soggetti da dichiarare cfr. atti dell’ANAC tra cui il Comunicato del Presidente ANAC dell’ 08/11/2017</w:t>
      </w:r>
      <w:r w:rsidRPr="00B2621B">
        <w:rPr>
          <w:rFonts w:asciiTheme="minorHAnsi" w:hAnsiTheme="minorHAnsi" w:cstheme="minorHAnsi"/>
          <w:color w:val="auto"/>
          <w:sz w:val="20"/>
          <w:szCs w:val="22"/>
        </w:rPr>
        <w:t>):</w:t>
      </w:r>
    </w:p>
    <w:p w:rsidR="00233249" w:rsidRPr="00FE18A4" w:rsidRDefault="00233249" w:rsidP="00FE18A4">
      <w:pPr>
        <w:pStyle w:val="Paragrafoelenco1"/>
        <w:ind w:left="0"/>
        <w:jc w:val="both"/>
        <w:rPr>
          <w:rFonts w:asciiTheme="minorHAnsi" w:hAnsiTheme="minorHAnsi" w:cstheme="minorHAnsi"/>
          <w:color w:val="auto"/>
          <w:sz w:val="22"/>
          <w:szCs w:val="22"/>
        </w:rPr>
      </w:pPr>
    </w:p>
    <w:tbl>
      <w:tblPr>
        <w:tblStyle w:val="Grigliatabella"/>
        <w:tblW w:w="10211" w:type="dxa"/>
        <w:tblInd w:w="-5" w:type="dxa"/>
        <w:tblLayout w:type="fixed"/>
        <w:tblCellMar>
          <w:left w:w="28" w:type="dxa"/>
          <w:right w:w="28" w:type="dxa"/>
        </w:tblCellMar>
        <w:tblLook w:val="04A0"/>
      </w:tblPr>
      <w:tblGrid>
        <w:gridCol w:w="1831"/>
        <w:gridCol w:w="3274"/>
        <w:gridCol w:w="6"/>
        <w:gridCol w:w="2483"/>
        <w:gridCol w:w="1421"/>
        <w:gridCol w:w="1196"/>
      </w:tblGrid>
      <w:tr w:rsidR="00F7635A" w:rsidRPr="00EB7601" w:rsidTr="00965642">
        <w:trPr>
          <w:trHeight w:val="397"/>
        </w:trPr>
        <w:tc>
          <w:tcPr>
            <w:tcW w:w="10211" w:type="dxa"/>
            <w:gridSpan w:val="6"/>
            <w:shd w:val="clear" w:color="auto" w:fill="F2F2F2" w:themeFill="background1" w:themeFillShade="F2"/>
            <w:vAlign w:val="center"/>
          </w:tcPr>
          <w:p w:rsidR="00F7635A" w:rsidRPr="00EB7601" w:rsidRDefault="00844274" w:rsidP="00965642">
            <w:pPr>
              <w:rPr>
                <w:rFonts w:ascii="Calibri" w:hAnsi="Calibri" w:cs="Calibri"/>
                <w:b/>
                <w:sz w:val="20"/>
              </w:rPr>
            </w:pPr>
            <w:r>
              <w:rPr>
                <w:rFonts w:ascii="Calibri" w:hAnsi="Calibri" w:cs="Calibri"/>
                <w:b/>
                <w:sz w:val="20"/>
              </w:rPr>
              <w:t>S</w:t>
            </w:r>
            <w:r w:rsidR="00F7635A" w:rsidRPr="00EB7601">
              <w:rPr>
                <w:rFonts w:ascii="Calibri" w:hAnsi="Calibri" w:cs="Calibri"/>
                <w:b/>
                <w:sz w:val="20"/>
              </w:rPr>
              <w:t>oggetti muniti di poteri, di legale rappresentanza, di controllo, di vigilanza, di direzione</w:t>
            </w:r>
          </w:p>
          <w:p w:rsidR="00F7635A" w:rsidRPr="00B2621B" w:rsidRDefault="00F7635A" w:rsidP="00965642">
            <w:pPr>
              <w:jc w:val="both"/>
              <w:rPr>
                <w:rFonts w:ascii="Calibri" w:hAnsi="Calibri" w:cs="Calibri"/>
                <w:b/>
                <w:sz w:val="20"/>
              </w:rPr>
            </w:pPr>
            <w:r w:rsidRPr="00B2621B">
              <w:rPr>
                <w:rFonts w:ascii="Calibri" w:hAnsi="Calibri" w:cs="Calibri"/>
                <w:b/>
                <w:bCs/>
                <w:color w:val="FF0000"/>
                <w:sz w:val="20"/>
              </w:rPr>
              <w:t xml:space="preserve">(Ripetere il numero di volte necessario anche con riferimento ai cessati </w:t>
            </w:r>
            <w:r w:rsidRPr="00B2621B">
              <w:rPr>
                <w:rFonts w:asciiTheme="minorHAnsi" w:hAnsiTheme="minorHAnsi" w:cstheme="minorHAnsi"/>
                <w:b/>
                <w:color w:val="FF0000"/>
                <w:sz w:val="20"/>
              </w:rPr>
              <w:t>dalla carica nell’anno antecedente la data di pubblicazione del bando di gara</w:t>
            </w:r>
            <w:r w:rsidRPr="00B2621B">
              <w:rPr>
                <w:rFonts w:ascii="Calibri" w:hAnsi="Calibri" w:cs="Calibri"/>
                <w:b/>
                <w:bCs/>
                <w:color w:val="FF0000"/>
                <w:sz w:val="20"/>
              </w:rPr>
              <w:t>)</w:t>
            </w:r>
          </w:p>
        </w:tc>
      </w:tr>
      <w:tr w:rsidR="00F7635A" w:rsidRPr="00EB7601" w:rsidTr="00965642">
        <w:trPr>
          <w:trHeight w:val="397"/>
        </w:trPr>
        <w:tc>
          <w:tcPr>
            <w:tcW w:w="1831" w:type="dxa"/>
            <w:shd w:val="clear" w:color="auto" w:fill="F2F2F2" w:themeFill="background1" w:themeFillShade="F2"/>
            <w:vAlign w:val="center"/>
          </w:tcPr>
          <w:p w:rsidR="00F7635A" w:rsidRPr="00EB7601" w:rsidRDefault="00F7635A" w:rsidP="00965642">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F7635A" w:rsidRPr="00EB7601" w:rsidRDefault="00F7635A" w:rsidP="00965642">
            <w:pPr>
              <w:rPr>
                <w:rFonts w:ascii="Calibri" w:hAnsi="Calibri" w:cs="Calibri"/>
                <w:b/>
                <w:sz w:val="20"/>
              </w:rPr>
            </w:pPr>
          </w:p>
        </w:tc>
        <w:tc>
          <w:tcPr>
            <w:tcW w:w="1421"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in carica</w:t>
            </w:r>
          </w:p>
        </w:tc>
        <w:tc>
          <w:tcPr>
            <w:tcW w:w="1196"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cessato</w:t>
            </w:r>
          </w:p>
        </w:tc>
      </w:tr>
      <w:tr w:rsidR="00F7635A" w:rsidRPr="00EB7601" w:rsidTr="00965642">
        <w:trPr>
          <w:trHeight w:val="397"/>
        </w:trPr>
        <w:tc>
          <w:tcPr>
            <w:tcW w:w="5111" w:type="dxa"/>
            <w:gridSpan w:val="3"/>
            <w:tcBorders>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1831" w:type="dxa"/>
            <w:shd w:val="clear" w:color="auto" w:fill="F2F2F2" w:themeFill="background1" w:themeFillShade="F2"/>
            <w:vAlign w:val="center"/>
          </w:tcPr>
          <w:p w:rsidR="00F7635A" w:rsidRPr="00EB7601" w:rsidRDefault="00F7635A" w:rsidP="00965642">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F7635A" w:rsidRPr="00EB7601" w:rsidRDefault="00F7635A" w:rsidP="00965642">
            <w:pPr>
              <w:rPr>
                <w:rFonts w:ascii="Calibri" w:hAnsi="Calibri" w:cs="Calibri"/>
                <w:b/>
                <w:sz w:val="20"/>
              </w:rPr>
            </w:pPr>
          </w:p>
        </w:tc>
        <w:tc>
          <w:tcPr>
            <w:tcW w:w="1421"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in carica</w:t>
            </w:r>
          </w:p>
        </w:tc>
        <w:tc>
          <w:tcPr>
            <w:tcW w:w="1196"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cessato</w:t>
            </w:r>
          </w:p>
        </w:tc>
      </w:tr>
      <w:tr w:rsidR="00F7635A" w:rsidRPr="00EB7601" w:rsidTr="00965642">
        <w:trPr>
          <w:trHeight w:val="397"/>
        </w:trPr>
        <w:tc>
          <w:tcPr>
            <w:tcW w:w="5111" w:type="dxa"/>
            <w:gridSpan w:val="3"/>
            <w:tcBorders>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1831" w:type="dxa"/>
            <w:shd w:val="clear" w:color="auto" w:fill="F2F2F2" w:themeFill="background1" w:themeFillShade="F2"/>
            <w:vAlign w:val="center"/>
          </w:tcPr>
          <w:p w:rsidR="00F7635A" w:rsidRPr="00EB7601" w:rsidRDefault="00F7635A" w:rsidP="00965642">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F7635A" w:rsidRPr="00EB7601" w:rsidRDefault="00F7635A" w:rsidP="00965642">
            <w:pPr>
              <w:rPr>
                <w:rFonts w:ascii="Calibri" w:hAnsi="Calibri" w:cs="Calibri"/>
                <w:b/>
                <w:sz w:val="20"/>
              </w:rPr>
            </w:pPr>
          </w:p>
        </w:tc>
        <w:tc>
          <w:tcPr>
            <w:tcW w:w="1421"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in carica</w:t>
            </w:r>
          </w:p>
        </w:tc>
        <w:tc>
          <w:tcPr>
            <w:tcW w:w="1196"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cessato</w:t>
            </w:r>
          </w:p>
        </w:tc>
      </w:tr>
      <w:tr w:rsidR="00F7635A" w:rsidRPr="00EB7601" w:rsidTr="00965642">
        <w:trPr>
          <w:trHeight w:val="397"/>
        </w:trPr>
        <w:tc>
          <w:tcPr>
            <w:tcW w:w="5111" w:type="dxa"/>
            <w:gridSpan w:val="3"/>
            <w:tcBorders>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1831" w:type="dxa"/>
            <w:shd w:val="clear" w:color="auto" w:fill="F2F2F2" w:themeFill="background1" w:themeFillShade="F2"/>
            <w:vAlign w:val="center"/>
          </w:tcPr>
          <w:p w:rsidR="00F7635A" w:rsidRPr="00EB7601" w:rsidRDefault="00F7635A" w:rsidP="00965642">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F7635A" w:rsidRPr="00EB7601" w:rsidRDefault="00F7635A" w:rsidP="00965642">
            <w:pPr>
              <w:rPr>
                <w:rFonts w:ascii="Calibri" w:hAnsi="Calibri" w:cs="Calibri"/>
                <w:b/>
                <w:sz w:val="20"/>
              </w:rPr>
            </w:pPr>
          </w:p>
        </w:tc>
        <w:tc>
          <w:tcPr>
            <w:tcW w:w="1421"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in carica</w:t>
            </w:r>
          </w:p>
        </w:tc>
        <w:tc>
          <w:tcPr>
            <w:tcW w:w="1196"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cessato</w:t>
            </w:r>
          </w:p>
        </w:tc>
      </w:tr>
      <w:tr w:rsidR="00F7635A" w:rsidRPr="00EB7601" w:rsidTr="00965642">
        <w:trPr>
          <w:trHeight w:val="397"/>
        </w:trPr>
        <w:tc>
          <w:tcPr>
            <w:tcW w:w="5111" w:type="dxa"/>
            <w:gridSpan w:val="3"/>
            <w:tcBorders>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1831" w:type="dxa"/>
            <w:shd w:val="clear" w:color="auto" w:fill="F2F2F2" w:themeFill="background1" w:themeFillShade="F2"/>
            <w:vAlign w:val="center"/>
          </w:tcPr>
          <w:p w:rsidR="00F7635A" w:rsidRPr="00EB7601" w:rsidRDefault="00F7635A" w:rsidP="00965642">
            <w:pPr>
              <w:rPr>
                <w:rFonts w:ascii="Calibri" w:hAnsi="Calibri" w:cs="Calibri"/>
                <w:b/>
                <w:sz w:val="20"/>
              </w:rPr>
            </w:pPr>
            <w:r w:rsidRPr="00EB7601">
              <w:rPr>
                <w:rFonts w:ascii="Calibri" w:hAnsi="Calibri" w:cs="Calibri"/>
                <w:b/>
                <w:sz w:val="20"/>
              </w:rPr>
              <w:t>Nome e cognome</w:t>
            </w:r>
          </w:p>
        </w:tc>
        <w:tc>
          <w:tcPr>
            <w:tcW w:w="5763" w:type="dxa"/>
            <w:gridSpan w:val="3"/>
            <w:vAlign w:val="center"/>
          </w:tcPr>
          <w:p w:rsidR="00F7635A" w:rsidRPr="00EB7601" w:rsidRDefault="00F7635A" w:rsidP="00965642">
            <w:pPr>
              <w:rPr>
                <w:rFonts w:ascii="Calibri" w:hAnsi="Calibri" w:cs="Calibri"/>
                <w:b/>
                <w:sz w:val="20"/>
              </w:rPr>
            </w:pPr>
          </w:p>
        </w:tc>
        <w:tc>
          <w:tcPr>
            <w:tcW w:w="1421"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in carica</w:t>
            </w:r>
          </w:p>
        </w:tc>
        <w:tc>
          <w:tcPr>
            <w:tcW w:w="1196" w:type="dxa"/>
            <w:vAlign w:val="center"/>
          </w:tcPr>
          <w:p w:rsidR="00F7635A" w:rsidRPr="00EB7601" w:rsidRDefault="00BF6486" w:rsidP="00965642">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F7635A" w:rsidRPr="00EB7601">
              <w:rPr>
                <w:rFonts w:ascii="Calibri" w:hAnsi="Calibri" w:cs="Calibri"/>
                <w:b/>
                <w:sz w:val="20"/>
              </w:rPr>
              <w:instrText xml:space="preserve"> FORMCHECKBOX </w:instrText>
            </w:r>
            <w:r>
              <w:rPr>
                <w:rFonts w:ascii="Calibri" w:hAnsi="Calibri" w:cs="Calibri"/>
                <w:b/>
                <w:sz w:val="20"/>
              </w:rPr>
            </w:r>
            <w:r>
              <w:rPr>
                <w:rFonts w:ascii="Calibri" w:hAnsi="Calibri" w:cs="Calibri"/>
                <w:b/>
                <w:sz w:val="20"/>
              </w:rPr>
              <w:fldChar w:fldCharType="separate"/>
            </w:r>
            <w:r w:rsidRPr="00EB7601">
              <w:rPr>
                <w:rFonts w:ascii="Calibri" w:hAnsi="Calibri" w:cs="Calibri"/>
                <w:b/>
                <w:sz w:val="20"/>
              </w:rPr>
              <w:fldChar w:fldCharType="end"/>
            </w:r>
            <w:r w:rsidR="00F7635A" w:rsidRPr="00EB7601">
              <w:rPr>
                <w:rFonts w:ascii="Calibri" w:hAnsi="Calibri" w:cs="Calibri"/>
                <w:b/>
                <w:sz w:val="20"/>
              </w:rPr>
              <w:t xml:space="preserve"> cessato</w:t>
            </w:r>
          </w:p>
        </w:tc>
      </w:tr>
      <w:tr w:rsidR="00F7635A" w:rsidRPr="00EB7601" w:rsidTr="00965642">
        <w:trPr>
          <w:trHeight w:val="397"/>
        </w:trPr>
        <w:tc>
          <w:tcPr>
            <w:tcW w:w="5111" w:type="dxa"/>
            <w:gridSpan w:val="3"/>
            <w:tcBorders>
              <w:bottom w:val="dotted"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rsidR="00F7635A" w:rsidRPr="00EB7601" w:rsidRDefault="00F7635A" w:rsidP="00965642">
            <w:pPr>
              <w:rPr>
                <w:rFonts w:ascii="Calibri" w:hAnsi="Calibri" w:cs="Calibri"/>
                <w:sz w:val="20"/>
              </w:rPr>
            </w:pPr>
          </w:p>
        </w:tc>
      </w:tr>
      <w:tr w:rsidR="00F7635A" w:rsidRPr="00EB7601" w:rsidTr="00965642">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F7635A" w:rsidRPr="00EB7601" w:rsidRDefault="00F7635A" w:rsidP="00965642">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rsidR="00F7635A" w:rsidRPr="00EB7601" w:rsidRDefault="00F7635A" w:rsidP="00965642">
            <w:pPr>
              <w:rPr>
                <w:rFonts w:ascii="Calibri" w:hAnsi="Calibri" w:cs="Calibri"/>
                <w:sz w:val="20"/>
              </w:rPr>
            </w:pPr>
          </w:p>
        </w:tc>
      </w:tr>
      <w:tr w:rsidR="00F7635A" w:rsidRPr="00B22A54" w:rsidTr="00965642">
        <w:trPr>
          <w:trHeight w:val="397"/>
        </w:trPr>
        <w:tc>
          <w:tcPr>
            <w:tcW w:w="10211" w:type="dxa"/>
            <w:gridSpan w:val="6"/>
            <w:tcBorders>
              <w:bottom w:val="nil"/>
            </w:tcBorders>
            <w:shd w:val="clear" w:color="auto" w:fill="F2F2F2" w:themeFill="background1" w:themeFillShade="F2"/>
            <w:vAlign w:val="center"/>
          </w:tcPr>
          <w:p w:rsidR="00F7635A" w:rsidRDefault="00F7635A" w:rsidP="00965642">
            <w:pPr>
              <w:rPr>
                <w:rFonts w:ascii="Calibri" w:hAnsi="Calibri" w:cs="Calibri"/>
                <w:b/>
                <w:i/>
                <w:color w:val="auto"/>
                <w:sz w:val="20"/>
              </w:rPr>
            </w:pPr>
            <w:r w:rsidRPr="00B2621B">
              <w:rPr>
                <w:rFonts w:ascii="Calibri" w:hAnsi="Calibri" w:cs="Calibri"/>
                <w:b/>
                <w:i/>
                <w:color w:val="auto"/>
                <w:sz w:val="20"/>
              </w:rPr>
              <w:t>Individuazione delle persone fisiche oggetto della dichiarazione (possibili abbreviazioni della posizione o titolo ad agire):</w:t>
            </w:r>
          </w:p>
          <w:p w:rsidR="00F7635A" w:rsidRPr="00B2621B" w:rsidRDefault="00F7635A" w:rsidP="00233249">
            <w:pPr>
              <w:rPr>
                <w:rFonts w:ascii="Calibri" w:hAnsi="Calibri" w:cs="Calibri"/>
                <w:b/>
                <w:i/>
                <w:color w:val="auto"/>
                <w:sz w:val="20"/>
              </w:rPr>
            </w:pPr>
          </w:p>
        </w:tc>
      </w:tr>
      <w:tr w:rsidR="00F7635A" w:rsidRPr="00B22A54" w:rsidTr="00965642">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rsidR="00233249" w:rsidRDefault="00233249" w:rsidP="00965642">
            <w:pPr>
              <w:ind w:left="398" w:hanging="398"/>
              <w:rPr>
                <w:rFonts w:ascii="Calibri" w:hAnsi="Calibri" w:cs="Calibri"/>
                <w:b/>
                <w:i/>
                <w:color w:val="auto"/>
                <w:sz w:val="20"/>
              </w:rPr>
            </w:pPr>
            <w:r w:rsidRPr="00B2621B">
              <w:rPr>
                <w:rFonts w:ascii="Calibri" w:hAnsi="Calibri" w:cs="Calibri"/>
                <w:b/>
                <w:i/>
                <w:color w:val="auto"/>
                <w:sz w:val="20"/>
              </w:rPr>
              <w:t>TS</w:t>
            </w:r>
            <w:r w:rsidRPr="00B2621B">
              <w:rPr>
                <w:rFonts w:ascii="Calibri" w:hAnsi="Calibri" w:cs="Calibri"/>
                <w:b/>
                <w:i/>
                <w:color w:val="auto"/>
                <w:sz w:val="20"/>
              </w:rPr>
              <w:tab/>
              <w:t xml:space="preserve">= </w:t>
            </w:r>
            <w:r>
              <w:rPr>
                <w:rFonts w:ascii="Calibri" w:hAnsi="Calibri" w:cs="Calibri"/>
                <w:b/>
                <w:i/>
                <w:color w:val="auto"/>
                <w:sz w:val="20"/>
              </w:rPr>
              <w:t>Titolare di studio individuale</w:t>
            </w:r>
          </w:p>
          <w:p w:rsidR="00233249" w:rsidRDefault="00233249" w:rsidP="00965642">
            <w:pPr>
              <w:ind w:left="398" w:hanging="398"/>
              <w:rPr>
                <w:rFonts w:ascii="Calibri" w:hAnsi="Calibri" w:cs="Calibri"/>
                <w:b/>
                <w:i/>
                <w:color w:val="auto"/>
                <w:sz w:val="20"/>
              </w:rPr>
            </w:pPr>
            <w:r>
              <w:rPr>
                <w:rFonts w:ascii="Calibri" w:hAnsi="Calibri" w:cs="Calibri"/>
                <w:b/>
                <w:i/>
                <w:color w:val="auto"/>
                <w:sz w:val="20"/>
              </w:rPr>
              <w:t xml:space="preserve">AP </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 xml:space="preserve">Associato in associazione professionale, </w:t>
            </w:r>
          </w:p>
          <w:p w:rsidR="00233249" w:rsidRDefault="00233249" w:rsidP="00965642">
            <w:pPr>
              <w:ind w:left="398" w:hanging="398"/>
              <w:rPr>
                <w:rFonts w:ascii="Calibri" w:hAnsi="Calibri" w:cs="Calibri"/>
                <w:b/>
                <w:i/>
                <w:color w:val="auto"/>
                <w:spacing w:val="-4"/>
                <w:sz w:val="20"/>
              </w:rPr>
            </w:pPr>
            <w:r>
              <w:rPr>
                <w:rFonts w:ascii="Calibri" w:hAnsi="Calibri" w:cs="Calibri"/>
                <w:b/>
                <w:i/>
                <w:color w:val="auto"/>
                <w:sz w:val="20"/>
              </w:rPr>
              <w:t>SP</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socio di società tra o di professionisti</w:t>
            </w:r>
          </w:p>
          <w:p w:rsidR="00F7635A" w:rsidRPr="00B2621B" w:rsidRDefault="00F7635A" w:rsidP="00965642">
            <w:pPr>
              <w:ind w:left="398" w:hanging="398"/>
              <w:rPr>
                <w:rFonts w:ascii="Calibri" w:hAnsi="Calibri" w:cs="Calibri"/>
                <w:b/>
                <w:i/>
                <w:color w:val="auto"/>
                <w:spacing w:val="-4"/>
                <w:sz w:val="20"/>
              </w:rPr>
            </w:pPr>
            <w:r w:rsidRPr="00B2621B">
              <w:rPr>
                <w:rFonts w:ascii="Calibri" w:hAnsi="Calibri" w:cs="Calibri"/>
                <w:b/>
                <w:i/>
                <w:color w:val="auto"/>
                <w:spacing w:val="-4"/>
                <w:sz w:val="20"/>
              </w:rPr>
              <w:t>SA</w:t>
            </w:r>
            <w:r w:rsidRPr="00B2621B">
              <w:rPr>
                <w:rFonts w:ascii="Calibri" w:hAnsi="Calibri" w:cs="Calibri"/>
                <w:b/>
                <w:i/>
                <w:color w:val="auto"/>
                <w:spacing w:val="-4"/>
                <w:sz w:val="20"/>
              </w:rPr>
              <w:tab/>
              <w:t>= Socio accomandatario di s</w:t>
            </w:r>
            <w:r w:rsidRPr="00B2621B">
              <w:rPr>
                <w:rFonts w:ascii="Calibri" w:hAnsi="Calibri" w:cs="Calibri"/>
                <w:b/>
                <w:i/>
                <w:color w:val="auto"/>
                <w:spacing w:val="-8"/>
                <w:sz w:val="20"/>
              </w:rPr>
              <w:t>ocietà in accomandita semplice</w:t>
            </w:r>
          </w:p>
          <w:p w:rsidR="00F7635A" w:rsidRPr="00B2621B" w:rsidRDefault="00F7635A" w:rsidP="00965642">
            <w:pPr>
              <w:ind w:left="398" w:hanging="398"/>
              <w:rPr>
                <w:rFonts w:ascii="Calibri" w:hAnsi="Calibri" w:cs="Calibri"/>
                <w:b/>
                <w:i/>
                <w:color w:val="auto"/>
                <w:spacing w:val="-4"/>
                <w:sz w:val="20"/>
              </w:rPr>
            </w:pPr>
            <w:r w:rsidRPr="00B2621B">
              <w:rPr>
                <w:rFonts w:ascii="Calibri" w:hAnsi="Calibri" w:cs="Calibri"/>
                <w:b/>
                <w:i/>
                <w:color w:val="auto"/>
                <w:spacing w:val="-4"/>
                <w:sz w:val="20"/>
              </w:rPr>
              <w:t>AA</w:t>
            </w:r>
            <w:r w:rsidRPr="00B2621B">
              <w:rPr>
                <w:rFonts w:ascii="Calibri" w:hAnsi="Calibri" w:cs="Calibri"/>
                <w:b/>
                <w:i/>
                <w:color w:val="auto"/>
                <w:spacing w:val="-4"/>
                <w:sz w:val="20"/>
              </w:rPr>
              <w:tab/>
              <w:t>= Amministratore unico / Amministratore delegato</w:t>
            </w:r>
          </w:p>
          <w:p w:rsidR="00F7635A" w:rsidRDefault="00F7635A" w:rsidP="00965642">
            <w:pPr>
              <w:ind w:left="398" w:hanging="398"/>
              <w:rPr>
                <w:rFonts w:ascii="Calibri" w:hAnsi="Calibri" w:cs="Calibri"/>
                <w:b/>
                <w:i/>
                <w:color w:val="auto"/>
                <w:spacing w:val="-4"/>
                <w:sz w:val="20"/>
              </w:rPr>
            </w:pPr>
            <w:r w:rsidRPr="00B2621B">
              <w:rPr>
                <w:rFonts w:ascii="Calibri" w:hAnsi="Calibri" w:cs="Calibri"/>
                <w:b/>
                <w:i/>
                <w:color w:val="auto"/>
                <w:spacing w:val="-4"/>
                <w:sz w:val="20"/>
              </w:rPr>
              <w:t>PC</w:t>
            </w:r>
            <w:r w:rsidRPr="00B2621B">
              <w:rPr>
                <w:rFonts w:ascii="Calibri" w:hAnsi="Calibri" w:cs="Calibri"/>
                <w:b/>
                <w:i/>
                <w:color w:val="auto"/>
                <w:spacing w:val="-4"/>
                <w:sz w:val="20"/>
              </w:rPr>
              <w:tab/>
              <w:t xml:space="preserve">= Presidente del </w:t>
            </w:r>
            <w:proofErr w:type="spellStart"/>
            <w:r w:rsidRPr="00B2621B">
              <w:rPr>
                <w:rFonts w:ascii="Calibri" w:hAnsi="Calibri" w:cs="Calibri"/>
                <w:b/>
                <w:i/>
                <w:color w:val="auto"/>
                <w:spacing w:val="-4"/>
                <w:sz w:val="20"/>
              </w:rPr>
              <w:t>C.d.A.</w:t>
            </w:r>
            <w:proofErr w:type="spellEnd"/>
          </w:p>
          <w:p w:rsidR="00FE18A4" w:rsidRPr="00B2621B" w:rsidRDefault="00D3452F" w:rsidP="00965642">
            <w:pPr>
              <w:ind w:left="398" w:hanging="398"/>
              <w:rPr>
                <w:rFonts w:ascii="Calibri" w:hAnsi="Calibri" w:cs="Calibri"/>
                <w:b/>
                <w:i/>
                <w:color w:val="auto"/>
                <w:spacing w:val="-4"/>
                <w:sz w:val="20"/>
              </w:rPr>
            </w:pPr>
            <w:r>
              <w:rPr>
                <w:rFonts w:ascii="Calibri" w:hAnsi="Calibri" w:cs="Calibri"/>
                <w:b/>
                <w:i/>
                <w:color w:val="auto"/>
                <w:spacing w:val="-4"/>
                <w:sz w:val="20"/>
              </w:rPr>
              <w:lastRenderedPageBreak/>
              <w:t>MC</w:t>
            </w:r>
            <w:r w:rsidRPr="00B2621B">
              <w:rPr>
                <w:rFonts w:ascii="Calibri" w:hAnsi="Calibri" w:cs="Calibri"/>
                <w:b/>
                <w:i/>
                <w:color w:val="auto"/>
                <w:spacing w:val="-4"/>
                <w:sz w:val="20"/>
              </w:rPr>
              <w:tab/>
            </w:r>
            <w:proofErr w:type="spellStart"/>
            <w:r>
              <w:rPr>
                <w:rFonts w:ascii="Calibri" w:hAnsi="Calibri" w:cs="Calibri"/>
                <w:b/>
                <w:i/>
                <w:color w:val="auto"/>
                <w:spacing w:val="-4"/>
                <w:sz w:val="20"/>
              </w:rPr>
              <w:t>=</w:t>
            </w:r>
            <w:r w:rsidRPr="00D3452F">
              <w:rPr>
                <w:rFonts w:ascii="Calibri" w:hAnsi="Calibri" w:cs="Calibri"/>
                <w:b/>
                <w:i/>
                <w:color w:val="auto"/>
                <w:spacing w:val="-4"/>
                <w:sz w:val="20"/>
              </w:rPr>
              <w:t>membri</w:t>
            </w:r>
            <w:proofErr w:type="spellEnd"/>
            <w:r w:rsidRPr="00D3452F">
              <w:rPr>
                <w:rFonts w:ascii="Calibri" w:hAnsi="Calibri" w:cs="Calibri"/>
                <w:b/>
                <w:i/>
                <w:color w:val="auto"/>
                <w:spacing w:val="-4"/>
                <w:sz w:val="20"/>
              </w:rPr>
              <w:t xml:space="preserve"> del </w:t>
            </w:r>
            <w:proofErr w:type="spellStart"/>
            <w:r>
              <w:rPr>
                <w:rFonts w:ascii="Calibri" w:hAnsi="Calibri" w:cs="Calibri"/>
                <w:b/>
                <w:i/>
                <w:color w:val="auto"/>
                <w:spacing w:val="-4"/>
                <w:sz w:val="20"/>
              </w:rPr>
              <w:t>C.d.A.</w:t>
            </w:r>
            <w:proofErr w:type="spellEnd"/>
            <w:r w:rsidRPr="00D3452F">
              <w:rPr>
                <w:rFonts w:ascii="Calibri" w:hAnsi="Calibri" w:cs="Calibri"/>
                <w:b/>
                <w:i/>
                <w:color w:val="auto"/>
                <w:spacing w:val="-4"/>
                <w:sz w:val="20"/>
              </w:rPr>
              <w:t xml:space="preserve"> cui sia stata conferita la legale rappresentanza</w:t>
            </w:r>
          </w:p>
          <w:p w:rsidR="00F7635A" w:rsidRPr="00B2621B" w:rsidRDefault="00F7635A" w:rsidP="00965642">
            <w:pPr>
              <w:ind w:left="398" w:hanging="398"/>
              <w:rPr>
                <w:rFonts w:ascii="Calibri" w:hAnsi="Calibri" w:cs="Calibri"/>
                <w:b/>
                <w:i/>
                <w:color w:val="auto"/>
                <w:spacing w:val="-4"/>
                <w:sz w:val="20"/>
              </w:rPr>
            </w:pPr>
            <w:proofErr w:type="spellStart"/>
            <w:r w:rsidRPr="00B2621B">
              <w:rPr>
                <w:rFonts w:ascii="Calibri" w:hAnsi="Calibri" w:cs="Calibri"/>
                <w:b/>
                <w:i/>
                <w:color w:val="auto"/>
                <w:spacing w:val="-4"/>
                <w:sz w:val="20"/>
              </w:rPr>
              <w:t>CD</w:t>
            </w:r>
            <w:proofErr w:type="spellEnd"/>
            <w:r w:rsidRPr="00B2621B">
              <w:rPr>
                <w:rFonts w:ascii="Calibri" w:hAnsi="Calibri" w:cs="Calibri"/>
                <w:b/>
                <w:i/>
                <w:color w:val="auto"/>
                <w:spacing w:val="-4"/>
                <w:sz w:val="20"/>
              </w:rPr>
              <w:tab/>
              <w:t>= Consigliere delegato</w:t>
            </w:r>
          </w:p>
          <w:p w:rsidR="00F7635A" w:rsidRPr="00B2621B" w:rsidRDefault="00F7635A" w:rsidP="00965642">
            <w:pPr>
              <w:ind w:left="398" w:hanging="398"/>
              <w:rPr>
                <w:rFonts w:ascii="Calibri" w:hAnsi="Calibri" w:cs="Calibri"/>
                <w:b/>
                <w:i/>
                <w:color w:val="auto"/>
                <w:spacing w:val="-4"/>
                <w:sz w:val="20"/>
              </w:rPr>
            </w:pPr>
            <w:r w:rsidRPr="00B2621B">
              <w:rPr>
                <w:rFonts w:ascii="Calibri" w:hAnsi="Calibri" w:cs="Calibri"/>
                <w:b/>
                <w:i/>
                <w:color w:val="auto"/>
                <w:spacing w:val="-4"/>
                <w:sz w:val="20"/>
              </w:rPr>
              <w:t>CG</w:t>
            </w:r>
            <w:r w:rsidRPr="00B2621B">
              <w:rPr>
                <w:rFonts w:ascii="Calibri" w:hAnsi="Calibri" w:cs="Calibri"/>
                <w:b/>
                <w:i/>
                <w:color w:val="auto"/>
                <w:spacing w:val="-4"/>
                <w:sz w:val="20"/>
              </w:rPr>
              <w:tab/>
              <w:t>= Membro del Consiglio di Gestione</w:t>
            </w:r>
          </w:p>
          <w:p w:rsidR="00F7635A" w:rsidRPr="00B2621B" w:rsidRDefault="00F7635A" w:rsidP="00965642">
            <w:pPr>
              <w:ind w:left="398" w:hanging="398"/>
              <w:rPr>
                <w:rFonts w:ascii="Calibri" w:hAnsi="Calibri" w:cs="Calibri"/>
                <w:b/>
                <w:i/>
                <w:color w:val="auto"/>
                <w:spacing w:val="-4"/>
                <w:sz w:val="20"/>
              </w:rPr>
            </w:pPr>
            <w:r w:rsidRPr="00B2621B">
              <w:rPr>
                <w:rFonts w:ascii="Calibri" w:hAnsi="Calibri" w:cs="Calibri"/>
                <w:b/>
                <w:i/>
                <w:color w:val="auto"/>
                <w:spacing w:val="-4"/>
                <w:sz w:val="20"/>
              </w:rPr>
              <w:t>CC</w:t>
            </w:r>
            <w:r w:rsidRPr="00B2621B">
              <w:rPr>
                <w:rFonts w:ascii="Calibri" w:hAnsi="Calibri" w:cs="Calibri"/>
                <w:b/>
                <w:i/>
                <w:color w:val="auto"/>
                <w:spacing w:val="-4"/>
                <w:sz w:val="20"/>
              </w:rPr>
              <w:tab/>
              <w:t>= Membro del Comitato di controllo sulla Gestione</w:t>
            </w:r>
          </w:p>
          <w:p w:rsidR="00F7635A" w:rsidRPr="00B2621B" w:rsidRDefault="00F7635A" w:rsidP="00965642">
            <w:pPr>
              <w:ind w:left="398" w:hanging="398"/>
              <w:rPr>
                <w:rFonts w:ascii="Calibri" w:hAnsi="Calibri" w:cs="Calibri"/>
                <w:b/>
                <w:i/>
                <w:color w:val="auto"/>
                <w:spacing w:val="-4"/>
                <w:sz w:val="20"/>
              </w:rPr>
            </w:pPr>
            <w:r w:rsidRPr="00B2621B">
              <w:rPr>
                <w:rFonts w:ascii="Calibri" w:hAnsi="Calibri" w:cs="Calibri"/>
                <w:b/>
                <w:i/>
                <w:color w:val="auto"/>
                <w:spacing w:val="-4"/>
                <w:sz w:val="20"/>
              </w:rPr>
              <w:t>SU</w:t>
            </w:r>
            <w:r w:rsidRPr="00B2621B">
              <w:rPr>
                <w:rFonts w:ascii="Calibri" w:hAnsi="Calibri" w:cs="Calibri"/>
                <w:b/>
                <w:i/>
                <w:color w:val="auto"/>
                <w:spacing w:val="-4"/>
                <w:sz w:val="20"/>
              </w:rPr>
              <w:tab/>
              <w:t xml:space="preserve">= Socio unico </w:t>
            </w:r>
          </w:p>
          <w:p w:rsidR="00F7635A" w:rsidRPr="00B2621B" w:rsidRDefault="00F7635A" w:rsidP="00965642">
            <w:pPr>
              <w:ind w:left="398" w:hanging="398"/>
              <w:rPr>
                <w:rFonts w:ascii="Calibri" w:hAnsi="Calibri" w:cs="Calibri"/>
                <w:b/>
                <w:i/>
                <w:color w:val="auto"/>
                <w:spacing w:val="-4"/>
                <w:sz w:val="20"/>
              </w:rPr>
            </w:pPr>
            <w:r w:rsidRPr="00B2621B">
              <w:rPr>
                <w:rFonts w:ascii="Calibri" w:hAnsi="Calibri" w:cs="Calibri"/>
                <w:b/>
                <w:i/>
                <w:color w:val="auto"/>
                <w:spacing w:val="-4"/>
                <w:sz w:val="20"/>
              </w:rPr>
              <w:t>SM</w:t>
            </w:r>
            <w:r w:rsidRPr="00B2621B">
              <w:rPr>
                <w:rFonts w:ascii="Calibri" w:hAnsi="Calibri" w:cs="Calibri"/>
                <w:b/>
                <w:i/>
                <w:color w:val="auto"/>
                <w:spacing w:val="-4"/>
                <w:sz w:val="20"/>
              </w:rPr>
              <w:tab/>
              <w:t>= Socio di maggioranza (società con meno di 4 soci)</w:t>
            </w:r>
          </w:p>
        </w:tc>
        <w:tc>
          <w:tcPr>
            <w:tcW w:w="5106" w:type="dxa"/>
            <w:gridSpan w:val="4"/>
            <w:tcBorders>
              <w:top w:val="nil"/>
              <w:left w:val="nil"/>
              <w:bottom w:val="single" w:sz="4" w:space="0" w:color="auto"/>
            </w:tcBorders>
            <w:shd w:val="clear" w:color="auto" w:fill="F2F2F2" w:themeFill="background1" w:themeFillShade="F2"/>
            <w:vAlign w:val="center"/>
          </w:tcPr>
          <w:p w:rsidR="00F7635A" w:rsidRPr="00B2621B" w:rsidRDefault="00F7635A" w:rsidP="00965642">
            <w:pPr>
              <w:ind w:left="405" w:hanging="405"/>
              <w:rPr>
                <w:rFonts w:ascii="Calibri" w:hAnsi="Calibri" w:cs="Calibri"/>
                <w:b/>
                <w:i/>
                <w:color w:val="auto"/>
                <w:sz w:val="20"/>
              </w:rPr>
            </w:pPr>
            <w:r w:rsidRPr="00B2621B">
              <w:rPr>
                <w:rFonts w:ascii="Calibri" w:hAnsi="Calibri" w:cs="Calibri"/>
                <w:b/>
                <w:i/>
                <w:color w:val="auto"/>
                <w:sz w:val="20"/>
              </w:rPr>
              <w:lastRenderedPageBreak/>
              <w:t xml:space="preserve">PR </w:t>
            </w:r>
            <w:r w:rsidRPr="00B2621B">
              <w:rPr>
                <w:rFonts w:ascii="Calibri" w:hAnsi="Calibri" w:cs="Calibri"/>
                <w:b/>
                <w:i/>
                <w:color w:val="auto"/>
                <w:sz w:val="20"/>
              </w:rPr>
              <w:tab/>
              <w:t>= Procuratore con poteri adeguati al contratto</w:t>
            </w:r>
          </w:p>
          <w:p w:rsidR="00F7635A" w:rsidRPr="00B2621B" w:rsidRDefault="00F7635A" w:rsidP="00965642">
            <w:pPr>
              <w:ind w:left="405" w:hanging="405"/>
              <w:rPr>
                <w:rFonts w:ascii="Calibri" w:hAnsi="Calibri" w:cs="Calibri"/>
                <w:b/>
                <w:i/>
                <w:color w:val="auto"/>
                <w:sz w:val="20"/>
              </w:rPr>
            </w:pPr>
            <w:r w:rsidRPr="00B2621B">
              <w:rPr>
                <w:rFonts w:ascii="Calibri" w:hAnsi="Calibri" w:cs="Calibri"/>
                <w:b/>
                <w:i/>
                <w:color w:val="auto"/>
                <w:sz w:val="20"/>
              </w:rPr>
              <w:t xml:space="preserve">IN </w:t>
            </w:r>
            <w:r w:rsidRPr="00B2621B">
              <w:rPr>
                <w:rFonts w:ascii="Calibri" w:hAnsi="Calibri" w:cs="Calibri"/>
                <w:b/>
                <w:i/>
                <w:color w:val="auto"/>
                <w:sz w:val="20"/>
              </w:rPr>
              <w:tab/>
              <w:t>= Institore con poteri adeguati al contratto</w:t>
            </w:r>
          </w:p>
          <w:p w:rsidR="00F7635A" w:rsidRPr="00B2621B" w:rsidRDefault="00F7635A" w:rsidP="00965642">
            <w:pPr>
              <w:ind w:left="405" w:hanging="405"/>
              <w:rPr>
                <w:rFonts w:ascii="Calibri" w:hAnsi="Calibri" w:cs="Calibri"/>
                <w:b/>
                <w:i/>
                <w:color w:val="auto"/>
                <w:sz w:val="20"/>
              </w:rPr>
            </w:pPr>
            <w:r w:rsidRPr="00B2621B">
              <w:rPr>
                <w:rFonts w:ascii="Calibri" w:hAnsi="Calibri" w:cs="Calibri"/>
                <w:b/>
                <w:i/>
                <w:color w:val="auto"/>
                <w:sz w:val="20"/>
              </w:rPr>
              <w:t>RV</w:t>
            </w:r>
            <w:r w:rsidRPr="00B2621B">
              <w:rPr>
                <w:rFonts w:ascii="Calibri" w:hAnsi="Calibri" w:cs="Calibri"/>
                <w:b/>
                <w:i/>
                <w:color w:val="auto"/>
                <w:sz w:val="20"/>
              </w:rPr>
              <w:tab/>
              <w:t>= Revisore / membro del Collegio dei revisori</w:t>
            </w:r>
          </w:p>
          <w:p w:rsidR="00F7635A" w:rsidRPr="00B2621B" w:rsidRDefault="00F7635A" w:rsidP="00965642">
            <w:pPr>
              <w:ind w:left="405" w:hanging="405"/>
              <w:rPr>
                <w:rFonts w:ascii="Calibri" w:hAnsi="Calibri" w:cs="Calibri"/>
                <w:b/>
                <w:i/>
                <w:color w:val="auto"/>
                <w:sz w:val="20"/>
              </w:rPr>
            </w:pPr>
            <w:r w:rsidRPr="00B2621B">
              <w:rPr>
                <w:rFonts w:ascii="Calibri" w:hAnsi="Calibri" w:cs="Calibri"/>
                <w:b/>
                <w:i/>
                <w:color w:val="auto"/>
                <w:sz w:val="20"/>
              </w:rPr>
              <w:t>SN</w:t>
            </w:r>
            <w:r w:rsidRPr="00B2621B">
              <w:rPr>
                <w:rFonts w:ascii="Calibri" w:hAnsi="Calibri" w:cs="Calibri"/>
                <w:b/>
                <w:i/>
                <w:color w:val="auto"/>
                <w:sz w:val="20"/>
              </w:rPr>
              <w:tab/>
              <w:t>= Sindaco / membro del Collegio sindacale</w:t>
            </w:r>
          </w:p>
          <w:p w:rsidR="00F7635A" w:rsidRPr="00B2621B" w:rsidRDefault="00F7635A" w:rsidP="00965642">
            <w:pPr>
              <w:ind w:left="405" w:hanging="405"/>
              <w:rPr>
                <w:rFonts w:ascii="Calibri" w:hAnsi="Calibri" w:cs="Calibri"/>
                <w:b/>
                <w:i/>
                <w:color w:val="auto"/>
                <w:sz w:val="20"/>
              </w:rPr>
            </w:pPr>
            <w:r w:rsidRPr="00B2621B">
              <w:rPr>
                <w:rFonts w:ascii="Calibri" w:hAnsi="Calibri" w:cs="Calibri"/>
                <w:b/>
                <w:i/>
                <w:color w:val="auto"/>
                <w:sz w:val="20"/>
              </w:rPr>
              <w:t>C</w:t>
            </w:r>
            <w:r w:rsidR="00276097">
              <w:rPr>
                <w:rFonts w:ascii="Calibri" w:hAnsi="Calibri" w:cs="Calibri"/>
                <w:b/>
                <w:i/>
                <w:color w:val="auto"/>
                <w:sz w:val="20"/>
              </w:rPr>
              <w:t>S</w:t>
            </w:r>
            <w:r w:rsidRPr="00B2621B">
              <w:rPr>
                <w:rFonts w:ascii="Calibri" w:hAnsi="Calibri" w:cs="Calibri"/>
                <w:b/>
                <w:i/>
                <w:color w:val="auto"/>
                <w:sz w:val="20"/>
              </w:rPr>
              <w:tab/>
              <w:t xml:space="preserve">= Membro del Consiglio di </w:t>
            </w:r>
            <w:r w:rsidR="00276097">
              <w:rPr>
                <w:rFonts w:ascii="Calibri" w:hAnsi="Calibri" w:cs="Calibri"/>
                <w:b/>
                <w:i/>
                <w:color w:val="auto"/>
                <w:sz w:val="20"/>
              </w:rPr>
              <w:t>Sorveglianza</w:t>
            </w:r>
          </w:p>
          <w:p w:rsidR="00F7635A" w:rsidRPr="00B2621B" w:rsidRDefault="00F7635A" w:rsidP="00965642">
            <w:pPr>
              <w:ind w:left="405" w:hanging="405"/>
              <w:rPr>
                <w:rFonts w:ascii="Calibri" w:hAnsi="Calibri" w:cs="Calibri"/>
                <w:b/>
                <w:i/>
                <w:color w:val="auto"/>
                <w:sz w:val="20"/>
              </w:rPr>
            </w:pPr>
            <w:r w:rsidRPr="00B2621B">
              <w:rPr>
                <w:rFonts w:ascii="Calibri" w:hAnsi="Calibri" w:cs="Calibri"/>
                <w:b/>
                <w:i/>
                <w:color w:val="auto"/>
                <w:sz w:val="20"/>
              </w:rPr>
              <w:t>OV</w:t>
            </w:r>
            <w:r w:rsidRPr="00B2621B">
              <w:rPr>
                <w:rFonts w:ascii="Calibri" w:hAnsi="Calibri" w:cs="Calibri"/>
                <w:b/>
                <w:i/>
                <w:color w:val="auto"/>
                <w:sz w:val="20"/>
              </w:rPr>
              <w:tab/>
              <w:t xml:space="preserve">= </w:t>
            </w:r>
            <w:r w:rsidRPr="00B2621B">
              <w:rPr>
                <w:rFonts w:ascii="Calibri" w:hAnsi="Calibri" w:cs="Calibri"/>
                <w:b/>
                <w:i/>
                <w:color w:val="auto"/>
                <w:spacing w:val="-6"/>
                <w:sz w:val="20"/>
              </w:rPr>
              <w:t>Membro dell’Organismo di Vigilanza (d.lgs. n. 231/2001)</w:t>
            </w:r>
          </w:p>
          <w:p w:rsidR="00F7635A" w:rsidRPr="00B2621B" w:rsidRDefault="00F7635A" w:rsidP="00965642">
            <w:pPr>
              <w:ind w:left="405" w:hanging="405"/>
              <w:rPr>
                <w:rFonts w:ascii="Calibri" w:hAnsi="Calibri" w:cs="Calibri"/>
                <w:b/>
                <w:i/>
                <w:color w:val="auto"/>
                <w:sz w:val="20"/>
              </w:rPr>
            </w:pPr>
            <w:r w:rsidRPr="00B2621B">
              <w:rPr>
                <w:rFonts w:ascii="Calibri" w:hAnsi="Calibri" w:cs="Calibri"/>
                <w:b/>
                <w:i/>
                <w:color w:val="auto"/>
                <w:sz w:val="20"/>
              </w:rPr>
              <w:lastRenderedPageBreak/>
              <w:t>DT</w:t>
            </w:r>
            <w:r w:rsidRPr="00B2621B">
              <w:rPr>
                <w:rFonts w:ascii="Calibri" w:hAnsi="Calibri" w:cs="Calibri"/>
                <w:b/>
                <w:i/>
                <w:color w:val="auto"/>
                <w:sz w:val="20"/>
              </w:rPr>
              <w:tab/>
              <w:t xml:space="preserve">= </w:t>
            </w:r>
            <w:r w:rsidRPr="00B2621B">
              <w:rPr>
                <w:rFonts w:ascii="Calibri" w:hAnsi="Calibri" w:cs="Calibri"/>
                <w:b/>
                <w:i/>
                <w:color w:val="auto"/>
                <w:spacing w:val="-6"/>
                <w:sz w:val="20"/>
              </w:rPr>
              <w:t>Direttore tecnico</w:t>
            </w:r>
          </w:p>
          <w:p w:rsidR="00F7635A" w:rsidRPr="00B2621B" w:rsidRDefault="00F7635A" w:rsidP="00965642">
            <w:pPr>
              <w:ind w:left="405" w:hanging="405"/>
              <w:rPr>
                <w:rFonts w:ascii="Calibri" w:hAnsi="Calibri" w:cs="Calibri"/>
                <w:b/>
                <w:i/>
                <w:color w:val="auto"/>
                <w:sz w:val="20"/>
              </w:rPr>
            </w:pPr>
            <w:proofErr w:type="spellStart"/>
            <w:r w:rsidRPr="00B2621B">
              <w:rPr>
                <w:rFonts w:ascii="Calibri" w:hAnsi="Calibri" w:cs="Calibri"/>
                <w:b/>
                <w:i/>
                <w:color w:val="auto"/>
                <w:sz w:val="20"/>
              </w:rPr>
              <w:t>D.T.I.</w:t>
            </w:r>
            <w:proofErr w:type="spellEnd"/>
            <w:r w:rsidRPr="00B2621B">
              <w:rPr>
                <w:rFonts w:ascii="Calibri" w:hAnsi="Calibri" w:cs="Calibri"/>
                <w:b/>
                <w:i/>
                <w:color w:val="auto"/>
                <w:sz w:val="20"/>
              </w:rPr>
              <w:tab/>
              <w:t>= Direttore tecnico della società di ingegneria</w:t>
            </w:r>
          </w:p>
          <w:p w:rsidR="00F7635A" w:rsidRPr="00B2621B" w:rsidRDefault="00423C9C" w:rsidP="0015274F">
            <w:pPr>
              <w:ind w:left="3" w:hanging="3"/>
              <w:jc w:val="both"/>
              <w:rPr>
                <w:rFonts w:ascii="Calibri" w:hAnsi="Calibri" w:cs="Calibri"/>
                <w:b/>
                <w:i/>
                <w:color w:val="auto"/>
                <w:sz w:val="20"/>
              </w:rPr>
            </w:pPr>
            <w:r w:rsidRPr="00201205">
              <w:rPr>
                <w:rFonts w:ascii="Calibri" w:hAnsi="Calibri" w:cs="Calibri"/>
                <w:b/>
                <w:i/>
                <w:sz w:val="20"/>
              </w:rPr>
              <w:t xml:space="preserve">altro: </w:t>
            </w:r>
            <w:r>
              <w:rPr>
                <w:rFonts w:ascii="Calibri" w:hAnsi="Calibri" w:cs="Calibri"/>
                <w:b/>
                <w:i/>
                <w:sz w:val="20"/>
              </w:rPr>
              <w:t>i</w:t>
            </w:r>
            <w:r w:rsidRPr="00201205">
              <w:rPr>
                <w:rFonts w:ascii="Calibri" w:hAnsi="Calibri" w:cs="Calibri"/>
                <w:b/>
                <w:i/>
                <w:sz w:val="20"/>
              </w:rPr>
              <w:t>ndicare cariche o poteri non previsti in elenco</w:t>
            </w:r>
            <w:r>
              <w:rPr>
                <w:rFonts w:ascii="Calibri" w:hAnsi="Calibri" w:cs="Calibri"/>
                <w:b/>
                <w:i/>
                <w:color w:val="auto"/>
                <w:sz w:val="20"/>
              </w:rPr>
              <w:t xml:space="preserve"> (es. </w:t>
            </w:r>
            <w:r w:rsidRPr="00423C9C">
              <w:rPr>
                <w:rFonts w:ascii="Calibri" w:hAnsi="Calibri" w:cs="Calibri"/>
                <w:b/>
                <w:i/>
                <w:color w:val="auto"/>
                <w:sz w:val="20"/>
              </w:rPr>
              <w:t>Direttori generali)</w:t>
            </w:r>
          </w:p>
        </w:tc>
      </w:tr>
    </w:tbl>
    <w:p w:rsidR="00FE18A4" w:rsidRDefault="00FE18A4" w:rsidP="009B439A">
      <w:pPr>
        <w:pStyle w:val="Paragrafoelenco1"/>
        <w:tabs>
          <w:tab w:val="left" w:pos="120"/>
        </w:tabs>
        <w:ind w:left="0"/>
        <w:jc w:val="both"/>
        <w:rPr>
          <w:rFonts w:asciiTheme="minorHAnsi" w:hAnsiTheme="minorHAnsi"/>
          <w:color w:val="auto"/>
          <w:sz w:val="22"/>
          <w:szCs w:val="22"/>
        </w:rPr>
      </w:pPr>
    </w:p>
    <w:p w:rsidR="00EC7432" w:rsidRDefault="00EC7432" w:rsidP="009B439A">
      <w:pPr>
        <w:pStyle w:val="Paragrafoelenco1"/>
        <w:tabs>
          <w:tab w:val="left" w:pos="120"/>
        </w:tabs>
        <w:ind w:left="0"/>
        <w:jc w:val="both"/>
        <w:rPr>
          <w:rFonts w:asciiTheme="minorHAnsi" w:hAnsiTheme="minorHAnsi"/>
          <w:color w:val="auto"/>
          <w:sz w:val="22"/>
          <w:szCs w:val="22"/>
        </w:rPr>
      </w:pPr>
    </w:p>
    <w:p w:rsidR="00844274" w:rsidRPr="00844274" w:rsidRDefault="00844274" w:rsidP="00844274">
      <w:pPr>
        <w:pStyle w:val="Paragrafoelenco1"/>
        <w:numPr>
          <w:ilvl w:val="0"/>
          <w:numId w:val="2"/>
        </w:numPr>
        <w:ind w:left="284" w:hanging="284"/>
        <w:jc w:val="both"/>
        <w:rPr>
          <w:rFonts w:asciiTheme="minorHAnsi" w:hAnsiTheme="minorHAnsi" w:cstheme="minorHAnsi"/>
          <w:b/>
        </w:rPr>
      </w:pPr>
      <w:r w:rsidRPr="00844274">
        <w:rPr>
          <w:rFonts w:asciiTheme="minorHAnsi" w:hAnsiTheme="minorHAnsi" w:cstheme="minorHAnsi"/>
          <w:b/>
          <w:sz w:val="22"/>
          <w:szCs w:val="22"/>
        </w:rPr>
        <w:t>Iden</w:t>
      </w:r>
      <w:r w:rsidRPr="00844274">
        <w:rPr>
          <w:rFonts w:asciiTheme="minorHAnsi" w:hAnsiTheme="minorHAnsi" w:cstheme="minorHAnsi"/>
          <w:b/>
          <w:sz w:val="22"/>
        </w:rPr>
        <w:t>tificazione del personale che si intende impiegare nello svolgimento del servizio</w:t>
      </w:r>
      <w:r>
        <w:rPr>
          <w:rFonts w:asciiTheme="minorHAnsi" w:hAnsiTheme="minorHAnsi" w:cstheme="minorHAnsi"/>
          <w:b/>
          <w:sz w:val="22"/>
        </w:rPr>
        <w:t xml:space="preserve"> </w:t>
      </w:r>
      <w:r w:rsidR="00B75072">
        <w:rPr>
          <w:rFonts w:asciiTheme="minorHAnsi" w:hAnsiTheme="minorHAnsi" w:cstheme="minorHAnsi"/>
          <w:b/>
          <w:sz w:val="22"/>
        </w:rPr>
        <w:t xml:space="preserve">professionale </w:t>
      </w:r>
      <w:r>
        <w:rPr>
          <w:rFonts w:asciiTheme="minorHAnsi" w:hAnsiTheme="minorHAnsi" w:cstheme="minorHAnsi"/>
          <w:b/>
          <w:sz w:val="22"/>
        </w:rPr>
        <w:t xml:space="preserve">– </w:t>
      </w:r>
      <w:r w:rsidR="0059780B" w:rsidRPr="0059780B">
        <w:rPr>
          <w:rFonts w:asciiTheme="minorHAnsi" w:hAnsiTheme="minorHAnsi" w:cstheme="minorHAnsi"/>
          <w:i/>
          <w:sz w:val="22"/>
        </w:rPr>
        <w:t>(vanno indicate le persone</w:t>
      </w:r>
      <w:r w:rsidR="0059780B" w:rsidRPr="0059780B">
        <w:rPr>
          <w:rFonts w:asciiTheme="minorHAnsi" w:hAnsiTheme="minorHAnsi" w:cstheme="minorHAnsi"/>
          <w:b/>
          <w:i/>
          <w:sz w:val="22"/>
        </w:rPr>
        <w:t xml:space="preserve"> </w:t>
      </w:r>
      <w:r w:rsidR="0059780B" w:rsidRPr="0059780B">
        <w:rPr>
          <w:rFonts w:asciiTheme="minorHAnsi" w:hAnsiTheme="minorHAnsi" w:cstheme="minorHAnsi"/>
          <w:i/>
          <w:sz w:val="22"/>
        </w:rPr>
        <w:t>fisiche</w:t>
      </w:r>
      <w:r w:rsidR="0059780B">
        <w:rPr>
          <w:rFonts w:asciiTheme="minorHAnsi" w:hAnsiTheme="minorHAnsi" w:cstheme="minorHAnsi"/>
          <w:i/>
          <w:sz w:val="22"/>
        </w:rPr>
        <w:t xml:space="preserve"> facenti parte del soggetto concorrente che eseguiranno personalmente le attività professionali inerenti alla gara d’appalto e il successivo incarico in caso di aggiudicazione)</w:t>
      </w:r>
      <w:r>
        <w:rPr>
          <w:rFonts w:asciiTheme="minorHAnsi" w:hAnsiTheme="minorHAnsi" w:cstheme="minorHAnsi"/>
          <w:b/>
          <w:sz w:val="22"/>
        </w:rPr>
        <w:t>:</w:t>
      </w:r>
    </w:p>
    <w:p w:rsidR="002A53A5" w:rsidRDefault="002A53A5" w:rsidP="009B439A">
      <w:pPr>
        <w:pStyle w:val="Paragrafoelenco1"/>
        <w:tabs>
          <w:tab w:val="left" w:pos="120"/>
        </w:tabs>
        <w:ind w:left="0"/>
        <w:jc w:val="both"/>
        <w:rPr>
          <w:rFonts w:asciiTheme="minorHAnsi" w:hAnsiTheme="minorHAnsi"/>
          <w:color w:val="auto"/>
          <w:sz w:val="22"/>
          <w:szCs w:val="22"/>
        </w:rPr>
      </w:pPr>
    </w:p>
    <w:p w:rsidR="00D50E71" w:rsidRPr="009E14FA" w:rsidRDefault="00D50E71" w:rsidP="009B439A">
      <w:pPr>
        <w:pStyle w:val="Paragrafoelenco1"/>
        <w:tabs>
          <w:tab w:val="left" w:pos="120"/>
        </w:tabs>
        <w:ind w:left="0"/>
        <w:jc w:val="both"/>
        <w:rPr>
          <w:rFonts w:asciiTheme="minorHAnsi" w:hAnsiTheme="minorHAnsi"/>
          <w:color w:val="auto"/>
          <w:sz w:val="22"/>
          <w:szCs w:val="22"/>
        </w:rPr>
      </w:pPr>
    </w:p>
    <w:p w:rsidR="00087A9C" w:rsidRPr="009E14FA" w:rsidRDefault="00087A9C" w:rsidP="00844274">
      <w:pPr>
        <w:pStyle w:val="Paragrafoelenco1"/>
        <w:numPr>
          <w:ilvl w:val="0"/>
          <w:numId w:val="37"/>
        </w:numPr>
        <w:spacing w:before="60" w:after="60" w:line="276" w:lineRule="auto"/>
        <w:jc w:val="both"/>
        <w:rPr>
          <w:rFonts w:asciiTheme="minorHAnsi" w:hAnsiTheme="minorHAnsi" w:cs="Calibri"/>
          <w:i/>
          <w:sz w:val="22"/>
          <w:szCs w:val="22"/>
        </w:rPr>
      </w:pPr>
      <w:bookmarkStart w:id="15" w:name="_Ref510692704"/>
      <w:r w:rsidRPr="009E14FA">
        <w:rPr>
          <w:rFonts w:asciiTheme="minorHAnsi" w:hAnsiTheme="minorHAnsi"/>
          <w:bCs/>
          <w:sz w:val="22"/>
          <w:szCs w:val="22"/>
        </w:rPr>
        <w:t>dichiara, con riferimento ai professionisti che espletano l’incarico, i seguenti dati: nome, cognome, data di nascita, codice fiscale, iscrizione al relativo albo professionale</w:t>
      </w:r>
      <w:bookmarkEnd w:id="15"/>
      <w:r w:rsidRPr="009E14FA">
        <w:rPr>
          <w:rFonts w:asciiTheme="minorHAnsi" w:hAnsiTheme="minorHAnsi"/>
          <w:bCs/>
          <w:sz w:val="22"/>
          <w:szCs w:val="22"/>
        </w:rPr>
        <w:t xml:space="preserve">: </w:t>
      </w:r>
      <w:r w:rsidR="00E67678" w:rsidRPr="009E14FA">
        <w:rPr>
          <w:rFonts w:asciiTheme="minorHAnsi" w:hAnsiTheme="minorHAnsi"/>
          <w:bCs/>
          <w:sz w:val="22"/>
          <w:szCs w:val="22"/>
        </w:rPr>
        <w:t>(</w:t>
      </w:r>
      <w:r w:rsidR="00AE0B4A" w:rsidRPr="009E14FA">
        <w:rPr>
          <w:rFonts w:asciiTheme="minorHAnsi" w:hAnsiTheme="minorHAnsi" w:cs="Calibri"/>
          <w:i/>
          <w:sz w:val="22"/>
          <w:szCs w:val="22"/>
        </w:rPr>
        <w:t>i</w:t>
      </w:r>
      <w:r w:rsidRPr="009E14FA">
        <w:rPr>
          <w:rFonts w:asciiTheme="minorHAnsi" w:hAnsiTheme="minorHAnsi" w:cs="Calibri"/>
          <w:i/>
          <w:sz w:val="22"/>
          <w:szCs w:val="22"/>
        </w:rPr>
        <w:t>ndicare la posizione giuridica tra: titolare, contitolare (associato), socio professionista attivo, direttore tecnico, dipendente</w:t>
      </w:r>
      <w:r w:rsidR="006B6C84" w:rsidRPr="009E14FA">
        <w:rPr>
          <w:rFonts w:asciiTheme="minorHAnsi" w:hAnsiTheme="minorHAnsi" w:cs="Calibri"/>
          <w:i/>
          <w:sz w:val="22"/>
          <w:szCs w:val="22"/>
        </w:rPr>
        <w:t>,</w:t>
      </w:r>
      <w:r w:rsidRPr="009E14FA">
        <w:rPr>
          <w:rFonts w:asciiTheme="minorHAnsi" w:hAnsiTheme="minorHAnsi" w:cs="Calibri"/>
          <w:i/>
          <w:sz w:val="22"/>
          <w:szCs w:val="22"/>
        </w:rPr>
        <w:t xml:space="preserve"> </w:t>
      </w:r>
      <w:r w:rsidR="00B65A94" w:rsidRPr="009E14FA">
        <w:rPr>
          <w:rFonts w:asciiTheme="minorHAnsi" w:hAnsiTheme="minorHAnsi" w:cs="Calibri"/>
          <w:i/>
          <w:sz w:val="22"/>
          <w:szCs w:val="22"/>
        </w:rPr>
        <w:t>etc.</w:t>
      </w:r>
      <w:r w:rsidR="00E67678" w:rsidRPr="009E14FA">
        <w:rPr>
          <w:rFonts w:asciiTheme="minorHAnsi" w:hAnsiTheme="minorHAnsi" w:cs="Calibri"/>
          <w:i/>
          <w:sz w:val="22"/>
          <w:szCs w:val="22"/>
        </w:rPr>
        <w:t>).</w:t>
      </w:r>
      <w:r w:rsidRPr="009E14FA">
        <w:rPr>
          <w:rFonts w:asciiTheme="minorHAnsi" w:hAnsiTheme="minorHAnsi" w:cs="Calibri"/>
          <w:i/>
          <w:sz w:val="22"/>
          <w:szCs w:val="22"/>
        </w:rPr>
        <w:t xml:space="preserve"> </w:t>
      </w:r>
    </w:p>
    <w:p w:rsidR="00087A9C" w:rsidRDefault="00087A9C" w:rsidP="00087A9C">
      <w:pPr>
        <w:pStyle w:val="Paragrafoelenco1"/>
        <w:tabs>
          <w:tab w:val="left" w:pos="284"/>
        </w:tabs>
        <w:ind w:left="0"/>
        <w:rPr>
          <w:rFonts w:asciiTheme="minorHAnsi" w:hAnsiTheme="minorHAnsi"/>
          <w:bCs/>
          <w:color w:val="auto"/>
          <w:sz w:val="22"/>
          <w:szCs w:val="22"/>
        </w:rPr>
      </w:pPr>
    </w:p>
    <w:p w:rsidR="00087A9C" w:rsidRDefault="00087A9C" w:rsidP="00087A9C">
      <w:pPr>
        <w:pStyle w:val="Paragrafoelenco1"/>
        <w:tabs>
          <w:tab w:val="left" w:pos="284"/>
        </w:tabs>
        <w:ind w:left="0"/>
        <w:rPr>
          <w:rFonts w:asciiTheme="minorHAnsi" w:hAnsiTheme="minorHAnsi"/>
          <w:bCs/>
          <w:color w:val="auto"/>
          <w:sz w:val="22"/>
          <w:szCs w:val="22"/>
        </w:rPr>
      </w:pPr>
    </w:p>
    <w:tbl>
      <w:tblPr>
        <w:tblStyle w:val="Grigliatabella"/>
        <w:tblW w:w="5230" w:type="pct"/>
        <w:tblLook w:val="04A0"/>
      </w:tblPr>
      <w:tblGrid>
        <w:gridCol w:w="827"/>
        <w:gridCol w:w="1152"/>
        <w:gridCol w:w="1050"/>
        <w:gridCol w:w="1826"/>
        <w:gridCol w:w="1581"/>
        <w:gridCol w:w="167"/>
        <w:gridCol w:w="1152"/>
        <w:gridCol w:w="916"/>
        <w:gridCol w:w="144"/>
        <w:gridCol w:w="1642"/>
      </w:tblGrid>
      <w:tr w:rsidR="00A571A2" w:rsidRPr="00733D0C" w:rsidTr="00AE0B4A">
        <w:trPr>
          <w:trHeight w:val="886"/>
        </w:trPr>
        <w:tc>
          <w:tcPr>
            <w:tcW w:w="5000" w:type="pct"/>
            <w:gridSpan w:val="10"/>
            <w:tcBorders>
              <w:top w:val="single" w:sz="4" w:space="0" w:color="auto"/>
              <w:bottom w:val="dotted" w:sz="4" w:space="0" w:color="auto"/>
              <w:right w:val="single" w:sz="4" w:space="0" w:color="auto"/>
            </w:tcBorders>
            <w:shd w:val="clear" w:color="auto" w:fill="F2F2F2" w:themeFill="background1" w:themeFillShade="F2"/>
            <w:vAlign w:val="center"/>
          </w:tcPr>
          <w:p w:rsidR="00A571A2" w:rsidRPr="00285FC8" w:rsidRDefault="00A571A2" w:rsidP="00F07375">
            <w:pPr>
              <w:widowControl w:val="0"/>
              <w:spacing w:before="40"/>
              <w:ind w:left="284" w:hanging="284"/>
              <w:rPr>
                <w:rFonts w:ascii="Calibri" w:hAnsi="Calibri" w:cs="Calibri"/>
                <w:b/>
                <w:i/>
                <w:sz w:val="20"/>
              </w:rPr>
            </w:pPr>
            <w:r w:rsidRPr="00285FC8">
              <w:rPr>
                <w:rFonts w:ascii="Calibri" w:hAnsi="Calibri" w:cs="Calibri"/>
                <w:b/>
                <w:i/>
                <w:sz w:val="20"/>
              </w:rPr>
              <w:tab/>
              <w:t>ATTENZIONE:</w:t>
            </w:r>
          </w:p>
          <w:p w:rsidR="00A571A2" w:rsidRPr="00285FC8" w:rsidRDefault="00A571A2" w:rsidP="00F07375">
            <w:pPr>
              <w:widowControl w:val="0"/>
              <w:spacing w:before="40"/>
              <w:ind w:left="284" w:hanging="284"/>
              <w:rPr>
                <w:rFonts w:ascii="Calibri" w:hAnsi="Calibri" w:cs="Calibri"/>
                <w:b/>
                <w:i/>
                <w:sz w:val="20"/>
              </w:rPr>
            </w:pPr>
            <w:r w:rsidRPr="00285FC8">
              <w:rPr>
                <w:rFonts w:ascii="Calibri" w:hAnsi="Calibri" w:cs="Calibri"/>
                <w:b/>
                <w:i/>
                <w:sz w:val="20"/>
              </w:rPr>
              <w:tab/>
            </w:r>
            <w:r w:rsidRPr="00055440">
              <w:rPr>
                <w:rFonts w:ascii="Calibri" w:hAnsi="Calibri" w:cs="Calibri"/>
                <w:b/>
                <w:i/>
                <w:sz w:val="20"/>
              </w:rPr>
              <w:t>per ogni offerente (singolo o raggruppamento) è necessariamente e inderogabilmente richiesta la presenza di almeno un ingegnere o un architetto.</w:t>
            </w:r>
          </w:p>
          <w:p w:rsidR="00A571A2" w:rsidRPr="00733D0C" w:rsidRDefault="00A571A2" w:rsidP="00F07375">
            <w:pPr>
              <w:widowControl w:val="0"/>
              <w:spacing w:before="40"/>
              <w:ind w:left="284" w:hanging="284"/>
              <w:rPr>
                <w:rFonts w:ascii="Calibri" w:hAnsi="Calibri" w:cs="Calibri"/>
                <w:i/>
                <w:sz w:val="20"/>
              </w:rPr>
            </w:pPr>
          </w:p>
        </w:tc>
      </w:tr>
      <w:tr w:rsidR="00A571A2" w:rsidRPr="00733D0C" w:rsidTr="00544B78">
        <w:trPr>
          <w:trHeight w:val="999"/>
        </w:trPr>
        <w:tc>
          <w:tcPr>
            <w:tcW w:w="395"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A571A2" w:rsidRPr="00EE3E51" w:rsidRDefault="00A571A2" w:rsidP="00F07375">
            <w:pPr>
              <w:jc w:val="center"/>
              <w:rPr>
                <w:rFonts w:ascii="Calibri" w:hAnsi="Calibri" w:cs="Calibri"/>
                <w:b/>
                <w:sz w:val="18"/>
              </w:rPr>
            </w:pPr>
            <w:r>
              <w:rPr>
                <w:rFonts w:ascii="Calibri" w:hAnsi="Calibri" w:cs="Calibri"/>
                <w:b/>
                <w:sz w:val="18"/>
              </w:rPr>
              <w:t>Numero</w:t>
            </w:r>
          </w:p>
        </w:tc>
        <w:tc>
          <w:tcPr>
            <w:tcW w:w="1053" w:type="pct"/>
            <w:gridSpan w:val="2"/>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A571A2" w:rsidRPr="00EE3E51" w:rsidRDefault="00A571A2" w:rsidP="00F07375">
            <w:pPr>
              <w:jc w:val="center"/>
              <w:rPr>
                <w:rFonts w:ascii="Calibri" w:hAnsi="Calibri" w:cs="Calibri"/>
                <w:b/>
                <w:sz w:val="18"/>
              </w:rPr>
            </w:pPr>
            <w:r w:rsidRPr="00EE3E51">
              <w:rPr>
                <w:rFonts w:ascii="Calibri" w:hAnsi="Calibri" w:cs="Calibri"/>
                <w:b/>
                <w:sz w:val="18"/>
              </w:rPr>
              <w:t>Nome cognome</w:t>
            </w:r>
          </w:p>
        </w:tc>
        <w:tc>
          <w:tcPr>
            <w:tcW w:w="873"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A571A2" w:rsidRDefault="00A571A2" w:rsidP="00F07375">
            <w:pPr>
              <w:jc w:val="center"/>
              <w:rPr>
                <w:rFonts w:ascii="Calibri" w:hAnsi="Calibri" w:cs="Calibri"/>
                <w:b/>
                <w:sz w:val="18"/>
              </w:rPr>
            </w:pPr>
            <w:r>
              <w:rPr>
                <w:rFonts w:ascii="Calibri" w:hAnsi="Calibri" w:cs="Calibri"/>
                <w:b/>
                <w:sz w:val="18"/>
              </w:rPr>
              <w:t>Data di nascita</w:t>
            </w:r>
          </w:p>
        </w:tc>
        <w:tc>
          <w:tcPr>
            <w:tcW w:w="836" w:type="pct"/>
            <w:gridSpan w:val="2"/>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A571A2" w:rsidRPr="00EE3E51" w:rsidRDefault="00A571A2" w:rsidP="00F07375">
            <w:pPr>
              <w:jc w:val="center"/>
              <w:rPr>
                <w:rFonts w:ascii="Calibri" w:hAnsi="Calibri" w:cs="Calibri"/>
                <w:b/>
                <w:sz w:val="18"/>
              </w:rPr>
            </w:pPr>
            <w:r>
              <w:rPr>
                <w:rFonts w:ascii="Calibri" w:hAnsi="Calibri" w:cs="Calibri"/>
                <w:b/>
                <w:sz w:val="18"/>
              </w:rPr>
              <w:t>Codice fiscale</w:t>
            </w:r>
          </w:p>
        </w:tc>
        <w:tc>
          <w:tcPr>
            <w:tcW w:w="551"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A571A2" w:rsidRPr="00EE3E51" w:rsidRDefault="00A571A2" w:rsidP="00F07375">
            <w:pPr>
              <w:jc w:val="center"/>
              <w:rPr>
                <w:rFonts w:ascii="Calibri" w:hAnsi="Calibri" w:cs="Calibri"/>
                <w:b/>
                <w:sz w:val="18"/>
              </w:rPr>
            </w:pPr>
            <w:r w:rsidRPr="00EE3E51">
              <w:rPr>
                <w:rFonts w:ascii="Calibri" w:hAnsi="Calibri" w:cs="Calibri"/>
                <w:b/>
                <w:sz w:val="18"/>
              </w:rPr>
              <w:t>Albo/Ordine</w:t>
            </w:r>
          </w:p>
        </w:tc>
        <w:tc>
          <w:tcPr>
            <w:tcW w:w="438"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A571A2" w:rsidRPr="00EE3E51" w:rsidRDefault="00A571A2" w:rsidP="00F07375">
            <w:pPr>
              <w:jc w:val="center"/>
              <w:rPr>
                <w:rFonts w:ascii="Calibri" w:hAnsi="Calibri" w:cs="Calibri"/>
                <w:b/>
                <w:sz w:val="18"/>
              </w:rPr>
            </w:pPr>
            <w:r w:rsidRPr="00EE3E51">
              <w:rPr>
                <w:rFonts w:ascii="Calibri" w:hAnsi="Calibri" w:cs="Calibri"/>
                <w:b/>
                <w:sz w:val="18"/>
              </w:rPr>
              <w:t>Numero di iscrizione</w:t>
            </w:r>
          </w:p>
        </w:tc>
        <w:tc>
          <w:tcPr>
            <w:tcW w:w="854" w:type="pct"/>
            <w:gridSpan w:val="2"/>
            <w:tcBorders>
              <w:top w:val="single" w:sz="4" w:space="0" w:color="auto"/>
              <w:left w:val="dotted" w:sz="4" w:space="0" w:color="auto"/>
              <w:bottom w:val="single" w:sz="4" w:space="0" w:color="auto"/>
            </w:tcBorders>
            <w:shd w:val="clear" w:color="auto" w:fill="F2F2F2" w:themeFill="background1" w:themeFillShade="F2"/>
            <w:vAlign w:val="center"/>
          </w:tcPr>
          <w:p w:rsidR="00A571A2" w:rsidRPr="00EE3E51" w:rsidRDefault="00A571A2" w:rsidP="003B5AEA">
            <w:pPr>
              <w:jc w:val="center"/>
              <w:rPr>
                <w:rFonts w:ascii="Calibri" w:hAnsi="Calibri" w:cs="Calibri"/>
                <w:b/>
                <w:spacing w:val="-4"/>
                <w:sz w:val="18"/>
              </w:rPr>
            </w:pPr>
            <w:r>
              <w:rPr>
                <w:rFonts w:ascii="Calibri" w:hAnsi="Calibri" w:cs="Calibri"/>
                <w:b/>
                <w:spacing w:val="-4"/>
                <w:sz w:val="18"/>
              </w:rPr>
              <w:t>P</w:t>
            </w:r>
            <w:r w:rsidRPr="00EE3E51">
              <w:rPr>
                <w:rFonts w:ascii="Calibri" w:hAnsi="Calibri" w:cs="Calibri"/>
                <w:b/>
                <w:spacing w:val="-4"/>
                <w:sz w:val="18"/>
              </w:rPr>
              <w:t>osizione giuridica</w:t>
            </w:r>
            <w:r w:rsidRPr="00EE3E51">
              <w:rPr>
                <w:sz w:val="18"/>
              </w:rPr>
              <w:t xml:space="preserve"> </w:t>
            </w:r>
            <w:r w:rsidRPr="00EE3E51">
              <w:rPr>
                <w:rFonts w:asciiTheme="minorHAnsi" w:hAnsiTheme="minorHAnsi"/>
                <w:sz w:val="18"/>
              </w:rPr>
              <w:t>(</w:t>
            </w:r>
            <w:r w:rsidRPr="00EE3E51">
              <w:rPr>
                <w:rFonts w:ascii="Calibri" w:hAnsi="Calibri" w:cs="Calibri"/>
                <w:b/>
                <w:i/>
                <w:spacing w:val="-4"/>
                <w:sz w:val="18"/>
              </w:rPr>
              <w:t xml:space="preserve">specificare tipo di rapporto con </w:t>
            </w:r>
            <w:r>
              <w:rPr>
                <w:rFonts w:ascii="Calibri" w:hAnsi="Calibri" w:cs="Calibri"/>
                <w:b/>
                <w:i/>
                <w:spacing w:val="-4"/>
                <w:sz w:val="18"/>
              </w:rPr>
              <w:t>l’operatore economico concorrente</w:t>
            </w:r>
            <w:r w:rsidRPr="00EE3E51">
              <w:rPr>
                <w:rFonts w:ascii="Calibri" w:hAnsi="Calibri" w:cs="Calibri"/>
                <w:b/>
                <w:spacing w:val="-4"/>
                <w:sz w:val="18"/>
              </w:rPr>
              <w:t>)</w:t>
            </w:r>
          </w:p>
        </w:tc>
      </w:tr>
      <w:tr w:rsidR="00A571A2" w:rsidRPr="00733D0C" w:rsidTr="00544B78">
        <w:trPr>
          <w:trHeight w:val="397"/>
        </w:trPr>
        <w:tc>
          <w:tcPr>
            <w:tcW w:w="395" w:type="pct"/>
            <w:tcBorders>
              <w:top w:val="single" w:sz="4" w:space="0" w:color="auto"/>
              <w:left w:val="dotted" w:sz="4" w:space="0" w:color="auto"/>
              <w:right w:val="dotted" w:sz="4" w:space="0" w:color="auto"/>
            </w:tcBorders>
            <w:vAlign w:val="center"/>
          </w:tcPr>
          <w:p w:rsidR="00A571A2" w:rsidRPr="00733D0C" w:rsidRDefault="00A571A2" w:rsidP="00F07375">
            <w:pPr>
              <w:jc w:val="center"/>
              <w:rPr>
                <w:rFonts w:asciiTheme="minorHAnsi" w:hAnsiTheme="minorHAnsi"/>
                <w:b/>
                <w:bCs/>
                <w:sz w:val="20"/>
              </w:rPr>
            </w:pPr>
          </w:p>
        </w:tc>
        <w:tc>
          <w:tcPr>
            <w:tcW w:w="1053" w:type="pct"/>
            <w:gridSpan w:val="2"/>
            <w:tcBorders>
              <w:top w:val="single" w:sz="4" w:space="0" w:color="auto"/>
              <w:left w:val="dotted"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b/>
                <w:bCs/>
                <w:sz w:val="20"/>
              </w:rPr>
            </w:pPr>
          </w:p>
        </w:tc>
        <w:tc>
          <w:tcPr>
            <w:tcW w:w="873" w:type="pct"/>
            <w:tcBorders>
              <w:top w:val="single" w:sz="4" w:space="0" w:color="auto"/>
              <w:left w:val="dotted" w:sz="4" w:space="0" w:color="auto"/>
              <w:right w:val="dotted" w:sz="4" w:space="0" w:color="auto"/>
            </w:tcBorders>
            <w:vAlign w:val="center"/>
          </w:tcPr>
          <w:p w:rsidR="00A571A2" w:rsidRPr="00733D0C" w:rsidRDefault="00A571A2" w:rsidP="00F07375">
            <w:pPr>
              <w:jc w:val="center"/>
              <w:rPr>
                <w:rFonts w:asciiTheme="minorHAnsi" w:hAnsiTheme="minorHAnsi" w:cs="Calibri"/>
                <w:b/>
                <w:sz w:val="20"/>
              </w:rPr>
            </w:pPr>
          </w:p>
        </w:tc>
        <w:tc>
          <w:tcPr>
            <w:tcW w:w="836" w:type="pct"/>
            <w:gridSpan w:val="2"/>
            <w:tcBorders>
              <w:top w:val="single" w:sz="4" w:space="0" w:color="auto"/>
              <w:left w:val="dotted" w:sz="4" w:space="0" w:color="auto"/>
              <w:bottom w:val="single"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cs="Calibri"/>
                <w:b/>
                <w:sz w:val="20"/>
              </w:rPr>
            </w:pPr>
          </w:p>
        </w:tc>
        <w:tc>
          <w:tcPr>
            <w:tcW w:w="551" w:type="pct"/>
            <w:tcBorders>
              <w:top w:val="single" w:sz="4" w:space="0" w:color="auto"/>
              <w:left w:val="dotted" w:sz="4" w:space="0" w:color="auto"/>
              <w:bottom w:val="single"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cs="Calibri"/>
                <w:b/>
                <w:sz w:val="20"/>
              </w:rPr>
            </w:pPr>
          </w:p>
        </w:tc>
        <w:tc>
          <w:tcPr>
            <w:tcW w:w="438" w:type="pct"/>
            <w:tcBorders>
              <w:top w:val="single" w:sz="4" w:space="0" w:color="auto"/>
              <w:left w:val="dotted" w:sz="4" w:space="0" w:color="auto"/>
              <w:bottom w:val="single"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cs="Calibri"/>
                <w:b/>
                <w:sz w:val="20"/>
              </w:rPr>
            </w:pPr>
          </w:p>
        </w:tc>
        <w:tc>
          <w:tcPr>
            <w:tcW w:w="854" w:type="pct"/>
            <w:gridSpan w:val="2"/>
            <w:tcBorders>
              <w:top w:val="single" w:sz="4" w:space="0" w:color="auto"/>
              <w:left w:val="dotted" w:sz="4" w:space="0" w:color="auto"/>
              <w:bottom w:val="single" w:sz="4" w:space="0" w:color="auto"/>
              <w:right w:val="single" w:sz="4" w:space="0" w:color="auto"/>
            </w:tcBorders>
            <w:shd w:val="clear" w:color="auto" w:fill="auto"/>
            <w:vAlign w:val="center"/>
          </w:tcPr>
          <w:p w:rsidR="00A571A2" w:rsidRPr="00733D0C" w:rsidRDefault="00A571A2" w:rsidP="00F07375">
            <w:pPr>
              <w:rPr>
                <w:rFonts w:asciiTheme="minorHAnsi" w:hAnsiTheme="minorHAnsi" w:cs="Calibri"/>
                <w:b/>
                <w:sz w:val="20"/>
              </w:rPr>
            </w:pPr>
          </w:p>
        </w:tc>
      </w:tr>
      <w:tr w:rsidR="00A571A2" w:rsidRPr="00733D0C" w:rsidTr="00544B78">
        <w:trPr>
          <w:trHeight w:val="397"/>
        </w:trPr>
        <w:tc>
          <w:tcPr>
            <w:tcW w:w="395" w:type="pct"/>
            <w:tcBorders>
              <w:left w:val="dotted" w:sz="4" w:space="0" w:color="auto"/>
              <w:right w:val="dotted" w:sz="4" w:space="0" w:color="auto"/>
            </w:tcBorders>
            <w:vAlign w:val="center"/>
          </w:tcPr>
          <w:p w:rsidR="00A571A2" w:rsidRPr="00733D0C" w:rsidRDefault="00A571A2" w:rsidP="00F07375">
            <w:pPr>
              <w:jc w:val="center"/>
              <w:rPr>
                <w:rFonts w:asciiTheme="minorHAnsi" w:hAnsiTheme="minorHAnsi"/>
                <w:b/>
                <w:bCs/>
                <w:sz w:val="20"/>
              </w:rPr>
            </w:pPr>
          </w:p>
        </w:tc>
        <w:tc>
          <w:tcPr>
            <w:tcW w:w="1053" w:type="pct"/>
            <w:gridSpan w:val="2"/>
            <w:tcBorders>
              <w:left w:val="dotted"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b/>
                <w:bCs/>
                <w:sz w:val="20"/>
              </w:rPr>
            </w:pPr>
          </w:p>
        </w:tc>
        <w:tc>
          <w:tcPr>
            <w:tcW w:w="873" w:type="pct"/>
            <w:tcBorders>
              <w:left w:val="dotted" w:sz="4" w:space="0" w:color="auto"/>
              <w:right w:val="dotted" w:sz="4" w:space="0" w:color="auto"/>
            </w:tcBorders>
            <w:vAlign w:val="center"/>
          </w:tcPr>
          <w:p w:rsidR="00A571A2" w:rsidRPr="00733D0C" w:rsidRDefault="00A571A2" w:rsidP="00F07375">
            <w:pPr>
              <w:jc w:val="center"/>
              <w:rPr>
                <w:rFonts w:asciiTheme="minorHAnsi" w:hAnsiTheme="minorHAnsi" w:cs="Calibri"/>
                <w:b/>
                <w:sz w:val="20"/>
              </w:rPr>
            </w:pPr>
          </w:p>
        </w:tc>
        <w:tc>
          <w:tcPr>
            <w:tcW w:w="836" w:type="pct"/>
            <w:gridSpan w:val="2"/>
            <w:tcBorders>
              <w:top w:val="single" w:sz="4" w:space="0" w:color="auto"/>
              <w:left w:val="dotted" w:sz="4" w:space="0" w:color="auto"/>
              <w:bottom w:val="single"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cs="Calibri"/>
                <w:b/>
                <w:sz w:val="20"/>
              </w:rPr>
            </w:pPr>
          </w:p>
        </w:tc>
        <w:tc>
          <w:tcPr>
            <w:tcW w:w="551" w:type="pct"/>
            <w:tcBorders>
              <w:top w:val="single" w:sz="4" w:space="0" w:color="auto"/>
              <w:left w:val="dotted" w:sz="4" w:space="0" w:color="auto"/>
              <w:bottom w:val="single"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cs="Calibri"/>
                <w:b/>
                <w:sz w:val="20"/>
              </w:rPr>
            </w:pPr>
          </w:p>
        </w:tc>
        <w:tc>
          <w:tcPr>
            <w:tcW w:w="438" w:type="pct"/>
            <w:tcBorders>
              <w:top w:val="single" w:sz="4" w:space="0" w:color="auto"/>
              <w:left w:val="dotted" w:sz="4" w:space="0" w:color="auto"/>
              <w:bottom w:val="single" w:sz="4" w:space="0" w:color="auto"/>
              <w:right w:val="dotted" w:sz="4" w:space="0" w:color="auto"/>
            </w:tcBorders>
            <w:shd w:val="clear" w:color="auto" w:fill="auto"/>
            <w:vAlign w:val="center"/>
          </w:tcPr>
          <w:p w:rsidR="00A571A2" w:rsidRPr="00733D0C" w:rsidRDefault="00A571A2" w:rsidP="00F07375">
            <w:pPr>
              <w:jc w:val="center"/>
              <w:rPr>
                <w:rFonts w:asciiTheme="minorHAnsi" w:hAnsiTheme="minorHAnsi" w:cs="Calibri"/>
                <w:b/>
                <w:sz w:val="20"/>
              </w:rPr>
            </w:pPr>
          </w:p>
        </w:tc>
        <w:tc>
          <w:tcPr>
            <w:tcW w:w="854" w:type="pct"/>
            <w:gridSpan w:val="2"/>
            <w:tcBorders>
              <w:top w:val="single" w:sz="4" w:space="0" w:color="auto"/>
              <w:left w:val="dotted" w:sz="4" w:space="0" w:color="auto"/>
              <w:bottom w:val="single" w:sz="4" w:space="0" w:color="auto"/>
              <w:right w:val="single" w:sz="4" w:space="0" w:color="auto"/>
            </w:tcBorders>
            <w:shd w:val="clear" w:color="auto" w:fill="auto"/>
            <w:vAlign w:val="center"/>
          </w:tcPr>
          <w:p w:rsidR="00A571A2" w:rsidRPr="00733D0C" w:rsidRDefault="00A571A2" w:rsidP="00F07375">
            <w:pPr>
              <w:rPr>
                <w:rFonts w:asciiTheme="minorHAnsi" w:hAnsiTheme="minorHAnsi" w:cs="Calibri"/>
                <w:b/>
                <w:sz w:val="20"/>
              </w:rPr>
            </w:pPr>
          </w:p>
        </w:tc>
      </w:tr>
      <w:tr w:rsidR="00A571A2" w:rsidRPr="00733D0C" w:rsidTr="00544B78">
        <w:trPr>
          <w:trHeight w:val="555"/>
        </w:trPr>
        <w:tc>
          <w:tcPr>
            <w:tcW w:w="946" w:type="pct"/>
            <w:gridSpan w:val="2"/>
            <w:tcBorders>
              <w:bottom w:val="dotted" w:sz="4" w:space="0" w:color="auto"/>
            </w:tcBorders>
            <w:shd w:val="clear" w:color="auto" w:fill="F2F2F2" w:themeFill="background1" w:themeFillShade="F2"/>
            <w:vAlign w:val="center"/>
          </w:tcPr>
          <w:p w:rsidR="00A571A2" w:rsidRPr="003B5AEA" w:rsidRDefault="00A571A2" w:rsidP="006B6C84">
            <w:pPr>
              <w:widowControl w:val="0"/>
              <w:spacing w:before="40"/>
              <w:jc w:val="both"/>
              <w:rPr>
                <w:rFonts w:asciiTheme="minorHAnsi" w:hAnsiTheme="minorHAnsi"/>
                <w:bCs/>
                <w:sz w:val="20"/>
              </w:rPr>
            </w:pPr>
          </w:p>
        </w:tc>
        <w:tc>
          <w:tcPr>
            <w:tcW w:w="2131" w:type="pct"/>
            <w:gridSpan w:val="3"/>
            <w:tcBorders>
              <w:bottom w:val="dotted" w:sz="4" w:space="0" w:color="auto"/>
            </w:tcBorders>
            <w:shd w:val="clear" w:color="auto" w:fill="F2F2F2" w:themeFill="background1" w:themeFillShade="F2"/>
            <w:vAlign w:val="center"/>
          </w:tcPr>
          <w:p w:rsidR="00A571A2" w:rsidRPr="003B5AEA" w:rsidRDefault="00A571A2" w:rsidP="0059780B">
            <w:pPr>
              <w:widowControl w:val="0"/>
              <w:spacing w:before="40"/>
              <w:jc w:val="both"/>
              <w:rPr>
                <w:rFonts w:asciiTheme="minorHAnsi" w:hAnsiTheme="minorHAnsi"/>
                <w:bCs/>
                <w:sz w:val="20"/>
              </w:rPr>
            </w:pPr>
            <w:r w:rsidRPr="003B5AEA">
              <w:rPr>
                <w:rFonts w:asciiTheme="minorHAnsi" w:hAnsiTheme="minorHAnsi"/>
                <w:bCs/>
                <w:sz w:val="20"/>
              </w:rPr>
              <w:t>il professionista incaricato dell'integrazione tra le varie prestazioni specialistiche (art. 24, comma 5, secondo periodo, del Codice) è individuato</w:t>
            </w:r>
            <w:r w:rsidR="0059780B">
              <w:rPr>
                <w:rFonts w:asciiTheme="minorHAnsi" w:hAnsiTheme="minorHAnsi"/>
                <w:bCs/>
                <w:sz w:val="20"/>
              </w:rPr>
              <w:t xml:space="preserve"> (deve essere indicato un unico nominativo)</w:t>
            </w:r>
            <w:r w:rsidRPr="003B5AEA">
              <w:rPr>
                <w:rFonts w:asciiTheme="minorHAnsi" w:hAnsiTheme="minorHAnsi"/>
                <w:bCs/>
                <w:sz w:val="20"/>
              </w:rPr>
              <w:t>:</w:t>
            </w:r>
          </w:p>
        </w:tc>
        <w:tc>
          <w:tcPr>
            <w:tcW w:w="1138" w:type="pct"/>
            <w:gridSpan w:val="4"/>
            <w:tcBorders>
              <w:bottom w:val="single" w:sz="4" w:space="0" w:color="auto"/>
              <w:right w:val="dotted" w:sz="4" w:space="0" w:color="auto"/>
            </w:tcBorders>
            <w:vAlign w:val="center"/>
          </w:tcPr>
          <w:p w:rsidR="00A571A2" w:rsidRPr="003B5AEA" w:rsidRDefault="00A571A2" w:rsidP="00F07375">
            <w:pPr>
              <w:widowControl w:val="0"/>
              <w:spacing w:before="40"/>
              <w:jc w:val="center"/>
              <w:rPr>
                <w:rFonts w:asciiTheme="minorHAnsi" w:hAnsiTheme="minorHAnsi"/>
                <w:b/>
                <w:bCs/>
                <w:sz w:val="20"/>
              </w:rPr>
            </w:pPr>
            <w:r w:rsidRPr="003B5AEA">
              <w:rPr>
                <w:rFonts w:asciiTheme="minorHAnsi" w:hAnsiTheme="minorHAnsi"/>
                <w:b/>
                <w:bCs/>
                <w:sz w:val="20"/>
              </w:rPr>
              <w:t>nell’elenco che precede, al numero:</w:t>
            </w:r>
          </w:p>
        </w:tc>
        <w:tc>
          <w:tcPr>
            <w:tcW w:w="784" w:type="pct"/>
            <w:tcBorders>
              <w:left w:val="dotted" w:sz="4" w:space="0" w:color="auto"/>
              <w:bottom w:val="single" w:sz="4" w:space="0" w:color="auto"/>
            </w:tcBorders>
            <w:vAlign w:val="center"/>
          </w:tcPr>
          <w:p w:rsidR="00A571A2" w:rsidRPr="00733D0C" w:rsidRDefault="00A571A2" w:rsidP="00F07375">
            <w:pPr>
              <w:widowControl w:val="0"/>
              <w:spacing w:before="40"/>
              <w:jc w:val="center"/>
              <w:rPr>
                <w:rFonts w:asciiTheme="minorHAnsi" w:hAnsiTheme="minorHAnsi"/>
                <w:b/>
                <w:bCs/>
                <w:sz w:val="20"/>
              </w:rPr>
            </w:pPr>
          </w:p>
        </w:tc>
      </w:tr>
      <w:tr w:rsidR="00A571A2" w:rsidRPr="00733D0C" w:rsidTr="00544B78">
        <w:trPr>
          <w:trHeight w:val="405"/>
        </w:trPr>
        <w:tc>
          <w:tcPr>
            <w:tcW w:w="946" w:type="pct"/>
            <w:gridSpan w:val="2"/>
            <w:shd w:val="clear" w:color="auto" w:fill="F2F2F2" w:themeFill="background1" w:themeFillShade="F2"/>
            <w:vAlign w:val="center"/>
          </w:tcPr>
          <w:p w:rsidR="00A571A2" w:rsidRPr="003B5AEA" w:rsidRDefault="00A571A2" w:rsidP="00FB20F6">
            <w:pPr>
              <w:widowControl w:val="0"/>
              <w:spacing w:before="40"/>
              <w:rPr>
                <w:rFonts w:asciiTheme="minorHAnsi" w:hAnsiTheme="minorHAnsi" w:cstheme="minorHAnsi"/>
                <w:b/>
                <w:bCs/>
                <w:sz w:val="20"/>
              </w:rPr>
            </w:pPr>
          </w:p>
        </w:tc>
        <w:tc>
          <w:tcPr>
            <w:tcW w:w="2131" w:type="pct"/>
            <w:gridSpan w:val="3"/>
            <w:vMerge w:val="restart"/>
            <w:shd w:val="clear" w:color="auto" w:fill="F2F2F2" w:themeFill="background1" w:themeFillShade="F2"/>
            <w:vAlign w:val="center"/>
          </w:tcPr>
          <w:p w:rsidR="00A571A2" w:rsidRPr="004508EF" w:rsidRDefault="00A571A2" w:rsidP="004508EF">
            <w:pPr>
              <w:widowControl w:val="0"/>
              <w:spacing w:before="40"/>
              <w:jc w:val="both"/>
              <w:rPr>
                <w:rFonts w:asciiTheme="minorHAnsi" w:hAnsiTheme="minorHAnsi" w:cstheme="minorHAnsi"/>
                <w:bCs/>
                <w:sz w:val="20"/>
              </w:rPr>
            </w:pPr>
            <w:r w:rsidRPr="004508EF">
              <w:rPr>
                <w:rFonts w:asciiTheme="minorHAnsi" w:hAnsiTheme="minorHAnsi" w:cstheme="minorHAnsi"/>
                <w:bCs/>
                <w:sz w:val="20"/>
              </w:rPr>
              <w:t>solo per raggruppamenti temporanei</w:t>
            </w:r>
            <w:r w:rsidR="004508EF" w:rsidRPr="004508EF">
              <w:rPr>
                <w:rFonts w:asciiTheme="minorHAnsi" w:hAnsiTheme="minorHAnsi" w:cstheme="minorHAnsi"/>
                <w:bCs/>
                <w:sz w:val="20"/>
              </w:rPr>
              <w:t xml:space="preserve">  costituiti dai soggetti di cui all'articolo 46, comma 1, lettera e) del codice</w:t>
            </w:r>
            <w:r w:rsidRPr="004508EF">
              <w:rPr>
                <w:rFonts w:asciiTheme="minorHAnsi" w:hAnsiTheme="minorHAnsi" w:cstheme="minorHAnsi"/>
                <w:bCs/>
                <w:sz w:val="20"/>
              </w:rPr>
              <w:t xml:space="preserve">: </w:t>
            </w:r>
          </w:p>
          <w:p w:rsidR="00A571A2" w:rsidRPr="003B5AEA" w:rsidRDefault="00A571A2" w:rsidP="00A726AA">
            <w:pPr>
              <w:widowControl w:val="0"/>
              <w:spacing w:before="40"/>
              <w:jc w:val="both"/>
              <w:rPr>
                <w:rFonts w:asciiTheme="minorHAnsi" w:hAnsiTheme="minorHAnsi"/>
                <w:bCs/>
                <w:sz w:val="20"/>
              </w:rPr>
            </w:pPr>
            <w:r w:rsidRPr="003B5AEA">
              <w:rPr>
                <w:rFonts w:asciiTheme="minorHAnsi" w:hAnsiTheme="minorHAnsi" w:cstheme="minorHAnsi"/>
                <w:bCs/>
                <w:sz w:val="20"/>
              </w:rPr>
              <w:t xml:space="preserve">il professionista </w:t>
            </w:r>
            <w:r w:rsidR="000B0890">
              <w:rPr>
                <w:rFonts w:asciiTheme="minorHAnsi" w:hAnsiTheme="minorHAnsi" w:cstheme="minorHAnsi"/>
                <w:bCs/>
                <w:sz w:val="20"/>
              </w:rPr>
              <w:t xml:space="preserve">laureato </w:t>
            </w:r>
            <w:r w:rsidRPr="003B5AEA">
              <w:rPr>
                <w:rFonts w:asciiTheme="minorHAnsi" w:hAnsiTheme="minorHAnsi" w:cstheme="minorHAnsi"/>
                <w:bCs/>
                <w:sz w:val="20"/>
              </w:rPr>
              <w:t>abilitato da meno di 5 (cinque) anni è individuato:</w:t>
            </w:r>
          </w:p>
        </w:tc>
        <w:tc>
          <w:tcPr>
            <w:tcW w:w="1138" w:type="pct"/>
            <w:gridSpan w:val="4"/>
            <w:tcBorders>
              <w:bottom w:val="dotted" w:sz="4" w:space="0" w:color="auto"/>
              <w:right w:val="dotted" w:sz="4" w:space="0" w:color="auto"/>
            </w:tcBorders>
            <w:vAlign w:val="center"/>
          </w:tcPr>
          <w:p w:rsidR="00A571A2" w:rsidRPr="003B5AEA" w:rsidRDefault="00A571A2" w:rsidP="00F07375">
            <w:pPr>
              <w:widowControl w:val="0"/>
              <w:spacing w:before="40"/>
              <w:jc w:val="center"/>
              <w:rPr>
                <w:rFonts w:asciiTheme="minorHAnsi" w:hAnsiTheme="minorHAnsi"/>
                <w:b/>
                <w:bCs/>
                <w:sz w:val="20"/>
              </w:rPr>
            </w:pPr>
            <w:r w:rsidRPr="003B5AEA">
              <w:rPr>
                <w:rFonts w:asciiTheme="minorHAnsi" w:hAnsiTheme="minorHAnsi"/>
                <w:b/>
                <w:bCs/>
                <w:sz w:val="20"/>
              </w:rPr>
              <w:t>nell’elenco che precede, al numero:</w:t>
            </w:r>
          </w:p>
        </w:tc>
        <w:tc>
          <w:tcPr>
            <w:tcW w:w="784" w:type="pct"/>
            <w:tcBorders>
              <w:left w:val="dotted" w:sz="4" w:space="0" w:color="auto"/>
              <w:bottom w:val="dotted" w:sz="4" w:space="0" w:color="auto"/>
            </w:tcBorders>
            <w:vAlign w:val="center"/>
          </w:tcPr>
          <w:p w:rsidR="00A571A2" w:rsidRPr="00733D0C" w:rsidRDefault="00A571A2" w:rsidP="00F07375">
            <w:pPr>
              <w:widowControl w:val="0"/>
              <w:spacing w:before="40"/>
              <w:jc w:val="center"/>
              <w:rPr>
                <w:rFonts w:asciiTheme="minorHAnsi" w:hAnsiTheme="minorHAnsi"/>
                <w:b/>
                <w:bCs/>
                <w:sz w:val="20"/>
              </w:rPr>
            </w:pPr>
          </w:p>
        </w:tc>
      </w:tr>
      <w:tr w:rsidR="00A571A2" w:rsidRPr="00733D0C" w:rsidTr="00544B78">
        <w:trPr>
          <w:trHeight w:val="405"/>
        </w:trPr>
        <w:tc>
          <w:tcPr>
            <w:tcW w:w="946" w:type="pct"/>
            <w:gridSpan w:val="2"/>
            <w:tcBorders>
              <w:bottom w:val="single" w:sz="4" w:space="0" w:color="auto"/>
            </w:tcBorders>
            <w:shd w:val="clear" w:color="auto" w:fill="F2F2F2" w:themeFill="background1" w:themeFillShade="F2"/>
            <w:vAlign w:val="center"/>
          </w:tcPr>
          <w:p w:rsidR="00A571A2" w:rsidRPr="003B5AEA" w:rsidRDefault="00A571A2" w:rsidP="00F07375">
            <w:pPr>
              <w:widowControl w:val="0"/>
              <w:spacing w:before="40"/>
              <w:ind w:left="284" w:hanging="284"/>
              <w:rPr>
                <w:rFonts w:asciiTheme="minorHAnsi" w:hAnsiTheme="minorHAnsi"/>
                <w:bCs/>
                <w:sz w:val="20"/>
              </w:rPr>
            </w:pPr>
          </w:p>
        </w:tc>
        <w:tc>
          <w:tcPr>
            <w:tcW w:w="2131" w:type="pct"/>
            <w:gridSpan w:val="3"/>
            <w:vMerge/>
            <w:tcBorders>
              <w:bottom w:val="single" w:sz="4" w:space="0" w:color="auto"/>
            </w:tcBorders>
            <w:shd w:val="clear" w:color="auto" w:fill="F2F2F2" w:themeFill="background1" w:themeFillShade="F2"/>
            <w:vAlign w:val="center"/>
          </w:tcPr>
          <w:p w:rsidR="00A571A2" w:rsidRPr="003B5AEA" w:rsidRDefault="00A571A2" w:rsidP="00F07375">
            <w:pPr>
              <w:widowControl w:val="0"/>
              <w:spacing w:before="40"/>
              <w:ind w:left="284" w:hanging="284"/>
              <w:rPr>
                <w:rFonts w:asciiTheme="minorHAnsi" w:hAnsiTheme="minorHAnsi"/>
                <w:bCs/>
                <w:sz w:val="20"/>
              </w:rPr>
            </w:pPr>
          </w:p>
        </w:tc>
        <w:tc>
          <w:tcPr>
            <w:tcW w:w="1138" w:type="pct"/>
            <w:gridSpan w:val="4"/>
            <w:tcBorders>
              <w:top w:val="dotted" w:sz="4" w:space="0" w:color="auto"/>
              <w:bottom w:val="single" w:sz="4" w:space="0" w:color="auto"/>
              <w:right w:val="dotted" w:sz="4" w:space="0" w:color="auto"/>
            </w:tcBorders>
            <w:vAlign w:val="center"/>
          </w:tcPr>
          <w:p w:rsidR="00A571A2" w:rsidRPr="003B5AEA" w:rsidRDefault="00A571A2" w:rsidP="00F07375">
            <w:pPr>
              <w:widowControl w:val="0"/>
              <w:spacing w:before="40"/>
              <w:jc w:val="center"/>
              <w:rPr>
                <w:rFonts w:asciiTheme="minorHAnsi" w:hAnsiTheme="minorHAnsi"/>
                <w:b/>
                <w:bCs/>
                <w:sz w:val="20"/>
              </w:rPr>
            </w:pPr>
            <w:r w:rsidRPr="003B5AEA">
              <w:rPr>
                <w:rFonts w:asciiTheme="minorHAnsi" w:hAnsiTheme="minorHAnsi"/>
                <w:b/>
                <w:bCs/>
                <w:sz w:val="20"/>
              </w:rPr>
              <w:t>abilitato dalla data del:</w:t>
            </w:r>
          </w:p>
        </w:tc>
        <w:tc>
          <w:tcPr>
            <w:tcW w:w="784" w:type="pct"/>
            <w:tcBorders>
              <w:top w:val="dotted" w:sz="4" w:space="0" w:color="auto"/>
              <w:left w:val="dotted" w:sz="4" w:space="0" w:color="auto"/>
              <w:bottom w:val="single" w:sz="4" w:space="0" w:color="auto"/>
            </w:tcBorders>
            <w:vAlign w:val="center"/>
          </w:tcPr>
          <w:p w:rsidR="00A571A2" w:rsidRPr="00733D0C" w:rsidRDefault="00A571A2" w:rsidP="00F07375">
            <w:pPr>
              <w:widowControl w:val="0"/>
              <w:spacing w:before="40"/>
              <w:jc w:val="center"/>
              <w:rPr>
                <w:rFonts w:asciiTheme="minorHAnsi" w:hAnsiTheme="minorHAnsi"/>
                <w:b/>
                <w:bCs/>
                <w:sz w:val="20"/>
              </w:rPr>
            </w:pPr>
          </w:p>
        </w:tc>
      </w:tr>
    </w:tbl>
    <w:p w:rsidR="00332804" w:rsidRDefault="00332804" w:rsidP="00C173A0">
      <w:pPr>
        <w:pStyle w:val="Paragrafoelenco1"/>
        <w:tabs>
          <w:tab w:val="left" w:pos="284"/>
        </w:tabs>
        <w:ind w:left="0"/>
        <w:jc w:val="both"/>
        <w:rPr>
          <w:rFonts w:asciiTheme="minorHAnsi" w:hAnsiTheme="minorHAnsi"/>
          <w:color w:val="auto"/>
          <w:sz w:val="22"/>
          <w:szCs w:val="22"/>
        </w:rPr>
      </w:pPr>
    </w:p>
    <w:p w:rsidR="00332804" w:rsidRDefault="00332804" w:rsidP="00C173A0">
      <w:pPr>
        <w:pStyle w:val="Paragrafoelenco1"/>
        <w:tabs>
          <w:tab w:val="left" w:pos="284"/>
        </w:tabs>
        <w:ind w:left="0"/>
        <w:jc w:val="both"/>
        <w:rPr>
          <w:rFonts w:asciiTheme="minorHAnsi" w:hAnsiTheme="minorHAnsi"/>
          <w:color w:val="auto"/>
          <w:sz w:val="22"/>
          <w:szCs w:val="22"/>
        </w:rPr>
      </w:pPr>
    </w:p>
    <w:p w:rsidR="00C173A0" w:rsidRPr="00A83AFF" w:rsidRDefault="00C173A0" w:rsidP="00844274">
      <w:pPr>
        <w:pStyle w:val="Paragrafoelenco1"/>
        <w:numPr>
          <w:ilvl w:val="0"/>
          <w:numId w:val="2"/>
        </w:numPr>
        <w:ind w:left="284" w:hanging="284"/>
        <w:jc w:val="both"/>
        <w:rPr>
          <w:rFonts w:asciiTheme="minorHAnsi" w:hAnsiTheme="minorHAnsi" w:cs="Calibri"/>
          <w:color w:val="auto"/>
          <w:sz w:val="22"/>
          <w:szCs w:val="24"/>
        </w:rPr>
      </w:pPr>
      <w:r w:rsidRPr="00A83AFF">
        <w:rPr>
          <w:rFonts w:asciiTheme="minorHAnsi" w:hAnsiTheme="minorHAnsi"/>
          <w:color w:val="auto"/>
          <w:sz w:val="22"/>
          <w:szCs w:val="24"/>
        </w:rPr>
        <w:t>che l’offerta economica presentata è remunerativa giacché per la sua formulazione ha preso atto e tenuto conto:</w:t>
      </w:r>
    </w:p>
    <w:p w:rsidR="00C173A0" w:rsidRPr="00A83AFF" w:rsidRDefault="00C173A0" w:rsidP="009F11AA">
      <w:pPr>
        <w:pStyle w:val="Paragrafoelenco1"/>
        <w:numPr>
          <w:ilvl w:val="0"/>
          <w:numId w:val="7"/>
        </w:numPr>
        <w:spacing w:before="60" w:after="60"/>
        <w:jc w:val="both"/>
        <w:rPr>
          <w:rFonts w:asciiTheme="minorHAnsi" w:hAnsiTheme="minorHAnsi" w:cs="Calibri"/>
          <w:color w:val="auto"/>
          <w:sz w:val="22"/>
          <w:szCs w:val="24"/>
        </w:rPr>
      </w:pPr>
      <w:r w:rsidRPr="00A83AFF">
        <w:rPr>
          <w:rFonts w:asciiTheme="minorHAnsi" w:hAnsiTheme="minorHAnsi"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83AFF" w:rsidRDefault="00C173A0" w:rsidP="00C173A0">
      <w:pPr>
        <w:pStyle w:val="Paragrafoelenco1"/>
        <w:numPr>
          <w:ilvl w:val="0"/>
          <w:numId w:val="7"/>
        </w:numPr>
        <w:spacing w:before="60" w:after="60"/>
        <w:jc w:val="both"/>
        <w:rPr>
          <w:rFonts w:asciiTheme="minorHAnsi" w:hAnsiTheme="minorHAnsi"/>
          <w:b/>
          <w:color w:val="auto"/>
          <w:sz w:val="22"/>
          <w:szCs w:val="24"/>
        </w:rPr>
      </w:pPr>
      <w:r w:rsidRPr="00A83AFF">
        <w:rPr>
          <w:rFonts w:asciiTheme="minorHAnsi" w:hAnsiTheme="minorHAnsi"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4010C2" w:rsidRDefault="004010C2" w:rsidP="00100269">
      <w:pPr>
        <w:pStyle w:val="Paragrafoelenco1"/>
        <w:tabs>
          <w:tab w:val="left" w:pos="284"/>
        </w:tabs>
        <w:ind w:left="0"/>
        <w:jc w:val="both"/>
        <w:rPr>
          <w:rFonts w:asciiTheme="minorHAnsi" w:hAnsiTheme="minorHAnsi"/>
          <w:color w:val="auto"/>
          <w:sz w:val="22"/>
          <w:szCs w:val="22"/>
        </w:rPr>
      </w:pPr>
    </w:p>
    <w:p w:rsidR="00BD04CF" w:rsidRPr="00A83AFF" w:rsidRDefault="00BD04CF" w:rsidP="00100269">
      <w:pPr>
        <w:pStyle w:val="Paragrafoelenco1"/>
        <w:tabs>
          <w:tab w:val="left" w:pos="284"/>
        </w:tabs>
        <w:ind w:left="0"/>
        <w:jc w:val="both"/>
        <w:rPr>
          <w:rFonts w:asciiTheme="minorHAnsi" w:hAnsiTheme="minorHAnsi"/>
          <w:color w:val="auto"/>
          <w:sz w:val="22"/>
          <w:szCs w:val="22"/>
        </w:rPr>
      </w:pPr>
    </w:p>
    <w:p w:rsidR="00C173A0" w:rsidRPr="0019407D" w:rsidRDefault="009F11AA" w:rsidP="00844274">
      <w:pPr>
        <w:pStyle w:val="Paragrafoelenco1"/>
        <w:numPr>
          <w:ilvl w:val="0"/>
          <w:numId w:val="2"/>
        </w:numPr>
        <w:ind w:left="284" w:hanging="284"/>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lastRenderedPageBreak/>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19407D">
      <w:pPr>
        <w:pStyle w:val="Paragrafoelenco1"/>
        <w:tabs>
          <w:tab w:val="left" w:pos="120"/>
        </w:tabs>
        <w:ind w:left="0"/>
        <w:jc w:val="both"/>
        <w:rPr>
          <w:rFonts w:asciiTheme="minorHAnsi" w:hAnsiTheme="minorHAnsi"/>
          <w:color w:val="auto"/>
          <w:sz w:val="22"/>
          <w:szCs w:val="22"/>
        </w:rPr>
      </w:pPr>
    </w:p>
    <w:p w:rsidR="0019407D" w:rsidRPr="00A83AFF" w:rsidRDefault="0019407D" w:rsidP="0019407D">
      <w:pPr>
        <w:pStyle w:val="Paragrafoelenco1"/>
        <w:tabs>
          <w:tab w:val="left" w:pos="120"/>
        </w:tabs>
        <w:ind w:left="0"/>
        <w:jc w:val="both"/>
        <w:rPr>
          <w:rFonts w:asciiTheme="minorHAnsi" w:eastAsia="SimSun" w:hAnsiTheme="minorHAnsi"/>
          <w:color w:val="auto"/>
          <w:sz w:val="22"/>
          <w:szCs w:val="22"/>
          <w:lang w:eastAsia="zh-CN" w:bidi="hi-IN"/>
        </w:rPr>
      </w:pPr>
    </w:p>
    <w:p w:rsidR="00100269" w:rsidRDefault="00100269" w:rsidP="00844274">
      <w:pPr>
        <w:pStyle w:val="Paragrafoelenco1"/>
        <w:numPr>
          <w:ilvl w:val="0"/>
          <w:numId w:val="2"/>
        </w:numPr>
        <w:ind w:left="284" w:hanging="284"/>
        <w:jc w:val="both"/>
        <w:rPr>
          <w:rFonts w:asciiTheme="minorHAnsi" w:hAnsiTheme="minorHAnsi"/>
          <w:color w:val="auto"/>
          <w:sz w:val="22"/>
          <w:szCs w:val="22"/>
        </w:rPr>
      </w:pPr>
      <w:r w:rsidRPr="00A83AFF">
        <w:rPr>
          <w:rFonts w:asciiTheme="minorHAnsi" w:hAnsiTheme="minorHAnsi"/>
          <w:color w:val="auto"/>
          <w:sz w:val="22"/>
          <w:szCs w:val="22"/>
        </w:rPr>
        <w:t>che accetta il patto di integrità approvato dal Comune di Ascoli Piceno con deliberazione di giunta n. 244/2013, allegato alla documentazione di gara (art. 1, comma 17, della l. 190/2012);</w:t>
      </w:r>
    </w:p>
    <w:p w:rsidR="0019407D" w:rsidRDefault="0019407D" w:rsidP="0015274F">
      <w:pPr>
        <w:pStyle w:val="Paragrafoelenco1"/>
        <w:ind w:left="0"/>
        <w:jc w:val="both"/>
        <w:rPr>
          <w:rFonts w:asciiTheme="minorHAnsi" w:hAnsiTheme="minorHAnsi"/>
          <w:color w:val="auto"/>
          <w:sz w:val="22"/>
          <w:szCs w:val="22"/>
        </w:rPr>
      </w:pPr>
    </w:p>
    <w:p w:rsidR="0015274F" w:rsidRPr="00A83AFF" w:rsidRDefault="0015274F" w:rsidP="0015274F">
      <w:pPr>
        <w:pStyle w:val="Paragrafoelenco1"/>
        <w:ind w:left="0"/>
        <w:jc w:val="both"/>
        <w:rPr>
          <w:rFonts w:asciiTheme="minorHAnsi" w:hAnsiTheme="minorHAnsi"/>
          <w:color w:val="auto"/>
          <w:sz w:val="22"/>
          <w:szCs w:val="22"/>
        </w:rPr>
      </w:pPr>
    </w:p>
    <w:p w:rsidR="00100269" w:rsidRPr="00A83AFF" w:rsidRDefault="00100269" w:rsidP="00844274">
      <w:pPr>
        <w:pStyle w:val="Paragrafoelenco1"/>
        <w:numPr>
          <w:ilvl w:val="0"/>
          <w:numId w:val="2"/>
        </w:numPr>
        <w:ind w:left="284" w:hanging="284"/>
        <w:jc w:val="both"/>
        <w:rPr>
          <w:rFonts w:asciiTheme="minorHAnsi" w:hAnsiTheme="minorHAnsi"/>
          <w:sz w:val="22"/>
          <w:szCs w:val="24"/>
        </w:rPr>
      </w:pPr>
      <w:r w:rsidRPr="00844274">
        <w:rPr>
          <w:rFonts w:asciiTheme="minorHAnsi" w:hAnsiTheme="minorHAnsi"/>
          <w:color w:val="auto"/>
          <w:sz w:val="22"/>
          <w:szCs w:val="22"/>
        </w:rPr>
        <w:t>di essere edotto degli obblighi derivanti dal Codice di comportamento adottato dalla stazione appaltante con delibera di giunta n. 8 del 17/01/2014 reperibile sul sito istituzionale dell’amministrazione all’indirizzo http://www.comune</w:t>
      </w:r>
      <w:r w:rsidR="0019407D" w:rsidRPr="00844274">
        <w:rPr>
          <w:rFonts w:asciiTheme="minorHAnsi" w:hAnsiTheme="minorHAnsi"/>
          <w:color w:val="auto"/>
          <w:sz w:val="22"/>
          <w:szCs w:val="22"/>
        </w:rPr>
        <w:t>.</w:t>
      </w:r>
      <w:r w:rsidRPr="00844274">
        <w:rPr>
          <w:rFonts w:asciiTheme="minorHAnsi" w:hAnsiTheme="minorHAnsi"/>
          <w:color w:val="auto"/>
          <w:sz w:val="22"/>
          <w:szCs w:val="22"/>
        </w:rPr>
        <w:t>ap.it/flex/cm/pages/ServeBLOB.php/L/IT/IDPagina/8365 e di impegnarsi, in caso di aggiudicazione, ad osservare e a far osservare ai propri dipendenti e collaboratori, per quanto applicabile, il suddetto codice, pena</w:t>
      </w:r>
      <w:r w:rsidRPr="00A83AFF">
        <w:rPr>
          <w:rFonts w:asciiTheme="minorHAnsi" w:hAnsiTheme="minorHAnsi"/>
          <w:sz w:val="22"/>
          <w:szCs w:val="24"/>
        </w:rPr>
        <w:t xml:space="preserve"> la risoluzione del contratto;</w:t>
      </w:r>
    </w:p>
    <w:p w:rsidR="00E40A6F" w:rsidRDefault="00E40A6F" w:rsidP="00C173A0">
      <w:pPr>
        <w:pStyle w:val="Paragrafoelenco1"/>
        <w:tabs>
          <w:tab w:val="left" w:pos="284"/>
        </w:tabs>
        <w:ind w:left="284" w:hanging="284"/>
        <w:jc w:val="both"/>
        <w:rPr>
          <w:rFonts w:asciiTheme="minorHAnsi" w:hAnsiTheme="minorHAnsi"/>
          <w:color w:val="auto"/>
          <w:sz w:val="22"/>
          <w:szCs w:val="22"/>
        </w:rPr>
      </w:pPr>
    </w:p>
    <w:p w:rsidR="000C69B7" w:rsidRPr="00A83AFF" w:rsidRDefault="000C69B7" w:rsidP="00C173A0">
      <w:pPr>
        <w:tabs>
          <w:tab w:val="left" w:pos="284"/>
        </w:tabs>
        <w:jc w:val="both"/>
        <w:rPr>
          <w:rFonts w:asciiTheme="minorHAnsi" w:hAnsiTheme="minorHAnsi"/>
          <w:color w:val="auto"/>
          <w:sz w:val="22"/>
          <w:szCs w:val="22"/>
        </w:rPr>
      </w:pPr>
    </w:p>
    <w:p w:rsidR="009F11AA" w:rsidRPr="00A83AFF" w:rsidRDefault="00C173A0" w:rsidP="00844274">
      <w:pPr>
        <w:pStyle w:val="Paragrafoelenco1"/>
        <w:numPr>
          <w:ilvl w:val="0"/>
          <w:numId w:val="2"/>
        </w:numPr>
        <w:ind w:left="284" w:hanging="284"/>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Default="00C173A0" w:rsidP="009F11AA">
      <w:pPr>
        <w:pStyle w:val="Paragrafoelenco1"/>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4C1567" w:rsidRDefault="004C1567" w:rsidP="004C1567">
      <w:pPr>
        <w:pStyle w:val="Paragrafoelenco1"/>
        <w:ind w:left="0"/>
        <w:jc w:val="both"/>
        <w:rPr>
          <w:rFonts w:asciiTheme="minorHAnsi" w:hAnsiTheme="minorHAnsi" w:cs="Arial"/>
          <w:color w:val="auto"/>
          <w:sz w:val="22"/>
          <w:szCs w:val="22"/>
        </w:rPr>
      </w:pPr>
    </w:p>
    <w:p w:rsidR="008931AE" w:rsidRPr="00A83AFF" w:rsidRDefault="008931AE" w:rsidP="004C1567">
      <w:pPr>
        <w:pStyle w:val="Paragrafoelenco1"/>
        <w:ind w:left="0"/>
        <w:jc w:val="both"/>
        <w:rPr>
          <w:rFonts w:asciiTheme="minorHAnsi" w:hAnsiTheme="minorHAnsi" w:cs="Arial"/>
          <w:color w:val="auto"/>
          <w:sz w:val="22"/>
          <w:szCs w:val="22"/>
        </w:rPr>
      </w:pPr>
    </w:p>
    <w:p w:rsidR="00C173A0" w:rsidRPr="00A83AFF" w:rsidRDefault="00C173A0" w:rsidP="00844274">
      <w:pPr>
        <w:pStyle w:val="Paragrafoelenco1"/>
        <w:numPr>
          <w:ilvl w:val="0"/>
          <w:numId w:val="2"/>
        </w:numPr>
        <w:ind w:left="284" w:hanging="284"/>
        <w:jc w:val="both"/>
        <w:rPr>
          <w:rFonts w:asciiTheme="minorHAnsi" w:hAnsiTheme="minorHAnsi"/>
          <w:color w:val="auto"/>
          <w:sz w:val="22"/>
          <w:szCs w:val="22"/>
        </w:rPr>
      </w:pPr>
      <w:r w:rsidRPr="00A83AFF">
        <w:rPr>
          <w:rFonts w:asciiTheme="minorHAnsi" w:hAnsiTheme="minorHAnsi"/>
          <w:color w:val="auto"/>
          <w:sz w:val="22"/>
          <w:szCs w:val="22"/>
        </w:rPr>
        <w:t xml:space="preserve">di indicare i seguenti dati: domicilio fiscale …………; codice fiscale ……………, partita IVA ………………….;  </w:t>
      </w:r>
      <w:r w:rsidRPr="004F2356">
        <w:rPr>
          <w:rFonts w:asciiTheme="minorHAnsi" w:hAnsiTheme="minorHAnsi"/>
          <w:color w:val="auto"/>
          <w:sz w:val="22"/>
          <w:szCs w:val="22"/>
        </w:rPr>
        <w:t>l’indirizzo PEC …………………… oppure</w:t>
      </w:r>
      <w:r w:rsidRPr="00A83AFF">
        <w:rPr>
          <w:rFonts w:asciiTheme="minorHAnsi" w:hAnsiTheme="minorHAnsi"/>
          <w:color w:val="auto"/>
          <w:sz w:val="22"/>
          <w:szCs w:val="22"/>
        </w:rPr>
        <w:t xml:space="preserve">, solo in caso di concorrenti aventi sede in altri Stati membri, l’indirizzo </w:t>
      </w:r>
      <w:r w:rsidR="00B655F4" w:rsidRPr="00A83AFF">
        <w:rPr>
          <w:rFonts w:asciiTheme="minorHAnsi" w:hAnsiTheme="minorHAnsi"/>
          <w:color w:val="auto"/>
          <w:sz w:val="22"/>
          <w:szCs w:val="22"/>
        </w:rPr>
        <w:t xml:space="preserve">del servizio elettronico di recapito certificato qualificato </w:t>
      </w:r>
      <w:r w:rsidRPr="00A83AFF">
        <w:rPr>
          <w:rFonts w:asciiTheme="minorHAnsi" w:hAnsiTheme="minorHAnsi"/>
          <w:color w:val="auto"/>
          <w:sz w:val="22"/>
          <w:szCs w:val="22"/>
        </w:rPr>
        <w:t>……………… ai fini delle comunicazioni di cui all’art. 76, comma 5 del Codice;</w:t>
      </w:r>
    </w:p>
    <w:p w:rsidR="004004E0" w:rsidRDefault="004004E0" w:rsidP="004004E0">
      <w:pPr>
        <w:pStyle w:val="Paragrafoelenco1"/>
        <w:ind w:left="0"/>
        <w:jc w:val="both"/>
        <w:rPr>
          <w:rFonts w:asciiTheme="minorHAnsi" w:hAnsiTheme="minorHAnsi"/>
          <w:color w:val="auto"/>
          <w:sz w:val="22"/>
          <w:szCs w:val="22"/>
        </w:rPr>
      </w:pPr>
    </w:p>
    <w:p w:rsidR="00FB20F6" w:rsidRPr="00A83AFF" w:rsidRDefault="00FB20F6" w:rsidP="004004E0">
      <w:pPr>
        <w:pStyle w:val="Paragrafoelenco1"/>
        <w:ind w:left="0"/>
        <w:jc w:val="both"/>
        <w:rPr>
          <w:rFonts w:asciiTheme="minorHAnsi" w:hAnsiTheme="minorHAnsi"/>
          <w:color w:val="auto"/>
          <w:sz w:val="22"/>
          <w:szCs w:val="22"/>
        </w:rPr>
      </w:pPr>
    </w:p>
    <w:p w:rsidR="00902134" w:rsidRPr="00A83AFF" w:rsidRDefault="00902134" w:rsidP="00844274">
      <w:pPr>
        <w:pStyle w:val="Paragrafoelenco1"/>
        <w:numPr>
          <w:ilvl w:val="0"/>
          <w:numId w:val="2"/>
        </w:numPr>
        <w:ind w:left="284" w:hanging="284"/>
        <w:jc w:val="both"/>
        <w:rPr>
          <w:rFonts w:asciiTheme="minorHAnsi" w:hAnsiTheme="minorHAnsi"/>
          <w:color w:val="auto"/>
          <w:sz w:val="22"/>
          <w:szCs w:val="22"/>
        </w:rPr>
      </w:pPr>
    </w:p>
    <w:p w:rsidR="00C173A0" w:rsidRPr="00A56B9A" w:rsidRDefault="00C173A0" w:rsidP="004004E0">
      <w:pPr>
        <w:pStyle w:val="Paragrafoelenco1"/>
        <w:ind w:left="0"/>
        <w:jc w:val="both"/>
        <w:rPr>
          <w:rFonts w:asciiTheme="minorHAnsi" w:hAnsiTheme="minorHAnsi"/>
          <w:color w:val="auto"/>
          <w:sz w:val="22"/>
          <w:szCs w:val="22"/>
        </w:rPr>
      </w:pPr>
    </w:p>
    <w:p w:rsidR="00A56B9A" w:rsidRPr="00A56B9A" w:rsidRDefault="00BF6486" w:rsidP="00A56B9A">
      <w:pPr>
        <w:pStyle w:val="Paragrafoelenco1"/>
        <w:spacing w:before="60" w:after="60" w:line="276" w:lineRule="auto"/>
        <w:ind w:left="567" w:hanging="567"/>
        <w:jc w:val="both"/>
        <w:rPr>
          <w:rFonts w:asciiTheme="minorHAnsi" w:hAnsiTheme="minorHAnsi" w:cs="Calibri"/>
          <w:color w:val="auto"/>
          <w:sz w:val="22"/>
          <w:szCs w:val="22"/>
        </w:rPr>
      </w:pPr>
      <w:r w:rsidRPr="00A56B9A">
        <w:rPr>
          <w:rFonts w:asciiTheme="minorHAnsi" w:hAnsiTheme="minorHAnsi"/>
          <w:sz w:val="22"/>
          <w:szCs w:val="22"/>
        </w:rPr>
        <w:fldChar w:fldCharType="begin">
          <w:ffData>
            <w:name w:val=""/>
            <w:enabled/>
            <w:calcOnExit w:val="0"/>
            <w:checkBox>
              <w:sizeAuto/>
              <w:default w:val="0"/>
              <w:checked w:val="0"/>
            </w:checkBox>
          </w:ffData>
        </w:fldChar>
      </w:r>
      <w:r w:rsidR="00A56B9A" w:rsidRPr="00A56B9A">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56B9A">
        <w:rPr>
          <w:rFonts w:asciiTheme="minorHAnsi" w:hAnsiTheme="minorHAnsi"/>
          <w:sz w:val="22"/>
          <w:szCs w:val="22"/>
        </w:rPr>
        <w:fldChar w:fldCharType="end"/>
      </w:r>
      <w:r w:rsidR="00A56B9A" w:rsidRPr="00A56B9A">
        <w:rPr>
          <w:rFonts w:asciiTheme="minorHAnsi" w:hAnsiTheme="minorHAnsi"/>
          <w:b/>
          <w:color w:val="auto"/>
          <w:sz w:val="22"/>
          <w:szCs w:val="22"/>
        </w:rPr>
        <w:tab/>
      </w:r>
      <w:r w:rsidR="00A56B9A" w:rsidRPr="00A56B9A">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p>
    <w:p w:rsidR="00A56B9A" w:rsidRPr="00A56B9A" w:rsidRDefault="00A56B9A" w:rsidP="00A56B9A">
      <w:pPr>
        <w:pStyle w:val="Paragrafoelenco1"/>
        <w:spacing w:before="60" w:after="60" w:line="276" w:lineRule="auto"/>
        <w:ind w:left="567" w:hanging="567"/>
        <w:jc w:val="both"/>
        <w:rPr>
          <w:rFonts w:asciiTheme="minorHAnsi" w:hAnsiTheme="minorHAnsi"/>
          <w:b/>
          <w:color w:val="auto"/>
          <w:sz w:val="22"/>
          <w:szCs w:val="22"/>
        </w:rPr>
      </w:pPr>
    </w:p>
    <w:p w:rsidR="00A56B9A" w:rsidRPr="00A56B9A" w:rsidRDefault="00A56B9A" w:rsidP="00A56B9A">
      <w:pPr>
        <w:pStyle w:val="Paragrafoelenco1"/>
        <w:spacing w:before="60" w:after="60"/>
        <w:ind w:left="0"/>
        <w:jc w:val="both"/>
        <w:rPr>
          <w:rFonts w:asciiTheme="minorHAnsi" w:hAnsiTheme="minorHAnsi"/>
          <w:b/>
          <w:color w:val="auto"/>
          <w:sz w:val="22"/>
          <w:szCs w:val="22"/>
        </w:rPr>
      </w:pPr>
      <w:r w:rsidRPr="00A56B9A">
        <w:rPr>
          <w:rFonts w:asciiTheme="minorHAnsi" w:hAnsiTheme="minorHAnsi"/>
          <w:b/>
          <w:color w:val="auto"/>
          <w:sz w:val="22"/>
          <w:szCs w:val="22"/>
        </w:rPr>
        <w:t>oppure</w:t>
      </w:r>
    </w:p>
    <w:p w:rsidR="00A56B9A" w:rsidRPr="00A56B9A" w:rsidRDefault="00A56B9A" w:rsidP="00A56B9A">
      <w:pPr>
        <w:pStyle w:val="Paragrafoelenco1"/>
        <w:spacing w:before="60" w:after="60"/>
        <w:ind w:left="0"/>
        <w:jc w:val="both"/>
        <w:rPr>
          <w:rFonts w:asciiTheme="minorHAnsi" w:hAnsiTheme="minorHAnsi"/>
          <w:sz w:val="22"/>
          <w:szCs w:val="22"/>
        </w:rPr>
      </w:pPr>
    </w:p>
    <w:p w:rsidR="00A56B9A" w:rsidRPr="00A56B9A" w:rsidRDefault="00BF6486" w:rsidP="00A56B9A">
      <w:pPr>
        <w:ind w:left="567" w:hanging="567"/>
        <w:jc w:val="both"/>
        <w:rPr>
          <w:rFonts w:asciiTheme="minorHAnsi" w:hAnsiTheme="minorHAnsi"/>
          <w:b/>
          <w:bCs/>
          <w:color w:val="auto"/>
          <w:sz w:val="22"/>
          <w:szCs w:val="22"/>
        </w:rPr>
      </w:pPr>
      <w:r w:rsidRPr="00A56B9A">
        <w:rPr>
          <w:rFonts w:asciiTheme="minorHAnsi" w:hAnsiTheme="minorHAnsi"/>
          <w:sz w:val="22"/>
          <w:szCs w:val="22"/>
        </w:rPr>
        <w:fldChar w:fldCharType="begin">
          <w:ffData>
            <w:name w:val=""/>
            <w:enabled/>
            <w:calcOnExit w:val="0"/>
            <w:checkBox>
              <w:sizeAuto/>
              <w:default w:val="0"/>
              <w:checked w:val="0"/>
            </w:checkBox>
          </w:ffData>
        </w:fldChar>
      </w:r>
      <w:r w:rsidR="00A56B9A" w:rsidRPr="00A56B9A">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56B9A">
        <w:rPr>
          <w:rFonts w:asciiTheme="minorHAnsi" w:hAnsiTheme="minorHAnsi"/>
          <w:sz w:val="22"/>
          <w:szCs w:val="22"/>
        </w:rPr>
        <w:fldChar w:fldCharType="end"/>
      </w:r>
      <w:r w:rsidR="00A56B9A" w:rsidRPr="00A56B9A">
        <w:rPr>
          <w:rFonts w:asciiTheme="minorHAnsi" w:hAnsiTheme="minorHAnsi"/>
          <w:b/>
          <w:color w:val="auto"/>
          <w:sz w:val="22"/>
          <w:szCs w:val="22"/>
        </w:rPr>
        <w:t xml:space="preserve"> </w:t>
      </w:r>
      <w:r w:rsidR="00A56B9A" w:rsidRPr="00A56B9A">
        <w:rPr>
          <w:rFonts w:asciiTheme="minorHAnsi" w:hAnsiTheme="minorHAnsi"/>
          <w:b/>
          <w:color w:val="auto"/>
          <w:sz w:val="22"/>
          <w:szCs w:val="22"/>
        </w:rPr>
        <w:tab/>
      </w:r>
      <w:r w:rsidR="00A56B9A" w:rsidRPr="00A56B9A">
        <w:rPr>
          <w:rFonts w:asciiTheme="minorHAnsi" w:hAnsiTheme="minorHAnsi"/>
          <w:bCs/>
          <w:color w:val="auto"/>
          <w:sz w:val="22"/>
          <w:szCs w:val="22"/>
        </w:rPr>
        <w:t>di non autorizzare</w:t>
      </w:r>
      <w:r w:rsidR="00A56B9A" w:rsidRPr="00A56B9A">
        <w:rPr>
          <w:rFonts w:asciiTheme="minorHAnsi" w:hAnsiTheme="minorHAnsi"/>
          <w:color w:val="auto"/>
          <w:sz w:val="22"/>
          <w:szCs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 </w:t>
      </w:r>
      <w:r w:rsidR="00A56B9A" w:rsidRPr="00A56B9A">
        <w:rPr>
          <w:rStyle w:val="Rimandonotaapidipagina"/>
          <w:rFonts w:asciiTheme="minorHAnsi" w:hAnsiTheme="minorHAnsi"/>
          <w:color w:val="auto"/>
          <w:sz w:val="22"/>
          <w:szCs w:val="22"/>
        </w:rPr>
        <w:footnoteReference w:id="6"/>
      </w:r>
    </w:p>
    <w:p w:rsidR="00C173A0" w:rsidRDefault="00C173A0" w:rsidP="00C173A0">
      <w:pPr>
        <w:tabs>
          <w:tab w:val="left" w:pos="284"/>
        </w:tabs>
        <w:jc w:val="both"/>
        <w:rPr>
          <w:rFonts w:asciiTheme="minorHAnsi" w:hAnsiTheme="minorHAnsi"/>
          <w:color w:val="auto"/>
          <w:sz w:val="22"/>
          <w:szCs w:val="22"/>
        </w:rPr>
      </w:pPr>
    </w:p>
    <w:p w:rsidR="004731B3" w:rsidRPr="00A83AFF" w:rsidRDefault="004731B3" w:rsidP="00C173A0">
      <w:pPr>
        <w:tabs>
          <w:tab w:val="left" w:pos="284"/>
        </w:tabs>
        <w:jc w:val="both"/>
        <w:rPr>
          <w:rFonts w:asciiTheme="minorHAnsi" w:hAnsiTheme="minorHAnsi"/>
          <w:color w:val="auto"/>
          <w:sz w:val="22"/>
          <w:szCs w:val="22"/>
        </w:rPr>
      </w:pPr>
    </w:p>
    <w:p w:rsidR="00BC662F" w:rsidRPr="00BC662F" w:rsidRDefault="006D6FBB" w:rsidP="00DC6050">
      <w:pPr>
        <w:pStyle w:val="Paragrafoelenco1"/>
        <w:numPr>
          <w:ilvl w:val="0"/>
          <w:numId w:val="2"/>
        </w:numPr>
        <w:ind w:left="284" w:hanging="426"/>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nell’ambito della procedura di affidamento, </w:t>
      </w:r>
      <w:r w:rsidR="00BC662F" w:rsidRPr="00BC662F">
        <w:rPr>
          <w:rFonts w:asciiTheme="minorHAnsi" w:hAnsiTheme="minorHAnsi"/>
          <w:color w:val="auto"/>
          <w:sz w:val="22"/>
          <w:szCs w:val="22"/>
        </w:rPr>
        <w:lastRenderedPageBreak/>
        <w:t xml:space="preserve">per consentire il trattamento dei loro </w:t>
      </w:r>
      <w:r w:rsidR="008931AE">
        <w:rPr>
          <w:rFonts w:asciiTheme="minorHAnsi" w:hAnsiTheme="minorHAnsi"/>
          <w:color w:val="auto"/>
          <w:sz w:val="22"/>
          <w:szCs w:val="22"/>
        </w:rPr>
        <w:t>d</w:t>
      </w:r>
      <w:r w:rsidR="00BC662F" w:rsidRPr="00BC662F">
        <w:rPr>
          <w:rFonts w:asciiTheme="minorHAnsi" w:hAnsiTheme="minorHAnsi"/>
          <w:color w:val="auto"/>
          <w:sz w:val="22"/>
          <w:szCs w:val="22"/>
        </w:rPr>
        <w:t>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BC662F">
        <w:rPr>
          <w:rFonts w:asciiTheme="minorHAnsi" w:hAnsiTheme="minorHAnsi"/>
          <w:color w:val="auto"/>
          <w:sz w:val="22"/>
          <w:szCs w:val="22"/>
        </w:rPr>
        <w:t>per le finalità descritte nell’informativa.</w:t>
      </w:r>
    </w:p>
    <w:p w:rsidR="00BC662F" w:rsidRDefault="00BC662F" w:rsidP="00BC662F">
      <w:pPr>
        <w:pStyle w:val="Paragrafoelenco1"/>
        <w:ind w:left="0"/>
        <w:jc w:val="both"/>
        <w:rPr>
          <w:rFonts w:asciiTheme="minorHAnsi" w:hAnsiTheme="minorHAnsi"/>
          <w:color w:val="auto"/>
          <w:sz w:val="22"/>
          <w:szCs w:val="22"/>
        </w:rPr>
      </w:pPr>
    </w:p>
    <w:p w:rsidR="004731B3" w:rsidRPr="00A83AFF" w:rsidRDefault="004731B3" w:rsidP="00C173A0">
      <w:pPr>
        <w:pStyle w:val="Paragrafoelenco1"/>
        <w:tabs>
          <w:tab w:val="left" w:pos="284"/>
        </w:tabs>
        <w:ind w:left="284" w:hanging="284"/>
        <w:jc w:val="both"/>
        <w:rPr>
          <w:rFonts w:asciiTheme="minorHAnsi" w:hAnsiTheme="minorHAnsi"/>
          <w:color w:val="auto"/>
          <w:sz w:val="22"/>
          <w:szCs w:val="22"/>
        </w:rPr>
      </w:pPr>
    </w:p>
    <w:p w:rsidR="00100269" w:rsidRPr="00A83AFF" w:rsidRDefault="00C173A0" w:rsidP="00DC6050">
      <w:pPr>
        <w:pStyle w:val="Paragrafoelenco1"/>
        <w:numPr>
          <w:ilvl w:val="0"/>
          <w:numId w:val="2"/>
        </w:numPr>
        <w:ind w:left="284" w:hanging="426"/>
        <w:jc w:val="both"/>
        <w:rPr>
          <w:rFonts w:asciiTheme="minorHAnsi" w:hAnsiTheme="minorHAnsi"/>
          <w:color w:val="auto"/>
          <w:sz w:val="22"/>
          <w:szCs w:val="22"/>
        </w:rPr>
      </w:pPr>
      <w:r w:rsidRPr="00A83AFF">
        <w:rPr>
          <w:rFonts w:asciiTheme="minorHAnsi" w:hAnsiTheme="minorHAnsi"/>
          <w:b/>
          <w:bCs/>
          <w:i/>
          <w:iCs/>
          <w:color w:val="auto"/>
          <w:sz w:val="22"/>
          <w:szCs w:val="22"/>
        </w:rPr>
        <w:t>[Per gli operatori economici ammessi al concordato preventivo con continuità aziendale di cui all’art. 186 bis del R.D. 16 marzo 1942, n. 267]</w:t>
      </w:r>
      <w:r w:rsidR="009F11AA" w:rsidRPr="00A83AFF">
        <w:rPr>
          <w:rFonts w:asciiTheme="minorHAnsi" w:hAnsiTheme="minorHAnsi"/>
          <w:b/>
          <w:bCs/>
          <w:i/>
          <w:iCs/>
          <w:color w:val="auto"/>
          <w:sz w:val="22"/>
          <w:szCs w:val="22"/>
        </w:rPr>
        <w:t xml:space="preserve"> </w:t>
      </w:r>
    </w:p>
    <w:p w:rsidR="00C173A0" w:rsidRPr="00A83AFF" w:rsidRDefault="009F11AA" w:rsidP="00100269">
      <w:pPr>
        <w:pStyle w:val="Paragrafoelenco1"/>
        <w:ind w:left="426"/>
        <w:jc w:val="both"/>
        <w:rPr>
          <w:rFonts w:asciiTheme="minorHAnsi" w:hAnsiTheme="minorHAnsi"/>
          <w:color w:val="auto"/>
          <w:sz w:val="22"/>
          <w:szCs w:val="22"/>
        </w:rPr>
      </w:pPr>
      <w:r w:rsidRPr="00A83AFF">
        <w:rPr>
          <w:rFonts w:asciiTheme="minorHAnsi" w:hAnsiTheme="minorHAnsi"/>
          <w:bCs/>
          <w:iCs/>
          <w:color w:val="auto"/>
          <w:sz w:val="22"/>
          <w:szCs w:val="22"/>
        </w:rPr>
        <w:t>di indicare</w:t>
      </w:r>
      <w:r w:rsidR="00C173A0" w:rsidRPr="00A83AFF">
        <w:rPr>
          <w:rFonts w:asciiTheme="minorHAnsi" w:hAnsiTheme="minorHAnsi"/>
          <w:color w:val="auto"/>
          <w:sz w:val="22"/>
          <w:szCs w:val="22"/>
        </w:rPr>
        <w:t>, ad integrazione di quanto indicato nella parte III, sez. C, lett. d) del DGUE, i seguenti  estremi del provvedimento di ammissione al concordato e del provvedimento di autorizzazione a partecipare alle gare ………… rilasciati dal Tribunale di ……………… nonché di non partecipare alla gara quale mandataria di un raggruppamento temporaneo di imprese e che le altre imprese aderenti al raggruppamento non sono assoggettate ad una procedura concorsuale ai sensi dell’art. 186 bis, comma 6</w:t>
      </w:r>
      <w:r w:rsidR="00106303" w:rsidRPr="00A83AFF">
        <w:rPr>
          <w:rFonts w:asciiTheme="minorHAnsi" w:hAnsiTheme="minorHAnsi"/>
          <w:color w:val="auto"/>
          <w:sz w:val="22"/>
          <w:szCs w:val="22"/>
        </w:rPr>
        <w:t xml:space="preserve"> del R.D. 16 marzo 1942, n. 267;</w:t>
      </w:r>
    </w:p>
    <w:p w:rsidR="004904E6" w:rsidRDefault="004904E6" w:rsidP="00C173A0">
      <w:pPr>
        <w:pStyle w:val="Paragrafoelenco1"/>
        <w:tabs>
          <w:tab w:val="left" w:pos="284"/>
        </w:tabs>
        <w:ind w:left="0"/>
        <w:rPr>
          <w:rFonts w:asciiTheme="minorHAnsi" w:hAnsiTheme="minorHAnsi"/>
          <w:color w:val="auto"/>
          <w:sz w:val="22"/>
          <w:szCs w:val="22"/>
        </w:rPr>
      </w:pPr>
    </w:p>
    <w:p w:rsidR="008931AE" w:rsidRPr="00A83AFF" w:rsidRDefault="008931AE" w:rsidP="00C173A0">
      <w:pPr>
        <w:pStyle w:val="Paragrafoelenco1"/>
        <w:tabs>
          <w:tab w:val="left" w:pos="284"/>
        </w:tabs>
        <w:ind w:left="0"/>
        <w:rPr>
          <w:rFonts w:asciiTheme="minorHAnsi" w:hAnsiTheme="minorHAnsi"/>
          <w:color w:val="auto"/>
          <w:sz w:val="22"/>
          <w:szCs w:val="22"/>
        </w:rPr>
      </w:pPr>
    </w:p>
    <w:p w:rsidR="00622727" w:rsidRPr="00A83AFF" w:rsidRDefault="00622727" w:rsidP="00DC6050">
      <w:pPr>
        <w:pStyle w:val="Paragrafoelenco1"/>
        <w:numPr>
          <w:ilvl w:val="0"/>
          <w:numId w:val="2"/>
        </w:numPr>
        <w:ind w:left="284" w:hanging="426"/>
        <w:jc w:val="both"/>
        <w:rPr>
          <w:rFonts w:asciiTheme="minorHAnsi" w:hAnsiTheme="minorHAnsi"/>
          <w:sz w:val="22"/>
          <w:szCs w:val="22"/>
        </w:rPr>
      </w:pPr>
      <w:r w:rsidRPr="00A83AFF">
        <w:rPr>
          <w:rFonts w:asciiTheme="minorHAnsi" w:hAnsiTheme="minorHAnsi"/>
          <w:b/>
          <w:i/>
          <w:sz w:val="22"/>
          <w:szCs w:val="22"/>
        </w:rPr>
        <w:t>[</w:t>
      </w:r>
      <w:r w:rsidRPr="00A83AFF">
        <w:rPr>
          <w:rFonts w:asciiTheme="minorHAnsi" w:hAnsiTheme="minorHAnsi"/>
          <w:b/>
          <w:bCs/>
          <w:i/>
          <w:sz w:val="22"/>
          <w:szCs w:val="22"/>
        </w:rPr>
        <w:t>nel caso di allegazione all’istanza e/o all’offerta di copie conformi di documenti in formato elettronico, nei casi in cui tale modalità di copia sia ammessa</w:t>
      </w:r>
      <w:r w:rsidRPr="00A83AFF">
        <w:rPr>
          <w:rFonts w:asciiTheme="minorHAnsi" w:hAnsiTheme="minorHAnsi"/>
          <w:b/>
          <w:i/>
          <w:sz w:val="22"/>
          <w:szCs w:val="22"/>
        </w:rPr>
        <w:t>]</w:t>
      </w:r>
    </w:p>
    <w:p w:rsidR="00622727" w:rsidRPr="00A83AFF" w:rsidRDefault="00622727" w:rsidP="00622727">
      <w:pPr>
        <w:pStyle w:val="Paragrafoelenco1"/>
        <w:ind w:left="426"/>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all’istanza e/o all’offerta 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1528D7" w:rsidRDefault="001528D7" w:rsidP="00C173A0">
      <w:pPr>
        <w:pStyle w:val="Paragrafoelenco1"/>
        <w:tabs>
          <w:tab w:val="left" w:pos="284"/>
        </w:tabs>
        <w:ind w:left="0"/>
        <w:rPr>
          <w:rFonts w:asciiTheme="minorHAnsi" w:hAnsiTheme="minorHAnsi"/>
          <w:bCs/>
          <w:color w:val="auto"/>
          <w:sz w:val="22"/>
          <w:szCs w:val="22"/>
        </w:rPr>
      </w:pPr>
    </w:p>
    <w:p w:rsidR="006D4DC1" w:rsidRDefault="006D4DC1" w:rsidP="00C173A0">
      <w:pPr>
        <w:pStyle w:val="Paragrafoelenco1"/>
        <w:tabs>
          <w:tab w:val="left" w:pos="284"/>
        </w:tabs>
        <w:ind w:left="0"/>
        <w:rPr>
          <w:rFonts w:asciiTheme="minorHAnsi" w:hAnsiTheme="minorHAnsi"/>
          <w:bCs/>
          <w:color w:val="auto"/>
          <w:sz w:val="22"/>
          <w:szCs w:val="22"/>
        </w:rPr>
      </w:pPr>
    </w:p>
    <w:p w:rsidR="00C55915" w:rsidRPr="00C55915" w:rsidRDefault="00C55915" w:rsidP="00C55915">
      <w:pPr>
        <w:pStyle w:val="Paragrafoelenco1"/>
        <w:numPr>
          <w:ilvl w:val="0"/>
          <w:numId w:val="2"/>
        </w:numPr>
        <w:ind w:left="284" w:hanging="426"/>
        <w:jc w:val="both"/>
        <w:rPr>
          <w:rFonts w:asciiTheme="minorHAnsi" w:hAnsiTheme="minorHAnsi"/>
          <w:bCs/>
          <w:color w:val="auto"/>
          <w:sz w:val="22"/>
          <w:szCs w:val="22"/>
        </w:rPr>
      </w:pPr>
      <w:r w:rsidRPr="00A83AFF">
        <w:rPr>
          <w:rFonts w:asciiTheme="minorHAnsi" w:hAnsiTheme="minorHAnsi"/>
          <w:b/>
          <w:i/>
          <w:sz w:val="22"/>
          <w:szCs w:val="22"/>
        </w:rPr>
        <w:t>[</w:t>
      </w:r>
      <w:r w:rsidRPr="00A83AFF">
        <w:rPr>
          <w:rFonts w:asciiTheme="minorHAnsi" w:hAnsiTheme="minorHAnsi"/>
          <w:b/>
          <w:bCs/>
          <w:i/>
          <w:sz w:val="22"/>
          <w:szCs w:val="22"/>
        </w:rPr>
        <w:t xml:space="preserve">nel caso </w:t>
      </w:r>
      <w:r>
        <w:rPr>
          <w:rFonts w:asciiTheme="minorHAnsi" w:hAnsiTheme="minorHAnsi"/>
          <w:b/>
          <w:bCs/>
          <w:i/>
          <w:sz w:val="22"/>
          <w:szCs w:val="22"/>
        </w:rPr>
        <w:t>in cui l’operatore economico</w:t>
      </w:r>
      <w:r w:rsidR="00F86B29">
        <w:rPr>
          <w:rFonts w:asciiTheme="minorHAnsi" w:hAnsiTheme="minorHAnsi"/>
          <w:b/>
          <w:bCs/>
          <w:i/>
          <w:sz w:val="22"/>
          <w:szCs w:val="22"/>
        </w:rPr>
        <w:t>,</w:t>
      </w:r>
      <w:r w:rsidR="00BE76E9">
        <w:rPr>
          <w:rFonts w:asciiTheme="minorHAnsi" w:hAnsiTheme="minorHAnsi"/>
          <w:b/>
          <w:bCs/>
          <w:i/>
          <w:sz w:val="22"/>
          <w:szCs w:val="22"/>
        </w:rPr>
        <w:t xml:space="preserve"> con riferimento alla prestazione secondaria,</w:t>
      </w:r>
      <w:r>
        <w:rPr>
          <w:rFonts w:asciiTheme="minorHAnsi" w:hAnsiTheme="minorHAnsi"/>
          <w:b/>
          <w:bCs/>
          <w:i/>
          <w:sz w:val="22"/>
          <w:szCs w:val="22"/>
        </w:rPr>
        <w:t xml:space="preserve"> intenda subappaltare parte del contratto a terzi]</w:t>
      </w:r>
    </w:p>
    <w:p w:rsidR="00C55915" w:rsidRDefault="00C55915" w:rsidP="006D4DC1">
      <w:pPr>
        <w:pStyle w:val="Paragrafoelenco1"/>
        <w:ind w:left="-142"/>
        <w:jc w:val="both"/>
        <w:rPr>
          <w:rFonts w:asciiTheme="minorHAnsi" w:hAnsiTheme="minorHAnsi"/>
          <w:bCs/>
          <w:color w:val="auto"/>
          <w:sz w:val="22"/>
          <w:szCs w:val="22"/>
        </w:rPr>
      </w:pPr>
    </w:p>
    <w:p w:rsidR="006D4DC1" w:rsidRDefault="006D4DC1" w:rsidP="006D4DC1">
      <w:pPr>
        <w:pStyle w:val="Paragrafoelenco1"/>
        <w:ind w:left="-142"/>
        <w:jc w:val="both"/>
        <w:rPr>
          <w:rFonts w:asciiTheme="minorHAnsi" w:hAnsiTheme="minorHAnsi"/>
          <w:bCs/>
          <w:color w:val="auto"/>
          <w:sz w:val="22"/>
          <w:szCs w:val="22"/>
        </w:rPr>
      </w:pPr>
    </w:p>
    <w:tbl>
      <w:tblPr>
        <w:tblStyle w:val="Grigliatabella"/>
        <w:tblW w:w="10211" w:type="dxa"/>
        <w:tblInd w:w="-10" w:type="dxa"/>
        <w:tblLayout w:type="fixed"/>
        <w:tblCellMar>
          <w:left w:w="28" w:type="dxa"/>
          <w:right w:w="28" w:type="dxa"/>
        </w:tblCellMar>
        <w:tblLook w:val="04A0"/>
      </w:tblPr>
      <w:tblGrid>
        <w:gridCol w:w="8"/>
        <w:gridCol w:w="3535"/>
        <w:gridCol w:w="3240"/>
        <w:gridCol w:w="1701"/>
        <w:gridCol w:w="474"/>
        <w:gridCol w:w="1253"/>
      </w:tblGrid>
      <w:tr w:rsidR="00C55915" w:rsidRPr="00D214B4" w:rsidTr="00055440">
        <w:trPr>
          <w:trHeight w:val="397"/>
        </w:trPr>
        <w:tc>
          <w:tcPr>
            <w:tcW w:w="6783" w:type="dxa"/>
            <w:gridSpan w:val="3"/>
            <w:shd w:val="clear" w:color="auto" w:fill="F2F2F2" w:themeFill="background1" w:themeFillShade="F2"/>
            <w:vAlign w:val="center"/>
          </w:tcPr>
          <w:p w:rsidR="00C55915" w:rsidRPr="00D214B4" w:rsidRDefault="00C55915" w:rsidP="00055440">
            <w:pPr>
              <w:rPr>
                <w:rFonts w:ascii="Calibri" w:hAnsi="Calibri" w:cs="Calibri"/>
                <w:b/>
                <w:sz w:val="22"/>
                <w:szCs w:val="22"/>
              </w:rPr>
            </w:pPr>
            <w:r>
              <w:rPr>
                <w:rFonts w:ascii="Calibri" w:hAnsi="Calibri" w:cs="Calibri"/>
                <w:b/>
                <w:sz w:val="22"/>
                <w:szCs w:val="22"/>
              </w:rPr>
              <w:t xml:space="preserve">L’operatore economico </w:t>
            </w:r>
            <w:r w:rsidRPr="0007605A">
              <w:rPr>
                <w:rFonts w:ascii="Calibri" w:hAnsi="Calibri" w:cs="Calibri"/>
                <w:b/>
                <w:sz w:val="22"/>
                <w:szCs w:val="22"/>
              </w:rPr>
              <w:t>intende subappaltare parte del contratto a terzi?</w:t>
            </w:r>
          </w:p>
        </w:tc>
        <w:tc>
          <w:tcPr>
            <w:tcW w:w="1701" w:type="dxa"/>
            <w:tcBorders>
              <w:right w:val="nil"/>
            </w:tcBorders>
            <w:vAlign w:val="center"/>
          </w:tcPr>
          <w:p w:rsidR="00C55915" w:rsidRPr="00D214B4" w:rsidRDefault="00BF6486" w:rsidP="00055440">
            <w:pPr>
              <w:jc w:val="center"/>
              <w:rPr>
                <w:rFonts w:ascii="Calibri" w:hAnsi="Calibri" w:cs="Calibri"/>
                <w:b/>
                <w:sz w:val="22"/>
                <w:szCs w:val="22"/>
              </w:rPr>
            </w:pPr>
            <w:r>
              <w:rPr>
                <w:rFonts w:ascii="Calibri" w:hAnsi="Calibri" w:cs="Calibri"/>
                <w:b/>
                <w:sz w:val="22"/>
                <w:szCs w:val="22"/>
              </w:rPr>
              <w:fldChar w:fldCharType="begin">
                <w:ffData>
                  <w:name w:val="Controllo47"/>
                  <w:enabled/>
                  <w:calcOnExit w:val="0"/>
                  <w:checkBox>
                    <w:sizeAuto/>
                    <w:default w:val="0"/>
                  </w:checkBox>
                </w:ffData>
              </w:fldChar>
            </w:r>
            <w:r w:rsidR="00C55915">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55915">
              <w:rPr>
                <w:rFonts w:ascii="Calibri" w:hAnsi="Calibri" w:cs="Calibri"/>
                <w:b/>
                <w:sz w:val="22"/>
                <w:szCs w:val="22"/>
              </w:rPr>
              <w:t xml:space="preserve"> SI</w:t>
            </w:r>
          </w:p>
        </w:tc>
        <w:tc>
          <w:tcPr>
            <w:tcW w:w="1727" w:type="dxa"/>
            <w:gridSpan w:val="2"/>
            <w:tcBorders>
              <w:left w:val="nil"/>
            </w:tcBorders>
            <w:vAlign w:val="center"/>
          </w:tcPr>
          <w:p w:rsidR="00C55915" w:rsidRPr="00D214B4" w:rsidRDefault="00BF6486" w:rsidP="00055440">
            <w:pPr>
              <w:jc w:val="center"/>
              <w:rPr>
                <w:rFonts w:ascii="Calibri" w:hAnsi="Calibri" w:cs="Calibri"/>
                <w:b/>
                <w:sz w:val="22"/>
                <w:szCs w:val="22"/>
              </w:rPr>
            </w:pPr>
            <w:r>
              <w:rPr>
                <w:rFonts w:ascii="Calibri" w:hAnsi="Calibri" w:cs="Calibri"/>
                <w:b/>
                <w:sz w:val="22"/>
                <w:szCs w:val="22"/>
              </w:rPr>
              <w:fldChar w:fldCharType="begin">
                <w:ffData>
                  <w:name w:val="Controllo48"/>
                  <w:enabled/>
                  <w:calcOnExit w:val="0"/>
                  <w:checkBox>
                    <w:sizeAuto/>
                    <w:default w:val="0"/>
                  </w:checkBox>
                </w:ffData>
              </w:fldChar>
            </w:r>
            <w:r w:rsidR="00C55915">
              <w:rPr>
                <w:rFonts w:ascii="Calibri" w:hAnsi="Calibri" w:cs="Calibri"/>
                <w:b/>
                <w:sz w:val="22"/>
                <w:szCs w:val="22"/>
              </w:rPr>
              <w:instrText xml:space="preserve"> FORMCHECKBOX </w:instrText>
            </w:r>
            <w:r>
              <w:rPr>
                <w:rFonts w:ascii="Calibri" w:hAnsi="Calibri" w:cs="Calibri"/>
                <w:b/>
                <w:sz w:val="22"/>
                <w:szCs w:val="22"/>
              </w:rPr>
            </w:r>
            <w:r>
              <w:rPr>
                <w:rFonts w:ascii="Calibri" w:hAnsi="Calibri" w:cs="Calibri"/>
                <w:b/>
                <w:sz w:val="22"/>
                <w:szCs w:val="22"/>
              </w:rPr>
              <w:fldChar w:fldCharType="separate"/>
            </w:r>
            <w:r>
              <w:rPr>
                <w:rFonts w:ascii="Calibri" w:hAnsi="Calibri" w:cs="Calibri"/>
                <w:b/>
                <w:sz w:val="22"/>
                <w:szCs w:val="22"/>
              </w:rPr>
              <w:fldChar w:fldCharType="end"/>
            </w:r>
            <w:r w:rsidR="00C55915">
              <w:rPr>
                <w:rFonts w:ascii="Calibri" w:hAnsi="Calibri" w:cs="Calibri"/>
                <w:b/>
                <w:sz w:val="22"/>
                <w:szCs w:val="22"/>
              </w:rPr>
              <w:t xml:space="preserve"> NO</w:t>
            </w:r>
          </w:p>
        </w:tc>
      </w:tr>
      <w:tr w:rsidR="00C55915" w:rsidRPr="00D214B4" w:rsidTr="00055440">
        <w:trPr>
          <w:trHeight w:val="397"/>
        </w:trPr>
        <w:tc>
          <w:tcPr>
            <w:tcW w:w="3543" w:type="dxa"/>
            <w:gridSpan w:val="2"/>
            <w:tcBorders>
              <w:bottom w:val="dotted" w:sz="4" w:space="0" w:color="auto"/>
            </w:tcBorders>
            <w:shd w:val="clear" w:color="auto" w:fill="F2F2F2" w:themeFill="background1" w:themeFillShade="F2"/>
            <w:vAlign w:val="center"/>
          </w:tcPr>
          <w:p w:rsidR="00C55915" w:rsidRPr="00D214B4" w:rsidRDefault="00C55915" w:rsidP="00055440">
            <w:pPr>
              <w:rPr>
                <w:rFonts w:ascii="Calibri" w:hAnsi="Calibri" w:cs="Calibri"/>
                <w:b/>
                <w:sz w:val="22"/>
                <w:szCs w:val="22"/>
              </w:rPr>
            </w:pPr>
            <w:r>
              <w:rPr>
                <w:rFonts w:ascii="Calibri" w:hAnsi="Calibri" w:cs="Calibri"/>
                <w:b/>
                <w:sz w:val="22"/>
                <w:szCs w:val="22"/>
              </w:rPr>
              <w:t>In caso affermativo</w:t>
            </w:r>
          </w:p>
        </w:tc>
        <w:tc>
          <w:tcPr>
            <w:tcW w:w="6668" w:type="dxa"/>
            <w:gridSpan w:val="4"/>
            <w:tcBorders>
              <w:bottom w:val="dotted" w:sz="4" w:space="0" w:color="auto"/>
            </w:tcBorders>
            <w:vAlign w:val="center"/>
          </w:tcPr>
          <w:p w:rsidR="00C55915" w:rsidRPr="00D214B4" w:rsidRDefault="00C55915" w:rsidP="00055440">
            <w:pPr>
              <w:rPr>
                <w:rFonts w:ascii="Calibri" w:hAnsi="Calibri" w:cs="Calibri"/>
                <w:b/>
                <w:sz w:val="22"/>
                <w:szCs w:val="22"/>
              </w:rPr>
            </w:pPr>
          </w:p>
        </w:tc>
      </w:tr>
      <w:tr w:rsidR="00C55915" w:rsidRPr="00D214B4" w:rsidTr="00055440">
        <w:trPr>
          <w:gridBefore w:val="1"/>
          <w:wBefore w:w="8" w:type="dxa"/>
          <w:trHeight w:val="397"/>
        </w:trPr>
        <w:tc>
          <w:tcPr>
            <w:tcW w:w="3535" w:type="dxa"/>
            <w:vMerge w:val="restart"/>
            <w:tcBorders>
              <w:top w:val="dotted" w:sz="4" w:space="0" w:color="auto"/>
            </w:tcBorders>
            <w:shd w:val="clear" w:color="auto" w:fill="F2F2F2" w:themeFill="background1" w:themeFillShade="F2"/>
          </w:tcPr>
          <w:p w:rsidR="00C55915" w:rsidRPr="00416F5F" w:rsidRDefault="00C55915" w:rsidP="00055440">
            <w:pPr>
              <w:rPr>
                <w:rFonts w:ascii="Calibri" w:hAnsi="Calibri" w:cs="Calibri"/>
                <w:sz w:val="22"/>
                <w:szCs w:val="22"/>
              </w:rPr>
            </w:pPr>
            <w:r w:rsidRPr="00221427">
              <w:rPr>
                <w:rFonts w:ascii="Calibri" w:hAnsi="Calibri" w:cs="Calibri"/>
                <w:sz w:val="22"/>
                <w:szCs w:val="22"/>
              </w:rPr>
              <w:t>Elencare le prestazioni che si intend</w:t>
            </w:r>
            <w:r>
              <w:rPr>
                <w:rFonts w:ascii="Calibri" w:hAnsi="Calibri" w:cs="Calibri"/>
                <w:sz w:val="22"/>
                <w:szCs w:val="22"/>
              </w:rPr>
              <w:t>ono</w:t>
            </w:r>
            <w:r w:rsidRPr="00221427">
              <w:rPr>
                <w:rFonts w:ascii="Calibri" w:hAnsi="Calibri" w:cs="Calibri"/>
                <w:sz w:val="22"/>
                <w:szCs w:val="22"/>
              </w:rPr>
              <w:t xml:space="preserve"> subappaltare e</w:t>
            </w:r>
            <w:r>
              <w:rPr>
                <w:rFonts w:ascii="Calibri" w:hAnsi="Calibri" w:cs="Calibri"/>
                <w:sz w:val="22"/>
                <w:szCs w:val="22"/>
              </w:rPr>
              <w:t xml:space="preserve"> </w:t>
            </w:r>
            <w:r w:rsidRPr="00221427">
              <w:rPr>
                <w:rFonts w:ascii="Calibri" w:hAnsi="Calibri" w:cs="Calibri"/>
                <w:sz w:val="22"/>
                <w:szCs w:val="22"/>
              </w:rPr>
              <w:t>la relativa quota (espressa in percentuale) sull’importo</w:t>
            </w:r>
            <w:r>
              <w:rPr>
                <w:rFonts w:ascii="Calibri" w:hAnsi="Calibri" w:cs="Calibri"/>
                <w:sz w:val="22"/>
                <w:szCs w:val="22"/>
              </w:rPr>
              <w:t xml:space="preserve"> </w:t>
            </w:r>
            <w:r w:rsidRPr="00221427">
              <w:rPr>
                <w:rFonts w:ascii="Calibri" w:hAnsi="Calibri" w:cs="Calibri"/>
                <w:sz w:val="22"/>
                <w:szCs w:val="22"/>
              </w:rPr>
              <w:t>contrattuale:</w:t>
            </w:r>
          </w:p>
        </w:tc>
        <w:tc>
          <w:tcPr>
            <w:tcW w:w="5415" w:type="dxa"/>
            <w:gridSpan w:val="3"/>
            <w:tcBorders>
              <w:top w:val="dotted" w:sz="4" w:space="0" w:color="auto"/>
              <w:bottom w:val="dotted" w:sz="4" w:space="0" w:color="auto"/>
              <w:right w:val="dotted" w:sz="4" w:space="0" w:color="auto"/>
            </w:tcBorders>
            <w:vAlign w:val="center"/>
          </w:tcPr>
          <w:p w:rsidR="00C55915" w:rsidRPr="00D214B4" w:rsidRDefault="00C55915" w:rsidP="00055440">
            <w:pPr>
              <w:ind w:left="119"/>
              <w:rPr>
                <w:rFonts w:ascii="Calibri" w:hAnsi="Calibri" w:cs="Calibri"/>
                <w:b/>
                <w:sz w:val="22"/>
                <w:szCs w:val="22"/>
              </w:rPr>
            </w:pPr>
          </w:p>
        </w:tc>
        <w:tc>
          <w:tcPr>
            <w:tcW w:w="1253" w:type="dxa"/>
            <w:tcBorders>
              <w:top w:val="dotted" w:sz="4" w:space="0" w:color="auto"/>
              <w:left w:val="dotted" w:sz="4" w:space="0" w:color="auto"/>
              <w:bottom w:val="dotted" w:sz="4" w:space="0" w:color="auto"/>
            </w:tcBorders>
            <w:vAlign w:val="center"/>
          </w:tcPr>
          <w:p w:rsidR="00C55915" w:rsidRPr="00D214B4" w:rsidRDefault="00C55915" w:rsidP="00055440">
            <w:pPr>
              <w:ind w:left="119"/>
              <w:jc w:val="center"/>
              <w:rPr>
                <w:rFonts w:ascii="Calibri" w:hAnsi="Calibri" w:cs="Calibri"/>
                <w:b/>
                <w:sz w:val="22"/>
                <w:szCs w:val="22"/>
              </w:rPr>
            </w:pPr>
            <w:r>
              <w:rPr>
                <w:rFonts w:ascii="Calibri" w:hAnsi="Calibri" w:cs="Calibri"/>
                <w:b/>
                <w:sz w:val="22"/>
                <w:szCs w:val="22"/>
              </w:rPr>
              <w:t>____ %</w:t>
            </w:r>
          </w:p>
        </w:tc>
      </w:tr>
      <w:tr w:rsidR="00C55915" w:rsidRPr="00D214B4" w:rsidTr="00055440">
        <w:trPr>
          <w:gridBefore w:val="1"/>
          <w:wBefore w:w="8" w:type="dxa"/>
          <w:trHeight w:val="397"/>
        </w:trPr>
        <w:tc>
          <w:tcPr>
            <w:tcW w:w="3535" w:type="dxa"/>
            <w:vMerge/>
            <w:shd w:val="clear" w:color="auto" w:fill="F2F2F2" w:themeFill="background1" w:themeFillShade="F2"/>
          </w:tcPr>
          <w:p w:rsidR="00C55915" w:rsidRPr="00416F5F" w:rsidRDefault="00C55915" w:rsidP="00055440">
            <w:pPr>
              <w:rPr>
                <w:rFonts w:ascii="Calibri" w:hAnsi="Calibri" w:cs="Calibri"/>
                <w:sz w:val="22"/>
                <w:szCs w:val="22"/>
              </w:rPr>
            </w:pPr>
          </w:p>
        </w:tc>
        <w:tc>
          <w:tcPr>
            <w:tcW w:w="5415" w:type="dxa"/>
            <w:gridSpan w:val="3"/>
            <w:tcBorders>
              <w:top w:val="dotted" w:sz="4" w:space="0" w:color="auto"/>
              <w:bottom w:val="dotted" w:sz="4" w:space="0" w:color="auto"/>
              <w:right w:val="dotted" w:sz="4" w:space="0" w:color="auto"/>
            </w:tcBorders>
            <w:vAlign w:val="center"/>
          </w:tcPr>
          <w:p w:rsidR="00C55915" w:rsidRPr="00D214B4" w:rsidRDefault="00C55915" w:rsidP="00055440">
            <w:pPr>
              <w:ind w:left="119"/>
              <w:rPr>
                <w:rFonts w:ascii="Calibri" w:hAnsi="Calibri" w:cs="Calibri"/>
                <w:b/>
                <w:sz w:val="22"/>
                <w:szCs w:val="22"/>
              </w:rPr>
            </w:pPr>
          </w:p>
        </w:tc>
        <w:tc>
          <w:tcPr>
            <w:tcW w:w="1253" w:type="dxa"/>
            <w:tcBorders>
              <w:top w:val="dotted" w:sz="4" w:space="0" w:color="auto"/>
              <w:left w:val="dotted" w:sz="4" w:space="0" w:color="auto"/>
              <w:bottom w:val="dotted" w:sz="4" w:space="0" w:color="auto"/>
            </w:tcBorders>
            <w:vAlign w:val="center"/>
          </w:tcPr>
          <w:p w:rsidR="00C55915" w:rsidRPr="00D214B4" w:rsidRDefault="00C55915" w:rsidP="00055440">
            <w:pPr>
              <w:ind w:left="119"/>
              <w:jc w:val="center"/>
              <w:rPr>
                <w:rFonts w:ascii="Calibri" w:hAnsi="Calibri" w:cs="Calibri"/>
                <w:b/>
                <w:sz w:val="22"/>
                <w:szCs w:val="22"/>
              </w:rPr>
            </w:pPr>
            <w:r>
              <w:rPr>
                <w:rFonts w:ascii="Calibri" w:hAnsi="Calibri" w:cs="Calibri"/>
                <w:b/>
                <w:sz w:val="22"/>
                <w:szCs w:val="22"/>
              </w:rPr>
              <w:t>____ %</w:t>
            </w:r>
          </w:p>
        </w:tc>
      </w:tr>
      <w:tr w:rsidR="00C55915" w:rsidRPr="00D214B4" w:rsidTr="00055440">
        <w:trPr>
          <w:gridBefore w:val="1"/>
          <w:wBefore w:w="8" w:type="dxa"/>
          <w:trHeight w:val="397"/>
        </w:trPr>
        <w:tc>
          <w:tcPr>
            <w:tcW w:w="3535" w:type="dxa"/>
            <w:vMerge/>
            <w:shd w:val="clear" w:color="auto" w:fill="F2F2F2" w:themeFill="background1" w:themeFillShade="F2"/>
            <w:vAlign w:val="center"/>
          </w:tcPr>
          <w:p w:rsidR="00C55915" w:rsidRPr="00DE2877" w:rsidRDefault="00C55915" w:rsidP="00055440">
            <w:pPr>
              <w:rPr>
                <w:rFonts w:ascii="Calibri" w:hAnsi="Calibri" w:cs="Calibri"/>
                <w:sz w:val="22"/>
                <w:szCs w:val="22"/>
              </w:rPr>
            </w:pPr>
          </w:p>
        </w:tc>
        <w:tc>
          <w:tcPr>
            <w:tcW w:w="5415" w:type="dxa"/>
            <w:gridSpan w:val="3"/>
            <w:tcBorders>
              <w:top w:val="dotted" w:sz="4" w:space="0" w:color="auto"/>
              <w:bottom w:val="dotted" w:sz="4" w:space="0" w:color="auto"/>
              <w:right w:val="dotted" w:sz="4" w:space="0" w:color="auto"/>
            </w:tcBorders>
            <w:vAlign w:val="center"/>
          </w:tcPr>
          <w:p w:rsidR="00C55915" w:rsidRPr="00D214B4" w:rsidRDefault="00C55915" w:rsidP="00055440">
            <w:pPr>
              <w:rPr>
                <w:rFonts w:ascii="Calibri" w:hAnsi="Calibri" w:cs="Calibri"/>
                <w:b/>
                <w:sz w:val="22"/>
                <w:szCs w:val="22"/>
              </w:rPr>
            </w:pPr>
          </w:p>
        </w:tc>
        <w:tc>
          <w:tcPr>
            <w:tcW w:w="1253" w:type="dxa"/>
            <w:tcBorders>
              <w:top w:val="dotted" w:sz="4" w:space="0" w:color="auto"/>
              <w:left w:val="dotted" w:sz="4" w:space="0" w:color="auto"/>
              <w:bottom w:val="dotted" w:sz="4" w:space="0" w:color="auto"/>
            </w:tcBorders>
            <w:vAlign w:val="center"/>
          </w:tcPr>
          <w:p w:rsidR="00C55915" w:rsidRPr="00D214B4" w:rsidRDefault="00C55915" w:rsidP="00055440">
            <w:pPr>
              <w:ind w:left="119"/>
              <w:jc w:val="center"/>
              <w:rPr>
                <w:rFonts w:ascii="Calibri" w:hAnsi="Calibri" w:cs="Calibri"/>
                <w:b/>
                <w:sz w:val="22"/>
                <w:szCs w:val="22"/>
              </w:rPr>
            </w:pPr>
            <w:r>
              <w:rPr>
                <w:rFonts w:ascii="Calibri" w:hAnsi="Calibri" w:cs="Calibri"/>
                <w:b/>
                <w:sz w:val="22"/>
                <w:szCs w:val="22"/>
              </w:rPr>
              <w:t>____ %</w:t>
            </w:r>
          </w:p>
        </w:tc>
      </w:tr>
      <w:tr w:rsidR="00C55915" w:rsidRPr="00D214B4" w:rsidTr="00374CDF">
        <w:trPr>
          <w:gridBefore w:val="1"/>
          <w:wBefore w:w="8" w:type="dxa"/>
          <w:trHeight w:val="397"/>
        </w:trPr>
        <w:tc>
          <w:tcPr>
            <w:tcW w:w="3535" w:type="dxa"/>
            <w:vMerge/>
            <w:tcBorders>
              <w:bottom w:val="single" w:sz="4" w:space="0" w:color="auto"/>
            </w:tcBorders>
            <w:shd w:val="clear" w:color="auto" w:fill="F2F2F2" w:themeFill="background1" w:themeFillShade="F2"/>
            <w:vAlign w:val="center"/>
          </w:tcPr>
          <w:p w:rsidR="00C55915" w:rsidRPr="00DE2877" w:rsidRDefault="00C55915" w:rsidP="00055440">
            <w:pPr>
              <w:rPr>
                <w:rFonts w:ascii="Calibri" w:hAnsi="Calibri" w:cs="Calibri"/>
                <w:sz w:val="22"/>
                <w:szCs w:val="22"/>
              </w:rPr>
            </w:pPr>
          </w:p>
        </w:tc>
        <w:tc>
          <w:tcPr>
            <w:tcW w:w="5415" w:type="dxa"/>
            <w:gridSpan w:val="3"/>
            <w:tcBorders>
              <w:top w:val="dotted" w:sz="4" w:space="0" w:color="auto"/>
              <w:bottom w:val="single" w:sz="4" w:space="0" w:color="auto"/>
              <w:right w:val="dotted" w:sz="4" w:space="0" w:color="auto"/>
            </w:tcBorders>
            <w:vAlign w:val="center"/>
          </w:tcPr>
          <w:p w:rsidR="00C55915" w:rsidRPr="00D214B4" w:rsidRDefault="00C55915" w:rsidP="00055440">
            <w:pPr>
              <w:rPr>
                <w:rFonts w:ascii="Calibri" w:hAnsi="Calibri" w:cs="Calibri"/>
                <w:b/>
                <w:sz w:val="22"/>
                <w:szCs w:val="22"/>
              </w:rPr>
            </w:pPr>
          </w:p>
        </w:tc>
        <w:tc>
          <w:tcPr>
            <w:tcW w:w="1253" w:type="dxa"/>
            <w:tcBorders>
              <w:top w:val="dotted" w:sz="4" w:space="0" w:color="auto"/>
              <w:left w:val="dotted" w:sz="4" w:space="0" w:color="auto"/>
              <w:bottom w:val="single" w:sz="4" w:space="0" w:color="auto"/>
            </w:tcBorders>
            <w:vAlign w:val="center"/>
          </w:tcPr>
          <w:p w:rsidR="00C55915" w:rsidRPr="00D214B4" w:rsidRDefault="00C55915" w:rsidP="00055440">
            <w:pPr>
              <w:ind w:left="119"/>
              <w:jc w:val="center"/>
              <w:rPr>
                <w:rFonts w:ascii="Calibri" w:hAnsi="Calibri" w:cs="Calibri"/>
                <w:b/>
                <w:sz w:val="22"/>
                <w:szCs w:val="22"/>
              </w:rPr>
            </w:pPr>
            <w:r>
              <w:rPr>
                <w:rFonts w:ascii="Calibri" w:hAnsi="Calibri" w:cs="Calibri"/>
                <w:b/>
                <w:sz w:val="22"/>
                <w:szCs w:val="22"/>
              </w:rPr>
              <w:t>____ %</w:t>
            </w:r>
          </w:p>
        </w:tc>
      </w:tr>
    </w:tbl>
    <w:p w:rsidR="00C55915" w:rsidRDefault="00C55915" w:rsidP="00C173A0">
      <w:pPr>
        <w:pStyle w:val="Paragrafoelenco1"/>
        <w:tabs>
          <w:tab w:val="left" w:pos="284"/>
        </w:tabs>
        <w:ind w:left="0"/>
        <w:rPr>
          <w:rFonts w:asciiTheme="minorHAnsi" w:hAnsiTheme="minorHAnsi"/>
          <w:bCs/>
          <w:color w:val="auto"/>
          <w:sz w:val="22"/>
          <w:szCs w:val="22"/>
        </w:rPr>
      </w:pPr>
    </w:p>
    <w:p w:rsidR="00332804" w:rsidRDefault="00332804"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4904E6" w:rsidRPr="008931AE" w:rsidRDefault="00C173A0" w:rsidP="008931AE">
      <w:pPr>
        <w:jc w:val="center"/>
        <w:rPr>
          <w:rFonts w:asciiTheme="minorHAnsi" w:hAnsiTheme="minorHAnsi"/>
          <w:color w:val="auto"/>
          <w:sz w:val="22"/>
          <w:szCs w:val="22"/>
        </w:rPr>
      </w:pPr>
      <w:bookmarkStart w:id="16" w:name="OLE_LINK11"/>
      <w:bookmarkStart w:id="17" w:name="OLE_LINK10"/>
      <w:bookmarkEnd w:id="16"/>
      <w:bookmarkEnd w:id="17"/>
      <w:r w:rsidRPr="00A83AFF">
        <w:rPr>
          <w:rFonts w:asciiTheme="minorHAnsi" w:hAnsiTheme="minorHAnsi"/>
          <w:b/>
          <w:color w:val="auto"/>
          <w:sz w:val="22"/>
          <w:szCs w:val="22"/>
        </w:rPr>
        <w:t>(i paragrafi non utilizzati possono essere eliminati)</w:t>
      </w:r>
    </w:p>
    <w:p w:rsidR="00965642" w:rsidRPr="00C32D3B" w:rsidRDefault="00965642"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C173A0">
      <w:pPr>
        <w:jc w:val="both"/>
        <w:rPr>
          <w:rFonts w:asciiTheme="minorHAnsi" w:hAnsiTheme="minorHAnsi"/>
          <w:b/>
          <w:color w:val="auto"/>
          <w:sz w:val="20"/>
          <w:szCs w:val="22"/>
        </w:rPr>
      </w:pPr>
      <w:r>
        <w:rPr>
          <w:rFonts w:asciiTheme="minorHAnsi" w:hAnsiTheme="minorHAnsi"/>
          <w:b/>
          <w:color w:val="auto"/>
          <w:sz w:val="20"/>
          <w:szCs w:val="22"/>
        </w:rPr>
        <w:t>(*) In caso di RT/</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w:t>
      </w:r>
      <w:r w:rsidR="00054920">
        <w:rPr>
          <w:rFonts w:asciiTheme="minorHAnsi" w:hAnsiTheme="minorHAnsi"/>
          <w:b/>
          <w:color w:val="auto"/>
          <w:sz w:val="20"/>
          <w:szCs w:val="22"/>
        </w:rPr>
        <w:t xml:space="preserve">operatore economico </w:t>
      </w:r>
      <w:r w:rsidR="00C173A0" w:rsidRPr="00A83AFF">
        <w:rPr>
          <w:rFonts w:asciiTheme="minorHAnsi" w:hAnsiTheme="minorHAnsi"/>
          <w:b/>
          <w:color w:val="auto"/>
          <w:sz w:val="20"/>
          <w:szCs w:val="22"/>
        </w:rPr>
        <w:t>raggruppand</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/consorziand</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 xml:space="preserve"> raggruppat</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/consorziat</w:t>
      </w:r>
      <w:r w:rsidR="00054920">
        <w:rPr>
          <w:rFonts w:asciiTheme="minorHAnsi" w:hAnsiTheme="minorHAnsi"/>
          <w:b/>
          <w:color w:val="auto"/>
          <w:sz w:val="20"/>
          <w:szCs w:val="22"/>
        </w:rPr>
        <w:t>o</w:t>
      </w:r>
      <w:r w:rsidR="00C173A0" w:rsidRPr="00A83AFF">
        <w:rPr>
          <w:rFonts w:asciiTheme="minorHAnsi" w:hAnsiTheme="minorHAnsi"/>
          <w:b/>
          <w:color w:val="auto"/>
          <w:sz w:val="20"/>
          <w:szCs w:val="22"/>
        </w:rPr>
        <w:t xml:space="preserve">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Pr="009E14FA" w:rsidRDefault="00C173A0" w:rsidP="00783782">
      <w:pPr>
        <w:pStyle w:val="Paragrafoelenco1"/>
        <w:tabs>
          <w:tab w:val="left" w:pos="284"/>
        </w:tabs>
        <w:ind w:left="0"/>
        <w:rPr>
          <w:rFonts w:asciiTheme="minorHAnsi" w:hAnsiTheme="minorHAnsi"/>
          <w:bCs/>
          <w:color w:val="auto"/>
          <w:szCs w:val="22"/>
        </w:rPr>
      </w:pPr>
    </w:p>
    <w:p w:rsidR="00046CE0" w:rsidRPr="009E14FA" w:rsidRDefault="00A825A0" w:rsidP="00046CE0">
      <w:pPr>
        <w:pStyle w:val="Corpodeltesto"/>
        <w:widowControl w:val="0"/>
        <w:numPr>
          <w:ilvl w:val="0"/>
          <w:numId w:val="3"/>
        </w:numPr>
        <w:jc w:val="both"/>
        <w:rPr>
          <w:rFonts w:asciiTheme="minorHAnsi" w:hAnsiTheme="minorHAnsi" w:cstheme="minorHAnsi"/>
          <w:sz w:val="22"/>
          <w:szCs w:val="24"/>
        </w:rPr>
      </w:pPr>
      <w:r w:rsidRPr="009E14FA">
        <w:rPr>
          <w:rFonts w:asciiTheme="minorHAnsi" w:hAnsiTheme="minorHAnsi" w:cstheme="minorHAnsi"/>
          <w:sz w:val="22"/>
        </w:rPr>
        <w:t>che la composizione del raggruppamento</w:t>
      </w:r>
      <w:r w:rsidR="007D4B4D" w:rsidRPr="009E14FA">
        <w:rPr>
          <w:rFonts w:asciiTheme="minorHAnsi" w:hAnsiTheme="minorHAnsi" w:cstheme="minorHAnsi"/>
          <w:sz w:val="22"/>
        </w:rPr>
        <w:t xml:space="preserve"> temporaneo/consorzio ordinario</w:t>
      </w:r>
      <w:r w:rsidRPr="009E14FA">
        <w:rPr>
          <w:rFonts w:asciiTheme="minorHAnsi" w:hAnsiTheme="minorHAnsi" w:cstheme="minorHAnsi"/>
          <w:sz w:val="22"/>
        </w:rPr>
        <w:t>, con indicazione della denominazione degli operatori che lo compongono</w:t>
      </w:r>
      <w:r w:rsidR="00054920" w:rsidRPr="009E14FA">
        <w:rPr>
          <w:rFonts w:asciiTheme="minorHAnsi" w:hAnsiTheme="minorHAnsi" w:cstheme="minorHAnsi"/>
          <w:sz w:val="22"/>
        </w:rPr>
        <w:t>,</w:t>
      </w:r>
      <w:r w:rsidRPr="009E14FA">
        <w:rPr>
          <w:rFonts w:asciiTheme="minorHAnsi" w:hAnsiTheme="minorHAnsi" w:cstheme="minorHAnsi"/>
          <w:sz w:val="22"/>
        </w:rPr>
        <w:t xml:space="preserve"> del ruolo assunto </w:t>
      </w:r>
      <w:r w:rsidRPr="009E14FA">
        <w:rPr>
          <w:rFonts w:asciiTheme="minorHAnsi" w:hAnsiTheme="minorHAnsi" w:cstheme="minorHAnsi"/>
          <w:i/>
          <w:sz w:val="22"/>
        </w:rPr>
        <w:t>(mandataria/mandanti o capogruppo/consorziate)</w:t>
      </w:r>
      <w:r w:rsidR="00965642" w:rsidRPr="009E14FA">
        <w:rPr>
          <w:rFonts w:asciiTheme="minorHAnsi" w:hAnsiTheme="minorHAnsi" w:cstheme="minorHAnsi"/>
          <w:i/>
          <w:sz w:val="22"/>
        </w:rPr>
        <w:t>,</w:t>
      </w:r>
      <w:r w:rsidRPr="009E14FA">
        <w:rPr>
          <w:rFonts w:asciiTheme="minorHAnsi" w:hAnsiTheme="minorHAnsi" w:cstheme="minorHAnsi"/>
          <w:sz w:val="22"/>
        </w:rPr>
        <w:t xml:space="preserve"> </w:t>
      </w:r>
      <w:r w:rsidR="00965642" w:rsidRPr="009E14FA">
        <w:rPr>
          <w:rFonts w:asciiTheme="minorHAnsi" w:hAnsiTheme="minorHAnsi" w:cstheme="minorHAnsi"/>
          <w:sz w:val="22"/>
          <w:szCs w:val="24"/>
        </w:rPr>
        <w:t xml:space="preserve">della parte e </w:t>
      </w:r>
      <w:r w:rsidRPr="009E14FA">
        <w:rPr>
          <w:rFonts w:asciiTheme="minorHAnsi" w:hAnsiTheme="minorHAnsi" w:cstheme="minorHAnsi"/>
          <w:sz w:val="22"/>
          <w:szCs w:val="24"/>
        </w:rPr>
        <w:t>percentuale dei servizi che verrà res</w:t>
      </w:r>
      <w:r w:rsidR="00054920" w:rsidRPr="009E14FA">
        <w:rPr>
          <w:rFonts w:asciiTheme="minorHAnsi" w:hAnsiTheme="minorHAnsi" w:cstheme="minorHAnsi"/>
          <w:sz w:val="22"/>
          <w:szCs w:val="24"/>
        </w:rPr>
        <w:t>a</w:t>
      </w:r>
      <w:r w:rsidRPr="009E14FA">
        <w:rPr>
          <w:rFonts w:asciiTheme="minorHAnsi" w:hAnsiTheme="minorHAnsi" w:cstheme="minorHAnsi"/>
          <w:sz w:val="22"/>
          <w:szCs w:val="24"/>
        </w:rPr>
        <w:t xml:space="preserve"> </w:t>
      </w:r>
      <w:r w:rsidR="00054920" w:rsidRPr="009E14FA">
        <w:rPr>
          <w:rFonts w:asciiTheme="minorHAnsi" w:hAnsiTheme="minorHAnsi" w:cstheme="minorHAnsi"/>
          <w:sz w:val="22"/>
          <w:szCs w:val="24"/>
        </w:rPr>
        <w:t>dai singoli</w:t>
      </w:r>
      <w:r w:rsidRPr="009E14FA">
        <w:rPr>
          <w:rFonts w:asciiTheme="minorHAnsi" w:hAnsiTheme="minorHAnsi" w:cstheme="minorHAnsi"/>
          <w:sz w:val="22"/>
          <w:szCs w:val="24"/>
        </w:rPr>
        <w:t xml:space="preserve"> </w:t>
      </w:r>
      <w:r w:rsidR="00054920" w:rsidRPr="009E14FA">
        <w:rPr>
          <w:rFonts w:asciiTheme="minorHAnsi" w:hAnsiTheme="minorHAnsi" w:cstheme="minorHAnsi"/>
          <w:sz w:val="22"/>
          <w:szCs w:val="24"/>
        </w:rPr>
        <w:t xml:space="preserve">operatori economici </w:t>
      </w:r>
      <w:r w:rsidRPr="009E14FA">
        <w:rPr>
          <w:rFonts w:asciiTheme="minorHAnsi" w:hAnsiTheme="minorHAnsi" w:cstheme="minorHAnsi"/>
          <w:sz w:val="22"/>
          <w:szCs w:val="24"/>
        </w:rPr>
        <w:t>è la seguente:</w:t>
      </w:r>
    </w:p>
    <w:p w:rsidR="00F7642D" w:rsidRDefault="00F7642D" w:rsidP="00332804">
      <w:pPr>
        <w:rPr>
          <w:rFonts w:ascii="Garamond" w:hAnsi="Garamond" w:cs="Arial"/>
          <w:sz w:val="19"/>
          <w:szCs w:val="19"/>
        </w:rPr>
      </w:pPr>
    </w:p>
    <w:p w:rsidR="00374CDF" w:rsidRDefault="00374CDF" w:rsidP="00332804">
      <w:pPr>
        <w:rPr>
          <w:rFonts w:ascii="Garamond" w:hAnsi="Garamond" w:cs="Arial"/>
          <w:sz w:val="19"/>
          <w:szCs w:val="19"/>
        </w:rPr>
      </w:pPr>
    </w:p>
    <w:p w:rsidR="00332804" w:rsidRDefault="00332804" w:rsidP="00332804">
      <w:pPr>
        <w:rPr>
          <w:rFonts w:ascii="Garamond" w:hAnsi="Garamond" w:cs="Arial"/>
          <w:sz w:val="19"/>
          <w:szCs w:val="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1983"/>
        <w:gridCol w:w="1278"/>
        <w:gridCol w:w="1276"/>
        <w:gridCol w:w="1276"/>
        <w:gridCol w:w="1282"/>
        <w:gridCol w:w="1094"/>
      </w:tblGrid>
      <w:tr w:rsidR="00597D83" w:rsidRPr="00597D83" w:rsidTr="008931AE">
        <w:tc>
          <w:tcPr>
            <w:tcW w:w="904" w:type="pct"/>
            <w:shd w:val="clear" w:color="auto" w:fill="D9D9D9" w:themeFill="background1" w:themeFillShade="D9"/>
            <w:vAlign w:val="center"/>
          </w:tcPr>
          <w:p w:rsidR="00597D83" w:rsidRPr="00597D83" w:rsidRDefault="00597D83" w:rsidP="00965642">
            <w:pPr>
              <w:jc w:val="center"/>
              <w:rPr>
                <w:rFonts w:asciiTheme="minorHAnsi" w:hAnsiTheme="minorHAnsi" w:cstheme="minorHAnsi"/>
                <w:b/>
                <w:sz w:val="19"/>
                <w:szCs w:val="19"/>
              </w:rPr>
            </w:pPr>
          </w:p>
        </w:tc>
        <w:tc>
          <w:tcPr>
            <w:tcW w:w="992" w:type="pct"/>
            <w:shd w:val="clear" w:color="auto" w:fill="auto"/>
            <w:vAlign w:val="center"/>
          </w:tcPr>
          <w:p w:rsidR="00597D83" w:rsidRPr="00597D83" w:rsidRDefault="008931AE" w:rsidP="00965642">
            <w:pPr>
              <w:jc w:val="center"/>
              <w:rPr>
                <w:rFonts w:asciiTheme="minorHAnsi" w:hAnsiTheme="minorHAnsi" w:cstheme="minorHAnsi"/>
                <w:b/>
                <w:sz w:val="19"/>
                <w:szCs w:val="19"/>
              </w:rPr>
            </w:pPr>
            <w:r>
              <w:rPr>
                <w:rFonts w:asciiTheme="minorHAnsi" w:hAnsiTheme="minorHAnsi" w:cstheme="minorHAnsi"/>
                <w:b/>
                <w:sz w:val="19"/>
                <w:szCs w:val="19"/>
              </w:rPr>
              <w:t>Ruolo assunto</w:t>
            </w:r>
          </w:p>
        </w:tc>
        <w:tc>
          <w:tcPr>
            <w:tcW w:w="639" w:type="pct"/>
            <w:shd w:val="clear" w:color="auto" w:fill="auto"/>
            <w:vAlign w:val="center"/>
          </w:tcPr>
          <w:p w:rsidR="00597D83" w:rsidRPr="00597D83" w:rsidRDefault="00597D83" w:rsidP="008931AE">
            <w:pPr>
              <w:jc w:val="center"/>
              <w:rPr>
                <w:rFonts w:asciiTheme="minorHAnsi" w:hAnsiTheme="minorHAnsi" w:cstheme="minorHAnsi"/>
                <w:b/>
                <w:sz w:val="19"/>
                <w:szCs w:val="19"/>
              </w:rPr>
            </w:pPr>
            <w:r w:rsidRPr="00597D83">
              <w:rPr>
                <w:rFonts w:asciiTheme="minorHAnsi" w:hAnsiTheme="minorHAnsi" w:cstheme="minorHAnsi"/>
                <w:b/>
                <w:sz w:val="19"/>
                <w:szCs w:val="19"/>
              </w:rPr>
              <w:t>Mandataria</w:t>
            </w:r>
            <w:r w:rsidR="008931AE">
              <w:rPr>
                <w:rFonts w:asciiTheme="minorHAnsi" w:hAnsiTheme="minorHAnsi" w:cstheme="minorHAnsi"/>
                <w:b/>
                <w:sz w:val="19"/>
                <w:szCs w:val="19"/>
              </w:rPr>
              <w:t>/Capogruppo</w:t>
            </w:r>
          </w:p>
        </w:tc>
        <w:tc>
          <w:tcPr>
            <w:tcW w:w="638" w:type="pct"/>
            <w:shd w:val="clear" w:color="auto" w:fill="auto"/>
            <w:vAlign w:val="center"/>
          </w:tcPr>
          <w:p w:rsidR="00597D83" w:rsidRPr="00597D83" w:rsidRDefault="00597D83" w:rsidP="00965642">
            <w:pPr>
              <w:jc w:val="center"/>
              <w:rPr>
                <w:rFonts w:asciiTheme="minorHAnsi" w:hAnsiTheme="minorHAnsi" w:cstheme="minorHAnsi"/>
                <w:b/>
                <w:sz w:val="19"/>
                <w:szCs w:val="19"/>
              </w:rPr>
            </w:pPr>
            <w:r w:rsidRPr="00597D83">
              <w:rPr>
                <w:rFonts w:asciiTheme="minorHAnsi" w:hAnsiTheme="minorHAnsi" w:cstheme="minorHAnsi"/>
                <w:b/>
                <w:sz w:val="19"/>
                <w:szCs w:val="19"/>
              </w:rPr>
              <w:t>Mandante 1</w:t>
            </w:r>
          </w:p>
        </w:tc>
        <w:tc>
          <w:tcPr>
            <w:tcW w:w="638" w:type="pct"/>
            <w:shd w:val="clear" w:color="auto" w:fill="auto"/>
            <w:vAlign w:val="center"/>
          </w:tcPr>
          <w:p w:rsidR="00597D83" w:rsidRPr="00597D83" w:rsidRDefault="00597D83" w:rsidP="00965642">
            <w:pPr>
              <w:jc w:val="center"/>
              <w:rPr>
                <w:rFonts w:asciiTheme="minorHAnsi" w:hAnsiTheme="minorHAnsi" w:cstheme="minorHAnsi"/>
                <w:b/>
                <w:sz w:val="19"/>
                <w:szCs w:val="19"/>
              </w:rPr>
            </w:pPr>
            <w:r w:rsidRPr="00597D83">
              <w:rPr>
                <w:rFonts w:asciiTheme="minorHAnsi" w:hAnsiTheme="minorHAnsi" w:cstheme="minorHAnsi"/>
                <w:b/>
                <w:sz w:val="19"/>
                <w:szCs w:val="19"/>
              </w:rPr>
              <w:t>Mandante 2</w:t>
            </w:r>
          </w:p>
        </w:tc>
        <w:tc>
          <w:tcPr>
            <w:tcW w:w="641" w:type="pct"/>
          </w:tcPr>
          <w:p w:rsidR="00597D83" w:rsidRPr="00597D83" w:rsidRDefault="00597D83" w:rsidP="00597D83">
            <w:pPr>
              <w:jc w:val="center"/>
              <w:rPr>
                <w:rFonts w:asciiTheme="minorHAnsi" w:hAnsiTheme="minorHAnsi" w:cstheme="minorHAnsi"/>
                <w:b/>
                <w:sz w:val="19"/>
                <w:szCs w:val="19"/>
              </w:rPr>
            </w:pPr>
            <w:r w:rsidRPr="00597D83">
              <w:rPr>
                <w:rFonts w:asciiTheme="minorHAnsi" w:hAnsiTheme="minorHAnsi" w:cstheme="minorHAnsi"/>
                <w:b/>
                <w:sz w:val="19"/>
                <w:szCs w:val="19"/>
              </w:rPr>
              <w:t xml:space="preserve">Mandante </w:t>
            </w:r>
            <w:r w:rsidR="00965642">
              <w:rPr>
                <w:rFonts w:asciiTheme="minorHAnsi" w:hAnsiTheme="minorHAnsi" w:cstheme="minorHAnsi"/>
                <w:b/>
                <w:sz w:val="19"/>
                <w:szCs w:val="19"/>
              </w:rPr>
              <w:t>X</w:t>
            </w:r>
          </w:p>
        </w:tc>
        <w:tc>
          <w:tcPr>
            <w:tcW w:w="547" w:type="pct"/>
            <w:shd w:val="clear" w:color="auto" w:fill="auto"/>
            <w:vAlign w:val="center"/>
          </w:tcPr>
          <w:p w:rsidR="00597D83" w:rsidRPr="00597D83" w:rsidRDefault="00597D83" w:rsidP="00965642">
            <w:pPr>
              <w:jc w:val="center"/>
              <w:rPr>
                <w:rFonts w:asciiTheme="minorHAnsi" w:hAnsiTheme="minorHAnsi" w:cstheme="minorHAnsi"/>
                <w:b/>
                <w:sz w:val="19"/>
                <w:szCs w:val="19"/>
              </w:rPr>
            </w:pPr>
            <w:r w:rsidRPr="00597D83">
              <w:rPr>
                <w:rFonts w:asciiTheme="minorHAnsi" w:hAnsiTheme="minorHAnsi" w:cstheme="minorHAnsi"/>
                <w:b/>
                <w:sz w:val="19"/>
                <w:szCs w:val="19"/>
              </w:rPr>
              <w:t>Totale</w:t>
            </w:r>
          </w:p>
        </w:tc>
      </w:tr>
      <w:tr w:rsidR="008931AE" w:rsidRPr="00597D83" w:rsidTr="008931AE">
        <w:tc>
          <w:tcPr>
            <w:tcW w:w="904" w:type="pct"/>
            <w:shd w:val="clear" w:color="auto" w:fill="auto"/>
            <w:vAlign w:val="center"/>
          </w:tcPr>
          <w:p w:rsidR="008931AE" w:rsidRPr="00597D83" w:rsidRDefault="008931AE" w:rsidP="008931AE">
            <w:pPr>
              <w:jc w:val="center"/>
              <w:rPr>
                <w:rFonts w:asciiTheme="minorHAnsi" w:hAnsiTheme="minorHAnsi" w:cstheme="minorHAnsi"/>
                <w:b/>
                <w:sz w:val="19"/>
                <w:szCs w:val="19"/>
              </w:rPr>
            </w:pPr>
            <w:r w:rsidRPr="00597D83">
              <w:rPr>
                <w:rFonts w:asciiTheme="minorHAnsi" w:hAnsiTheme="minorHAnsi" w:cstheme="minorHAnsi"/>
                <w:b/>
                <w:sz w:val="19"/>
                <w:szCs w:val="19"/>
              </w:rPr>
              <w:t>PRESTAZIONE</w:t>
            </w:r>
          </w:p>
        </w:tc>
        <w:tc>
          <w:tcPr>
            <w:tcW w:w="992" w:type="pct"/>
            <w:shd w:val="clear" w:color="auto" w:fill="auto"/>
            <w:vAlign w:val="center"/>
          </w:tcPr>
          <w:p w:rsidR="008931AE" w:rsidRPr="00965642" w:rsidRDefault="008931AE" w:rsidP="008931AE">
            <w:pPr>
              <w:jc w:val="center"/>
              <w:rPr>
                <w:rFonts w:asciiTheme="minorHAnsi" w:hAnsiTheme="minorHAnsi" w:cstheme="minorHAnsi"/>
                <w:b/>
                <w:sz w:val="19"/>
                <w:szCs w:val="19"/>
              </w:rPr>
            </w:pPr>
            <w:r w:rsidRPr="00965642">
              <w:rPr>
                <w:rFonts w:asciiTheme="minorHAnsi" w:hAnsiTheme="minorHAnsi" w:cstheme="minorHAnsi"/>
                <w:b/>
                <w:sz w:val="19"/>
                <w:szCs w:val="19"/>
              </w:rPr>
              <w:t>Denominazione sociale</w:t>
            </w:r>
            <w:r>
              <w:rPr>
                <w:rFonts w:asciiTheme="minorHAnsi" w:hAnsiTheme="minorHAnsi" w:cstheme="minorHAnsi"/>
                <w:b/>
                <w:sz w:val="19"/>
                <w:szCs w:val="19"/>
              </w:rPr>
              <w:t xml:space="preserve"> operatori</w:t>
            </w:r>
          </w:p>
        </w:tc>
        <w:tc>
          <w:tcPr>
            <w:tcW w:w="639" w:type="pct"/>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638" w:type="pct"/>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638" w:type="pct"/>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641" w:type="pct"/>
          </w:tcPr>
          <w:p w:rsidR="008931AE" w:rsidRPr="00597D83" w:rsidRDefault="008931AE" w:rsidP="008931AE">
            <w:pPr>
              <w:jc w:val="center"/>
              <w:rPr>
                <w:rFonts w:asciiTheme="minorHAnsi" w:hAnsiTheme="minorHAnsi" w:cstheme="minorHAnsi"/>
                <w:sz w:val="19"/>
                <w:szCs w:val="19"/>
              </w:rPr>
            </w:pPr>
          </w:p>
        </w:tc>
        <w:tc>
          <w:tcPr>
            <w:tcW w:w="547" w:type="pct"/>
            <w:shd w:val="clear" w:color="auto" w:fill="auto"/>
            <w:vAlign w:val="center"/>
          </w:tcPr>
          <w:p w:rsidR="008931AE" w:rsidRPr="00597D83" w:rsidRDefault="008931AE" w:rsidP="008931AE">
            <w:pPr>
              <w:jc w:val="center"/>
              <w:rPr>
                <w:rFonts w:asciiTheme="minorHAnsi" w:hAnsiTheme="minorHAnsi" w:cstheme="minorHAnsi"/>
                <w:sz w:val="19"/>
                <w:szCs w:val="19"/>
              </w:rPr>
            </w:pPr>
            <w:r>
              <w:rPr>
                <w:rFonts w:asciiTheme="minorHAnsi" w:hAnsiTheme="minorHAnsi" w:cstheme="minorHAnsi"/>
                <w:sz w:val="19"/>
                <w:szCs w:val="19"/>
              </w:rPr>
              <w:t>-----</w:t>
            </w:r>
          </w:p>
        </w:tc>
      </w:tr>
      <w:tr w:rsidR="008931AE" w:rsidRPr="00597D83" w:rsidTr="008931AE">
        <w:tc>
          <w:tcPr>
            <w:tcW w:w="904" w:type="pct"/>
            <w:vMerge w:val="restart"/>
            <w:shd w:val="clear" w:color="auto" w:fill="auto"/>
            <w:vAlign w:val="center"/>
          </w:tcPr>
          <w:p w:rsidR="008931AE" w:rsidRPr="00597D83" w:rsidRDefault="008931AE" w:rsidP="008931AE">
            <w:pPr>
              <w:pStyle w:val="Paragrafoelenco"/>
              <w:numPr>
                <w:ilvl w:val="0"/>
                <w:numId w:val="38"/>
              </w:numPr>
              <w:jc w:val="both"/>
              <w:rPr>
                <w:rFonts w:asciiTheme="minorHAnsi" w:hAnsiTheme="minorHAnsi" w:cstheme="minorHAnsi"/>
                <w:sz w:val="19"/>
                <w:szCs w:val="19"/>
              </w:rPr>
            </w:pPr>
            <w:r w:rsidRPr="00597D83">
              <w:rPr>
                <w:rFonts w:asciiTheme="minorHAnsi" w:hAnsiTheme="minorHAnsi" w:cstheme="minorHAnsi"/>
                <w:sz w:val="19"/>
                <w:szCs w:val="19"/>
              </w:rPr>
              <w:t>Principale</w:t>
            </w:r>
          </w:p>
        </w:tc>
        <w:tc>
          <w:tcPr>
            <w:tcW w:w="992" w:type="pct"/>
            <w:shd w:val="clear" w:color="auto" w:fill="auto"/>
            <w:vAlign w:val="center"/>
          </w:tcPr>
          <w:p w:rsidR="008931AE" w:rsidRPr="00597D83" w:rsidRDefault="008931AE" w:rsidP="008931AE">
            <w:pPr>
              <w:jc w:val="center"/>
              <w:rPr>
                <w:rFonts w:asciiTheme="minorHAnsi" w:hAnsiTheme="minorHAnsi" w:cstheme="minorHAnsi"/>
                <w:sz w:val="19"/>
                <w:szCs w:val="19"/>
              </w:rPr>
            </w:pPr>
            <w:r w:rsidRPr="00597D83">
              <w:rPr>
                <w:rFonts w:asciiTheme="minorHAnsi" w:hAnsiTheme="minorHAnsi" w:cstheme="minorHAnsi"/>
                <w:sz w:val="19"/>
                <w:szCs w:val="19"/>
              </w:rPr>
              <w:t>Servizio</w:t>
            </w:r>
            <w:r>
              <w:rPr>
                <w:rFonts w:asciiTheme="minorHAnsi" w:hAnsiTheme="minorHAnsi" w:cstheme="minorHAnsi"/>
                <w:sz w:val="19"/>
                <w:szCs w:val="19"/>
              </w:rPr>
              <w:t xml:space="preserve"> svolto</w:t>
            </w:r>
            <w:r w:rsidRPr="00597D83">
              <w:rPr>
                <w:rFonts w:asciiTheme="minorHAnsi" w:hAnsiTheme="minorHAnsi" w:cstheme="minorHAnsi"/>
                <w:sz w:val="19"/>
                <w:szCs w:val="19"/>
              </w:rPr>
              <w:t xml:space="preserve"> (*)</w:t>
            </w:r>
          </w:p>
        </w:tc>
        <w:tc>
          <w:tcPr>
            <w:tcW w:w="639" w:type="pct"/>
            <w:shd w:val="clear" w:color="auto" w:fill="auto"/>
            <w:vAlign w:val="center"/>
          </w:tcPr>
          <w:p w:rsidR="008931AE" w:rsidRDefault="008931AE" w:rsidP="008931AE">
            <w:pPr>
              <w:jc w:val="center"/>
              <w:rPr>
                <w:rFonts w:asciiTheme="minorHAnsi" w:hAnsiTheme="minorHAnsi" w:cstheme="minorHAnsi"/>
                <w:sz w:val="19"/>
                <w:szCs w:val="19"/>
              </w:rPr>
            </w:pPr>
          </w:p>
          <w:p w:rsidR="008931AE" w:rsidRPr="00597D83" w:rsidRDefault="008931AE" w:rsidP="008931AE">
            <w:pPr>
              <w:jc w:val="center"/>
              <w:rPr>
                <w:rFonts w:asciiTheme="minorHAnsi" w:hAnsiTheme="minorHAnsi" w:cstheme="minorHAnsi"/>
                <w:sz w:val="19"/>
                <w:szCs w:val="19"/>
              </w:rPr>
            </w:pPr>
          </w:p>
        </w:tc>
        <w:tc>
          <w:tcPr>
            <w:tcW w:w="638" w:type="pct"/>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638" w:type="pct"/>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641" w:type="pct"/>
          </w:tcPr>
          <w:p w:rsidR="008931AE" w:rsidRPr="00597D83" w:rsidRDefault="008931AE" w:rsidP="008931AE">
            <w:pPr>
              <w:jc w:val="center"/>
              <w:rPr>
                <w:rFonts w:asciiTheme="minorHAnsi" w:hAnsiTheme="minorHAnsi" w:cstheme="minorHAnsi"/>
                <w:sz w:val="19"/>
                <w:szCs w:val="19"/>
              </w:rPr>
            </w:pPr>
          </w:p>
        </w:tc>
        <w:tc>
          <w:tcPr>
            <w:tcW w:w="547" w:type="pct"/>
            <w:shd w:val="clear" w:color="auto" w:fill="auto"/>
            <w:vAlign w:val="center"/>
          </w:tcPr>
          <w:p w:rsidR="008931AE" w:rsidRPr="00597D83" w:rsidRDefault="008931AE" w:rsidP="008931AE">
            <w:pPr>
              <w:jc w:val="center"/>
              <w:rPr>
                <w:rFonts w:asciiTheme="minorHAnsi" w:hAnsiTheme="minorHAnsi" w:cstheme="minorHAnsi"/>
                <w:sz w:val="19"/>
                <w:szCs w:val="19"/>
              </w:rPr>
            </w:pPr>
            <w:r>
              <w:rPr>
                <w:rFonts w:asciiTheme="minorHAnsi" w:hAnsiTheme="minorHAnsi" w:cstheme="minorHAnsi"/>
                <w:sz w:val="19"/>
                <w:szCs w:val="19"/>
              </w:rPr>
              <w:t>-----</w:t>
            </w:r>
          </w:p>
        </w:tc>
      </w:tr>
      <w:tr w:rsidR="008931AE" w:rsidRPr="00597D83" w:rsidTr="008931AE">
        <w:tc>
          <w:tcPr>
            <w:tcW w:w="904" w:type="pct"/>
            <w:vMerge/>
            <w:shd w:val="clear" w:color="auto" w:fill="auto"/>
            <w:vAlign w:val="center"/>
          </w:tcPr>
          <w:p w:rsidR="008931AE" w:rsidRPr="00597D83" w:rsidRDefault="008931AE" w:rsidP="008931AE">
            <w:pPr>
              <w:jc w:val="both"/>
              <w:rPr>
                <w:rFonts w:asciiTheme="minorHAnsi" w:hAnsiTheme="minorHAnsi" w:cstheme="minorHAnsi"/>
                <w:sz w:val="19"/>
                <w:szCs w:val="19"/>
              </w:rPr>
            </w:pPr>
          </w:p>
        </w:tc>
        <w:tc>
          <w:tcPr>
            <w:tcW w:w="992" w:type="pct"/>
            <w:shd w:val="clear" w:color="auto" w:fill="auto"/>
            <w:vAlign w:val="center"/>
          </w:tcPr>
          <w:p w:rsidR="008931AE" w:rsidRPr="00597D83" w:rsidRDefault="008931AE" w:rsidP="008931AE">
            <w:pPr>
              <w:jc w:val="center"/>
              <w:rPr>
                <w:rFonts w:asciiTheme="minorHAnsi" w:hAnsiTheme="minorHAnsi" w:cstheme="minorHAnsi"/>
                <w:sz w:val="19"/>
                <w:szCs w:val="19"/>
              </w:rPr>
            </w:pPr>
            <w:r w:rsidRPr="00597D83">
              <w:rPr>
                <w:rFonts w:asciiTheme="minorHAnsi" w:hAnsiTheme="minorHAnsi" w:cstheme="minorHAnsi"/>
                <w:sz w:val="19"/>
                <w:szCs w:val="19"/>
              </w:rPr>
              <w:t>Quota % (**)</w:t>
            </w:r>
          </w:p>
        </w:tc>
        <w:tc>
          <w:tcPr>
            <w:tcW w:w="639" w:type="pct"/>
            <w:shd w:val="clear" w:color="auto" w:fill="auto"/>
            <w:vAlign w:val="center"/>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1338122484"/>
                <w:placeholder>
                  <w:docPart w:val="D9217FB5C8124CF68414F70D4BF3D15A"/>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638" w:type="pct"/>
            <w:shd w:val="clear" w:color="auto" w:fill="auto"/>
            <w:vAlign w:val="center"/>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452758486"/>
                <w:placeholder>
                  <w:docPart w:val="F1E3C0CFD93447CCAD51EE4C10BB336A"/>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638" w:type="pct"/>
            <w:shd w:val="clear" w:color="auto" w:fill="auto"/>
            <w:vAlign w:val="center"/>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399062339"/>
                <w:placeholder>
                  <w:docPart w:val="1F8F54648ED14097AE9A7CE5495A09E4"/>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641" w:type="pct"/>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2042240335"/>
                <w:placeholder>
                  <w:docPart w:val="8308E019A314435FB53E867E71569D35"/>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547" w:type="pct"/>
            <w:shd w:val="clear" w:color="auto" w:fill="auto"/>
            <w:vAlign w:val="center"/>
          </w:tcPr>
          <w:p w:rsidR="008931AE" w:rsidRPr="00597D83" w:rsidRDefault="008931AE" w:rsidP="008931AE">
            <w:pPr>
              <w:jc w:val="center"/>
              <w:rPr>
                <w:rFonts w:asciiTheme="minorHAnsi" w:hAnsiTheme="minorHAnsi" w:cstheme="minorHAnsi"/>
                <w:sz w:val="19"/>
                <w:szCs w:val="19"/>
              </w:rPr>
            </w:pPr>
            <w:r w:rsidRPr="00597D83">
              <w:rPr>
                <w:rFonts w:asciiTheme="minorHAnsi" w:hAnsiTheme="minorHAnsi" w:cstheme="minorHAnsi"/>
                <w:sz w:val="19"/>
                <w:szCs w:val="19"/>
              </w:rPr>
              <w:t>100%</w:t>
            </w:r>
          </w:p>
        </w:tc>
      </w:tr>
      <w:tr w:rsidR="008931AE" w:rsidRPr="00597D83" w:rsidTr="008931AE">
        <w:tc>
          <w:tcPr>
            <w:tcW w:w="904" w:type="pct"/>
            <w:vMerge w:val="restart"/>
            <w:shd w:val="clear" w:color="auto" w:fill="auto"/>
            <w:vAlign w:val="center"/>
          </w:tcPr>
          <w:p w:rsidR="008931AE" w:rsidRPr="00597D83" w:rsidRDefault="008931AE" w:rsidP="008931AE">
            <w:pPr>
              <w:pStyle w:val="Paragrafoelenco"/>
              <w:numPr>
                <w:ilvl w:val="0"/>
                <w:numId w:val="38"/>
              </w:numPr>
              <w:jc w:val="both"/>
              <w:rPr>
                <w:rFonts w:asciiTheme="minorHAnsi" w:hAnsiTheme="minorHAnsi" w:cstheme="minorHAnsi"/>
                <w:sz w:val="19"/>
                <w:szCs w:val="19"/>
              </w:rPr>
            </w:pPr>
            <w:r w:rsidRPr="00597D83">
              <w:rPr>
                <w:rFonts w:asciiTheme="minorHAnsi" w:hAnsiTheme="minorHAnsi" w:cstheme="minorHAnsi"/>
                <w:sz w:val="19"/>
                <w:szCs w:val="19"/>
              </w:rPr>
              <w:t>Secondaria</w:t>
            </w:r>
          </w:p>
        </w:tc>
        <w:tc>
          <w:tcPr>
            <w:tcW w:w="992" w:type="pct"/>
            <w:shd w:val="clear" w:color="auto" w:fill="auto"/>
            <w:vAlign w:val="center"/>
          </w:tcPr>
          <w:p w:rsidR="008931AE" w:rsidRPr="00597D83" w:rsidRDefault="008931AE" w:rsidP="008931AE">
            <w:pPr>
              <w:jc w:val="center"/>
              <w:rPr>
                <w:rFonts w:asciiTheme="minorHAnsi" w:hAnsiTheme="minorHAnsi" w:cstheme="minorHAnsi"/>
                <w:sz w:val="19"/>
                <w:szCs w:val="19"/>
              </w:rPr>
            </w:pPr>
            <w:r w:rsidRPr="00597D83">
              <w:rPr>
                <w:rFonts w:asciiTheme="minorHAnsi" w:hAnsiTheme="minorHAnsi" w:cstheme="minorHAnsi"/>
                <w:sz w:val="19"/>
                <w:szCs w:val="19"/>
              </w:rPr>
              <w:t>Servizio</w:t>
            </w:r>
            <w:r>
              <w:rPr>
                <w:rFonts w:asciiTheme="minorHAnsi" w:hAnsiTheme="minorHAnsi" w:cstheme="minorHAnsi"/>
                <w:sz w:val="19"/>
                <w:szCs w:val="19"/>
              </w:rPr>
              <w:t xml:space="preserve"> svolto</w:t>
            </w:r>
            <w:r w:rsidRPr="00597D83">
              <w:rPr>
                <w:rFonts w:asciiTheme="minorHAnsi" w:hAnsiTheme="minorHAnsi" w:cstheme="minorHAnsi"/>
                <w:sz w:val="19"/>
                <w:szCs w:val="19"/>
              </w:rPr>
              <w:t xml:space="preserve"> (*)</w:t>
            </w:r>
          </w:p>
        </w:tc>
        <w:tc>
          <w:tcPr>
            <w:tcW w:w="639" w:type="pct"/>
            <w:shd w:val="clear" w:color="auto" w:fill="auto"/>
            <w:vAlign w:val="center"/>
          </w:tcPr>
          <w:p w:rsidR="008931AE" w:rsidRDefault="008931AE" w:rsidP="008931AE">
            <w:pPr>
              <w:jc w:val="center"/>
              <w:rPr>
                <w:rFonts w:asciiTheme="minorHAnsi" w:hAnsiTheme="minorHAnsi" w:cstheme="minorHAnsi"/>
                <w:sz w:val="19"/>
                <w:szCs w:val="19"/>
              </w:rPr>
            </w:pPr>
          </w:p>
          <w:p w:rsidR="008931AE" w:rsidRPr="00597D83" w:rsidRDefault="008931AE" w:rsidP="008931AE">
            <w:pPr>
              <w:jc w:val="center"/>
              <w:rPr>
                <w:rFonts w:asciiTheme="minorHAnsi" w:hAnsiTheme="minorHAnsi" w:cstheme="minorHAnsi"/>
                <w:sz w:val="19"/>
                <w:szCs w:val="19"/>
              </w:rPr>
            </w:pPr>
          </w:p>
        </w:tc>
        <w:tc>
          <w:tcPr>
            <w:tcW w:w="638" w:type="pct"/>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638" w:type="pct"/>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641" w:type="pct"/>
          </w:tcPr>
          <w:p w:rsidR="008931AE" w:rsidRPr="00597D83" w:rsidRDefault="008931AE" w:rsidP="008931AE">
            <w:pPr>
              <w:jc w:val="center"/>
              <w:rPr>
                <w:rFonts w:asciiTheme="minorHAnsi" w:hAnsiTheme="minorHAnsi" w:cstheme="minorHAnsi"/>
                <w:sz w:val="19"/>
                <w:szCs w:val="19"/>
              </w:rPr>
            </w:pPr>
          </w:p>
        </w:tc>
        <w:tc>
          <w:tcPr>
            <w:tcW w:w="547" w:type="pct"/>
            <w:shd w:val="clear" w:color="auto" w:fill="auto"/>
            <w:vAlign w:val="center"/>
          </w:tcPr>
          <w:p w:rsidR="008931AE" w:rsidRPr="00597D83" w:rsidRDefault="008931AE" w:rsidP="008931AE">
            <w:pPr>
              <w:jc w:val="center"/>
              <w:rPr>
                <w:rFonts w:asciiTheme="minorHAnsi" w:hAnsiTheme="minorHAnsi" w:cstheme="minorHAnsi"/>
                <w:sz w:val="19"/>
                <w:szCs w:val="19"/>
              </w:rPr>
            </w:pPr>
            <w:r>
              <w:rPr>
                <w:rFonts w:asciiTheme="minorHAnsi" w:hAnsiTheme="minorHAnsi" w:cstheme="minorHAnsi"/>
                <w:sz w:val="19"/>
                <w:szCs w:val="19"/>
              </w:rPr>
              <w:t>-----</w:t>
            </w:r>
          </w:p>
        </w:tc>
      </w:tr>
      <w:tr w:rsidR="008931AE" w:rsidRPr="00597D83" w:rsidTr="008931AE">
        <w:tc>
          <w:tcPr>
            <w:tcW w:w="904" w:type="pct"/>
            <w:vMerge/>
            <w:shd w:val="clear" w:color="auto" w:fill="auto"/>
            <w:vAlign w:val="center"/>
          </w:tcPr>
          <w:p w:rsidR="008931AE" w:rsidRPr="00597D83" w:rsidRDefault="008931AE" w:rsidP="008931AE">
            <w:pPr>
              <w:jc w:val="center"/>
              <w:rPr>
                <w:rFonts w:asciiTheme="minorHAnsi" w:hAnsiTheme="minorHAnsi" w:cstheme="minorHAnsi"/>
                <w:sz w:val="19"/>
                <w:szCs w:val="19"/>
              </w:rPr>
            </w:pPr>
          </w:p>
        </w:tc>
        <w:tc>
          <w:tcPr>
            <w:tcW w:w="992" w:type="pct"/>
            <w:shd w:val="clear" w:color="auto" w:fill="auto"/>
            <w:vAlign w:val="center"/>
          </w:tcPr>
          <w:p w:rsidR="008931AE" w:rsidRPr="00597D83" w:rsidRDefault="008931AE" w:rsidP="008931AE">
            <w:pPr>
              <w:jc w:val="center"/>
              <w:rPr>
                <w:rFonts w:asciiTheme="minorHAnsi" w:hAnsiTheme="minorHAnsi" w:cstheme="minorHAnsi"/>
                <w:sz w:val="19"/>
                <w:szCs w:val="19"/>
              </w:rPr>
            </w:pPr>
            <w:r w:rsidRPr="00597D83">
              <w:rPr>
                <w:rFonts w:asciiTheme="minorHAnsi" w:hAnsiTheme="minorHAnsi" w:cstheme="minorHAnsi"/>
                <w:sz w:val="19"/>
                <w:szCs w:val="19"/>
              </w:rPr>
              <w:t>Quota % (**)</w:t>
            </w:r>
          </w:p>
        </w:tc>
        <w:tc>
          <w:tcPr>
            <w:tcW w:w="639" w:type="pct"/>
            <w:shd w:val="clear" w:color="auto" w:fill="auto"/>
            <w:vAlign w:val="center"/>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1139230360"/>
                <w:placeholder>
                  <w:docPart w:val="E1F9D279B2464B348CE7B8C6CD927753"/>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638" w:type="pct"/>
            <w:shd w:val="clear" w:color="auto" w:fill="auto"/>
            <w:vAlign w:val="center"/>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1238392644"/>
                <w:placeholder>
                  <w:docPart w:val="AD6D4643F81D44C1BF03ED3B55FDC55D"/>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638" w:type="pct"/>
            <w:shd w:val="clear" w:color="auto" w:fill="auto"/>
            <w:vAlign w:val="center"/>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791128908"/>
                <w:placeholder>
                  <w:docPart w:val="F01C069871564A66B0E30444AB17C4CE"/>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641" w:type="pct"/>
          </w:tcPr>
          <w:p w:rsidR="008931AE" w:rsidRPr="00597D83" w:rsidRDefault="00BF6486" w:rsidP="008931AE">
            <w:pPr>
              <w:jc w:val="center"/>
              <w:rPr>
                <w:rFonts w:asciiTheme="minorHAnsi" w:hAnsiTheme="minorHAnsi" w:cstheme="minorHAnsi"/>
                <w:sz w:val="19"/>
                <w:szCs w:val="19"/>
              </w:rPr>
            </w:pPr>
            <w:sdt>
              <w:sdtPr>
                <w:rPr>
                  <w:rFonts w:asciiTheme="minorHAnsi" w:hAnsiTheme="minorHAnsi" w:cstheme="minorHAnsi"/>
                  <w:sz w:val="20"/>
                </w:rPr>
                <w:id w:val="-636797776"/>
                <w:placeholder>
                  <w:docPart w:val="52A8387E3C43435B8C61A559C5266383"/>
                </w:placeholder>
                <w:text/>
              </w:sdtPr>
              <w:sdtContent>
                <w:r w:rsidR="008931AE" w:rsidRPr="00597D83">
                  <w:rPr>
                    <w:rFonts w:asciiTheme="minorHAnsi" w:hAnsiTheme="minorHAnsi" w:cstheme="minorHAnsi"/>
                    <w:sz w:val="20"/>
                  </w:rPr>
                  <w:t>...</w:t>
                </w:r>
              </w:sdtContent>
            </w:sdt>
            <w:r w:rsidR="008931AE" w:rsidRPr="00597D83">
              <w:rPr>
                <w:rFonts w:asciiTheme="minorHAnsi" w:hAnsiTheme="minorHAnsi" w:cstheme="minorHAnsi"/>
                <w:b/>
                <w:sz w:val="20"/>
              </w:rPr>
              <w:t xml:space="preserve"> %</w:t>
            </w:r>
          </w:p>
        </w:tc>
        <w:tc>
          <w:tcPr>
            <w:tcW w:w="547" w:type="pct"/>
            <w:shd w:val="clear" w:color="auto" w:fill="auto"/>
            <w:vAlign w:val="center"/>
          </w:tcPr>
          <w:p w:rsidR="008931AE" w:rsidRPr="00597D83" w:rsidRDefault="008931AE" w:rsidP="008931AE">
            <w:pPr>
              <w:jc w:val="center"/>
              <w:rPr>
                <w:rFonts w:asciiTheme="minorHAnsi" w:hAnsiTheme="minorHAnsi" w:cstheme="minorHAnsi"/>
                <w:sz w:val="19"/>
                <w:szCs w:val="19"/>
              </w:rPr>
            </w:pPr>
            <w:r w:rsidRPr="00597D83">
              <w:rPr>
                <w:rFonts w:asciiTheme="minorHAnsi" w:hAnsiTheme="minorHAnsi" w:cstheme="minorHAnsi"/>
                <w:sz w:val="19"/>
                <w:szCs w:val="19"/>
              </w:rPr>
              <w:t>100%</w:t>
            </w:r>
          </w:p>
        </w:tc>
      </w:tr>
    </w:tbl>
    <w:p w:rsidR="00F7642D" w:rsidRPr="003E369C" w:rsidRDefault="00F7642D" w:rsidP="00F7642D">
      <w:pPr>
        <w:jc w:val="center"/>
        <w:rPr>
          <w:rFonts w:ascii="Garamond" w:hAnsi="Garamond" w:cs="Arial"/>
          <w:b/>
          <w:sz w:val="20"/>
        </w:rPr>
      </w:pPr>
    </w:p>
    <w:p w:rsidR="00F7642D" w:rsidRPr="00597D83" w:rsidRDefault="00F7642D" w:rsidP="00F7642D">
      <w:pPr>
        <w:jc w:val="both"/>
        <w:rPr>
          <w:rFonts w:asciiTheme="minorHAnsi" w:hAnsiTheme="minorHAnsi" w:cstheme="minorHAnsi"/>
          <w:sz w:val="14"/>
          <w:szCs w:val="14"/>
        </w:rPr>
      </w:pPr>
      <w:r w:rsidRPr="00597D83">
        <w:rPr>
          <w:rFonts w:asciiTheme="minorHAnsi" w:hAnsiTheme="minorHAnsi" w:cstheme="minorHAnsi"/>
          <w:sz w:val="14"/>
          <w:szCs w:val="14"/>
        </w:rPr>
        <w:t>Nelle colonne in corrispondenza dei singoli operatori economici indicare:</w:t>
      </w:r>
    </w:p>
    <w:p w:rsidR="00F7642D" w:rsidRPr="00597D83" w:rsidRDefault="00F7642D" w:rsidP="00F7642D">
      <w:pPr>
        <w:jc w:val="both"/>
        <w:rPr>
          <w:rFonts w:asciiTheme="minorHAnsi" w:hAnsiTheme="minorHAnsi" w:cstheme="minorHAnsi"/>
          <w:sz w:val="14"/>
          <w:szCs w:val="14"/>
        </w:rPr>
      </w:pPr>
      <w:r w:rsidRPr="00597D83">
        <w:rPr>
          <w:rFonts w:asciiTheme="minorHAnsi" w:hAnsiTheme="minorHAnsi" w:cstheme="minorHAnsi"/>
          <w:sz w:val="14"/>
          <w:szCs w:val="14"/>
        </w:rPr>
        <w:t xml:space="preserve">(*) alla riga “Servizio” la prestazione pertinente, in modo sintetico (ad esempio: </w:t>
      </w:r>
      <w:r w:rsidR="00965642">
        <w:rPr>
          <w:rFonts w:asciiTheme="minorHAnsi" w:hAnsiTheme="minorHAnsi" w:cstheme="minorHAnsi"/>
          <w:sz w:val="14"/>
          <w:szCs w:val="14"/>
        </w:rPr>
        <w:t>v</w:t>
      </w:r>
      <w:r w:rsidRPr="00597D83">
        <w:rPr>
          <w:rFonts w:asciiTheme="minorHAnsi" w:hAnsiTheme="minorHAnsi" w:cstheme="minorHAnsi"/>
          <w:sz w:val="14"/>
          <w:szCs w:val="14"/>
        </w:rPr>
        <w:t xml:space="preserve">erifica sismica; </w:t>
      </w:r>
      <w:r w:rsidR="00965642">
        <w:rPr>
          <w:rFonts w:asciiTheme="minorHAnsi" w:hAnsiTheme="minorHAnsi" w:cstheme="minorHAnsi"/>
          <w:sz w:val="14"/>
          <w:szCs w:val="14"/>
        </w:rPr>
        <w:t>indagini,</w:t>
      </w:r>
      <w:r w:rsidRPr="00597D83">
        <w:rPr>
          <w:rFonts w:asciiTheme="minorHAnsi" w:hAnsiTheme="minorHAnsi" w:cstheme="minorHAnsi"/>
          <w:sz w:val="14"/>
          <w:szCs w:val="14"/>
        </w:rPr>
        <w:t xml:space="preserve"> etc</w:t>
      </w:r>
      <w:r w:rsidR="00965642">
        <w:rPr>
          <w:rFonts w:asciiTheme="minorHAnsi" w:hAnsiTheme="minorHAnsi" w:cstheme="minorHAnsi"/>
          <w:sz w:val="14"/>
          <w:szCs w:val="14"/>
        </w:rPr>
        <w:t>)</w:t>
      </w:r>
      <w:r w:rsidR="00374CDF">
        <w:rPr>
          <w:rFonts w:asciiTheme="minorHAnsi" w:hAnsiTheme="minorHAnsi" w:cstheme="minorHAnsi"/>
          <w:sz w:val="14"/>
          <w:szCs w:val="14"/>
        </w:rPr>
        <w:t>;</w:t>
      </w:r>
    </w:p>
    <w:p w:rsidR="00F7642D" w:rsidRDefault="00F7642D" w:rsidP="00F7642D">
      <w:pPr>
        <w:jc w:val="both"/>
        <w:rPr>
          <w:rFonts w:asciiTheme="minorHAnsi" w:hAnsiTheme="minorHAnsi" w:cstheme="minorHAnsi"/>
          <w:sz w:val="14"/>
          <w:szCs w:val="14"/>
        </w:rPr>
      </w:pPr>
      <w:r w:rsidRPr="00597D83">
        <w:rPr>
          <w:rFonts w:asciiTheme="minorHAnsi" w:hAnsiTheme="minorHAnsi" w:cstheme="minorHAnsi"/>
          <w:sz w:val="14"/>
          <w:szCs w:val="14"/>
        </w:rPr>
        <w:t>(**) alla riga “Quota” la percentuale della prestazione svolta (come individuata alla riga precedente)</w:t>
      </w:r>
      <w:r w:rsidR="00046CE0">
        <w:rPr>
          <w:rFonts w:asciiTheme="minorHAnsi" w:hAnsiTheme="minorHAnsi" w:cstheme="minorHAnsi"/>
          <w:sz w:val="14"/>
          <w:szCs w:val="14"/>
        </w:rPr>
        <w:t>.</w:t>
      </w:r>
    </w:p>
    <w:p w:rsidR="00046CE0" w:rsidRDefault="00046CE0" w:rsidP="00F7642D">
      <w:pPr>
        <w:jc w:val="both"/>
        <w:rPr>
          <w:rFonts w:ascii="Garamond" w:hAnsi="Garamond" w:cs="Arial"/>
          <w:sz w:val="19"/>
          <w:szCs w:val="19"/>
        </w:rPr>
      </w:pPr>
    </w:p>
    <w:p w:rsidR="00046CE0" w:rsidRDefault="00046CE0" w:rsidP="00F7642D">
      <w:pPr>
        <w:jc w:val="both"/>
        <w:rPr>
          <w:rFonts w:ascii="Garamond" w:hAnsi="Garamond" w:cs="Arial"/>
          <w:sz w:val="19"/>
          <w:szCs w:val="19"/>
        </w:rPr>
      </w:pPr>
    </w:p>
    <w:p w:rsidR="00C173A0" w:rsidRPr="00553A09" w:rsidRDefault="00C173A0" w:rsidP="00C173A0">
      <w:pPr>
        <w:pStyle w:val="Corpodeltesto"/>
        <w:widowControl w:val="0"/>
        <w:numPr>
          <w:ilvl w:val="0"/>
          <w:numId w:val="3"/>
        </w:numPr>
        <w:spacing w:after="0"/>
        <w:ind w:hanging="357"/>
        <w:jc w:val="both"/>
        <w:rPr>
          <w:rFonts w:asciiTheme="minorHAnsi" w:hAnsiTheme="minorHAnsi"/>
          <w:b/>
          <w:i/>
          <w:color w:val="auto"/>
          <w:sz w:val="22"/>
          <w:szCs w:val="22"/>
        </w:rPr>
      </w:pPr>
      <w:r w:rsidRPr="0046117B">
        <w:rPr>
          <w:rFonts w:asciiTheme="minorHAnsi" w:hAnsiTheme="minorHAnsi"/>
          <w:i/>
          <w:color w:val="auto"/>
          <w:sz w:val="22"/>
          <w:szCs w:val="22"/>
        </w:rPr>
        <w:t>(</w:t>
      </w:r>
      <w:r w:rsidRPr="00A83AFF">
        <w:rPr>
          <w:rFonts w:asciiTheme="minorHAnsi" w:hAnsiTheme="minorHAnsi"/>
          <w:i/>
          <w:color w:val="auto"/>
          <w:sz w:val="22"/>
          <w:szCs w:val="22"/>
          <w:u w:val="single"/>
        </w:rPr>
        <w:t xml:space="preserve">dichiarazione in caso di RT o consorzio ordinario </w:t>
      </w:r>
      <w:r w:rsidRPr="00A83AFF">
        <w:rPr>
          <w:rFonts w:asciiTheme="minorHAnsi" w:hAnsiTheme="minorHAnsi"/>
          <w:b/>
          <w:i/>
          <w:color w:val="auto"/>
          <w:sz w:val="22"/>
          <w:szCs w:val="22"/>
          <w:u w:val="single"/>
        </w:rPr>
        <w:t>da costituirsi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054920">
        <w:rPr>
          <w:rFonts w:asciiTheme="minorHAnsi" w:hAnsiTheme="minorHAnsi"/>
          <w:color w:val="auto"/>
          <w:sz w:val="22"/>
          <w:szCs w:val="22"/>
        </w:rPr>
        <w:t>all’operatore economico</w:t>
      </w:r>
      <w:r w:rsidRPr="00A83AFF">
        <w:rPr>
          <w:rFonts w:asciiTheme="minorHAnsi" w:hAnsiTheme="minorHAnsi"/>
          <w:color w:val="auto"/>
          <w:sz w:val="22"/>
          <w:szCs w:val="22"/>
        </w:rPr>
        <w:t xml:space="preserve"> qualificat</w:t>
      </w:r>
      <w:r w:rsidR="00054920">
        <w:rPr>
          <w:rFonts w:asciiTheme="minorHAnsi" w:hAnsiTheme="minorHAnsi"/>
          <w:color w:val="auto"/>
          <w:sz w:val="22"/>
          <w:szCs w:val="22"/>
        </w:rPr>
        <w:t>o</w:t>
      </w:r>
      <w:r w:rsidRPr="00A83AFF">
        <w:rPr>
          <w:rFonts w:asciiTheme="minorHAnsi" w:hAnsiTheme="minorHAnsi"/>
          <w:color w:val="auto"/>
          <w:sz w:val="22"/>
          <w:szCs w:val="22"/>
        </w:rPr>
        <w:t xml:space="preserve"> mandatari</w:t>
      </w:r>
      <w:r w:rsidR="00054920">
        <w:rPr>
          <w:rFonts w:asciiTheme="minorHAnsi" w:hAnsiTheme="minorHAnsi"/>
          <w:color w:val="auto"/>
          <w:sz w:val="22"/>
          <w:szCs w:val="22"/>
        </w:rPr>
        <w:t>o</w:t>
      </w:r>
      <w:r w:rsidR="00553A09">
        <w:rPr>
          <w:rFonts w:asciiTheme="minorHAnsi" w:hAnsiTheme="minorHAnsi"/>
          <w:color w:val="auto"/>
          <w:sz w:val="22"/>
          <w:szCs w:val="22"/>
        </w:rPr>
        <w:t>/capogruppo</w:t>
      </w:r>
      <w:r w:rsidRPr="00A83AFF">
        <w:rPr>
          <w:rFonts w:asciiTheme="minorHAnsi" w:hAnsiTheme="minorHAnsi"/>
          <w:color w:val="auto"/>
          <w:sz w:val="22"/>
          <w:szCs w:val="22"/>
        </w:rPr>
        <w:t xml:space="preserve">, </w:t>
      </w:r>
      <w:r w:rsidR="00054920">
        <w:rPr>
          <w:rFonts w:asciiTheme="minorHAnsi" w:hAnsiTheme="minorHAnsi"/>
          <w:color w:val="auto"/>
          <w:sz w:val="22"/>
          <w:szCs w:val="22"/>
        </w:rPr>
        <w:t xml:space="preserve">il </w:t>
      </w:r>
      <w:r w:rsidRPr="00A83AFF">
        <w:rPr>
          <w:rFonts w:asciiTheme="minorHAnsi" w:hAnsiTheme="minorHAnsi"/>
          <w:color w:val="auto"/>
          <w:sz w:val="22"/>
          <w:szCs w:val="22"/>
        </w:rPr>
        <w:t>quale stipulerà il contratto in nome e per conto delle mandanti/consorziate.</w:t>
      </w:r>
    </w:p>
    <w:p w:rsidR="00553A09" w:rsidRDefault="00553A09" w:rsidP="00553A09">
      <w:pPr>
        <w:pStyle w:val="Corpodeltesto"/>
        <w:widowControl w:val="0"/>
        <w:spacing w:after="0"/>
        <w:ind w:left="3"/>
        <w:jc w:val="both"/>
        <w:rPr>
          <w:rFonts w:asciiTheme="minorHAnsi" w:hAnsiTheme="minorHAnsi"/>
          <w:color w:val="auto"/>
          <w:sz w:val="22"/>
          <w:szCs w:val="22"/>
        </w:rPr>
      </w:pPr>
    </w:p>
    <w:p w:rsidR="00332804" w:rsidRDefault="00332804" w:rsidP="00553A09">
      <w:pPr>
        <w:pStyle w:val="Corpodeltesto"/>
        <w:widowControl w:val="0"/>
        <w:spacing w:after="0"/>
        <w:ind w:left="3"/>
        <w:jc w:val="both"/>
        <w:rPr>
          <w:rFonts w:asciiTheme="minorHAnsi" w:hAnsiTheme="minorHAnsi"/>
          <w:color w:val="auto"/>
          <w:sz w:val="22"/>
          <w:szCs w:val="22"/>
        </w:rPr>
      </w:pPr>
    </w:p>
    <w:p w:rsidR="00C173A0" w:rsidRPr="00A83AFF" w:rsidRDefault="00C173A0" w:rsidP="00C173A0">
      <w:pPr>
        <w:pStyle w:val="Corpodeltesto"/>
        <w:widowControl w:val="0"/>
        <w:numPr>
          <w:ilvl w:val="0"/>
          <w:numId w:val="3"/>
        </w:numPr>
        <w:spacing w:after="0"/>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RT </w:t>
      </w:r>
      <w:r w:rsidRPr="00A83AFF">
        <w:rPr>
          <w:rFonts w:asciiTheme="minorHAnsi" w:hAnsiTheme="minorHAnsi"/>
          <w:b/>
          <w:i/>
          <w:color w:val="auto"/>
          <w:sz w:val="22"/>
          <w:szCs w:val="22"/>
          <w:u w:val="single"/>
        </w:rPr>
        <w:t>costituito</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 </w:t>
      </w:r>
    </w:p>
    <w:p w:rsidR="00C173A0" w:rsidRPr="00A83AFF" w:rsidRDefault="00C173A0" w:rsidP="00C173A0">
      <w:pPr>
        <w:pStyle w:val="Corpodeltesto"/>
        <w:widowControl w:val="0"/>
        <w:spacing w:after="0"/>
        <w:ind w:left="360" w:hanging="360"/>
        <w:jc w:val="both"/>
        <w:rPr>
          <w:rFonts w:asciiTheme="minorHAnsi" w:hAnsiTheme="minorHAnsi"/>
          <w:color w:val="auto"/>
          <w:sz w:val="22"/>
          <w:szCs w:val="22"/>
        </w:rPr>
      </w:pPr>
    </w:p>
    <w:p w:rsidR="00332804" w:rsidRPr="00A83AFF" w:rsidRDefault="00332804" w:rsidP="00C173A0">
      <w:pPr>
        <w:pStyle w:val="Corpodeltesto"/>
        <w:widowControl w:val="0"/>
        <w:spacing w:after="0"/>
        <w:ind w:left="360" w:hanging="360"/>
        <w:jc w:val="both"/>
        <w:rPr>
          <w:rFonts w:asciiTheme="minorHAnsi" w:hAnsiTheme="minorHAnsi"/>
          <w:color w:val="auto"/>
          <w:sz w:val="22"/>
          <w:szCs w:val="22"/>
        </w:rPr>
      </w:pPr>
    </w:p>
    <w:p w:rsidR="00EA1723" w:rsidRDefault="00C173A0" w:rsidP="006C08BF">
      <w:pPr>
        <w:pStyle w:val="Corpodeltesto"/>
        <w:widowControl w:val="0"/>
        <w:numPr>
          <w:ilvl w:val="0"/>
          <w:numId w:val="3"/>
        </w:numPr>
        <w:spacing w:after="0"/>
        <w:jc w:val="both"/>
        <w:rPr>
          <w:rFonts w:asciiTheme="minorHAnsi" w:hAnsiTheme="minorHAnsi"/>
          <w:color w:val="auto"/>
          <w:sz w:val="22"/>
          <w:szCs w:val="22"/>
        </w:rPr>
      </w:pPr>
      <w:r w:rsidRPr="00A83AFF">
        <w:rPr>
          <w:rFonts w:asciiTheme="minorHAnsi" w:hAnsiTheme="minorHAnsi"/>
          <w:i/>
          <w:color w:val="auto"/>
          <w:sz w:val="22"/>
          <w:szCs w:val="22"/>
          <w:u w:val="single"/>
        </w:rPr>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w:t>
      </w:r>
      <w:r w:rsidR="00046CE0">
        <w:rPr>
          <w:rFonts w:asciiTheme="minorHAnsi" w:hAnsiTheme="minorHAnsi"/>
          <w:color w:val="auto"/>
          <w:sz w:val="22"/>
          <w:szCs w:val="22"/>
        </w:rPr>
        <w:t>si allegano in copia autentica.</w:t>
      </w:r>
    </w:p>
    <w:p w:rsidR="00332804" w:rsidRDefault="00332804" w:rsidP="00046CE0">
      <w:pPr>
        <w:pStyle w:val="Corpodeltesto"/>
        <w:widowControl w:val="0"/>
        <w:spacing w:after="0"/>
        <w:jc w:val="both"/>
        <w:rPr>
          <w:rFonts w:asciiTheme="minorHAnsi" w:hAnsiTheme="minorHAnsi"/>
          <w:color w:val="auto"/>
          <w:sz w:val="22"/>
          <w:szCs w:val="22"/>
        </w:rPr>
      </w:pPr>
    </w:p>
    <w:p w:rsidR="00544B78" w:rsidRDefault="00544B78" w:rsidP="00046CE0">
      <w:pPr>
        <w:pStyle w:val="Corpodeltesto"/>
        <w:widowControl w:val="0"/>
        <w:spacing w:after="0"/>
        <w:jc w:val="both"/>
        <w:rPr>
          <w:rFonts w:asciiTheme="minorHAnsi" w:hAnsiTheme="minorHAnsi"/>
          <w:color w:val="auto"/>
          <w:sz w:val="22"/>
          <w:szCs w:val="22"/>
        </w:rPr>
      </w:pPr>
    </w:p>
    <w:p w:rsidR="00046CE0" w:rsidRPr="00E67678" w:rsidRDefault="00046CE0" w:rsidP="00046CE0">
      <w:pPr>
        <w:pStyle w:val="Corpodeltesto"/>
        <w:widowControl w:val="0"/>
        <w:spacing w:after="0"/>
        <w:jc w:val="both"/>
        <w:rPr>
          <w:rFonts w:asciiTheme="minorHAnsi" w:hAnsiTheme="minorHAnsi"/>
          <w:color w:val="auto"/>
          <w:sz w:val="22"/>
          <w:szCs w:val="22"/>
        </w:rPr>
      </w:pPr>
    </w:p>
    <w:p w:rsidR="00C173A0" w:rsidRPr="008931AE" w:rsidRDefault="00C173A0" w:rsidP="008B7B85">
      <w:pPr>
        <w:shd w:val="clear" w:color="auto" w:fill="DFDFDF"/>
        <w:ind w:firstLine="284"/>
        <w:jc w:val="both"/>
        <w:rPr>
          <w:rFonts w:asciiTheme="minorHAnsi" w:hAnsiTheme="minorHAnsi"/>
          <w:b/>
          <w:i/>
          <w:color w:val="auto"/>
          <w:sz w:val="20"/>
          <w:szCs w:val="22"/>
        </w:rPr>
      </w:pPr>
      <w:r w:rsidRPr="008931AE">
        <w:rPr>
          <w:rFonts w:asciiTheme="minorHAnsi" w:hAnsiTheme="minorHAnsi"/>
          <w:b/>
          <w:i/>
          <w:color w:val="auto"/>
          <w:sz w:val="20"/>
          <w:szCs w:val="22"/>
        </w:rPr>
        <w:t>(</w:t>
      </w:r>
      <w:r w:rsidR="008B7B85" w:rsidRPr="008931AE">
        <w:rPr>
          <w:rFonts w:asciiTheme="minorHAnsi" w:hAnsiTheme="minorHAnsi"/>
          <w:b/>
          <w:i/>
          <w:color w:val="auto"/>
          <w:sz w:val="20"/>
          <w:szCs w:val="22"/>
        </w:rPr>
        <w:t>In</w:t>
      </w:r>
      <w:r w:rsidRPr="008931AE">
        <w:rPr>
          <w:rFonts w:asciiTheme="minorHAnsi" w:hAnsiTheme="minorHAnsi"/>
          <w:b/>
          <w:i/>
          <w:color w:val="auto"/>
          <w:sz w:val="20"/>
          <w:szCs w:val="22"/>
        </w:rPr>
        <w:t xml:space="preserve"> caso di consorzi di cui </w:t>
      </w:r>
      <w:r w:rsidR="00FE7BCA" w:rsidRPr="008931AE">
        <w:rPr>
          <w:rFonts w:asciiTheme="minorHAnsi" w:hAnsiTheme="minorHAnsi"/>
          <w:b/>
          <w:i/>
          <w:color w:val="auto"/>
          <w:sz w:val="20"/>
          <w:szCs w:val="22"/>
        </w:rPr>
        <w:t xml:space="preserve">all’art. 46 comma 1 lettera f) ovvero di cui </w:t>
      </w:r>
      <w:r w:rsidRPr="008931AE">
        <w:rPr>
          <w:rFonts w:asciiTheme="minorHAnsi" w:hAnsiTheme="minorHAnsi"/>
          <w:b/>
          <w:i/>
          <w:color w:val="auto"/>
          <w:sz w:val="20"/>
          <w:szCs w:val="22"/>
        </w:rPr>
        <w:t>all'articolo 45, comma 2, lettere b) e c) del Codice</w:t>
      </w:r>
      <w:r w:rsidR="008B7B85" w:rsidRPr="008931AE">
        <w:rPr>
          <w:rFonts w:asciiTheme="minorHAnsi" w:hAnsiTheme="minorHAnsi"/>
          <w:b/>
          <w:i/>
          <w:color w:val="auto"/>
          <w:sz w:val="20"/>
          <w:szCs w:val="22"/>
        </w:rPr>
        <w:t xml:space="preserve"> (</w:t>
      </w:r>
      <w:r w:rsidR="00F30BBC" w:rsidRPr="008931AE">
        <w:rPr>
          <w:rFonts w:asciiTheme="minorHAnsi" w:hAnsiTheme="minorHAnsi"/>
          <w:b/>
          <w:i/>
          <w:caps/>
          <w:color w:val="auto"/>
          <w:sz w:val="20"/>
          <w:szCs w:val="22"/>
        </w:rPr>
        <w:t>**</w:t>
      </w:r>
      <w:r w:rsidR="008B7B85" w:rsidRPr="008931AE">
        <w:rPr>
          <w:rFonts w:asciiTheme="minorHAnsi" w:hAnsiTheme="minorHAnsi"/>
          <w:b/>
          <w:i/>
          <w:caps/>
          <w:color w:val="auto"/>
          <w:sz w:val="20"/>
          <w:szCs w:val="22"/>
        </w:rPr>
        <w:t>)</w:t>
      </w:r>
    </w:p>
    <w:p w:rsidR="00C173A0" w:rsidRPr="008931AE" w:rsidRDefault="00BA5783" w:rsidP="00BA5783">
      <w:pPr>
        <w:jc w:val="both"/>
        <w:rPr>
          <w:rFonts w:asciiTheme="minorHAnsi" w:hAnsiTheme="minorHAnsi"/>
          <w:b/>
          <w:color w:val="auto"/>
          <w:sz w:val="18"/>
          <w:szCs w:val="22"/>
        </w:rPr>
      </w:pPr>
      <w:r w:rsidRPr="008931AE">
        <w:rPr>
          <w:rFonts w:asciiTheme="minorHAnsi" w:hAnsiTheme="minorHAnsi"/>
          <w:b/>
          <w:caps/>
          <w:color w:val="auto"/>
          <w:sz w:val="18"/>
          <w:szCs w:val="22"/>
        </w:rPr>
        <w:t>(</w:t>
      </w:r>
      <w:r w:rsidR="00F30BBC" w:rsidRPr="008931AE">
        <w:rPr>
          <w:rFonts w:asciiTheme="minorHAnsi" w:hAnsiTheme="minorHAnsi"/>
          <w:b/>
          <w:caps/>
          <w:color w:val="auto"/>
          <w:sz w:val="18"/>
          <w:szCs w:val="22"/>
        </w:rPr>
        <w:t>**</w:t>
      </w:r>
      <w:r w:rsidRPr="008931AE">
        <w:rPr>
          <w:rFonts w:asciiTheme="minorHAnsi" w:hAnsiTheme="minorHAnsi"/>
          <w:b/>
          <w:caps/>
          <w:color w:val="auto"/>
          <w:sz w:val="18"/>
          <w:szCs w:val="22"/>
        </w:rPr>
        <w:t>)</w:t>
      </w:r>
      <w:r w:rsidRPr="008931AE">
        <w:rPr>
          <w:rFonts w:asciiTheme="minorHAnsi" w:hAnsiTheme="minorHAnsi"/>
          <w:sz w:val="18"/>
          <w:szCs w:val="22"/>
        </w:rPr>
        <w:t xml:space="preserve"> </w:t>
      </w:r>
      <w:r w:rsidRPr="008931AE">
        <w:rPr>
          <w:rFonts w:asciiTheme="minorHAnsi" w:hAnsiTheme="minorHAnsi"/>
          <w:b/>
          <w:color w:val="auto"/>
          <w:sz w:val="18"/>
          <w:szCs w:val="22"/>
        </w:rPr>
        <w:t>in caso di consorzi</w:t>
      </w:r>
      <w:r w:rsidR="00EA1723" w:rsidRPr="008931AE">
        <w:rPr>
          <w:rFonts w:asciiTheme="minorHAnsi" w:hAnsiTheme="minorHAnsi"/>
          <w:b/>
          <w:color w:val="auto"/>
          <w:sz w:val="18"/>
          <w:szCs w:val="22"/>
        </w:rPr>
        <w:t>o</w:t>
      </w:r>
      <w:r w:rsidRPr="008931AE">
        <w:rPr>
          <w:rFonts w:asciiTheme="minorHAnsi" w:hAnsiTheme="minorHAnsi"/>
          <w:b/>
          <w:color w:val="auto"/>
          <w:sz w:val="18"/>
          <w:szCs w:val="22"/>
        </w:rPr>
        <w:t xml:space="preserve"> </w:t>
      </w:r>
      <w:r w:rsidR="00FE18A4" w:rsidRPr="008931AE">
        <w:rPr>
          <w:rFonts w:asciiTheme="minorHAnsi" w:hAnsiTheme="minorHAnsi"/>
          <w:b/>
          <w:color w:val="auto"/>
          <w:sz w:val="18"/>
          <w:szCs w:val="22"/>
        </w:rPr>
        <w:t xml:space="preserve">di cui all’art. 46 comma 1 lettera f) e </w:t>
      </w:r>
      <w:r w:rsidRPr="008931AE">
        <w:rPr>
          <w:rFonts w:asciiTheme="minorHAnsi" w:hAnsiTheme="minorHAnsi"/>
          <w:b/>
          <w:color w:val="auto"/>
          <w:sz w:val="18"/>
          <w:szCs w:val="22"/>
        </w:rPr>
        <w:t xml:space="preserve">all’art. 45, co. 2, lett. b) e c) il consorzio medesimo e ognuna delle consorziate esecutrici dovrà compilare e firmare digitalmente il presente </w:t>
      </w:r>
      <w:r w:rsidR="00106303" w:rsidRPr="008931AE">
        <w:rPr>
          <w:rFonts w:asciiTheme="minorHAnsi" w:hAnsiTheme="minorHAnsi"/>
          <w:b/>
          <w:color w:val="auto"/>
          <w:sz w:val="18"/>
          <w:szCs w:val="22"/>
        </w:rPr>
        <w:t>A</w:t>
      </w:r>
      <w:r w:rsidRPr="008931AE">
        <w:rPr>
          <w:rFonts w:asciiTheme="minorHAnsi" w:hAnsiTheme="minorHAnsi"/>
          <w:b/>
          <w:color w:val="auto"/>
          <w:sz w:val="18"/>
          <w:szCs w:val="22"/>
        </w:rPr>
        <w:t>llegato 1.</w:t>
      </w:r>
    </w:p>
    <w:p w:rsidR="008B7B85" w:rsidRPr="00A83AFF" w:rsidRDefault="008B7B85" w:rsidP="00BA5783">
      <w:pPr>
        <w:jc w:val="both"/>
        <w:rPr>
          <w:rFonts w:asciiTheme="minorHAnsi" w:hAnsiTheme="minorHAnsi"/>
          <w:b/>
          <w:color w:val="auto"/>
          <w:sz w:val="22"/>
          <w:szCs w:val="22"/>
        </w:rPr>
      </w:pPr>
    </w:p>
    <w:p w:rsidR="00C173A0" w:rsidRPr="00A83AFF" w:rsidRDefault="00C173A0" w:rsidP="00C173A0">
      <w:pPr>
        <w:pStyle w:val="Corpodeltesto21"/>
        <w:spacing w:line="360"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 xml:space="preserve">di cui all'articolo </w:t>
      </w:r>
      <w:r w:rsidR="007D4B4D">
        <w:rPr>
          <w:rFonts w:asciiTheme="minorHAnsi" w:hAnsiTheme="minorHAnsi"/>
          <w:b/>
          <w:i/>
          <w:color w:val="auto"/>
          <w:sz w:val="22"/>
          <w:szCs w:val="22"/>
          <w:u w:val="single"/>
        </w:rPr>
        <w:t xml:space="preserve">46, comma 1 lettera f) o </w:t>
      </w:r>
      <w:r w:rsidR="008B7B85" w:rsidRPr="00A83AFF">
        <w:rPr>
          <w:rFonts w:asciiTheme="minorHAnsi" w:hAnsiTheme="minorHAnsi"/>
          <w:b/>
          <w:i/>
          <w:color w:val="auto"/>
          <w:sz w:val="22"/>
          <w:szCs w:val="22"/>
          <w:u w:val="single"/>
        </w:rPr>
        <w:t>45, comma 2, lettere b) e c)</w:t>
      </w:r>
    </w:p>
    <w:p w:rsidR="008B7B85" w:rsidRPr="00A83AFF" w:rsidRDefault="008B7B85" w:rsidP="008B7B85">
      <w:pPr>
        <w:pStyle w:val="Corpodeltesto21"/>
        <w:spacing w:line="360" w:lineRule="auto"/>
        <w:rPr>
          <w:rFonts w:asciiTheme="minorHAnsi" w:hAnsiTheme="minorHAnsi"/>
          <w:bCs/>
          <w:color w:val="auto"/>
          <w:sz w:val="22"/>
          <w:szCs w:val="22"/>
          <w:u w:val="single"/>
        </w:rPr>
      </w:pPr>
    </w:p>
    <w:p w:rsidR="00EA1723" w:rsidRDefault="00C173A0" w:rsidP="0046117B">
      <w:pPr>
        <w:widowControl w:val="0"/>
        <w:numPr>
          <w:ilvl w:val="0"/>
          <w:numId w:val="6"/>
        </w:numPr>
        <w:tabs>
          <w:tab w:val="left" w:pos="284"/>
        </w:tabs>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8931AE" w:rsidRPr="0046117B" w:rsidRDefault="008931AE" w:rsidP="008931AE">
      <w:pPr>
        <w:widowControl w:val="0"/>
        <w:tabs>
          <w:tab w:val="left" w:pos="284"/>
        </w:tabs>
        <w:jc w:val="both"/>
        <w:rPr>
          <w:rFonts w:asciiTheme="minorHAnsi" w:hAnsiTheme="minorHAnsi"/>
          <w:color w:val="auto"/>
          <w:sz w:val="22"/>
          <w:szCs w:val="22"/>
        </w:rPr>
      </w:pPr>
    </w:p>
    <w:tbl>
      <w:tblPr>
        <w:tblW w:w="9654" w:type="dxa"/>
        <w:tblInd w:w="220" w:type="dxa"/>
        <w:tblLayout w:type="fixed"/>
        <w:tblCellMar>
          <w:left w:w="93" w:type="dxa"/>
        </w:tblCellMar>
        <w:tblLook w:val="0000"/>
      </w:tblPr>
      <w:tblGrid>
        <w:gridCol w:w="4111"/>
        <w:gridCol w:w="3259"/>
        <w:gridCol w:w="2284"/>
      </w:tblGrid>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7D4B4D" w:rsidRDefault="007B4CF6" w:rsidP="007B4CF6">
            <w:pPr>
              <w:ind w:right="119"/>
              <w:jc w:val="both"/>
              <w:rPr>
                <w:rFonts w:asciiTheme="minorHAnsi" w:hAnsiTheme="minorHAnsi"/>
                <w:b/>
                <w:sz w:val="20"/>
                <w:szCs w:val="22"/>
              </w:rPr>
            </w:pPr>
            <w:r w:rsidRPr="007D4B4D">
              <w:rPr>
                <w:rFonts w:asciiTheme="minorHAnsi" w:hAnsiTheme="minorHAnsi"/>
                <w:b/>
                <w:color w:val="auto"/>
                <w:sz w:val="20"/>
                <w:szCs w:val="22"/>
              </w:rPr>
              <w:t>Società</w:t>
            </w:r>
            <w:r>
              <w:rPr>
                <w:rFonts w:asciiTheme="minorHAnsi" w:hAnsiTheme="minorHAnsi"/>
                <w:b/>
                <w:color w:val="auto"/>
                <w:sz w:val="20"/>
                <w:szCs w:val="22"/>
              </w:rPr>
              <w:t>,</w:t>
            </w:r>
            <w:r>
              <w:rPr>
                <w:rFonts w:asciiTheme="minorHAnsi" w:hAnsiTheme="minorHAnsi" w:cstheme="minorHAnsi"/>
                <w:b/>
                <w:sz w:val="20"/>
                <w:szCs w:val="24"/>
              </w:rPr>
              <w:t xml:space="preserve"> s</w:t>
            </w:r>
            <w:r w:rsidR="007D4B4D" w:rsidRPr="007B4CF6">
              <w:rPr>
                <w:rFonts w:asciiTheme="minorHAnsi" w:hAnsiTheme="minorHAnsi" w:cstheme="minorHAnsi"/>
                <w:b/>
                <w:sz w:val="20"/>
                <w:szCs w:val="24"/>
              </w:rPr>
              <w:t>ocietà di professionisti, società di ingegneria</w:t>
            </w:r>
            <w:r>
              <w:rPr>
                <w:rFonts w:asciiTheme="minorHAnsi" w:hAnsiTheme="minorHAnsi" w:cstheme="minorHAnsi"/>
                <w:b/>
                <w:sz w:val="20"/>
                <w:szCs w:val="24"/>
              </w:rPr>
              <w:t>,</w:t>
            </w:r>
            <w:r w:rsidR="007D4B4D" w:rsidRPr="007B4CF6">
              <w:rPr>
                <w:rFonts w:asciiTheme="minorHAnsi" w:hAnsiTheme="minorHAnsi" w:cstheme="minorHAnsi"/>
                <w:b/>
                <w:color w:val="auto"/>
                <w:sz w:val="16"/>
                <w:szCs w:val="22"/>
              </w:rPr>
              <w:t xml:space="preserve"> </w:t>
            </w:r>
            <w:r w:rsidRPr="007B4CF6">
              <w:rPr>
                <w:rFonts w:asciiTheme="minorHAnsi" w:hAnsiTheme="minorHAnsi" w:cstheme="minorHAnsi"/>
                <w:b/>
                <w:sz w:val="20"/>
              </w:rPr>
              <w:t>Prestatori di servizi di ingegneria e architettura</w:t>
            </w:r>
            <w:r>
              <w:rPr>
                <w:rFonts w:asciiTheme="minorHAnsi" w:hAnsiTheme="minorHAnsi" w:cstheme="minorHAnsi"/>
                <w:b/>
                <w:sz w:val="20"/>
              </w:rPr>
              <w:t>.</w:t>
            </w:r>
          </w:p>
        </w:tc>
        <w:tc>
          <w:tcPr>
            <w:tcW w:w="3259" w:type="dxa"/>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7D4B4D" w:rsidRDefault="00C173A0" w:rsidP="003337E4">
            <w:pPr>
              <w:spacing w:line="400" w:lineRule="atLeast"/>
              <w:ind w:right="119"/>
              <w:jc w:val="both"/>
              <w:rPr>
                <w:rFonts w:asciiTheme="minorHAnsi" w:hAnsiTheme="minorHAnsi"/>
                <w:b/>
                <w:sz w:val="20"/>
                <w:szCs w:val="22"/>
              </w:rPr>
            </w:pPr>
            <w:r w:rsidRPr="007D4B4D">
              <w:rPr>
                <w:rFonts w:asciiTheme="minorHAnsi" w:hAnsiTheme="minorHAnsi"/>
                <w:b/>
                <w:color w:val="auto"/>
                <w:sz w:val="20"/>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rsidR="00C173A0" w:rsidRPr="007D4B4D" w:rsidRDefault="00C173A0" w:rsidP="003337E4">
            <w:pPr>
              <w:ind w:right="119"/>
              <w:jc w:val="both"/>
              <w:rPr>
                <w:rFonts w:asciiTheme="minorHAnsi" w:hAnsiTheme="minorHAnsi"/>
                <w:b/>
                <w:sz w:val="20"/>
                <w:szCs w:val="22"/>
              </w:rPr>
            </w:pPr>
            <w:r w:rsidRPr="007D4B4D">
              <w:rPr>
                <w:rFonts w:asciiTheme="minorHAnsi" w:hAnsiTheme="minorHAnsi"/>
                <w:b/>
                <w:color w:val="auto"/>
                <w:sz w:val="20"/>
                <w:szCs w:val="22"/>
              </w:rPr>
              <w:t xml:space="preserve">Barrare per conto delle quali partecipa / esecutrici </w:t>
            </w: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r w:rsidR="00C173A0" w:rsidRPr="00A83AFF" w:rsidTr="007D4B4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00" w:lineRule="atLeast"/>
              <w:ind w:right="119"/>
              <w:jc w:val="both"/>
              <w:rPr>
                <w:rFonts w:asciiTheme="minorHAnsi" w:hAnsiTheme="minorHAnsi"/>
                <w:szCs w:val="22"/>
              </w:rPr>
            </w:pPr>
          </w:p>
        </w:tc>
      </w:tr>
    </w:tbl>
    <w:p w:rsidR="002D3E90" w:rsidRPr="00A83AFF" w:rsidRDefault="002D3E90" w:rsidP="00B233DE">
      <w:pPr>
        <w:tabs>
          <w:tab w:val="left" w:pos="993"/>
        </w:tabs>
        <w:ind w:right="51"/>
        <w:jc w:val="both"/>
        <w:rPr>
          <w:rFonts w:asciiTheme="minorHAnsi" w:hAnsiTheme="minorHAnsi"/>
          <w:color w:val="auto"/>
          <w:sz w:val="22"/>
          <w:szCs w:val="22"/>
        </w:rPr>
      </w:pPr>
      <w:bookmarkStart w:id="18" w:name="OLE_LINK5"/>
      <w:bookmarkStart w:id="19" w:name="OLE_LINK4"/>
      <w:bookmarkEnd w:id="18"/>
      <w:bookmarkEnd w:id="19"/>
    </w:p>
    <w:p w:rsidR="00C173A0" w:rsidRPr="008931AE" w:rsidRDefault="00902134" w:rsidP="008B7B85">
      <w:pPr>
        <w:shd w:val="clear" w:color="auto" w:fill="DFDFDF"/>
        <w:ind w:right="-1" w:firstLine="284"/>
        <w:jc w:val="both"/>
        <w:rPr>
          <w:rFonts w:asciiTheme="minorHAnsi" w:hAnsiTheme="minorHAnsi"/>
          <w:b/>
          <w:i/>
          <w:color w:val="auto"/>
          <w:sz w:val="22"/>
          <w:szCs w:val="22"/>
        </w:rPr>
      </w:pPr>
      <w:r w:rsidRPr="008931AE">
        <w:rPr>
          <w:rFonts w:asciiTheme="minorHAnsi" w:hAnsiTheme="minorHAnsi"/>
          <w:b/>
          <w:i/>
          <w:color w:val="auto"/>
          <w:sz w:val="22"/>
          <w:szCs w:val="22"/>
        </w:rPr>
        <w:t>I</w:t>
      </w:r>
      <w:r w:rsidR="008B7B85" w:rsidRPr="008931AE">
        <w:rPr>
          <w:rFonts w:asciiTheme="minorHAnsi" w:hAnsiTheme="minorHAnsi"/>
          <w:b/>
          <w:i/>
          <w:color w:val="auto"/>
          <w:sz w:val="22"/>
          <w:szCs w:val="22"/>
        </w:rPr>
        <w:t xml:space="preserve">n </w:t>
      </w:r>
      <w:r w:rsidR="00C173A0" w:rsidRPr="008931AE">
        <w:rPr>
          <w:rFonts w:asciiTheme="minorHAnsi" w:hAnsiTheme="minorHAnsi"/>
          <w:b/>
          <w:i/>
          <w:color w:val="auto"/>
          <w:sz w:val="22"/>
          <w:szCs w:val="22"/>
        </w:rPr>
        <w:t>caso di aggregazioni di imprese aderenti di cui all'articolo 45, co</w:t>
      </w:r>
      <w:r w:rsidR="00EA1723" w:rsidRPr="008931AE">
        <w:rPr>
          <w:rFonts w:asciiTheme="minorHAnsi" w:hAnsiTheme="minorHAnsi"/>
          <w:b/>
          <w:i/>
          <w:color w:val="auto"/>
          <w:sz w:val="22"/>
          <w:szCs w:val="22"/>
        </w:rPr>
        <w:t>.</w:t>
      </w:r>
      <w:r w:rsidR="00C173A0" w:rsidRPr="008931AE">
        <w:rPr>
          <w:rFonts w:asciiTheme="minorHAnsi" w:hAnsiTheme="minorHAnsi"/>
          <w:b/>
          <w:i/>
          <w:color w:val="auto"/>
          <w:sz w:val="22"/>
          <w:szCs w:val="22"/>
        </w:rPr>
        <w:t xml:space="preserve"> 2, lett</w:t>
      </w:r>
      <w:r w:rsidR="00EA1723" w:rsidRPr="008931AE">
        <w:rPr>
          <w:rFonts w:asciiTheme="minorHAnsi" w:hAnsiTheme="minorHAnsi"/>
          <w:b/>
          <w:i/>
          <w:color w:val="auto"/>
          <w:sz w:val="22"/>
          <w:szCs w:val="22"/>
        </w:rPr>
        <w:t>.</w:t>
      </w:r>
      <w:r w:rsidR="00C173A0" w:rsidRPr="008931AE">
        <w:rPr>
          <w:rFonts w:asciiTheme="minorHAnsi" w:hAnsiTheme="minorHAnsi"/>
          <w:b/>
          <w:i/>
          <w:color w:val="auto"/>
          <w:sz w:val="22"/>
          <w:szCs w:val="22"/>
        </w:rPr>
        <w:t xml:space="preserve"> f) del Codice</w:t>
      </w:r>
      <w:r w:rsidR="00C173A0" w:rsidRPr="008931AE">
        <w:rPr>
          <w:rFonts w:asciiTheme="minorHAnsi" w:hAnsiTheme="minorHAnsi"/>
          <w:i/>
          <w:color w:val="auto"/>
          <w:sz w:val="22"/>
          <w:szCs w:val="22"/>
        </w:rPr>
        <w:t xml:space="preserve"> </w:t>
      </w:r>
      <w:r w:rsidR="008B7B85" w:rsidRPr="008931AE">
        <w:rPr>
          <w:rFonts w:asciiTheme="minorHAnsi" w:hAnsiTheme="minorHAnsi"/>
          <w:b/>
          <w:i/>
          <w:color w:val="auto"/>
          <w:sz w:val="22"/>
          <w:szCs w:val="22"/>
        </w:rPr>
        <w:t>(***)</w:t>
      </w:r>
    </w:p>
    <w:p w:rsidR="00C173A0" w:rsidRPr="008931AE" w:rsidRDefault="008B7B85" w:rsidP="008B7B85">
      <w:pPr>
        <w:ind w:right="119"/>
        <w:jc w:val="both"/>
        <w:rPr>
          <w:rFonts w:asciiTheme="minorHAnsi" w:hAnsiTheme="minorHAnsi"/>
          <w:b/>
          <w:color w:val="auto"/>
          <w:sz w:val="18"/>
          <w:szCs w:val="22"/>
        </w:rPr>
      </w:pPr>
      <w:r w:rsidRPr="008931AE">
        <w:rPr>
          <w:rFonts w:asciiTheme="minorHAnsi" w:hAnsiTheme="minorHAnsi"/>
          <w:b/>
          <w:color w:val="auto"/>
          <w:sz w:val="18"/>
          <w:szCs w:val="22"/>
        </w:rPr>
        <w:t>(***) in caso di aggregazioni di rete l’organo comune, la mandataria e ognun</w:t>
      </w:r>
      <w:r w:rsidR="00054920" w:rsidRPr="008931AE">
        <w:rPr>
          <w:rFonts w:asciiTheme="minorHAnsi" w:hAnsiTheme="minorHAnsi"/>
          <w:b/>
          <w:color w:val="auto"/>
          <w:sz w:val="18"/>
          <w:szCs w:val="22"/>
        </w:rPr>
        <w:t>o</w:t>
      </w:r>
      <w:r w:rsidRPr="008931AE">
        <w:rPr>
          <w:rFonts w:asciiTheme="minorHAnsi" w:hAnsiTheme="minorHAnsi"/>
          <w:b/>
          <w:color w:val="auto"/>
          <w:sz w:val="18"/>
          <w:szCs w:val="22"/>
        </w:rPr>
        <w:t xml:space="preserve"> </w:t>
      </w:r>
      <w:r w:rsidR="00054920" w:rsidRPr="008931AE">
        <w:rPr>
          <w:rFonts w:asciiTheme="minorHAnsi" w:hAnsiTheme="minorHAnsi"/>
          <w:b/>
          <w:color w:val="auto"/>
          <w:sz w:val="18"/>
          <w:szCs w:val="22"/>
        </w:rPr>
        <w:t xml:space="preserve">degli operatori economici </w:t>
      </w:r>
      <w:r w:rsidRPr="008931AE">
        <w:rPr>
          <w:rFonts w:asciiTheme="minorHAnsi" w:hAnsiTheme="minorHAnsi"/>
          <w:b/>
          <w:color w:val="auto"/>
          <w:sz w:val="18"/>
          <w:szCs w:val="22"/>
        </w:rPr>
        <w:t xml:space="preserve">aderenti al contratto di rete che partecipano alla gara dovrà compilare e firmare digitalmente il presente </w:t>
      </w:r>
      <w:r w:rsidR="00B233DE" w:rsidRPr="008931AE">
        <w:rPr>
          <w:rFonts w:asciiTheme="minorHAnsi" w:hAnsiTheme="minorHAnsi"/>
          <w:b/>
          <w:color w:val="auto"/>
          <w:sz w:val="18"/>
          <w:szCs w:val="22"/>
        </w:rPr>
        <w:t>A</w:t>
      </w:r>
      <w:r w:rsidRPr="008931AE">
        <w:rPr>
          <w:rFonts w:asciiTheme="minorHAnsi" w:hAnsiTheme="minorHAnsi"/>
          <w:b/>
          <w:color w:val="auto"/>
          <w:sz w:val="18"/>
          <w:szCs w:val="22"/>
        </w:rPr>
        <w:t>llegato 1.</w:t>
      </w:r>
    </w:p>
    <w:p w:rsidR="00EA1723" w:rsidRDefault="00EA1723" w:rsidP="0046117B">
      <w:pPr>
        <w:widowControl w:val="0"/>
        <w:jc w:val="both"/>
        <w:rPr>
          <w:rFonts w:asciiTheme="minorHAnsi" w:hAnsiTheme="minorHAnsi"/>
          <w:color w:val="auto"/>
          <w:sz w:val="22"/>
          <w:szCs w:val="22"/>
        </w:rPr>
      </w:pPr>
    </w:p>
    <w:p w:rsidR="00332804" w:rsidRPr="0046117B" w:rsidRDefault="00332804" w:rsidP="0046117B">
      <w:pPr>
        <w:widowControl w:val="0"/>
        <w:jc w:val="both"/>
        <w:rPr>
          <w:rFonts w:asciiTheme="minorHAnsi" w:hAnsiTheme="minorHAnsi"/>
          <w:color w:val="auto"/>
          <w:sz w:val="22"/>
          <w:szCs w:val="22"/>
        </w:rPr>
      </w:pPr>
    </w:p>
    <w:p w:rsidR="00783782" w:rsidRPr="0046117B" w:rsidRDefault="00783782" w:rsidP="0046117B">
      <w:pPr>
        <w:widowControl w:val="0"/>
        <w:jc w:val="both"/>
        <w:rPr>
          <w:rFonts w:asciiTheme="minorHAnsi" w:hAnsiTheme="minorHAnsi"/>
          <w:color w:val="auto"/>
          <w:sz w:val="22"/>
          <w:szCs w:val="22"/>
        </w:rPr>
      </w:pPr>
    </w:p>
    <w:p w:rsidR="00C173A0" w:rsidRPr="00A83AFF" w:rsidRDefault="00C173A0" w:rsidP="00C173A0">
      <w:pPr>
        <w:widowControl w:val="0"/>
        <w:numPr>
          <w:ilvl w:val="0"/>
          <w:numId w:val="6"/>
        </w:numPr>
        <w:ind w:left="426" w:hanging="426"/>
        <w:jc w:val="both"/>
        <w:rPr>
          <w:rFonts w:asciiTheme="minorHAnsi" w:hAnsiTheme="minorHAnsi"/>
          <w:b/>
          <w:color w:val="auto"/>
          <w:sz w:val="22"/>
          <w:szCs w:val="22"/>
        </w:rPr>
      </w:pPr>
      <w:r w:rsidRPr="00A83AFF">
        <w:rPr>
          <w:rFonts w:asciiTheme="minorHAnsi" w:hAnsiTheme="minorHAnsi"/>
          <w:b/>
          <w:color w:val="auto"/>
          <w:sz w:val="22"/>
          <w:szCs w:val="22"/>
        </w:rPr>
        <w:t xml:space="preserve">Per le aggregazioni di </w:t>
      </w:r>
      <w:r w:rsidR="00054920">
        <w:rPr>
          <w:rFonts w:asciiTheme="minorHAnsi" w:hAnsiTheme="minorHAnsi"/>
          <w:b/>
          <w:color w:val="auto"/>
          <w:sz w:val="22"/>
          <w:szCs w:val="22"/>
        </w:rPr>
        <w:t xml:space="preserve">operatori economici </w:t>
      </w:r>
      <w:r w:rsidRPr="00A83AFF">
        <w:rPr>
          <w:rFonts w:asciiTheme="minorHAnsi" w:hAnsiTheme="minorHAnsi"/>
          <w:b/>
          <w:color w:val="auto"/>
          <w:sz w:val="22"/>
          <w:szCs w:val="22"/>
        </w:rPr>
        <w:t>aderenti al contratto di rete: se la rete è dotata di un organo comune con potere di rappresentanza e soggettività giuridica</w:t>
      </w:r>
    </w:p>
    <w:p w:rsidR="008931AE" w:rsidRPr="008931AE" w:rsidRDefault="008931AE" w:rsidP="008931AE">
      <w:pPr>
        <w:ind w:right="119"/>
        <w:jc w:val="both"/>
        <w:rPr>
          <w:rFonts w:asciiTheme="minorHAnsi" w:hAnsiTheme="minorHAnsi"/>
          <w:color w:val="auto"/>
          <w:sz w:val="22"/>
          <w:szCs w:val="22"/>
        </w:rPr>
      </w:pPr>
    </w:p>
    <w:p w:rsidR="00FF2697" w:rsidRDefault="00C173A0" w:rsidP="004F3424">
      <w:pPr>
        <w:pStyle w:val="Paragrafoelenco"/>
        <w:numPr>
          <w:ilvl w:val="0"/>
          <w:numId w:val="8"/>
        </w:numPr>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 xml:space="preserve">che l’aggregazione concorre per </w:t>
      </w:r>
      <w:r w:rsidR="00054920">
        <w:rPr>
          <w:rFonts w:asciiTheme="minorHAnsi" w:hAnsiTheme="minorHAnsi"/>
          <w:color w:val="auto"/>
          <w:sz w:val="22"/>
          <w:szCs w:val="22"/>
        </w:rPr>
        <w:t xml:space="preserve">i </w:t>
      </w:r>
      <w:r w:rsidRPr="00A83AFF">
        <w:rPr>
          <w:rFonts w:asciiTheme="minorHAnsi" w:hAnsiTheme="minorHAnsi"/>
          <w:color w:val="auto"/>
          <w:sz w:val="22"/>
          <w:szCs w:val="22"/>
        </w:rPr>
        <w:t xml:space="preserve">seguenti </w:t>
      </w:r>
      <w:r w:rsidR="00054920">
        <w:rPr>
          <w:rFonts w:asciiTheme="minorHAnsi" w:hAnsiTheme="minorHAnsi"/>
          <w:color w:val="auto"/>
          <w:sz w:val="22"/>
          <w:szCs w:val="22"/>
        </w:rPr>
        <w:t xml:space="preserve">operatori economici </w:t>
      </w:r>
      <w:r w:rsidRPr="00A83AFF">
        <w:rPr>
          <w:rFonts w:asciiTheme="minorHAnsi" w:hAnsiTheme="minorHAnsi"/>
          <w:color w:val="auto"/>
          <w:sz w:val="22"/>
          <w:szCs w:val="22"/>
        </w:rPr>
        <w:t>e che le parti del servizio, ovvero la</w:t>
      </w:r>
      <w:r w:rsidR="000F0EA9">
        <w:rPr>
          <w:rFonts w:asciiTheme="minorHAnsi" w:hAnsiTheme="minorHAnsi"/>
          <w:color w:val="auto"/>
          <w:sz w:val="22"/>
          <w:szCs w:val="22"/>
        </w:rPr>
        <w:t xml:space="preserve"> percentuale in caso di servizi</w:t>
      </w:r>
      <w:r w:rsidRPr="00A83AFF">
        <w:rPr>
          <w:rFonts w:asciiTheme="minorHAnsi" w:hAnsiTheme="minorHAnsi"/>
          <w:color w:val="auto"/>
          <w:sz w:val="22"/>
          <w:szCs w:val="22"/>
        </w:rPr>
        <w:t xml:space="preserve"> indivisibili, che saranno eseguite dai singoli operatori economici aggregati in rete sono le seguenti:</w:t>
      </w:r>
    </w:p>
    <w:p w:rsidR="00046CE0" w:rsidRDefault="00046CE0" w:rsidP="00783782">
      <w:pPr>
        <w:pStyle w:val="Paragrafoelenco"/>
        <w:ind w:left="357" w:right="119"/>
        <w:jc w:val="both"/>
        <w:rPr>
          <w:rFonts w:asciiTheme="minorHAnsi" w:hAnsiTheme="minorHAnsi"/>
          <w:color w:val="auto"/>
          <w:sz w:val="22"/>
          <w:szCs w:val="22"/>
        </w:rPr>
      </w:pPr>
    </w:p>
    <w:p w:rsidR="00332804" w:rsidRDefault="00332804" w:rsidP="00783782">
      <w:pPr>
        <w:pStyle w:val="Paragrafoelenco"/>
        <w:ind w:left="357" w:right="119"/>
        <w:jc w:val="both"/>
        <w:rPr>
          <w:rFonts w:asciiTheme="minorHAnsi" w:hAnsiTheme="minorHAnsi"/>
          <w:color w:val="auto"/>
          <w:sz w:val="22"/>
          <w:szCs w:val="22"/>
        </w:rPr>
      </w:pPr>
    </w:p>
    <w:p w:rsidR="00332804" w:rsidRPr="004F3424" w:rsidRDefault="00332804" w:rsidP="00783782">
      <w:pPr>
        <w:pStyle w:val="Paragrafoelenco"/>
        <w:ind w:left="357" w:right="119"/>
        <w:jc w:val="both"/>
        <w:rPr>
          <w:rFonts w:asciiTheme="minorHAnsi" w:hAnsiTheme="minorHAnsi"/>
          <w:color w:val="auto"/>
          <w:sz w:val="22"/>
          <w:szCs w:val="22"/>
        </w:rPr>
      </w:pPr>
    </w:p>
    <w:tbl>
      <w:tblPr>
        <w:tblW w:w="4808" w:type="pct"/>
        <w:tblInd w:w="377" w:type="dxa"/>
        <w:tblCellMar>
          <w:left w:w="93" w:type="dxa"/>
        </w:tblCellMar>
        <w:tblLook w:val="0000"/>
      </w:tblPr>
      <w:tblGrid>
        <w:gridCol w:w="2229"/>
        <w:gridCol w:w="2864"/>
        <w:gridCol w:w="1876"/>
        <w:gridCol w:w="2630"/>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0F0EA9">
            <w:pPr>
              <w:spacing w:line="240" w:lineRule="atLeast"/>
              <w:ind w:right="51"/>
              <w:jc w:val="both"/>
              <w:rPr>
                <w:rFonts w:asciiTheme="minorHAnsi" w:hAnsiTheme="minorHAnsi"/>
                <w:szCs w:val="22"/>
              </w:rPr>
            </w:pPr>
            <w:r w:rsidRPr="00A83AFF">
              <w:rPr>
                <w:rFonts w:asciiTheme="minorHAnsi" w:hAnsiTheme="minorHAnsi"/>
                <w:b/>
                <w:color w:val="auto"/>
                <w:sz w:val="22"/>
                <w:szCs w:val="22"/>
              </w:rPr>
              <w:t>Parte del</w:t>
            </w:r>
            <w:r w:rsidR="000F0EA9">
              <w:rPr>
                <w:rFonts w:asciiTheme="minorHAnsi" w:hAnsiTheme="minorHAnsi"/>
                <w:b/>
                <w:color w:val="auto"/>
                <w:sz w:val="22"/>
                <w:szCs w:val="22"/>
              </w:rPr>
              <w:t xml:space="preserve"> </w:t>
            </w:r>
            <w:r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r>
    </w:tbl>
    <w:p w:rsidR="00054920" w:rsidRDefault="00054920" w:rsidP="00C173A0">
      <w:pPr>
        <w:pStyle w:val="Paragrafoelenco"/>
        <w:ind w:left="0" w:right="119"/>
        <w:jc w:val="both"/>
        <w:rPr>
          <w:rFonts w:asciiTheme="minorHAnsi" w:hAnsiTheme="minorHAnsi"/>
          <w:color w:val="auto"/>
          <w:sz w:val="22"/>
          <w:szCs w:val="22"/>
        </w:rPr>
      </w:pPr>
    </w:p>
    <w:p w:rsidR="00332804" w:rsidRDefault="00332804" w:rsidP="00C173A0">
      <w:pPr>
        <w:pStyle w:val="Paragrafoelenco"/>
        <w:ind w:left="0" w:right="119"/>
        <w:jc w:val="both"/>
        <w:rPr>
          <w:rFonts w:asciiTheme="minorHAnsi" w:hAnsiTheme="minorHAnsi"/>
          <w:color w:val="auto"/>
          <w:sz w:val="22"/>
          <w:szCs w:val="22"/>
        </w:rPr>
      </w:pPr>
    </w:p>
    <w:p w:rsidR="006C08BF" w:rsidRPr="00A83AFF" w:rsidRDefault="006C08BF" w:rsidP="00C173A0">
      <w:pPr>
        <w:pStyle w:val="Paragrafoelenco"/>
        <w:ind w:left="0" w:right="119"/>
        <w:jc w:val="both"/>
        <w:rPr>
          <w:rFonts w:asciiTheme="minorHAnsi" w:hAnsiTheme="minorHAnsi"/>
          <w:color w:val="auto"/>
          <w:sz w:val="22"/>
          <w:szCs w:val="22"/>
        </w:rPr>
      </w:pPr>
    </w:p>
    <w:p w:rsidR="00C173A0" w:rsidRPr="00A83AFF" w:rsidRDefault="00C173A0" w:rsidP="00C173A0">
      <w:pPr>
        <w:widowControl w:val="0"/>
        <w:numPr>
          <w:ilvl w:val="0"/>
          <w:numId w:val="6"/>
        </w:numPr>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 xml:space="preserve">er le aggregazioni </w:t>
      </w:r>
      <w:r w:rsidR="000F0EA9" w:rsidRPr="00A83AFF">
        <w:rPr>
          <w:rFonts w:asciiTheme="minorHAnsi" w:hAnsiTheme="minorHAnsi"/>
          <w:b/>
          <w:color w:val="auto"/>
          <w:sz w:val="22"/>
          <w:szCs w:val="22"/>
        </w:rPr>
        <w:t xml:space="preserve">di </w:t>
      </w:r>
      <w:r w:rsidR="000F0EA9">
        <w:rPr>
          <w:rFonts w:asciiTheme="minorHAnsi" w:hAnsiTheme="minorHAnsi"/>
          <w:b/>
          <w:color w:val="auto"/>
          <w:sz w:val="22"/>
          <w:szCs w:val="22"/>
        </w:rPr>
        <w:t xml:space="preserve">operatori economici </w:t>
      </w:r>
      <w:r w:rsidRPr="00A83AFF">
        <w:rPr>
          <w:rFonts w:asciiTheme="minorHAnsi" w:hAnsiTheme="minorHAnsi"/>
          <w:b/>
          <w:color w:val="auto"/>
          <w:sz w:val="22"/>
          <w:szCs w:val="22"/>
        </w:rPr>
        <w:t>aderenti al contratto di rete: se la rete è dotata di un organo comune con potere di rappresentanza ma è priva di soggettività giuridica</w:t>
      </w:r>
    </w:p>
    <w:p w:rsidR="006C08BF" w:rsidRDefault="006C08BF" w:rsidP="006C08BF">
      <w:pPr>
        <w:widowControl w:val="0"/>
        <w:jc w:val="both"/>
        <w:rPr>
          <w:rFonts w:asciiTheme="minorHAnsi" w:hAnsiTheme="minorHAnsi"/>
          <w:color w:val="auto"/>
          <w:sz w:val="22"/>
          <w:szCs w:val="22"/>
        </w:rPr>
      </w:pPr>
    </w:p>
    <w:p w:rsidR="008931AE" w:rsidRPr="0046117B" w:rsidRDefault="008931AE" w:rsidP="006C08BF">
      <w:pPr>
        <w:widowControl w:val="0"/>
        <w:jc w:val="both"/>
        <w:rPr>
          <w:rFonts w:asciiTheme="minorHAnsi" w:hAnsiTheme="minorHAnsi"/>
          <w:color w:val="auto"/>
          <w:sz w:val="22"/>
          <w:szCs w:val="22"/>
        </w:rPr>
      </w:pPr>
    </w:p>
    <w:p w:rsidR="00C173A0" w:rsidRPr="00A83AFF" w:rsidRDefault="00C173A0" w:rsidP="006C08BF">
      <w:pPr>
        <w:pStyle w:val="Paragrafoelenco"/>
        <w:numPr>
          <w:ilvl w:val="0"/>
          <w:numId w:val="10"/>
        </w:numPr>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 ovvero la</w:t>
      </w:r>
      <w:r w:rsidR="000F0EA9">
        <w:rPr>
          <w:rFonts w:asciiTheme="minorHAnsi" w:hAnsiTheme="minorHAnsi"/>
          <w:color w:val="auto"/>
          <w:sz w:val="22"/>
          <w:szCs w:val="22"/>
        </w:rPr>
        <w:t xml:space="preserve"> percentuale in caso di servizi</w:t>
      </w:r>
      <w:r w:rsidRPr="00A83AFF">
        <w:rPr>
          <w:rFonts w:asciiTheme="minorHAnsi" w:hAnsiTheme="minorHAnsi"/>
          <w:color w:val="auto"/>
          <w:sz w:val="22"/>
          <w:szCs w:val="22"/>
        </w:rPr>
        <w:t xml:space="preserve"> indivisibili, che saranno eseguite dai singoli operatori economici agg</w:t>
      </w:r>
      <w:r w:rsidR="00D07E1E" w:rsidRPr="00A83AFF">
        <w:rPr>
          <w:rFonts w:asciiTheme="minorHAnsi" w:hAnsiTheme="minorHAnsi"/>
          <w:color w:val="auto"/>
          <w:sz w:val="22"/>
          <w:szCs w:val="22"/>
        </w:rPr>
        <w:t>regati in rete sono le seguenti:</w:t>
      </w:r>
    </w:p>
    <w:p w:rsidR="00374CDF" w:rsidRDefault="00374CDF" w:rsidP="00C173A0">
      <w:pPr>
        <w:widowControl w:val="0"/>
        <w:jc w:val="both"/>
        <w:rPr>
          <w:rFonts w:asciiTheme="minorHAnsi" w:hAnsiTheme="minorHAnsi"/>
          <w:color w:val="auto"/>
          <w:sz w:val="22"/>
          <w:szCs w:val="22"/>
        </w:rPr>
      </w:pPr>
    </w:p>
    <w:p w:rsidR="009E14FA" w:rsidRPr="00A83AFF" w:rsidRDefault="009E14FA" w:rsidP="00C173A0">
      <w:pPr>
        <w:widowControl w:val="0"/>
        <w:jc w:val="both"/>
        <w:rPr>
          <w:rFonts w:asciiTheme="minorHAnsi" w:hAnsiTheme="minorHAnsi"/>
          <w:color w:val="auto"/>
          <w:sz w:val="22"/>
          <w:szCs w:val="22"/>
        </w:rPr>
      </w:pPr>
    </w:p>
    <w:tbl>
      <w:tblPr>
        <w:tblW w:w="4808" w:type="pct"/>
        <w:tblInd w:w="377" w:type="dxa"/>
        <w:tblCellMar>
          <w:left w:w="93" w:type="dxa"/>
        </w:tblCellMar>
        <w:tblLook w:val="0000"/>
      </w:tblPr>
      <w:tblGrid>
        <w:gridCol w:w="2229"/>
        <w:gridCol w:w="2864"/>
        <w:gridCol w:w="1876"/>
        <w:gridCol w:w="2630"/>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F75F0C">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F2697">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0F0EA9">
            <w:pPr>
              <w:spacing w:line="240" w:lineRule="atLeast"/>
              <w:ind w:right="51"/>
              <w:jc w:val="both"/>
              <w:rPr>
                <w:rFonts w:asciiTheme="minorHAnsi" w:hAnsiTheme="minorHAnsi"/>
                <w:szCs w:val="22"/>
              </w:rPr>
            </w:pPr>
            <w:r w:rsidRPr="00A83AFF">
              <w:rPr>
                <w:rFonts w:asciiTheme="minorHAnsi" w:hAnsiTheme="minorHAnsi"/>
                <w:b/>
                <w:color w:val="auto"/>
                <w:sz w:val="22"/>
                <w:szCs w:val="22"/>
              </w:rPr>
              <w:t>Parte 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color w:val="auto"/>
                <w:szCs w:val="22"/>
              </w:rPr>
            </w:pPr>
          </w:p>
          <w:p w:rsidR="00D07E1E" w:rsidRPr="00A83AFF" w:rsidRDefault="00D07E1E" w:rsidP="00F75F0C">
            <w:pPr>
              <w:spacing w:line="240" w:lineRule="atLeast"/>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bookmarkStart w:id="20" w:name="_GoBack"/>
            <w:bookmarkEnd w:id="20"/>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F75F0C">
            <w:pPr>
              <w:snapToGrid w:val="0"/>
              <w:spacing w:line="240" w:lineRule="atLeast"/>
              <w:ind w:right="51"/>
              <w:jc w:val="both"/>
              <w:rPr>
                <w:rFonts w:asciiTheme="minorHAnsi" w:hAnsiTheme="minorHAnsi"/>
                <w:szCs w:val="22"/>
              </w:rPr>
            </w:pPr>
          </w:p>
        </w:tc>
      </w:tr>
    </w:tbl>
    <w:p w:rsidR="00374CDF" w:rsidRDefault="00374CDF" w:rsidP="00C173A0">
      <w:pPr>
        <w:widowControl w:val="0"/>
        <w:jc w:val="both"/>
        <w:rPr>
          <w:rFonts w:asciiTheme="minorHAnsi" w:hAnsiTheme="minorHAnsi"/>
          <w:color w:val="auto"/>
          <w:sz w:val="22"/>
          <w:szCs w:val="22"/>
        </w:rPr>
      </w:pPr>
    </w:p>
    <w:p w:rsidR="009E14FA" w:rsidRPr="00A83AFF" w:rsidRDefault="009E14FA" w:rsidP="00C173A0">
      <w:pPr>
        <w:widowControl w:val="0"/>
        <w:jc w:val="both"/>
        <w:rPr>
          <w:rFonts w:asciiTheme="minorHAnsi" w:hAnsiTheme="minorHAnsi"/>
          <w:color w:val="auto"/>
          <w:sz w:val="22"/>
          <w:szCs w:val="22"/>
        </w:rPr>
      </w:pPr>
    </w:p>
    <w:p w:rsidR="00C173A0" w:rsidRDefault="00C173A0" w:rsidP="008B7B85">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 xml:space="preserve">Per le aggregazioni di </w:t>
      </w:r>
      <w:r w:rsidR="000F0EA9">
        <w:rPr>
          <w:rFonts w:asciiTheme="minorHAnsi" w:hAnsiTheme="minorHAnsi"/>
          <w:b/>
          <w:color w:val="auto"/>
          <w:sz w:val="22"/>
          <w:szCs w:val="22"/>
        </w:rPr>
        <w:t>operatori economici</w:t>
      </w:r>
      <w:r w:rsidRPr="00A83AFF">
        <w:rPr>
          <w:rFonts w:asciiTheme="minorHAnsi" w:hAnsiTheme="minorHAnsi"/>
          <w:b/>
          <w:color w:val="auto"/>
          <w:sz w:val="22"/>
          <w:szCs w:val="22"/>
        </w:rPr>
        <w:t xml:space="preserv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C173A0" w:rsidRPr="00A83AFF" w:rsidRDefault="00C173A0" w:rsidP="008B7B85">
      <w:pPr>
        <w:pStyle w:val="Paragrafoelenco"/>
        <w:numPr>
          <w:ilvl w:val="0"/>
          <w:numId w:val="9"/>
        </w:numPr>
        <w:spacing w:before="60" w:after="60" w:line="276" w:lineRule="auto"/>
        <w:ind w:right="119"/>
        <w:jc w:val="both"/>
        <w:rPr>
          <w:rFonts w:asciiTheme="minorHAnsi" w:hAnsiTheme="minorHAnsi"/>
          <w:color w:val="auto"/>
          <w:sz w:val="22"/>
          <w:szCs w:val="22"/>
        </w:rPr>
      </w:pPr>
      <w:r w:rsidRPr="00A83AFF">
        <w:rPr>
          <w:rFonts w:asciiTheme="minorHAnsi" w:hAnsiTheme="minorHAnsi"/>
          <w:color w:val="auto"/>
          <w:sz w:val="22"/>
          <w:szCs w:val="22"/>
        </w:rPr>
        <w:lastRenderedPageBreak/>
        <w:t xml:space="preserve">in caso di aggiudicazione, il mandato speciale con rappresentanza o funzioni di capogruppo sarà conferito a _____________; </w:t>
      </w:r>
    </w:p>
    <w:p w:rsidR="00C173A0" w:rsidRPr="00A83AFF" w:rsidRDefault="00C173A0" w:rsidP="008B7B85">
      <w:pPr>
        <w:pStyle w:val="Paragrafoelenco"/>
        <w:numPr>
          <w:ilvl w:val="0"/>
          <w:numId w:val="9"/>
        </w:numPr>
        <w:spacing w:before="60" w:after="60" w:line="276" w:lineRule="auto"/>
        <w:ind w:right="119"/>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965642" w:rsidRDefault="00C173A0" w:rsidP="00965642">
      <w:pPr>
        <w:pStyle w:val="Paragrafoelenco"/>
        <w:numPr>
          <w:ilvl w:val="0"/>
          <w:numId w:val="9"/>
        </w:numPr>
        <w:spacing w:before="60" w:after="60" w:line="276" w:lineRule="auto"/>
        <w:ind w:right="119"/>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t>che le parti del servizio, ovvero la</w:t>
      </w:r>
      <w:r w:rsidR="000F0EA9">
        <w:rPr>
          <w:rFonts w:asciiTheme="minorHAnsi" w:eastAsia="Calibri" w:hAnsiTheme="minorHAnsi" w:cs="Calibri"/>
          <w:kern w:val="0"/>
          <w:sz w:val="22"/>
          <w:szCs w:val="22"/>
        </w:rPr>
        <w:t xml:space="preserve"> percentuale in caso di servizi</w:t>
      </w:r>
      <w:r w:rsidRPr="00A83AFF">
        <w:rPr>
          <w:rFonts w:asciiTheme="minorHAnsi" w:eastAsia="Calibri" w:hAnsiTheme="minorHAnsi" w:cs="Calibri"/>
          <w:kern w:val="0"/>
          <w:sz w:val="22"/>
          <w:szCs w:val="22"/>
        </w:rPr>
        <w:t xml:space="preserve"> indivisibili, che saranno eseguite dai singoli operatori economici aggregati in rete sono le seguenti:</w:t>
      </w:r>
    </w:p>
    <w:p w:rsidR="009E14FA" w:rsidRPr="00374CDF" w:rsidRDefault="009E14FA" w:rsidP="00374CDF">
      <w:pPr>
        <w:spacing w:before="60" w:after="60" w:line="276" w:lineRule="auto"/>
        <w:ind w:right="119"/>
        <w:jc w:val="both"/>
        <w:rPr>
          <w:rFonts w:asciiTheme="minorHAnsi" w:eastAsia="Calibri" w:hAnsiTheme="minorHAnsi" w:cs="Calibri"/>
          <w:kern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1983"/>
        <w:gridCol w:w="1278"/>
        <w:gridCol w:w="1276"/>
        <w:gridCol w:w="1276"/>
        <w:gridCol w:w="1282"/>
        <w:gridCol w:w="1094"/>
      </w:tblGrid>
      <w:tr w:rsidR="00965642" w:rsidRPr="00597D83" w:rsidTr="00965642">
        <w:tc>
          <w:tcPr>
            <w:tcW w:w="905" w:type="pct"/>
            <w:shd w:val="clear" w:color="auto" w:fill="auto"/>
            <w:vAlign w:val="center"/>
          </w:tcPr>
          <w:p w:rsidR="00965642" w:rsidRPr="00597D83" w:rsidRDefault="00965642" w:rsidP="00965642">
            <w:pPr>
              <w:jc w:val="center"/>
              <w:rPr>
                <w:rFonts w:asciiTheme="minorHAnsi" w:hAnsiTheme="minorHAnsi" w:cstheme="minorHAnsi"/>
                <w:b/>
                <w:sz w:val="19"/>
                <w:szCs w:val="19"/>
              </w:rPr>
            </w:pPr>
            <w:r w:rsidRPr="00597D83">
              <w:rPr>
                <w:rFonts w:asciiTheme="minorHAnsi" w:hAnsiTheme="minorHAnsi" w:cstheme="minorHAnsi"/>
                <w:b/>
                <w:sz w:val="19"/>
                <w:szCs w:val="19"/>
              </w:rPr>
              <w:t>Prestazione</w:t>
            </w:r>
          </w:p>
        </w:tc>
        <w:tc>
          <w:tcPr>
            <w:tcW w:w="992" w:type="pct"/>
            <w:shd w:val="clear" w:color="auto" w:fill="auto"/>
            <w:vAlign w:val="center"/>
          </w:tcPr>
          <w:p w:rsidR="00965642" w:rsidRPr="00597D83" w:rsidRDefault="00965642" w:rsidP="00965642">
            <w:pPr>
              <w:jc w:val="center"/>
              <w:rPr>
                <w:rFonts w:asciiTheme="minorHAnsi" w:hAnsiTheme="minorHAnsi" w:cstheme="minorHAnsi"/>
                <w:b/>
                <w:sz w:val="19"/>
                <w:szCs w:val="19"/>
              </w:rPr>
            </w:pPr>
            <w:r>
              <w:rPr>
                <w:rFonts w:asciiTheme="minorHAnsi" w:hAnsiTheme="minorHAnsi" w:cstheme="minorHAnsi"/>
                <w:b/>
                <w:sz w:val="19"/>
                <w:szCs w:val="19"/>
              </w:rPr>
              <w:t>RT</w:t>
            </w:r>
          </w:p>
        </w:tc>
        <w:tc>
          <w:tcPr>
            <w:tcW w:w="639" w:type="pct"/>
            <w:shd w:val="clear" w:color="auto" w:fill="auto"/>
            <w:vAlign w:val="center"/>
          </w:tcPr>
          <w:p w:rsidR="00965642" w:rsidRPr="00597D83" w:rsidRDefault="00965642" w:rsidP="00965642">
            <w:pPr>
              <w:jc w:val="center"/>
              <w:rPr>
                <w:rFonts w:asciiTheme="minorHAnsi" w:hAnsiTheme="minorHAnsi" w:cstheme="minorHAnsi"/>
                <w:b/>
                <w:sz w:val="19"/>
                <w:szCs w:val="19"/>
              </w:rPr>
            </w:pPr>
            <w:r w:rsidRPr="00597D83">
              <w:rPr>
                <w:rFonts w:asciiTheme="minorHAnsi" w:hAnsiTheme="minorHAnsi" w:cstheme="minorHAnsi"/>
                <w:b/>
                <w:sz w:val="19"/>
                <w:szCs w:val="19"/>
              </w:rPr>
              <w:t>Mandataria</w:t>
            </w:r>
          </w:p>
        </w:tc>
        <w:tc>
          <w:tcPr>
            <w:tcW w:w="638" w:type="pct"/>
            <w:shd w:val="clear" w:color="auto" w:fill="auto"/>
            <w:vAlign w:val="center"/>
          </w:tcPr>
          <w:p w:rsidR="00965642" w:rsidRPr="00597D83" w:rsidRDefault="00965642" w:rsidP="00965642">
            <w:pPr>
              <w:jc w:val="center"/>
              <w:rPr>
                <w:rFonts w:asciiTheme="minorHAnsi" w:hAnsiTheme="minorHAnsi" w:cstheme="minorHAnsi"/>
                <w:b/>
                <w:sz w:val="19"/>
                <w:szCs w:val="19"/>
              </w:rPr>
            </w:pPr>
            <w:r w:rsidRPr="00597D83">
              <w:rPr>
                <w:rFonts w:asciiTheme="minorHAnsi" w:hAnsiTheme="minorHAnsi" w:cstheme="minorHAnsi"/>
                <w:b/>
                <w:sz w:val="19"/>
                <w:szCs w:val="19"/>
              </w:rPr>
              <w:t>Mandante 1</w:t>
            </w:r>
          </w:p>
        </w:tc>
        <w:tc>
          <w:tcPr>
            <w:tcW w:w="638" w:type="pct"/>
            <w:shd w:val="clear" w:color="auto" w:fill="auto"/>
            <w:vAlign w:val="center"/>
          </w:tcPr>
          <w:p w:rsidR="00965642" w:rsidRPr="00597D83" w:rsidRDefault="00965642" w:rsidP="00965642">
            <w:pPr>
              <w:jc w:val="center"/>
              <w:rPr>
                <w:rFonts w:asciiTheme="minorHAnsi" w:hAnsiTheme="minorHAnsi" w:cstheme="minorHAnsi"/>
                <w:b/>
                <w:sz w:val="19"/>
                <w:szCs w:val="19"/>
              </w:rPr>
            </w:pPr>
            <w:r w:rsidRPr="00597D83">
              <w:rPr>
                <w:rFonts w:asciiTheme="minorHAnsi" w:hAnsiTheme="minorHAnsi" w:cstheme="minorHAnsi"/>
                <w:b/>
                <w:sz w:val="19"/>
                <w:szCs w:val="19"/>
              </w:rPr>
              <w:t>Mandante 2</w:t>
            </w:r>
          </w:p>
        </w:tc>
        <w:tc>
          <w:tcPr>
            <w:tcW w:w="641" w:type="pct"/>
          </w:tcPr>
          <w:p w:rsidR="00965642" w:rsidRPr="00597D83" w:rsidRDefault="00965642" w:rsidP="00965642">
            <w:pPr>
              <w:jc w:val="center"/>
              <w:rPr>
                <w:rFonts w:asciiTheme="minorHAnsi" w:hAnsiTheme="minorHAnsi" w:cstheme="minorHAnsi"/>
                <w:b/>
                <w:sz w:val="19"/>
                <w:szCs w:val="19"/>
              </w:rPr>
            </w:pPr>
            <w:r w:rsidRPr="00597D83">
              <w:rPr>
                <w:rFonts w:asciiTheme="minorHAnsi" w:hAnsiTheme="minorHAnsi" w:cstheme="minorHAnsi"/>
                <w:b/>
                <w:sz w:val="19"/>
                <w:szCs w:val="19"/>
              </w:rPr>
              <w:t xml:space="preserve">Mandante </w:t>
            </w:r>
            <w:r>
              <w:rPr>
                <w:rFonts w:asciiTheme="minorHAnsi" w:hAnsiTheme="minorHAnsi" w:cstheme="minorHAnsi"/>
                <w:b/>
                <w:sz w:val="19"/>
                <w:szCs w:val="19"/>
              </w:rPr>
              <w:t>X</w:t>
            </w:r>
          </w:p>
        </w:tc>
        <w:tc>
          <w:tcPr>
            <w:tcW w:w="547" w:type="pct"/>
            <w:shd w:val="clear" w:color="auto" w:fill="auto"/>
            <w:vAlign w:val="center"/>
          </w:tcPr>
          <w:p w:rsidR="00965642" w:rsidRPr="00597D83" w:rsidRDefault="00965642" w:rsidP="00965642">
            <w:pPr>
              <w:jc w:val="center"/>
              <w:rPr>
                <w:rFonts w:asciiTheme="minorHAnsi" w:hAnsiTheme="minorHAnsi" w:cstheme="minorHAnsi"/>
                <w:b/>
                <w:sz w:val="19"/>
                <w:szCs w:val="19"/>
              </w:rPr>
            </w:pPr>
            <w:r w:rsidRPr="00597D83">
              <w:rPr>
                <w:rFonts w:asciiTheme="minorHAnsi" w:hAnsiTheme="minorHAnsi" w:cstheme="minorHAnsi"/>
                <w:b/>
                <w:sz w:val="19"/>
                <w:szCs w:val="19"/>
              </w:rPr>
              <w:t>Totale</w:t>
            </w:r>
          </w:p>
        </w:tc>
      </w:tr>
      <w:tr w:rsidR="00965642" w:rsidRPr="00597D83" w:rsidTr="00965642">
        <w:tc>
          <w:tcPr>
            <w:tcW w:w="905" w:type="pct"/>
            <w:shd w:val="clear" w:color="auto" w:fill="A6A6A6" w:themeFill="background1" w:themeFillShade="A6"/>
            <w:vAlign w:val="center"/>
          </w:tcPr>
          <w:p w:rsidR="00965642" w:rsidRPr="00597D83" w:rsidRDefault="00965642" w:rsidP="00965642">
            <w:pPr>
              <w:jc w:val="center"/>
              <w:rPr>
                <w:rFonts w:asciiTheme="minorHAnsi" w:hAnsiTheme="minorHAnsi" w:cstheme="minorHAnsi"/>
                <w:sz w:val="19"/>
                <w:szCs w:val="19"/>
              </w:rPr>
            </w:pPr>
          </w:p>
        </w:tc>
        <w:tc>
          <w:tcPr>
            <w:tcW w:w="992" w:type="pct"/>
            <w:shd w:val="clear" w:color="auto" w:fill="auto"/>
            <w:vAlign w:val="center"/>
          </w:tcPr>
          <w:p w:rsidR="00965642" w:rsidRPr="00965642" w:rsidRDefault="00965642" w:rsidP="00965642">
            <w:pPr>
              <w:jc w:val="center"/>
              <w:rPr>
                <w:rFonts w:asciiTheme="minorHAnsi" w:hAnsiTheme="minorHAnsi" w:cstheme="minorHAnsi"/>
                <w:b/>
                <w:sz w:val="19"/>
                <w:szCs w:val="19"/>
              </w:rPr>
            </w:pPr>
            <w:r w:rsidRPr="00965642">
              <w:rPr>
                <w:rFonts w:asciiTheme="minorHAnsi" w:hAnsiTheme="minorHAnsi" w:cstheme="minorHAnsi"/>
                <w:b/>
                <w:sz w:val="19"/>
                <w:szCs w:val="19"/>
              </w:rPr>
              <w:t>Denominazione sociale</w:t>
            </w:r>
          </w:p>
        </w:tc>
        <w:tc>
          <w:tcPr>
            <w:tcW w:w="639" w:type="pct"/>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638" w:type="pct"/>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638" w:type="pct"/>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641" w:type="pct"/>
          </w:tcPr>
          <w:p w:rsidR="00965642" w:rsidRPr="00597D83" w:rsidRDefault="00965642" w:rsidP="00965642">
            <w:pPr>
              <w:jc w:val="center"/>
              <w:rPr>
                <w:rFonts w:asciiTheme="minorHAnsi" w:hAnsiTheme="minorHAnsi" w:cstheme="minorHAnsi"/>
                <w:sz w:val="19"/>
                <w:szCs w:val="19"/>
              </w:rPr>
            </w:pPr>
          </w:p>
        </w:tc>
        <w:tc>
          <w:tcPr>
            <w:tcW w:w="547" w:type="pct"/>
            <w:shd w:val="clear" w:color="auto" w:fill="auto"/>
            <w:vAlign w:val="center"/>
          </w:tcPr>
          <w:p w:rsidR="00965642" w:rsidRPr="00597D83" w:rsidRDefault="00965642" w:rsidP="00965642">
            <w:pPr>
              <w:jc w:val="center"/>
              <w:rPr>
                <w:rFonts w:asciiTheme="minorHAnsi" w:hAnsiTheme="minorHAnsi" w:cstheme="minorHAnsi"/>
                <w:sz w:val="19"/>
                <w:szCs w:val="19"/>
              </w:rPr>
            </w:pPr>
            <w:r>
              <w:rPr>
                <w:rFonts w:asciiTheme="minorHAnsi" w:hAnsiTheme="minorHAnsi" w:cstheme="minorHAnsi"/>
                <w:sz w:val="19"/>
                <w:szCs w:val="19"/>
              </w:rPr>
              <w:t>-----</w:t>
            </w:r>
          </w:p>
        </w:tc>
      </w:tr>
      <w:tr w:rsidR="00965642" w:rsidRPr="00597D83" w:rsidTr="00965642">
        <w:tc>
          <w:tcPr>
            <w:tcW w:w="905" w:type="pct"/>
            <w:vMerge w:val="restart"/>
            <w:shd w:val="clear" w:color="auto" w:fill="auto"/>
            <w:vAlign w:val="center"/>
          </w:tcPr>
          <w:p w:rsidR="00965642" w:rsidRPr="00597D83" w:rsidRDefault="00965642" w:rsidP="00965642">
            <w:pPr>
              <w:pStyle w:val="Paragrafoelenco"/>
              <w:numPr>
                <w:ilvl w:val="0"/>
                <w:numId w:val="40"/>
              </w:numPr>
              <w:jc w:val="center"/>
              <w:rPr>
                <w:rFonts w:asciiTheme="minorHAnsi" w:hAnsiTheme="minorHAnsi" w:cstheme="minorHAnsi"/>
                <w:sz w:val="19"/>
                <w:szCs w:val="19"/>
              </w:rPr>
            </w:pPr>
            <w:r w:rsidRPr="00597D83">
              <w:rPr>
                <w:rFonts w:asciiTheme="minorHAnsi" w:hAnsiTheme="minorHAnsi" w:cstheme="minorHAnsi"/>
                <w:sz w:val="19"/>
                <w:szCs w:val="19"/>
              </w:rPr>
              <w:t>Principale</w:t>
            </w:r>
          </w:p>
        </w:tc>
        <w:tc>
          <w:tcPr>
            <w:tcW w:w="992" w:type="pct"/>
            <w:shd w:val="clear" w:color="auto" w:fill="auto"/>
            <w:vAlign w:val="center"/>
          </w:tcPr>
          <w:p w:rsidR="00965642" w:rsidRPr="00597D83" w:rsidRDefault="00965642" w:rsidP="00965642">
            <w:pPr>
              <w:jc w:val="center"/>
              <w:rPr>
                <w:rFonts w:asciiTheme="minorHAnsi" w:hAnsiTheme="minorHAnsi" w:cstheme="minorHAnsi"/>
                <w:sz w:val="19"/>
                <w:szCs w:val="19"/>
              </w:rPr>
            </w:pPr>
            <w:r w:rsidRPr="00597D83">
              <w:rPr>
                <w:rFonts w:asciiTheme="minorHAnsi" w:hAnsiTheme="minorHAnsi" w:cstheme="minorHAnsi"/>
                <w:sz w:val="19"/>
                <w:szCs w:val="19"/>
              </w:rPr>
              <w:t>Servizio</w:t>
            </w:r>
            <w:r>
              <w:rPr>
                <w:rFonts w:asciiTheme="minorHAnsi" w:hAnsiTheme="minorHAnsi" w:cstheme="minorHAnsi"/>
                <w:sz w:val="19"/>
                <w:szCs w:val="19"/>
              </w:rPr>
              <w:t xml:space="preserve"> svolto</w:t>
            </w:r>
            <w:r w:rsidRPr="00597D83">
              <w:rPr>
                <w:rFonts w:asciiTheme="minorHAnsi" w:hAnsiTheme="minorHAnsi" w:cstheme="minorHAnsi"/>
                <w:sz w:val="19"/>
                <w:szCs w:val="19"/>
              </w:rPr>
              <w:t xml:space="preserve"> (*)</w:t>
            </w:r>
          </w:p>
        </w:tc>
        <w:tc>
          <w:tcPr>
            <w:tcW w:w="639" w:type="pct"/>
            <w:shd w:val="clear" w:color="auto" w:fill="auto"/>
            <w:vAlign w:val="center"/>
          </w:tcPr>
          <w:p w:rsidR="00965642" w:rsidRDefault="00965642" w:rsidP="00965642">
            <w:pPr>
              <w:jc w:val="center"/>
              <w:rPr>
                <w:rFonts w:asciiTheme="minorHAnsi" w:hAnsiTheme="minorHAnsi" w:cstheme="minorHAnsi"/>
                <w:sz w:val="19"/>
                <w:szCs w:val="19"/>
              </w:rPr>
            </w:pPr>
          </w:p>
          <w:p w:rsidR="00965642" w:rsidRPr="00597D83" w:rsidRDefault="00965642" w:rsidP="00965642">
            <w:pPr>
              <w:jc w:val="center"/>
              <w:rPr>
                <w:rFonts w:asciiTheme="minorHAnsi" w:hAnsiTheme="minorHAnsi" w:cstheme="minorHAnsi"/>
                <w:sz w:val="19"/>
                <w:szCs w:val="19"/>
              </w:rPr>
            </w:pPr>
          </w:p>
        </w:tc>
        <w:tc>
          <w:tcPr>
            <w:tcW w:w="638" w:type="pct"/>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638" w:type="pct"/>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641" w:type="pct"/>
          </w:tcPr>
          <w:p w:rsidR="00965642" w:rsidRPr="00597D83" w:rsidRDefault="00965642" w:rsidP="00965642">
            <w:pPr>
              <w:jc w:val="center"/>
              <w:rPr>
                <w:rFonts w:asciiTheme="minorHAnsi" w:hAnsiTheme="minorHAnsi" w:cstheme="minorHAnsi"/>
                <w:sz w:val="19"/>
                <w:szCs w:val="19"/>
              </w:rPr>
            </w:pPr>
          </w:p>
        </w:tc>
        <w:tc>
          <w:tcPr>
            <w:tcW w:w="547" w:type="pct"/>
            <w:shd w:val="clear" w:color="auto" w:fill="auto"/>
            <w:vAlign w:val="center"/>
          </w:tcPr>
          <w:p w:rsidR="00965642" w:rsidRPr="00597D83" w:rsidRDefault="00965642" w:rsidP="00965642">
            <w:pPr>
              <w:jc w:val="center"/>
              <w:rPr>
                <w:rFonts w:asciiTheme="minorHAnsi" w:hAnsiTheme="minorHAnsi" w:cstheme="minorHAnsi"/>
                <w:sz w:val="19"/>
                <w:szCs w:val="19"/>
              </w:rPr>
            </w:pPr>
            <w:r>
              <w:rPr>
                <w:rFonts w:asciiTheme="minorHAnsi" w:hAnsiTheme="minorHAnsi" w:cstheme="minorHAnsi"/>
                <w:sz w:val="19"/>
                <w:szCs w:val="19"/>
              </w:rPr>
              <w:t>-----</w:t>
            </w:r>
          </w:p>
        </w:tc>
      </w:tr>
      <w:tr w:rsidR="00965642" w:rsidRPr="00597D83" w:rsidTr="00965642">
        <w:tc>
          <w:tcPr>
            <w:tcW w:w="905" w:type="pct"/>
            <w:vMerge/>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992" w:type="pct"/>
            <w:shd w:val="clear" w:color="auto" w:fill="auto"/>
            <w:vAlign w:val="center"/>
          </w:tcPr>
          <w:p w:rsidR="00965642" w:rsidRPr="00597D83" w:rsidRDefault="00965642" w:rsidP="00965642">
            <w:pPr>
              <w:jc w:val="center"/>
              <w:rPr>
                <w:rFonts w:asciiTheme="minorHAnsi" w:hAnsiTheme="minorHAnsi" w:cstheme="minorHAnsi"/>
                <w:sz w:val="19"/>
                <w:szCs w:val="19"/>
              </w:rPr>
            </w:pPr>
            <w:r w:rsidRPr="00597D83">
              <w:rPr>
                <w:rFonts w:asciiTheme="minorHAnsi" w:hAnsiTheme="minorHAnsi" w:cstheme="minorHAnsi"/>
                <w:sz w:val="19"/>
                <w:szCs w:val="19"/>
              </w:rPr>
              <w:t>Quota % (**)</w:t>
            </w:r>
          </w:p>
        </w:tc>
        <w:tc>
          <w:tcPr>
            <w:tcW w:w="639" w:type="pct"/>
            <w:shd w:val="clear" w:color="auto" w:fill="auto"/>
            <w:vAlign w:val="center"/>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225300986"/>
                <w:placeholder>
                  <w:docPart w:val="C665C9D27D024BFF957E10F95200FF7C"/>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638" w:type="pct"/>
            <w:shd w:val="clear" w:color="auto" w:fill="auto"/>
            <w:vAlign w:val="center"/>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550927656"/>
                <w:placeholder>
                  <w:docPart w:val="D86E01648CC94D4F9944600B722F8652"/>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638" w:type="pct"/>
            <w:shd w:val="clear" w:color="auto" w:fill="auto"/>
            <w:vAlign w:val="center"/>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210655783"/>
                <w:placeholder>
                  <w:docPart w:val="9B28DF9E3D344A90AB5A6E62EB9DD872"/>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641" w:type="pct"/>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792518585"/>
                <w:placeholder>
                  <w:docPart w:val="9F34E525C7A146468E5080904FE371CA"/>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547" w:type="pct"/>
            <w:shd w:val="clear" w:color="auto" w:fill="auto"/>
            <w:vAlign w:val="center"/>
          </w:tcPr>
          <w:p w:rsidR="00965642" w:rsidRPr="00597D83" w:rsidRDefault="00965642" w:rsidP="00965642">
            <w:pPr>
              <w:jc w:val="center"/>
              <w:rPr>
                <w:rFonts w:asciiTheme="minorHAnsi" w:hAnsiTheme="minorHAnsi" w:cstheme="minorHAnsi"/>
                <w:sz w:val="19"/>
                <w:szCs w:val="19"/>
              </w:rPr>
            </w:pPr>
            <w:r w:rsidRPr="00597D83">
              <w:rPr>
                <w:rFonts w:asciiTheme="minorHAnsi" w:hAnsiTheme="minorHAnsi" w:cstheme="minorHAnsi"/>
                <w:sz w:val="19"/>
                <w:szCs w:val="19"/>
              </w:rPr>
              <w:t>100%</w:t>
            </w:r>
          </w:p>
        </w:tc>
      </w:tr>
      <w:tr w:rsidR="00965642" w:rsidRPr="00597D83" w:rsidTr="00965642">
        <w:tc>
          <w:tcPr>
            <w:tcW w:w="905" w:type="pct"/>
            <w:vMerge w:val="restart"/>
            <w:shd w:val="clear" w:color="auto" w:fill="auto"/>
            <w:vAlign w:val="center"/>
          </w:tcPr>
          <w:p w:rsidR="00965642" w:rsidRPr="00597D83" w:rsidRDefault="00965642" w:rsidP="00965642">
            <w:pPr>
              <w:pStyle w:val="Paragrafoelenco"/>
              <w:numPr>
                <w:ilvl w:val="0"/>
                <w:numId w:val="40"/>
              </w:numPr>
              <w:jc w:val="center"/>
              <w:rPr>
                <w:rFonts w:asciiTheme="minorHAnsi" w:hAnsiTheme="minorHAnsi" w:cstheme="minorHAnsi"/>
                <w:sz w:val="19"/>
                <w:szCs w:val="19"/>
              </w:rPr>
            </w:pPr>
            <w:r w:rsidRPr="00597D83">
              <w:rPr>
                <w:rFonts w:asciiTheme="minorHAnsi" w:hAnsiTheme="minorHAnsi" w:cstheme="minorHAnsi"/>
                <w:sz w:val="19"/>
                <w:szCs w:val="19"/>
              </w:rPr>
              <w:t>Secondaria</w:t>
            </w:r>
          </w:p>
        </w:tc>
        <w:tc>
          <w:tcPr>
            <w:tcW w:w="992" w:type="pct"/>
            <w:shd w:val="clear" w:color="auto" w:fill="auto"/>
            <w:vAlign w:val="center"/>
          </w:tcPr>
          <w:p w:rsidR="00965642" w:rsidRPr="00597D83" w:rsidRDefault="00965642" w:rsidP="00965642">
            <w:pPr>
              <w:jc w:val="center"/>
              <w:rPr>
                <w:rFonts w:asciiTheme="minorHAnsi" w:hAnsiTheme="minorHAnsi" w:cstheme="minorHAnsi"/>
                <w:sz w:val="19"/>
                <w:szCs w:val="19"/>
              </w:rPr>
            </w:pPr>
            <w:r w:rsidRPr="00597D83">
              <w:rPr>
                <w:rFonts w:asciiTheme="minorHAnsi" w:hAnsiTheme="minorHAnsi" w:cstheme="minorHAnsi"/>
                <w:sz w:val="19"/>
                <w:szCs w:val="19"/>
              </w:rPr>
              <w:t>Servizio</w:t>
            </w:r>
            <w:r>
              <w:rPr>
                <w:rFonts w:asciiTheme="minorHAnsi" w:hAnsiTheme="minorHAnsi" w:cstheme="minorHAnsi"/>
                <w:sz w:val="19"/>
                <w:szCs w:val="19"/>
              </w:rPr>
              <w:t xml:space="preserve"> svolto</w:t>
            </w:r>
            <w:r w:rsidRPr="00597D83">
              <w:rPr>
                <w:rFonts w:asciiTheme="minorHAnsi" w:hAnsiTheme="minorHAnsi" w:cstheme="minorHAnsi"/>
                <w:sz w:val="19"/>
                <w:szCs w:val="19"/>
              </w:rPr>
              <w:t xml:space="preserve"> (*)</w:t>
            </w:r>
          </w:p>
        </w:tc>
        <w:tc>
          <w:tcPr>
            <w:tcW w:w="639" w:type="pct"/>
            <w:shd w:val="clear" w:color="auto" w:fill="auto"/>
            <w:vAlign w:val="center"/>
          </w:tcPr>
          <w:p w:rsidR="00965642" w:rsidRDefault="00965642" w:rsidP="00965642">
            <w:pPr>
              <w:jc w:val="center"/>
              <w:rPr>
                <w:rFonts w:asciiTheme="minorHAnsi" w:hAnsiTheme="minorHAnsi" w:cstheme="minorHAnsi"/>
                <w:sz w:val="19"/>
                <w:szCs w:val="19"/>
              </w:rPr>
            </w:pPr>
          </w:p>
          <w:p w:rsidR="00965642" w:rsidRPr="00597D83" w:rsidRDefault="00965642" w:rsidP="00965642">
            <w:pPr>
              <w:jc w:val="center"/>
              <w:rPr>
                <w:rFonts w:asciiTheme="minorHAnsi" w:hAnsiTheme="minorHAnsi" w:cstheme="minorHAnsi"/>
                <w:sz w:val="19"/>
                <w:szCs w:val="19"/>
              </w:rPr>
            </w:pPr>
          </w:p>
        </w:tc>
        <w:tc>
          <w:tcPr>
            <w:tcW w:w="638" w:type="pct"/>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638" w:type="pct"/>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641" w:type="pct"/>
          </w:tcPr>
          <w:p w:rsidR="00965642" w:rsidRPr="00597D83" w:rsidRDefault="00965642" w:rsidP="00965642">
            <w:pPr>
              <w:jc w:val="center"/>
              <w:rPr>
                <w:rFonts w:asciiTheme="minorHAnsi" w:hAnsiTheme="minorHAnsi" w:cstheme="minorHAnsi"/>
                <w:sz w:val="19"/>
                <w:szCs w:val="19"/>
              </w:rPr>
            </w:pPr>
          </w:p>
        </w:tc>
        <w:tc>
          <w:tcPr>
            <w:tcW w:w="547" w:type="pct"/>
            <w:shd w:val="clear" w:color="auto" w:fill="auto"/>
            <w:vAlign w:val="center"/>
          </w:tcPr>
          <w:p w:rsidR="00965642" w:rsidRPr="00597D83" w:rsidRDefault="00965642" w:rsidP="00965642">
            <w:pPr>
              <w:jc w:val="center"/>
              <w:rPr>
                <w:rFonts w:asciiTheme="minorHAnsi" w:hAnsiTheme="minorHAnsi" w:cstheme="minorHAnsi"/>
                <w:sz w:val="19"/>
                <w:szCs w:val="19"/>
              </w:rPr>
            </w:pPr>
            <w:r>
              <w:rPr>
                <w:rFonts w:asciiTheme="minorHAnsi" w:hAnsiTheme="minorHAnsi" w:cstheme="minorHAnsi"/>
                <w:sz w:val="19"/>
                <w:szCs w:val="19"/>
              </w:rPr>
              <w:t>-----</w:t>
            </w:r>
          </w:p>
        </w:tc>
      </w:tr>
      <w:tr w:rsidR="00965642" w:rsidRPr="00597D83" w:rsidTr="00965642">
        <w:tc>
          <w:tcPr>
            <w:tcW w:w="905" w:type="pct"/>
            <w:vMerge/>
            <w:shd w:val="clear" w:color="auto" w:fill="auto"/>
            <w:vAlign w:val="center"/>
          </w:tcPr>
          <w:p w:rsidR="00965642" w:rsidRPr="00597D83" w:rsidRDefault="00965642" w:rsidP="00965642">
            <w:pPr>
              <w:jc w:val="center"/>
              <w:rPr>
                <w:rFonts w:asciiTheme="minorHAnsi" w:hAnsiTheme="minorHAnsi" w:cstheme="minorHAnsi"/>
                <w:sz w:val="19"/>
                <w:szCs w:val="19"/>
              </w:rPr>
            </w:pPr>
          </w:p>
        </w:tc>
        <w:tc>
          <w:tcPr>
            <w:tcW w:w="992" w:type="pct"/>
            <w:shd w:val="clear" w:color="auto" w:fill="auto"/>
            <w:vAlign w:val="center"/>
          </w:tcPr>
          <w:p w:rsidR="00965642" w:rsidRPr="00597D83" w:rsidRDefault="00965642" w:rsidP="00965642">
            <w:pPr>
              <w:jc w:val="center"/>
              <w:rPr>
                <w:rFonts w:asciiTheme="minorHAnsi" w:hAnsiTheme="minorHAnsi" w:cstheme="minorHAnsi"/>
                <w:sz w:val="19"/>
                <w:szCs w:val="19"/>
              </w:rPr>
            </w:pPr>
            <w:r w:rsidRPr="00597D83">
              <w:rPr>
                <w:rFonts w:asciiTheme="minorHAnsi" w:hAnsiTheme="minorHAnsi" w:cstheme="minorHAnsi"/>
                <w:sz w:val="19"/>
                <w:szCs w:val="19"/>
              </w:rPr>
              <w:t>Quota % (**)</w:t>
            </w:r>
          </w:p>
        </w:tc>
        <w:tc>
          <w:tcPr>
            <w:tcW w:w="639" w:type="pct"/>
            <w:shd w:val="clear" w:color="auto" w:fill="auto"/>
            <w:vAlign w:val="center"/>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1579288314"/>
                <w:placeholder>
                  <w:docPart w:val="BE9908F6304B4F9F8449C9C661DE0193"/>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638" w:type="pct"/>
            <w:shd w:val="clear" w:color="auto" w:fill="auto"/>
            <w:vAlign w:val="center"/>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854728791"/>
                <w:placeholder>
                  <w:docPart w:val="DD38E67708304D01874EB901CAE9D773"/>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638" w:type="pct"/>
            <w:shd w:val="clear" w:color="auto" w:fill="auto"/>
            <w:vAlign w:val="center"/>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1300767710"/>
                <w:placeholder>
                  <w:docPart w:val="9A581BF593804C31A153D7B111363CD6"/>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641" w:type="pct"/>
          </w:tcPr>
          <w:p w:rsidR="00965642" w:rsidRPr="00597D83" w:rsidRDefault="00BF6486" w:rsidP="00965642">
            <w:pPr>
              <w:jc w:val="center"/>
              <w:rPr>
                <w:rFonts w:asciiTheme="minorHAnsi" w:hAnsiTheme="minorHAnsi" w:cstheme="minorHAnsi"/>
                <w:sz w:val="19"/>
                <w:szCs w:val="19"/>
              </w:rPr>
            </w:pPr>
            <w:sdt>
              <w:sdtPr>
                <w:rPr>
                  <w:rFonts w:asciiTheme="minorHAnsi" w:hAnsiTheme="minorHAnsi" w:cstheme="minorHAnsi"/>
                  <w:sz w:val="20"/>
                </w:rPr>
                <w:id w:val="1660730747"/>
                <w:placeholder>
                  <w:docPart w:val="33FBF591581B4D9C98BEFF1848011C50"/>
                </w:placeholder>
                <w:text/>
              </w:sdtPr>
              <w:sdtContent>
                <w:r w:rsidR="00965642" w:rsidRPr="00597D83">
                  <w:rPr>
                    <w:rFonts w:asciiTheme="minorHAnsi" w:hAnsiTheme="minorHAnsi" w:cstheme="minorHAnsi"/>
                    <w:sz w:val="20"/>
                  </w:rPr>
                  <w:t>...</w:t>
                </w:r>
              </w:sdtContent>
            </w:sdt>
            <w:r w:rsidR="00965642" w:rsidRPr="00597D83">
              <w:rPr>
                <w:rFonts w:asciiTheme="minorHAnsi" w:hAnsiTheme="minorHAnsi" w:cstheme="minorHAnsi"/>
                <w:b/>
                <w:sz w:val="20"/>
              </w:rPr>
              <w:t xml:space="preserve"> %</w:t>
            </w:r>
          </w:p>
        </w:tc>
        <w:tc>
          <w:tcPr>
            <w:tcW w:w="547" w:type="pct"/>
            <w:shd w:val="clear" w:color="auto" w:fill="auto"/>
            <w:vAlign w:val="center"/>
          </w:tcPr>
          <w:p w:rsidR="00965642" w:rsidRPr="00597D83" w:rsidRDefault="00965642" w:rsidP="00965642">
            <w:pPr>
              <w:jc w:val="center"/>
              <w:rPr>
                <w:rFonts w:asciiTheme="minorHAnsi" w:hAnsiTheme="minorHAnsi" w:cstheme="minorHAnsi"/>
                <w:sz w:val="19"/>
                <w:szCs w:val="19"/>
              </w:rPr>
            </w:pPr>
            <w:r w:rsidRPr="00597D83">
              <w:rPr>
                <w:rFonts w:asciiTheme="minorHAnsi" w:hAnsiTheme="minorHAnsi" w:cstheme="minorHAnsi"/>
                <w:sz w:val="19"/>
                <w:szCs w:val="19"/>
              </w:rPr>
              <w:t>100%</w:t>
            </w:r>
          </w:p>
        </w:tc>
      </w:tr>
    </w:tbl>
    <w:p w:rsidR="00332804" w:rsidRPr="00EA1723" w:rsidRDefault="00332804" w:rsidP="00C173A0">
      <w:pPr>
        <w:rPr>
          <w:rFonts w:asciiTheme="minorHAnsi" w:hAnsiTheme="minorHAnsi"/>
          <w:color w:val="auto"/>
          <w:sz w:val="22"/>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3337E4">
            <w:pPr>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szCs w:val="22"/>
              </w:rPr>
            </w:pPr>
          </w:p>
          <w:p w:rsidR="00C173A0" w:rsidRPr="00A83AFF" w:rsidRDefault="00C173A0" w:rsidP="003337E4">
            <w:pPr>
              <w:rPr>
                <w:rFonts w:asciiTheme="minorHAnsi" w:hAnsiTheme="minorHAnsi"/>
                <w:szCs w:val="22"/>
              </w:rPr>
            </w:pPr>
            <w:r w:rsidRPr="00A83AFF">
              <w:rPr>
                <w:rFonts w:asciiTheme="minorHAnsi" w:hAnsiTheme="minorHAnsi"/>
                <w:b/>
                <w:color w:val="auto"/>
                <w:sz w:val="22"/>
                <w:szCs w:val="22"/>
              </w:rPr>
              <w:t>Allegati</w:t>
            </w:r>
          </w:p>
        </w:tc>
      </w:tr>
    </w:tbl>
    <w:p w:rsidR="00332804" w:rsidRPr="00A83AFF" w:rsidRDefault="00332804" w:rsidP="00C173A0">
      <w:pPr>
        <w:pStyle w:val="Paragrafoelenco1"/>
        <w:tabs>
          <w:tab w:val="left" w:pos="426"/>
        </w:tabs>
        <w:spacing w:line="240" w:lineRule="atLeast"/>
        <w:ind w:left="426"/>
        <w:jc w:val="both"/>
        <w:rPr>
          <w:rFonts w:asciiTheme="minorHAnsi" w:hAnsiTheme="minorHAnsi"/>
          <w:color w:val="auto"/>
          <w:sz w:val="22"/>
          <w:szCs w:val="22"/>
        </w:rPr>
      </w:pPr>
    </w:p>
    <w:p w:rsidR="00C173A0" w:rsidRPr="00A83AFF" w:rsidRDefault="00C173A0" w:rsidP="00C173A0">
      <w:pPr>
        <w:pStyle w:val="Paragrafoelenco1"/>
        <w:numPr>
          <w:ilvl w:val="0"/>
          <w:numId w:val="5"/>
        </w:numPr>
        <w:tabs>
          <w:tab w:val="left" w:pos="426"/>
        </w:tabs>
        <w:spacing w:line="240" w:lineRule="atLeast"/>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7"/>
      </w:r>
    </w:p>
    <w:p w:rsidR="00C173A0" w:rsidRPr="00A83AFF" w:rsidRDefault="00C173A0" w:rsidP="00C173A0">
      <w:pPr>
        <w:pStyle w:val="Corpodeltesto21"/>
        <w:tabs>
          <w:tab w:val="left" w:pos="426"/>
        </w:tabs>
        <w:spacing w:line="240" w:lineRule="auto"/>
        <w:ind w:left="360"/>
        <w:rPr>
          <w:rFonts w:asciiTheme="minorHAnsi" w:hAnsiTheme="minorHAnsi"/>
          <w:iCs/>
          <w:color w:val="auto"/>
          <w:sz w:val="22"/>
          <w:szCs w:val="22"/>
        </w:rPr>
      </w:pPr>
    </w:p>
    <w:p w:rsidR="00C173A0" w:rsidRPr="00A83AFF" w:rsidRDefault="00C173A0" w:rsidP="00C173A0">
      <w:pPr>
        <w:pStyle w:val="Corpodeltesto21"/>
        <w:numPr>
          <w:ilvl w:val="0"/>
          <w:numId w:val="12"/>
        </w:numPr>
        <w:tabs>
          <w:tab w:val="left" w:pos="390"/>
          <w:tab w:val="left" w:pos="426"/>
        </w:tabs>
        <w:spacing w:line="240"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C173A0">
      <w:pPr>
        <w:pStyle w:val="Corpodeltesto21"/>
        <w:numPr>
          <w:ilvl w:val="0"/>
          <w:numId w:val="12"/>
        </w:numPr>
        <w:tabs>
          <w:tab w:val="left" w:pos="390"/>
          <w:tab w:val="left" w:pos="426"/>
        </w:tabs>
        <w:spacing w:line="240"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r w:rsidR="00FD0D14">
        <w:rPr>
          <w:rFonts w:asciiTheme="minorHAnsi" w:hAnsiTheme="minorHAnsi"/>
          <w:color w:val="auto"/>
          <w:sz w:val="22"/>
          <w:szCs w:val="22"/>
        </w:rPr>
        <w:t xml:space="preserve"> </w:t>
      </w:r>
      <w:r w:rsidR="00FD0D14" w:rsidRPr="00A83AFF">
        <w:rPr>
          <w:rFonts w:asciiTheme="minorHAnsi" w:hAnsiTheme="minorHAnsi"/>
          <w:iCs/>
          <w:color w:val="auto"/>
          <w:sz w:val="22"/>
          <w:szCs w:val="22"/>
        </w:rPr>
        <w:t xml:space="preserve">(Allegato </w:t>
      </w:r>
      <w:r w:rsidR="009F5E98">
        <w:rPr>
          <w:rFonts w:asciiTheme="minorHAnsi" w:hAnsiTheme="minorHAnsi"/>
          <w:iCs/>
          <w:color w:val="auto"/>
          <w:sz w:val="22"/>
          <w:szCs w:val="22"/>
        </w:rPr>
        <w:t>3</w:t>
      </w:r>
      <w:r w:rsidR="00FD0D14" w:rsidRPr="00A83AFF">
        <w:rPr>
          <w:rFonts w:asciiTheme="minorHAnsi" w:hAnsiTheme="minorHAnsi"/>
          <w:iCs/>
          <w:color w:val="auto"/>
          <w:sz w:val="22"/>
          <w:szCs w:val="22"/>
        </w:rPr>
        <w:t>)</w:t>
      </w:r>
      <w:r w:rsidRPr="00A83AFF">
        <w:rPr>
          <w:rFonts w:asciiTheme="minorHAnsi" w:hAnsiTheme="minorHAnsi"/>
          <w:color w:val="auto"/>
          <w:sz w:val="22"/>
          <w:szCs w:val="22"/>
        </w:rPr>
        <w:t>;</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r w:rsidRPr="00A83AFF">
        <w:rPr>
          <w:rFonts w:asciiTheme="minorHAnsi" w:hAnsiTheme="minorHAnsi"/>
          <w:iCs/>
          <w:color w:val="auto"/>
          <w:sz w:val="22"/>
          <w:szCs w:val="22"/>
        </w:rPr>
        <w:t xml:space="preserve">Dichiarazioni rese e </w:t>
      </w:r>
      <w:r w:rsidR="008B7B85" w:rsidRPr="00A83AFF">
        <w:rPr>
          <w:rFonts w:asciiTheme="minorHAnsi" w:hAnsiTheme="minorHAnsi"/>
          <w:iCs/>
          <w:color w:val="auto"/>
          <w:sz w:val="22"/>
          <w:szCs w:val="22"/>
        </w:rPr>
        <w:t>firmate</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digitalmente </w:t>
      </w:r>
      <w:r w:rsidR="009F5E98">
        <w:rPr>
          <w:rFonts w:asciiTheme="minorHAnsi" w:hAnsiTheme="minorHAnsi"/>
          <w:iCs/>
          <w:color w:val="auto"/>
          <w:sz w:val="22"/>
          <w:szCs w:val="22"/>
        </w:rPr>
        <w:t xml:space="preserve">dall’operatore economico </w:t>
      </w:r>
      <w:r w:rsidRPr="00A83AFF">
        <w:rPr>
          <w:rFonts w:asciiTheme="minorHAnsi" w:hAnsiTheme="minorHAnsi"/>
          <w:iCs/>
          <w:color w:val="auto"/>
          <w:sz w:val="22"/>
          <w:szCs w:val="22"/>
        </w:rPr>
        <w:t>ausiliari</w:t>
      </w:r>
      <w:r w:rsidR="009F5E98">
        <w:rPr>
          <w:rFonts w:asciiTheme="minorHAnsi" w:hAnsiTheme="minorHAnsi"/>
          <w:iCs/>
          <w:color w:val="auto"/>
          <w:sz w:val="22"/>
          <w:szCs w:val="22"/>
        </w:rPr>
        <w:t>o</w:t>
      </w:r>
      <w:r w:rsidRPr="00A83AFF">
        <w:rPr>
          <w:rFonts w:asciiTheme="minorHAnsi" w:hAnsiTheme="minorHAnsi"/>
          <w:iCs/>
          <w:color w:val="auto"/>
          <w:sz w:val="22"/>
          <w:szCs w:val="22"/>
        </w:rPr>
        <w:t xml:space="preserve"> (</w:t>
      </w:r>
      <w:r w:rsidR="00622727" w:rsidRPr="00A83AFF">
        <w:rPr>
          <w:rFonts w:asciiTheme="minorHAnsi" w:hAnsiTheme="minorHAnsi"/>
          <w:iCs/>
          <w:color w:val="auto"/>
          <w:sz w:val="22"/>
          <w:szCs w:val="22"/>
        </w:rPr>
        <w:t xml:space="preserve">Allegato </w:t>
      </w:r>
      <w:r w:rsidRPr="00A83AFF">
        <w:rPr>
          <w:rFonts w:asciiTheme="minorHAnsi" w:hAnsiTheme="minorHAnsi"/>
          <w:iCs/>
          <w:color w:val="auto"/>
          <w:sz w:val="22"/>
          <w:szCs w:val="22"/>
        </w:rPr>
        <w:t>2);</w:t>
      </w:r>
    </w:p>
    <w:p w:rsidR="008B7B85" w:rsidRPr="00A83AFF" w:rsidRDefault="008B7B85" w:rsidP="008B7B85">
      <w:pPr>
        <w:pStyle w:val="Corpodeltesto21"/>
        <w:numPr>
          <w:ilvl w:val="0"/>
          <w:numId w:val="12"/>
        </w:numPr>
        <w:tabs>
          <w:tab w:val="left" w:pos="426"/>
        </w:tabs>
        <w:spacing w:line="240"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 xml:space="preserve">Contratto di avvalimento firmato digitalmente dal concorrente e </w:t>
      </w:r>
      <w:r w:rsidR="009F5E98">
        <w:rPr>
          <w:rFonts w:asciiTheme="minorHAnsi" w:hAnsiTheme="minorHAnsi"/>
          <w:iCs/>
          <w:color w:val="auto"/>
          <w:sz w:val="22"/>
          <w:szCs w:val="22"/>
        </w:rPr>
        <w:t xml:space="preserve">dall’operatore economico </w:t>
      </w:r>
      <w:r w:rsidR="009F5E98" w:rsidRPr="00A83AFF">
        <w:rPr>
          <w:rFonts w:asciiTheme="minorHAnsi" w:hAnsiTheme="minorHAnsi"/>
          <w:iCs/>
          <w:color w:val="auto"/>
          <w:sz w:val="22"/>
          <w:szCs w:val="22"/>
        </w:rPr>
        <w:t>ausiliari</w:t>
      </w:r>
      <w:r w:rsidR="009F5E98">
        <w:rPr>
          <w:rFonts w:asciiTheme="minorHAnsi" w:hAnsiTheme="minorHAnsi"/>
          <w:iCs/>
          <w:color w:val="auto"/>
          <w:sz w:val="22"/>
          <w:szCs w:val="22"/>
        </w:rPr>
        <w:t>o</w:t>
      </w:r>
      <w:r w:rsidRPr="00A83AFF">
        <w:rPr>
          <w:rFonts w:asciiTheme="minorHAnsi" w:hAnsiTheme="minorHAnsi"/>
          <w:iCs/>
          <w:color w:val="auto"/>
          <w:sz w:val="22"/>
          <w:szCs w:val="22"/>
        </w:rPr>
        <w:t>;</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iCs/>
          <w:color w:val="auto"/>
          <w:sz w:val="22"/>
          <w:szCs w:val="22"/>
        </w:rPr>
      </w:pPr>
      <w:bookmarkStart w:id="21" w:name="__DdeLink__44430_149139293"/>
      <w:r w:rsidRPr="00A83AFF">
        <w:rPr>
          <w:rFonts w:asciiTheme="minorHAnsi" w:hAnsiTheme="minorHAnsi"/>
          <w:iCs/>
          <w:color w:val="auto"/>
          <w:sz w:val="22"/>
          <w:szCs w:val="22"/>
        </w:rPr>
        <w:t>Copia conforme all’originale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1"/>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C173A0" w:rsidP="00C173A0">
      <w:pPr>
        <w:pStyle w:val="Corpodeltesto21"/>
        <w:numPr>
          <w:ilvl w:val="0"/>
          <w:numId w:val="12"/>
        </w:numPr>
        <w:tabs>
          <w:tab w:val="left" w:pos="426"/>
        </w:tabs>
        <w:spacing w:line="240"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332804" w:rsidRPr="00A83AFF" w:rsidRDefault="00332804" w:rsidP="00C173A0">
      <w:pPr>
        <w:tabs>
          <w:tab w:val="left" w:pos="426"/>
        </w:tabs>
        <w:ind w:left="426" w:right="51" w:hanging="426"/>
        <w:rPr>
          <w:rFonts w:asciiTheme="minorHAnsi" w:hAnsiTheme="minorHAnsi"/>
          <w:color w:val="auto"/>
          <w:sz w:val="22"/>
          <w:szCs w:val="22"/>
        </w:rPr>
      </w:pPr>
    </w:p>
    <w:p w:rsidR="00622727" w:rsidRPr="00A83AFF" w:rsidRDefault="00622727" w:rsidP="008B7B85">
      <w:pPr>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00F30ED5">
        <w:rPr>
          <w:rStyle w:val="Rimandonotaapidipagina"/>
          <w:rFonts w:asciiTheme="minorHAnsi" w:hAnsiTheme="minorHAnsi"/>
          <w:sz w:val="22"/>
          <w:szCs w:val="22"/>
        </w:rPr>
        <w:footnoteReference w:id="8"/>
      </w:r>
      <w:r w:rsidRPr="00A83AFF">
        <w:rPr>
          <w:rFonts w:asciiTheme="minorHAnsi" w:hAnsiTheme="minorHAnsi"/>
          <w:snapToGrid w:val="0"/>
          <w:sz w:val="22"/>
          <w:szCs w:val="22"/>
        </w:rPr>
        <w:tab/>
      </w:r>
    </w:p>
    <w:p w:rsidR="00332804" w:rsidRDefault="00332804">
      <w:pPr>
        <w:rPr>
          <w:rFonts w:asciiTheme="minorHAnsi" w:hAnsiTheme="minorHAnsi"/>
          <w:sz w:val="22"/>
          <w:szCs w:val="22"/>
        </w:rPr>
      </w:pPr>
    </w:p>
    <w:p w:rsidR="00544B78" w:rsidRPr="00783782" w:rsidRDefault="00544B78">
      <w:pPr>
        <w:rPr>
          <w:rFonts w:asciiTheme="minorHAnsi" w:hAnsiTheme="minorHAnsi"/>
          <w:sz w:val="22"/>
          <w:szCs w:val="22"/>
        </w:rPr>
      </w:pPr>
    </w:p>
    <w:p w:rsidR="00783782" w:rsidRPr="00783782" w:rsidRDefault="00783782" w:rsidP="00544B78">
      <w:pPr>
        <w:rPr>
          <w:rFonts w:asciiTheme="minorHAnsi" w:hAnsiTheme="minorHAnsi"/>
          <w:sz w:val="20"/>
        </w:rPr>
      </w:pPr>
      <w:r w:rsidRPr="00783782">
        <w:rPr>
          <w:rFonts w:asciiTheme="minorHAnsi" w:hAnsiTheme="minorHAnsi"/>
          <w:b/>
          <w:sz w:val="20"/>
        </w:rPr>
        <w:t xml:space="preserve">NB: caricare sul portale tutta la documentazione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555E7">
      <w:footerReference w:type="default" r:id="rId8"/>
      <w:pgSz w:w="11906" w:h="16838"/>
      <w:pgMar w:top="993" w:right="991"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6EE" w:rsidRDefault="005106EE" w:rsidP="00C173A0">
      <w:r>
        <w:separator/>
      </w:r>
    </w:p>
  </w:endnote>
  <w:endnote w:type="continuationSeparator" w:id="0">
    <w:p w:rsidR="005106EE" w:rsidRDefault="005106EE" w:rsidP="00C173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8087363"/>
      <w:docPartObj>
        <w:docPartGallery w:val="Page Numbers (Bottom of Page)"/>
        <w:docPartUnique/>
      </w:docPartObj>
    </w:sdtPr>
    <w:sdtEndPr>
      <w:rPr>
        <w:rFonts w:ascii="Garamond" w:hAnsi="Garamond"/>
        <w:sz w:val="20"/>
      </w:rPr>
    </w:sdtEndPr>
    <w:sdtContent>
      <w:p w:rsidR="00B75072" w:rsidRPr="003B294A" w:rsidRDefault="00BF6486">
        <w:pPr>
          <w:pStyle w:val="Pidipagina"/>
          <w:jc w:val="right"/>
          <w:rPr>
            <w:rFonts w:ascii="Garamond" w:hAnsi="Garamond"/>
            <w:sz w:val="20"/>
          </w:rPr>
        </w:pPr>
        <w:r w:rsidRPr="00434488">
          <w:rPr>
            <w:rFonts w:asciiTheme="minorHAnsi" w:hAnsiTheme="minorHAnsi"/>
            <w:sz w:val="20"/>
          </w:rPr>
          <w:fldChar w:fldCharType="begin"/>
        </w:r>
        <w:r w:rsidR="00B75072"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A726AA">
          <w:rPr>
            <w:rFonts w:asciiTheme="minorHAnsi" w:hAnsiTheme="minorHAnsi"/>
            <w:noProof/>
            <w:sz w:val="20"/>
          </w:rPr>
          <w:t>9</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B75072"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B75072" w:rsidRPr="003203FA" w:rsidRDefault="00B75072"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B75072" w:rsidRPr="00E32E79" w:rsidRDefault="00B75072" w:rsidP="00703C49">
          <w:pPr>
            <w:tabs>
              <w:tab w:val="center" w:pos="4819"/>
              <w:tab w:val="right" w:pos="9638"/>
            </w:tabs>
            <w:jc w:val="both"/>
            <w:rPr>
              <w:rFonts w:asciiTheme="minorHAnsi" w:hAnsiTheme="minorHAnsi" w:cs="CG Times (W1)"/>
              <w:color w:val="000000"/>
              <w:sz w:val="14"/>
              <w:szCs w:val="16"/>
            </w:rPr>
          </w:pPr>
          <w:r w:rsidRPr="008130F8">
            <w:rPr>
              <w:rFonts w:asciiTheme="minorHAnsi" w:hAnsiTheme="minorHAnsi" w:cs="CG Times (W1)"/>
              <w:color w:val="000000"/>
              <w:sz w:val="14"/>
              <w:szCs w:val="16"/>
            </w:rPr>
            <w:t>Procedura telematica aperta sotto soglia comunitaria per l’affidamento del contratto avente ad oggetto la verifica di vulnerabilità sismica del patrimonio edilizio scolastico del Comune di Ascoli Piceno suddivisa in tre lotti.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75072" w:rsidRPr="00E32E79" w:rsidRDefault="00B75072"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B75072" w:rsidRDefault="00B7507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6EE" w:rsidRDefault="005106EE" w:rsidP="00C173A0">
      <w:r>
        <w:separator/>
      </w:r>
    </w:p>
  </w:footnote>
  <w:footnote w:type="continuationSeparator" w:id="0">
    <w:p w:rsidR="005106EE" w:rsidRDefault="005106EE" w:rsidP="00C173A0">
      <w:r>
        <w:continuationSeparator/>
      </w:r>
    </w:p>
  </w:footnote>
  <w:footnote w:id="1">
    <w:p w:rsidR="00B75072" w:rsidRPr="00A56B9A" w:rsidRDefault="00B75072" w:rsidP="00A56B9A">
      <w:pPr>
        <w:pStyle w:val="Testonotaapidipagina1"/>
        <w:ind w:firstLine="0"/>
        <w:rPr>
          <w:rFonts w:asciiTheme="minorHAnsi" w:hAnsiTheme="minorHAnsi"/>
        </w:rPr>
      </w:pPr>
      <w:r w:rsidRPr="00A56B9A">
        <w:rPr>
          <w:rStyle w:val="Caratterenotaapidipagina"/>
          <w:rFonts w:asciiTheme="minorHAnsi" w:hAnsiTheme="minorHAnsi"/>
          <w:vertAlign w:val="superscript"/>
        </w:rPr>
        <w:footnoteRef/>
      </w:r>
      <w:r w:rsidRPr="00A56B9A">
        <w:rPr>
          <w:rFonts w:asciiTheme="minorHAnsi" w:hAnsiTheme="minorHAnsi"/>
          <w:vertAlign w:val="superscript"/>
        </w:rPr>
        <w:t xml:space="preserve"> </w:t>
      </w:r>
      <w:r w:rsidRPr="00A56B9A">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B75072" w:rsidRPr="00A56B9A" w:rsidRDefault="00B75072" w:rsidP="00A56B9A">
      <w:pPr>
        <w:pStyle w:val="Testonotaapidipagina"/>
        <w:jc w:val="both"/>
        <w:rPr>
          <w:sz w:val="20"/>
        </w:rPr>
      </w:pPr>
      <w:r w:rsidRPr="00A56B9A">
        <w:rPr>
          <w:rStyle w:val="Rimandonotaapidipagina"/>
          <w:rFonts w:asciiTheme="minorHAnsi" w:hAnsiTheme="minorHAnsi"/>
          <w:sz w:val="20"/>
        </w:rPr>
        <w:footnoteRef/>
      </w:r>
      <w:r w:rsidRPr="00A56B9A">
        <w:rPr>
          <w:rFonts w:asciiTheme="minorHAnsi" w:hAnsiTheme="minorHAnsi"/>
          <w:sz w:val="20"/>
        </w:rPr>
        <w:t>“studi associati” o “associazioni professionali”, da non confondere con i raggruppamenti temporanei</w:t>
      </w:r>
    </w:p>
  </w:footnote>
  <w:footnote w:id="3">
    <w:p w:rsidR="00B75072" w:rsidRPr="00A56B9A" w:rsidRDefault="00B75072" w:rsidP="00286336">
      <w:pPr>
        <w:pStyle w:val="Testonotaapidipagina"/>
        <w:jc w:val="both"/>
        <w:rPr>
          <w:sz w:val="20"/>
        </w:rPr>
      </w:pPr>
      <w:r w:rsidRPr="00A56B9A">
        <w:rPr>
          <w:rStyle w:val="Rimandonotaapidipagina"/>
          <w:rFonts w:asciiTheme="minorHAnsi" w:hAnsiTheme="minorHAnsi"/>
          <w:sz w:val="20"/>
        </w:rPr>
        <w:footnoteRef/>
      </w:r>
      <w:r w:rsidRPr="00A56B9A">
        <w:rPr>
          <w:rFonts w:asciiTheme="minorHAnsi" w:hAnsiTheme="minorHAnsi"/>
          <w:sz w:val="20"/>
        </w:rPr>
        <w:t>“studi associati” o “associazioni professionali”, da non confondere con i raggruppamenti temporanei</w:t>
      </w:r>
    </w:p>
  </w:footnote>
  <w:footnote w:id="4">
    <w:p w:rsidR="00B75072" w:rsidRPr="00696019" w:rsidRDefault="00B75072" w:rsidP="00696019">
      <w:pPr>
        <w:pStyle w:val="Testonotaapidipagina"/>
        <w:jc w:val="both"/>
        <w:rPr>
          <w:rFonts w:asciiTheme="minorHAnsi" w:hAnsiTheme="minorHAnsi"/>
          <w:sz w:val="18"/>
          <w:szCs w:val="18"/>
        </w:rPr>
      </w:pPr>
      <w:r w:rsidRPr="00696019">
        <w:rPr>
          <w:rStyle w:val="Caratterenotaapidipagina"/>
          <w:rFonts w:asciiTheme="minorHAnsi" w:hAnsiTheme="minorHAnsi"/>
          <w:sz w:val="18"/>
          <w:szCs w:val="18"/>
          <w:vertAlign w:val="superscript"/>
        </w:rPr>
        <w:footnoteRef/>
      </w:r>
      <w:r w:rsidRPr="00696019">
        <w:rPr>
          <w:rFonts w:asciiTheme="minorHAnsi" w:hAnsiTheme="minorHAnsi"/>
          <w:sz w:val="18"/>
          <w:szCs w:val="18"/>
        </w:rPr>
        <w:t xml:space="preserve"> Vedere le indicazioni presenti al punto 15.1 nel disciplinare di gara per quanto concerne l'imposta di bollo.</w:t>
      </w:r>
    </w:p>
  </w:footnote>
  <w:footnote w:id="5">
    <w:p w:rsidR="00B75072" w:rsidRPr="00696019" w:rsidRDefault="00B75072" w:rsidP="00696019">
      <w:pPr>
        <w:pStyle w:val="Testonotaapidipagina"/>
        <w:jc w:val="both"/>
        <w:rPr>
          <w:rFonts w:asciiTheme="minorHAnsi" w:hAnsiTheme="minorHAnsi"/>
          <w:b/>
          <w:sz w:val="18"/>
          <w:szCs w:val="18"/>
        </w:rPr>
      </w:pPr>
      <w:r w:rsidRPr="00696019">
        <w:rPr>
          <w:rStyle w:val="Caratterenotaapidipagina"/>
          <w:rFonts w:asciiTheme="minorHAnsi" w:hAnsiTheme="minorHAnsi"/>
          <w:sz w:val="18"/>
          <w:szCs w:val="18"/>
          <w:vertAlign w:val="superscript"/>
        </w:rPr>
        <w:footnoteRef/>
      </w:r>
      <w:r w:rsidRPr="00696019">
        <w:rPr>
          <w:rFonts w:asciiTheme="minorHAnsi" w:hAnsiTheme="minorHAnsi"/>
          <w:sz w:val="18"/>
          <w:szCs w:val="18"/>
          <w:vertAlign w:val="superscript"/>
        </w:rPr>
        <w:t xml:space="preserve"> </w:t>
      </w:r>
      <w:r w:rsidRPr="00696019">
        <w:rPr>
          <w:rFonts w:asciiTheme="minorHAnsi" w:hAnsiTheme="minorHAnsi"/>
          <w:sz w:val="18"/>
          <w:szCs w:val="18"/>
        </w:rPr>
        <w:t xml:space="preserve">Se procuratore, allegare copia conforme all'originale della procura </w:t>
      </w:r>
      <w:r w:rsidRPr="00696019">
        <w:rPr>
          <w:rFonts w:asciiTheme="minorHAnsi" w:hAnsiTheme="minorHAnsi"/>
          <w:b/>
          <w:bCs/>
          <w:sz w:val="18"/>
          <w:szCs w:val="18"/>
        </w:rPr>
        <w:t>oppure, nel solo caso in cui dalla visura camerale del concorrente risulti l’indicazione espressa dei poteri rappresentativi conferiti con la procura</w:t>
      </w:r>
      <w:r w:rsidRPr="00696019">
        <w:rPr>
          <w:rFonts w:asciiTheme="minorHAnsi" w:hAnsiTheme="minorHAnsi"/>
          <w:sz w:val="18"/>
          <w:szCs w:val="18"/>
        </w:rPr>
        <w:t xml:space="preserve">, </w:t>
      </w:r>
      <w:r w:rsidRPr="00696019">
        <w:rPr>
          <w:rFonts w:asciiTheme="minorHAnsi" w:hAnsiTheme="minorHAnsi"/>
          <w:b/>
          <w:sz w:val="18"/>
          <w:szCs w:val="18"/>
        </w:rPr>
        <w:t>riportare la dichiarazione sostitutiva di cui al punto 1)</w:t>
      </w:r>
    </w:p>
  </w:footnote>
  <w:footnote w:id="6">
    <w:p w:rsidR="00B75072" w:rsidRPr="00A56B9A" w:rsidRDefault="00B75072" w:rsidP="00A56B9A">
      <w:pPr>
        <w:pStyle w:val="Testonotaapidipagina"/>
        <w:jc w:val="both"/>
        <w:rPr>
          <w:rFonts w:asciiTheme="minorHAnsi" w:hAnsiTheme="minorHAnsi"/>
          <w:sz w:val="20"/>
        </w:rPr>
      </w:pPr>
      <w:r w:rsidRPr="00A56B9A">
        <w:rPr>
          <w:rStyle w:val="Caratterenotaapidipagina"/>
          <w:rFonts w:asciiTheme="minorHAnsi" w:hAnsiTheme="minorHAnsi"/>
          <w:sz w:val="20"/>
          <w:vertAlign w:val="superscript"/>
        </w:rPr>
        <w:footnoteRef/>
      </w:r>
      <w:r w:rsidRPr="00A56B9A">
        <w:rPr>
          <w:rFonts w:asciiTheme="minorHAnsi" w:hAnsiTheme="minorHAnsi"/>
          <w:sz w:val="20"/>
        </w:rPr>
        <w:t xml:space="preserve"> Tale dichiarazione dovrà essere adeguatamente motivata e comprovata ai sensi dell’art. 53, comma 5, lett. a), del Codice.</w:t>
      </w:r>
    </w:p>
  </w:footnote>
  <w:footnote w:id="7">
    <w:p w:rsidR="00B75072" w:rsidRPr="00965642" w:rsidRDefault="00B75072" w:rsidP="00696019">
      <w:pPr>
        <w:pStyle w:val="Testonotaapidipagina1"/>
        <w:ind w:firstLine="0"/>
        <w:rPr>
          <w:rFonts w:asciiTheme="minorHAnsi" w:hAnsiTheme="minorHAnsi"/>
          <w:szCs w:val="18"/>
        </w:rPr>
      </w:pPr>
      <w:r w:rsidRPr="00965642">
        <w:rPr>
          <w:rStyle w:val="Caratterenotaapidipagina"/>
          <w:rFonts w:asciiTheme="minorHAnsi" w:hAnsiTheme="minorHAnsi"/>
          <w:szCs w:val="18"/>
          <w:vertAlign w:val="superscript"/>
        </w:rPr>
        <w:footnoteRef/>
      </w:r>
      <w:r w:rsidRPr="00965642">
        <w:rPr>
          <w:rFonts w:asciiTheme="minorHAnsi" w:hAnsiTheme="minorHAnsi"/>
          <w:szCs w:val="18"/>
        </w:rPr>
        <w:t xml:space="preserve"> Eliminare i documenti non previsti.</w:t>
      </w:r>
    </w:p>
  </w:footnote>
  <w:footnote w:id="8">
    <w:p w:rsidR="00B75072" w:rsidRDefault="00B75072">
      <w:pPr>
        <w:pStyle w:val="Testonotaapidipagina"/>
        <w:rPr>
          <w:rFonts w:asciiTheme="minorHAnsi" w:hAnsiTheme="minorHAnsi"/>
          <w:sz w:val="20"/>
        </w:rPr>
      </w:pPr>
      <w:r w:rsidRPr="00F30ED5">
        <w:rPr>
          <w:rStyle w:val="Rimandonotaapidipagina"/>
          <w:rFonts w:asciiTheme="minorHAnsi" w:hAnsiTheme="minorHAnsi"/>
          <w:sz w:val="20"/>
        </w:rPr>
        <w:footnoteRef/>
      </w:r>
      <w:r w:rsidRPr="00F30ED5">
        <w:rPr>
          <w:rFonts w:asciiTheme="minorHAnsi" w:hAnsiTheme="minorHAnsi"/>
          <w:sz w:val="20"/>
        </w:rPr>
        <w:t xml:space="preserve"> Il presente Allegato 1 deve essere </w:t>
      </w:r>
      <w:r>
        <w:rPr>
          <w:rFonts w:asciiTheme="minorHAnsi" w:hAnsiTheme="minorHAnsi"/>
          <w:sz w:val="20"/>
        </w:rPr>
        <w:t>presentato</w:t>
      </w:r>
      <w:r w:rsidRPr="00F30ED5">
        <w:rPr>
          <w:rFonts w:asciiTheme="minorHAnsi" w:hAnsiTheme="minorHAnsi"/>
          <w:sz w:val="20"/>
        </w:rPr>
        <w:t xml:space="preserve"> e sottoscritto digitalmente come di seguito riportato:</w:t>
      </w:r>
    </w:p>
    <w:p w:rsidR="00B75072" w:rsidRPr="00F30ED5" w:rsidRDefault="00B75072" w:rsidP="00ED4FA6">
      <w:pPr>
        <w:pStyle w:val="Testonotaapidipagina"/>
        <w:numPr>
          <w:ilvl w:val="0"/>
          <w:numId w:val="26"/>
        </w:numPr>
        <w:ind w:left="567"/>
        <w:jc w:val="both"/>
        <w:rPr>
          <w:rFonts w:asciiTheme="minorHAnsi" w:hAnsiTheme="minorHAnsi"/>
          <w:sz w:val="20"/>
        </w:rPr>
      </w:pPr>
      <w:r w:rsidRPr="00F30ED5">
        <w:rPr>
          <w:rFonts w:asciiTheme="minorHAnsi" w:hAnsiTheme="minorHAnsi"/>
          <w:sz w:val="20"/>
        </w:rPr>
        <w:t>se partecipa un professionista singolo, dal medesimo;</w:t>
      </w:r>
    </w:p>
    <w:p w:rsidR="00B75072" w:rsidRPr="00F30ED5" w:rsidRDefault="00B75072" w:rsidP="00ED4FA6">
      <w:pPr>
        <w:pStyle w:val="Testonotaapidipagina"/>
        <w:numPr>
          <w:ilvl w:val="0"/>
          <w:numId w:val="26"/>
        </w:numPr>
        <w:ind w:left="567"/>
        <w:jc w:val="both"/>
        <w:rPr>
          <w:rFonts w:asciiTheme="minorHAnsi" w:hAnsiTheme="minorHAnsi"/>
          <w:sz w:val="20"/>
        </w:rPr>
      </w:pPr>
      <w:r w:rsidRPr="00F30ED5">
        <w:rPr>
          <w:rFonts w:asciiTheme="minorHAnsi" w:hAnsiTheme="minorHAnsi"/>
          <w:sz w:val="20"/>
        </w:rPr>
        <w:t>se partecipa uno studio associato, da ciascuno dei professionisti associati;</w:t>
      </w:r>
    </w:p>
    <w:p w:rsidR="00B75072" w:rsidRPr="00F30ED5" w:rsidRDefault="00B75072" w:rsidP="00ED4FA6">
      <w:pPr>
        <w:pStyle w:val="Testonotaapidipagina"/>
        <w:numPr>
          <w:ilvl w:val="0"/>
          <w:numId w:val="26"/>
        </w:numPr>
        <w:ind w:left="567"/>
        <w:jc w:val="both"/>
        <w:rPr>
          <w:rFonts w:asciiTheme="minorHAnsi" w:hAnsiTheme="minorHAnsi"/>
        </w:rPr>
      </w:pPr>
      <w:r w:rsidRPr="00F30ED5">
        <w:rPr>
          <w:rFonts w:asciiTheme="minorHAnsi" w:hAnsiTheme="minorHAnsi"/>
          <w:sz w:val="20"/>
        </w:rPr>
        <w:t>se partecipa una società di professionisti o una società di ingegneria, dal legale rappresentante della società;</w:t>
      </w:r>
    </w:p>
    <w:p w:rsidR="00B75072" w:rsidRPr="00F30ED5" w:rsidRDefault="00B75072" w:rsidP="00ED4FA6">
      <w:pPr>
        <w:pStyle w:val="Testonotaapidipagina"/>
        <w:numPr>
          <w:ilvl w:val="0"/>
          <w:numId w:val="26"/>
        </w:numPr>
        <w:ind w:left="567"/>
        <w:jc w:val="both"/>
        <w:rPr>
          <w:rFonts w:asciiTheme="minorHAnsi" w:hAnsiTheme="minorHAnsi"/>
        </w:rPr>
      </w:pPr>
      <w:r w:rsidRPr="00F30ED5">
        <w:rPr>
          <w:rFonts w:asciiTheme="minorHAnsi" w:hAnsiTheme="minorHAnsi"/>
          <w:sz w:val="20"/>
        </w:rPr>
        <w:t xml:space="preserve">se partecipa un consorzio stabile, sia dal consorzio, che dalle consorziate, per conto delle quali il consorzio partecipa (dichiarazione resa dal legale rappresentante); </w:t>
      </w:r>
    </w:p>
    <w:p w:rsidR="00B75072" w:rsidRPr="00F30ED5" w:rsidRDefault="00B75072" w:rsidP="00ED4FA6">
      <w:pPr>
        <w:pStyle w:val="Testonotaapidipagina"/>
        <w:numPr>
          <w:ilvl w:val="0"/>
          <w:numId w:val="26"/>
        </w:numPr>
        <w:ind w:left="567"/>
        <w:jc w:val="both"/>
        <w:rPr>
          <w:rFonts w:asciiTheme="minorHAnsi" w:hAnsiTheme="minorHAnsi"/>
        </w:rPr>
      </w:pPr>
      <w:r w:rsidRPr="00F30ED5">
        <w:rPr>
          <w:rFonts w:asciiTheme="minorHAnsi" w:hAnsiTheme="minorHAnsi"/>
          <w:sz w:val="20"/>
        </w:rPr>
        <w:t>se partecipa un raggruppamento temporaneo, da ciascun componente del raggruppamento, seguendo, a seconda della rispettiva forma giuridica (professionista singolo, studio associato, società, ecc.) le modalità di cui alle lettere precedenti</w:t>
      </w:r>
      <w:r>
        <w:rPr>
          <w:rFonts w:asciiTheme="minorHAnsi" w:hAnsiTheme="minorHAnsi"/>
          <w:sz w:val="20"/>
        </w:rPr>
        <w:t>.</w:t>
      </w:r>
      <w:r w:rsidRPr="00F30ED5">
        <w:rPr>
          <w:rFonts w:asciiTheme="minorHAnsi" w:hAnsiTheme="minorHAnsi"/>
          <w:sz w:val="20"/>
        </w:rPr>
        <w:t xml:space="preserve"> </w:t>
      </w:r>
    </w:p>
    <w:p w:rsidR="00B75072" w:rsidRPr="00F30ED5" w:rsidRDefault="00B75072" w:rsidP="00F30ED5">
      <w:pPr>
        <w:pStyle w:val="Testonotaapidipagina"/>
        <w:ind w:left="207"/>
        <w:rPr>
          <w:rFonts w:asciiTheme="minorHAnsi" w:hAnsiTheme="minorHAnsi"/>
        </w:rPr>
      </w:pPr>
      <w:r w:rsidRPr="00F30ED5">
        <w:rPr>
          <w:rFonts w:asciiTheme="minorHAnsi" w:hAnsiTheme="minorHAnsi"/>
          <w:sz w:val="20"/>
        </w:rPr>
        <w:t xml:space="preserve">Per i concorrenti di Stati esteri: utilizzare il presente </w:t>
      </w:r>
      <w:r>
        <w:rPr>
          <w:rFonts w:asciiTheme="minorHAnsi" w:hAnsiTheme="minorHAnsi"/>
          <w:sz w:val="20"/>
        </w:rPr>
        <w:t xml:space="preserve">Allegato 1 </w:t>
      </w:r>
      <w:r w:rsidRPr="00F30ED5">
        <w:rPr>
          <w:rFonts w:asciiTheme="minorHAnsi" w:hAnsiTheme="minorHAnsi"/>
          <w:sz w:val="20"/>
        </w:rPr>
        <w:t>per formulare una dichiarazione di pari contenuto, se pur con riferimento alla legislazione vigente nello stato di appartenenza.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13840C9A"/>
    <w:name w:val="WW8Num5"/>
    <w:lvl w:ilvl="0">
      <w:start w:val="1"/>
      <w:numFmt w:val="decimal"/>
      <w:lvlText w:val="%1)"/>
      <w:lvlJc w:val="left"/>
      <w:pPr>
        <w:tabs>
          <w:tab w:val="num" w:pos="-114"/>
        </w:tabs>
        <w:ind w:left="530"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50D36BF"/>
    <w:multiLevelType w:val="hybridMultilevel"/>
    <w:tmpl w:val="16C001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7E01F32"/>
    <w:multiLevelType w:val="hybridMultilevel"/>
    <w:tmpl w:val="2BA24984"/>
    <w:lvl w:ilvl="0" w:tplc="F9D4FFDE">
      <w:start w:val="1"/>
      <w:numFmt w:val="lowerLetter"/>
      <w:lvlText w:val="%1."/>
      <w:lvlJc w:val="left"/>
      <w:pPr>
        <w:ind w:left="928"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8081A67"/>
    <w:multiLevelType w:val="hybridMultilevel"/>
    <w:tmpl w:val="543AB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F007BD0"/>
    <w:multiLevelType w:val="hybridMultilevel"/>
    <w:tmpl w:val="8BDCE35C"/>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8592760"/>
    <w:multiLevelType w:val="hybridMultilevel"/>
    <w:tmpl w:val="5CEC401A"/>
    <w:lvl w:ilvl="0" w:tplc="BA48D728">
      <w:start w:val="1"/>
      <w:numFmt w:val="bullet"/>
      <w:lvlText w:val=""/>
      <w:lvlJc w:val="left"/>
      <w:pPr>
        <w:ind w:left="720" w:hanging="360"/>
      </w:pPr>
      <w:rPr>
        <w:rFonts w:ascii="Symbol" w:hAnsi="Symbol" w:hint="default"/>
      </w:rPr>
    </w:lvl>
    <w:lvl w:ilvl="1" w:tplc="947E3F2A">
      <w:start w:val="3"/>
      <w:numFmt w:val="bullet"/>
      <w:lvlText w:val="•"/>
      <w:lvlJc w:val="left"/>
      <w:pPr>
        <w:ind w:left="1785" w:hanging="705"/>
      </w:pPr>
      <w:rPr>
        <w:rFonts w:ascii="Calibri" w:eastAsia="Times New Roman" w:hAnsi="Calibri"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9695412"/>
    <w:multiLevelType w:val="hybridMultilevel"/>
    <w:tmpl w:val="F4B2E63E"/>
    <w:lvl w:ilvl="0" w:tplc="C9345748">
      <w:start w:val="3"/>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DFD7355"/>
    <w:multiLevelType w:val="hybridMultilevel"/>
    <w:tmpl w:val="378EC89C"/>
    <w:lvl w:ilvl="0" w:tplc="04100011">
      <w:start w:val="1"/>
      <w:numFmt w:val="decimal"/>
      <w:lvlText w:val="%1)"/>
      <w:lvlJc w:val="left"/>
      <w:pPr>
        <w:ind w:left="720" w:hanging="360"/>
      </w:pPr>
      <w:rPr>
        <w:rFonts w:cs="Times New Roman"/>
        <w:strike w:val="0"/>
        <w:sz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31705686"/>
    <w:multiLevelType w:val="hybridMultilevel"/>
    <w:tmpl w:val="345AD246"/>
    <w:lvl w:ilvl="0" w:tplc="C9345748">
      <w:start w:val="3"/>
      <w:numFmt w:val="bullet"/>
      <w:lvlText w:val="-"/>
      <w:lvlJc w:val="left"/>
      <w:pPr>
        <w:ind w:left="360" w:hanging="360"/>
      </w:pPr>
      <w:rPr>
        <w:rFonts w:ascii="Calibri" w:eastAsia="Times New Roman" w:hAnsi="Calibri"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BE21EEB"/>
    <w:multiLevelType w:val="hybridMultilevel"/>
    <w:tmpl w:val="16C001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3F3C1258"/>
    <w:multiLevelType w:val="multilevel"/>
    <w:tmpl w:val="13840C9A"/>
    <w:lvl w:ilvl="0">
      <w:start w:val="1"/>
      <w:numFmt w:val="decimal"/>
      <w:lvlText w:val="%1)"/>
      <w:lvlJc w:val="left"/>
      <w:pPr>
        <w:tabs>
          <w:tab w:val="num" w:pos="-114"/>
        </w:tabs>
        <w:ind w:left="530" w:hanging="360"/>
      </w:pPr>
      <w:rPr>
        <w:rFonts w:eastAsia="SimSun" w:cs="Arial"/>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8">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5F50D5B"/>
    <w:multiLevelType w:val="hybridMultilevel"/>
    <w:tmpl w:val="849E4814"/>
    <w:lvl w:ilvl="0" w:tplc="8840A436">
      <w:start w:val="3"/>
      <w:numFmt w:val="bullet"/>
      <w:lvlText w:val="-"/>
      <w:lvlJc w:val="left"/>
      <w:pPr>
        <w:ind w:left="720" w:hanging="360"/>
      </w:pPr>
      <w:rPr>
        <w:rFonts w:ascii="Tahoma" w:eastAsia="Times New Roman" w:hAnsi="Tahom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71359C2"/>
    <w:multiLevelType w:val="hybridMultilevel"/>
    <w:tmpl w:val="77E40564"/>
    <w:lvl w:ilvl="0" w:tplc="BA48D7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8D56940"/>
    <w:multiLevelType w:val="hybridMultilevel"/>
    <w:tmpl w:val="16C001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5E342B68"/>
    <w:multiLevelType w:val="hybridMultilevel"/>
    <w:tmpl w:val="DEBA462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7AF6787"/>
    <w:multiLevelType w:val="hybridMultilevel"/>
    <w:tmpl w:val="037885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71F759A6"/>
    <w:multiLevelType w:val="hybridMultilevel"/>
    <w:tmpl w:val="EAB2487E"/>
    <w:lvl w:ilvl="0" w:tplc="7AFA64CE">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803663D"/>
    <w:multiLevelType w:val="hybridMultilevel"/>
    <w:tmpl w:val="A91ABA62"/>
    <w:lvl w:ilvl="0" w:tplc="04100011">
      <w:start w:val="1"/>
      <w:numFmt w:val="decimal"/>
      <w:lvlText w:val="%1)"/>
      <w:lvlJc w:val="left"/>
      <w:pPr>
        <w:tabs>
          <w:tab w:val="num" w:pos="1440"/>
        </w:tabs>
        <w:ind w:left="1440" w:hanging="360"/>
      </w:pPr>
      <w:rPr>
        <w:rFonts w:cs="Times New Roman" w:hint="default"/>
        <w:strike w:val="0"/>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26"/>
  </w:num>
  <w:num w:numId="9">
    <w:abstractNumId w:val="28"/>
  </w:num>
  <w:num w:numId="10">
    <w:abstractNumId w:val="37"/>
  </w:num>
  <w:num w:numId="11">
    <w:abstractNumId w:val="33"/>
  </w:num>
  <w:num w:numId="12">
    <w:abstractNumId w:val="6"/>
  </w:num>
  <w:num w:numId="13">
    <w:abstractNumId w:val="18"/>
  </w:num>
  <w:num w:numId="14">
    <w:abstractNumId w:val="12"/>
  </w:num>
  <w:num w:numId="15">
    <w:abstractNumId w:val="19"/>
  </w:num>
  <w:num w:numId="16">
    <w:abstractNumId w:val="32"/>
  </w:num>
  <w:num w:numId="17">
    <w:abstractNumId w:val="8"/>
  </w:num>
  <w:num w:numId="18">
    <w:abstractNumId w:val="10"/>
  </w:num>
  <w:num w:numId="19">
    <w:abstractNumId w:val="35"/>
  </w:num>
  <w:num w:numId="20">
    <w:abstractNumId w:val="16"/>
  </w:num>
  <w:num w:numId="21">
    <w:abstractNumId w:val="11"/>
  </w:num>
  <w:num w:numId="22">
    <w:abstractNumId w:val="29"/>
  </w:num>
  <w:num w:numId="23">
    <w:abstractNumId w:val="38"/>
  </w:num>
  <w:num w:numId="24">
    <w:abstractNumId w:val="17"/>
  </w:num>
  <w:num w:numId="25">
    <w:abstractNumId w:val="40"/>
  </w:num>
  <w:num w:numId="26">
    <w:abstractNumId w:val="14"/>
  </w:num>
  <w:num w:numId="27">
    <w:abstractNumId w:val="34"/>
  </w:num>
  <w:num w:numId="28">
    <w:abstractNumId w:val="30"/>
  </w:num>
  <w:num w:numId="29">
    <w:abstractNumId w:val="20"/>
  </w:num>
  <w:num w:numId="30">
    <w:abstractNumId w:val="21"/>
  </w:num>
  <w:num w:numId="31">
    <w:abstractNumId w:val="15"/>
  </w:num>
  <w:num w:numId="32">
    <w:abstractNumId w:val="23"/>
  </w:num>
  <w:num w:numId="33">
    <w:abstractNumId w:val="36"/>
  </w:num>
  <w:num w:numId="34">
    <w:abstractNumId w:val="24"/>
  </w:num>
  <w:num w:numId="35">
    <w:abstractNumId w:val="39"/>
  </w:num>
  <w:num w:numId="36">
    <w:abstractNumId w:val="22"/>
  </w:num>
  <w:num w:numId="37">
    <w:abstractNumId w:val="9"/>
  </w:num>
  <w:num w:numId="38">
    <w:abstractNumId w:val="13"/>
  </w:num>
  <w:num w:numId="39">
    <w:abstractNumId w:val="31"/>
  </w:num>
  <w:num w:numId="40">
    <w:abstractNumId w:val="25"/>
  </w:num>
  <w:num w:numId="4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283"/>
  <w:characterSpacingControl w:val="doNotCompress"/>
  <w:footnotePr>
    <w:footnote w:id="-1"/>
    <w:footnote w:id="0"/>
  </w:footnotePr>
  <w:endnotePr>
    <w:endnote w:id="-1"/>
    <w:endnote w:id="0"/>
  </w:endnotePr>
  <w:compat/>
  <w:rsids>
    <w:rsidRoot w:val="00C173A0"/>
    <w:rsid w:val="00003CEE"/>
    <w:rsid w:val="00013B00"/>
    <w:rsid w:val="00021D1D"/>
    <w:rsid w:val="000258D8"/>
    <w:rsid w:val="00032F8C"/>
    <w:rsid w:val="00040662"/>
    <w:rsid w:val="00040B35"/>
    <w:rsid w:val="00046CE0"/>
    <w:rsid w:val="00046E20"/>
    <w:rsid w:val="00054920"/>
    <w:rsid w:val="00055440"/>
    <w:rsid w:val="0006288B"/>
    <w:rsid w:val="00064639"/>
    <w:rsid w:val="00073783"/>
    <w:rsid w:val="00077E64"/>
    <w:rsid w:val="00087A9C"/>
    <w:rsid w:val="000A4ECF"/>
    <w:rsid w:val="000B0890"/>
    <w:rsid w:val="000C69B7"/>
    <w:rsid w:val="000F0EA9"/>
    <w:rsid w:val="000F3966"/>
    <w:rsid w:val="00100269"/>
    <w:rsid w:val="00106303"/>
    <w:rsid w:val="00135BD2"/>
    <w:rsid w:val="00136898"/>
    <w:rsid w:val="0014524C"/>
    <w:rsid w:val="0015274F"/>
    <w:rsid w:val="001528D7"/>
    <w:rsid w:val="00160E23"/>
    <w:rsid w:val="00171DDE"/>
    <w:rsid w:val="00177847"/>
    <w:rsid w:val="00182921"/>
    <w:rsid w:val="00184338"/>
    <w:rsid w:val="0019407D"/>
    <w:rsid w:val="00195DF2"/>
    <w:rsid w:val="001A2FDC"/>
    <w:rsid w:val="001A4674"/>
    <w:rsid w:val="001A5B97"/>
    <w:rsid w:val="001B2C89"/>
    <w:rsid w:val="001C5E88"/>
    <w:rsid w:val="001D0FD9"/>
    <w:rsid w:val="001E10CE"/>
    <w:rsid w:val="001E78B6"/>
    <w:rsid w:val="001F1A42"/>
    <w:rsid w:val="001F483B"/>
    <w:rsid w:val="0021344F"/>
    <w:rsid w:val="00227056"/>
    <w:rsid w:val="0023279D"/>
    <w:rsid w:val="00233249"/>
    <w:rsid w:val="00246C11"/>
    <w:rsid w:val="00276097"/>
    <w:rsid w:val="002821BA"/>
    <w:rsid w:val="00283D0D"/>
    <w:rsid w:val="00286336"/>
    <w:rsid w:val="002A2877"/>
    <w:rsid w:val="002A53A5"/>
    <w:rsid w:val="002B015F"/>
    <w:rsid w:val="002D0257"/>
    <w:rsid w:val="002D0B9A"/>
    <w:rsid w:val="002D3E90"/>
    <w:rsid w:val="002D53BE"/>
    <w:rsid w:val="002E5574"/>
    <w:rsid w:val="00312EA5"/>
    <w:rsid w:val="003203FA"/>
    <w:rsid w:val="00332804"/>
    <w:rsid w:val="003337E4"/>
    <w:rsid w:val="00342321"/>
    <w:rsid w:val="003536DA"/>
    <w:rsid w:val="00374CDF"/>
    <w:rsid w:val="00374F64"/>
    <w:rsid w:val="00380BDF"/>
    <w:rsid w:val="00381071"/>
    <w:rsid w:val="00381F11"/>
    <w:rsid w:val="00386257"/>
    <w:rsid w:val="003B271B"/>
    <w:rsid w:val="003B294A"/>
    <w:rsid w:val="003B453F"/>
    <w:rsid w:val="003B50C2"/>
    <w:rsid w:val="003B5AEA"/>
    <w:rsid w:val="003C0DF7"/>
    <w:rsid w:val="003C10DE"/>
    <w:rsid w:val="003E3C52"/>
    <w:rsid w:val="003E61A0"/>
    <w:rsid w:val="004004E0"/>
    <w:rsid w:val="004010C2"/>
    <w:rsid w:val="00423C9C"/>
    <w:rsid w:val="004331AE"/>
    <w:rsid w:val="00434488"/>
    <w:rsid w:val="0044604F"/>
    <w:rsid w:val="004508EF"/>
    <w:rsid w:val="0046088E"/>
    <w:rsid w:val="0046117B"/>
    <w:rsid w:val="004731B3"/>
    <w:rsid w:val="00473A71"/>
    <w:rsid w:val="0047702C"/>
    <w:rsid w:val="00480E7B"/>
    <w:rsid w:val="00487A59"/>
    <w:rsid w:val="004904E6"/>
    <w:rsid w:val="00495DC9"/>
    <w:rsid w:val="004B6D85"/>
    <w:rsid w:val="004C1567"/>
    <w:rsid w:val="004C6000"/>
    <w:rsid w:val="004E27FE"/>
    <w:rsid w:val="004F2356"/>
    <w:rsid w:val="004F3424"/>
    <w:rsid w:val="00500082"/>
    <w:rsid w:val="00505948"/>
    <w:rsid w:val="005106EE"/>
    <w:rsid w:val="00537B4F"/>
    <w:rsid w:val="00544B78"/>
    <w:rsid w:val="00553A09"/>
    <w:rsid w:val="005541C0"/>
    <w:rsid w:val="0056296C"/>
    <w:rsid w:val="00577C3C"/>
    <w:rsid w:val="005861E4"/>
    <w:rsid w:val="00586F0E"/>
    <w:rsid w:val="0059780B"/>
    <w:rsid w:val="00597D83"/>
    <w:rsid w:val="005A5431"/>
    <w:rsid w:val="005C5CD4"/>
    <w:rsid w:val="005F6E2B"/>
    <w:rsid w:val="00607BA0"/>
    <w:rsid w:val="006128B4"/>
    <w:rsid w:val="00622727"/>
    <w:rsid w:val="00637F3E"/>
    <w:rsid w:val="006555E7"/>
    <w:rsid w:val="0068720C"/>
    <w:rsid w:val="006912A4"/>
    <w:rsid w:val="00696019"/>
    <w:rsid w:val="006A38FA"/>
    <w:rsid w:val="006A5316"/>
    <w:rsid w:val="006B6C84"/>
    <w:rsid w:val="006C08BF"/>
    <w:rsid w:val="006C17B2"/>
    <w:rsid w:val="006D4DA0"/>
    <w:rsid w:val="006D4DC1"/>
    <w:rsid w:val="006D6FBB"/>
    <w:rsid w:val="006F3E46"/>
    <w:rsid w:val="00703C49"/>
    <w:rsid w:val="00753178"/>
    <w:rsid w:val="007710A2"/>
    <w:rsid w:val="00774220"/>
    <w:rsid w:val="00776318"/>
    <w:rsid w:val="00781274"/>
    <w:rsid w:val="00783782"/>
    <w:rsid w:val="007B4CF6"/>
    <w:rsid w:val="007C1FFF"/>
    <w:rsid w:val="007D4B4D"/>
    <w:rsid w:val="007F1C2A"/>
    <w:rsid w:val="007F2671"/>
    <w:rsid w:val="008104EA"/>
    <w:rsid w:val="008130F8"/>
    <w:rsid w:val="0081503D"/>
    <w:rsid w:val="00844274"/>
    <w:rsid w:val="00852490"/>
    <w:rsid w:val="00867FFD"/>
    <w:rsid w:val="00883B3F"/>
    <w:rsid w:val="0089118E"/>
    <w:rsid w:val="008931AE"/>
    <w:rsid w:val="008A57DB"/>
    <w:rsid w:val="008B7B85"/>
    <w:rsid w:val="008D15E0"/>
    <w:rsid w:val="008E09C6"/>
    <w:rsid w:val="008E1512"/>
    <w:rsid w:val="008F044C"/>
    <w:rsid w:val="009017BE"/>
    <w:rsid w:val="00902134"/>
    <w:rsid w:val="00902825"/>
    <w:rsid w:val="0091106C"/>
    <w:rsid w:val="00911985"/>
    <w:rsid w:val="00936E1C"/>
    <w:rsid w:val="00947A66"/>
    <w:rsid w:val="009523A6"/>
    <w:rsid w:val="009536FF"/>
    <w:rsid w:val="00965642"/>
    <w:rsid w:val="009830B5"/>
    <w:rsid w:val="009B439A"/>
    <w:rsid w:val="009B7DB2"/>
    <w:rsid w:val="009C0B90"/>
    <w:rsid w:val="009C35CC"/>
    <w:rsid w:val="009E14FA"/>
    <w:rsid w:val="009E7A2C"/>
    <w:rsid w:val="009F11AA"/>
    <w:rsid w:val="009F3483"/>
    <w:rsid w:val="009F5E98"/>
    <w:rsid w:val="00A03166"/>
    <w:rsid w:val="00A211F4"/>
    <w:rsid w:val="00A3315F"/>
    <w:rsid w:val="00A43AA7"/>
    <w:rsid w:val="00A56B9A"/>
    <w:rsid w:val="00A571A2"/>
    <w:rsid w:val="00A65605"/>
    <w:rsid w:val="00A726AA"/>
    <w:rsid w:val="00A825A0"/>
    <w:rsid w:val="00A83AFF"/>
    <w:rsid w:val="00A840FC"/>
    <w:rsid w:val="00A86D5C"/>
    <w:rsid w:val="00AC356C"/>
    <w:rsid w:val="00AD4A45"/>
    <w:rsid w:val="00AD64D7"/>
    <w:rsid w:val="00AE0B4A"/>
    <w:rsid w:val="00AE64C7"/>
    <w:rsid w:val="00AF57DC"/>
    <w:rsid w:val="00B05F83"/>
    <w:rsid w:val="00B1042A"/>
    <w:rsid w:val="00B16FB4"/>
    <w:rsid w:val="00B233DE"/>
    <w:rsid w:val="00B2621B"/>
    <w:rsid w:val="00B36063"/>
    <w:rsid w:val="00B60AC7"/>
    <w:rsid w:val="00B643F5"/>
    <w:rsid w:val="00B655F4"/>
    <w:rsid w:val="00B65A94"/>
    <w:rsid w:val="00B664CB"/>
    <w:rsid w:val="00B75072"/>
    <w:rsid w:val="00B77B29"/>
    <w:rsid w:val="00B86BEF"/>
    <w:rsid w:val="00B93ED8"/>
    <w:rsid w:val="00B96D5A"/>
    <w:rsid w:val="00BA5783"/>
    <w:rsid w:val="00BC4611"/>
    <w:rsid w:val="00BC662F"/>
    <w:rsid w:val="00BD04CF"/>
    <w:rsid w:val="00BD66AD"/>
    <w:rsid w:val="00BD70A7"/>
    <w:rsid w:val="00BD71D6"/>
    <w:rsid w:val="00BE2480"/>
    <w:rsid w:val="00BE2D19"/>
    <w:rsid w:val="00BE76E9"/>
    <w:rsid w:val="00BF6486"/>
    <w:rsid w:val="00C07059"/>
    <w:rsid w:val="00C173A0"/>
    <w:rsid w:val="00C26350"/>
    <w:rsid w:val="00C26762"/>
    <w:rsid w:val="00C32086"/>
    <w:rsid w:val="00C32D3B"/>
    <w:rsid w:val="00C339F1"/>
    <w:rsid w:val="00C55915"/>
    <w:rsid w:val="00C57AD4"/>
    <w:rsid w:val="00C6536E"/>
    <w:rsid w:val="00C744BE"/>
    <w:rsid w:val="00C94619"/>
    <w:rsid w:val="00C978DB"/>
    <w:rsid w:val="00CA1426"/>
    <w:rsid w:val="00CC0AD4"/>
    <w:rsid w:val="00CC5FDC"/>
    <w:rsid w:val="00CE781A"/>
    <w:rsid w:val="00CE7AD2"/>
    <w:rsid w:val="00CF78E1"/>
    <w:rsid w:val="00D07E1E"/>
    <w:rsid w:val="00D3452F"/>
    <w:rsid w:val="00D50E71"/>
    <w:rsid w:val="00D7053A"/>
    <w:rsid w:val="00D7085C"/>
    <w:rsid w:val="00D77BCA"/>
    <w:rsid w:val="00D83293"/>
    <w:rsid w:val="00DB0579"/>
    <w:rsid w:val="00DC6050"/>
    <w:rsid w:val="00DE32D5"/>
    <w:rsid w:val="00DF728F"/>
    <w:rsid w:val="00DF78E1"/>
    <w:rsid w:val="00E22126"/>
    <w:rsid w:val="00E2448E"/>
    <w:rsid w:val="00E25ECC"/>
    <w:rsid w:val="00E32E79"/>
    <w:rsid w:val="00E40A6F"/>
    <w:rsid w:val="00E42028"/>
    <w:rsid w:val="00E45EE5"/>
    <w:rsid w:val="00E64B2F"/>
    <w:rsid w:val="00E67678"/>
    <w:rsid w:val="00E95C46"/>
    <w:rsid w:val="00EA1723"/>
    <w:rsid w:val="00EB65F0"/>
    <w:rsid w:val="00EB6BD1"/>
    <w:rsid w:val="00EC4233"/>
    <w:rsid w:val="00EC7432"/>
    <w:rsid w:val="00ED2028"/>
    <w:rsid w:val="00ED4FA6"/>
    <w:rsid w:val="00EE3E51"/>
    <w:rsid w:val="00EF08CD"/>
    <w:rsid w:val="00F0462F"/>
    <w:rsid w:val="00F0517F"/>
    <w:rsid w:val="00F07375"/>
    <w:rsid w:val="00F10DAA"/>
    <w:rsid w:val="00F122F1"/>
    <w:rsid w:val="00F30BBC"/>
    <w:rsid w:val="00F30ED5"/>
    <w:rsid w:val="00F3609F"/>
    <w:rsid w:val="00F3738B"/>
    <w:rsid w:val="00F75F0C"/>
    <w:rsid w:val="00F7635A"/>
    <w:rsid w:val="00F7642D"/>
    <w:rsid w:val="00F86B29"/>
    <w:rsid w:val="00F978D7"/>
    <w:rsid w:val="00FB2054"/>
    <w:rsid w:val="00FB20F6"/>
    <w:rsid w:val="00FB37E9"/>
    <w:rsid w:val="00FC1943"/>
    <w:rsid w:val="00FC2BFE"/>
    <w:rsid w:val="00FC3B29"/>
    <w:rsid w:val="00FD0D14"/>
    <w:rsid w:val="00FD22E6"/>
    <w:rsid w:val="00FE18A4"/>
    <w:rsid w:val="00FE7BCA"/>
    <w:rsid w:val="00FF26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link w:val="ParagrafoelencoCarattere"/>
    <w:uiPriority w:val="1"/>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FE7BCA"/>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FE7BCA"/>
    <w:rPr>
      <w:sz w:val="16"/>
      <w:szCs w:val="16"/>
    </w:rPr>
  </w:style>
  <w:style w:type="paragraph" w:styleId="Testocommento">
    <w:name w:val="annotation text"/>
    <w:basedOn w:val="Normale"/>
    <w:link w:val="TestocommentoCarattere"/>
    <w:uiPriority w:val="99"/>
    <w:semiHidden/>
    <w:unhideWhenUsed/>
    <w:rsid w:val="00FE7BCA"/>
    <w:rPr>
      <w:sz w:val="20"/>
    </w:rPr>
  </w:style>
  <w:style w:type="character" w:customStyle="1" w:styleId="TestocommentoCarattere">
    <w:name w:val="Testo commento Carattere"/>
    <w:basedOn w:val="Carpredefinitoparagrafo"/>
    <w:link w:val="Testocommento"/>
    <w:uiPriority w:val="99"/>
    <w:semiHidden/>
    <w:rsid w:val="00FE7BCA"/>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E7BCA"/>
    <w:rPr>
      <w:b/>
      <w:bCs/>
    </w:rPr>
  </w:style>
  <w:style w:type="character" w:customStyle="1" w:styleId="SoggettocommentoCarattere">
    <w:name w:val="Soggetto commento Carattere"/>
    <w:basedOn w:val="TestocommentoCarattere"/>
    <w:link w:val="Soggettocommento"/>
    <w:uiPriority w:val="99"/>
    <w:semiHidden/>
    <w:rsid w:val="00FE7BCA"/>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FE7B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7BCA"/>
    <w:rPr>
      <w:rFonts w:ascii="Segoe UI" w:eastAsia="Times New Roman" w:hAnsi="Segoe UI" w:cs="Segoe UI"/>
      <w:color w:val="00000A"/>
      <w:kern w:val="1"/>
      <w:sz w:val="18"/>
      <w:szCs w:val="18"/>
      <w:lang w:eastAsia="it-IT"/>
    </w:rPr>
  </w:style>
  <w:style w:type="character" w:customStyle="1" w:styleId="ParagrafoelencoCarattere">
    <w:name w:val="Paragrafo elenco Carattere"/>
    <w:basedOn w:val="Carpredefinitoparagrafo"/>
    <w:link w:val="Paragrafoelenco"/>
    <w:uiPriority w:val="1"/>
    <w:qFormat/>
    <w:locked/>
    <w:rsid w:val="00E22126"/>
    <w:rPr>
      <w:rFonts w:ascii="Times New Roman" w:eastAsia="Times New Roman" w:hAnsi="Times New Roman" w:cs="Times New Roman"/>
      <w:color w:val="00000A"/>
      <w:kern w:val="1"/>
      <w:sz w:val="24"/>
      <w:szCs w:val="20"/>
      <w:lang w:eastAsia="it-IT"/>
    </w:rPr>
  </w:style>
  <w:style w:type="paragraph" w:styleId="Rientrocorpodeltesto2">
    <w:name w:val="Body Text Indent 2"/>
    <w:basedOn w:val="Normale"/>
    <w:link w:val="Rientrocorpodeltesto2Carattere"/>
    <w:uiPriority w:val="99"/>
    <w:semiHidden/>
    <w:unhideWhenUsed/>
    <w:rsid w:val="00537B4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37B4F"/>
    <w:rPr>
      <w:rFonts w:ascii="Times New Roman" w:eastAsia="Times New Roman" w:hAnsi="Times New Roman" w:cs="Times New Roman"/>
      <w:color w:val="00000A"/>
      <w:kern w:val="1"/>
      <w:sz w:val="24"/>
      <w:szCs w:val="20"/>
      <w:lang w:eastAsia="it-IT"/>
    </w:rPr>
  </w:style>
  <w:style w:type="paragraph" w:customStyle="1" w:styleId="Default">
    <w:name w:val="Default"/>
    <w:rsid w:val="00473A71"/>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665C9D27D024BFF957E10F95200FF7C"/>
        <w:category>
          <w:name w:val="Generale"/>
          <w:gallery w:val="placeholder"/>
        </w:category>
        <w:types>
          <w:type w:val="bbPlcHdr"/>
        </w:types>
        <w:behaviors>
          <w:behavior w:val="content"/>
        </w:behaviors>
        <w:guid w:val="{CD80B6ED-86F5-47CD-B310-721296C2AD76}"/>
      </w:docPartPr>
      <w:docPartBody>
        <w:p w:rsidR="005A1800" w:rsidRDefault="005A1800" w:rsidP="005A1800">
          <w:pPr>
            <w:pStyle w:val="C665C9D27D024BFF957E10F95200FF7C"/>
          </w:pPr>
          <w:r w:rsidRPr="00DD514B">
            <w:rPr>
              <w:rStyle w:val="Testosegnaposto"/>
            </w:rPr>
            <w:t>Fare clic qui per immettere testo.</w:t>
          </w:r>
        </w:p>
      </w:docPartBody>
    </w:docPart>
    <w:docPart>
      <w:docPartPr>
        <w:name w:val="D86E01648CC94D4F9944600B722F8652"/>
        <w:category>
          <w:name w:val="Generale"/>
          <w:gallery w:val="placeholder"/>
        </w:category>
        <w:types>
          <w:type w:val="bbPlcHdr"/>
        </w:types>
        <w:behaviors>
          <w:behavior w:val="content"/>
        </w:behaviors>
        <w:guid w:val="{E375435A-76F0-4739-89C7-BB236BB8E954}"/>
      </w:docPartPr>
      <w:docPartBody>
        <w:p w:rsidR="005A1800" w:rsidRDefault="005A1800" w:rsidP="005A1800">
          <w:pPr>
            <w:pStyle w:val="D86E01648CC94D4F9944600B722F8652"/>
          </w:pPr>
          <w:r w:rsidRPr="00DD514B">
            <w:rPr>
              <w:rStyle w:val="Testosegnaposto"/>
            </w:rPr>
            <w:t>Fare clic qui per immettere testo.</w:t>
          </w:r>
        </w:p>
      </w:docPartBody>
    </w:docPart>
    <w:docPart>
      <w:docPartPr>
        <w:name w:val="9B28DF9E3D344A90AB5A6E62EB9DD872"/>
        <w:category>
          <w:name w:val="Generale"/>
          <w:gallery w:val="placeholder"/>
        </w:category>
        <w:types>
          <w:type w:val="bbPlcHdr"/>
        </w:types>
        <w:behaviors>
          <w:behavior w:val="content"/>
        </w:behaviors>
        <w:guid w:val="{666B79C8-1191-4954-BB2D-30B60AB5D0A9}"/>
      </w:docPartPr>
      <w:docPartBody>
        <w:p w:rsidR="005A1800" w:rsidRDefault="005A1800" w:rsidP="005A1800">
          <w:pPr>
            <w:pStyle w:val="9B28DF9E3D344A90AB5A6E62EB9DD872"/>
          </w:pPr>
          <w:r w:rsidRPr="00DD514B">
            <w:rPr>
              <w:rStyle w:val="Testosegnaposto"/>
            </w:rPr>
            <w:t>Fare clic qui per immettere testo.</w:t>
          </w:r>
        </w:p>
      </w:docPartBody>
    </w:docPart>
    <w:docPart>
      <w:docPartPr>
        <w:name w:val="9F34E525C7A146468E5080904FE371CA"/>
        <w:category>
          <w:name w:val="Generale"/>
          <w:gallery w:val="placeholder"/>
        </w:category>
        <w:types>
          <w:type w:val="bbPlcHdr"/>
        </w:types>
        <w:behaviors>
          <w:behavior w:val="content"/>
        </w:behaviors>
        <w:guid w:val="{792A5C8A-11C9-4BE1-8859-0C92128E7746}"/>
      </w:docPartPr>
      <w:docPartBody>
        <w:p w:rsidR="005A1800" w:rsidRDefault="005A1800" w:rsidP="005A1800">
          <w:pPr>
            <w:pStyle w:val="9F34E525C7A146468E5080904FE371CA"/>
          </w:pPr>
          <w:r w:rsidRPr="00DD514B">
            <w:rPr>
              <w:rStyle w:val="Testosegnaposto"/>
            </w:rPr>
            <w:t>Fare clic qui per immettere testo.</w:t>
          </w:r>
        </w:p>
      </w:docPartBody>
    </w:docPart>
    <w:docPart>
      <w:docPartPr>
        <w:name w:val="BE9908F6304B4F9F8449C9C661DE0193"/>
        <w:category>
          <w:name w:val="Generale"/>
          <w:gallery w:val="placeholder"/>
        </w:category>
        <w:types>
          <w:type w:val="bbPlcHdr"/>
        </w:types>
        <w:behaviors>
          <w:behavior w:val="content"/>
        </w:behaviors>
        <w:guid w:val="{D7262607-B2AA-4972-ADCD-4D5CFB4607D7}"/>
      </w:docPartPr>
      <w:docPartBody>
        <w:p w:rsidR="005A1800" w:rsidRDefault="005A1800" w:rsidP="005A1800">
          <w:pPr>
            <w:pStyle w:val="BE9908F6304B4F9F8449C9C661DE0193"/>
          </w:pPr>
          <w:r w:rsidRPr="00DD514B">
            <w:rPr>
              <w:rStyle w:val="Testosegnaposto"/>
            </w:rPr>
            <w:t>Fare clic qui per immettere testo.</w:t>
          </w:r>
        </w:p>
      </w:docPartBody>
    </w:docPart>
    <w:docPart>
      <w:docPartPr>
        <w:name w:val="DD38E67708304D01874EB901CAE9D773"/>
        <w:category>
          <w:name w:val="Generale"/>
          <w:gallery w:val="placeholder"/>
        </w:category>
        <w:types>
          <w:type w:val="bbPlcHdr"/>
        </w:types>
        <w:behaviors>
          <w:behavior w:val="content"/>
        </w:behaviors>
        <w:guid w:val="{9577EE9C-00CA-4E83-ACA5-65AB2D148B0D}"/>
      </w:docPartPr>
      <w:docPartBody>
        <w:p w:rsidR="005A1800" w:rsidRDefault="005A1800" w:rsidP="005A1800">
          <w:pPr>
            <w:pStyle w:val="DD38E67708304D01874EB901CAE9D773"/>
          </w:pPr>
          <w:r w:rsidRPr="00DD514B">
            <w:rPr>
              <w:rStyle w:val="Testosegnaposto"/>
            </w:rPr>
            <w:t>Fare clic qui per immettere testo.</w:t>
          </w:r>
        </w:p>
      </w:docPartBody>
    </w:docPart>
    <w:docPart>
      <w:docPartPr>
        <w:name w:val="9A581BF593804C31A153D7B111363CD6"/>
        <w:category>
          <w:name w:val="Generale"/>
          <w:gallery w:val="placeholder"/>
        </w:category>
        <w:types>
          <w:type w:val="bbPlcHdr"/>
        </w:types>
        <w:behaviors>
          <w:behavior w:val="content"/>
        </w:behaviors>
        <w:guid w:val="{A62FBF9E-B68B-464D-A885-9AAC99A9AEA8}"/>
      </w:docPartPr>
      <w:docPartBody>
        <w:p w:rsidR="005A1800" w:rsidRDefault="005A1800" w:rsidP="005A1800">
          <w:pPr>
            <w:pStyle w:val="9A581BF593804C31A153D7B111363CD6"/>
          </w:pPr>
          <w:r w:rsidRPr="00DD514B">
            <w:rPr>
              <w:rStyle w:val="Testosegnaposto"/>
            </w:rPr>
            <w:t>Fare clic qui per immettere testo.</w:t>
          </w:r>
        </w:p>
      </w:docPartBody>
    </w:docPart>
    <w:docPart>
      <w:docPartPr>
        <w:name w:val="33FBF591581B4D9C98BEFF1848011C50"/>
        <w:category>
          <w:name w:val="Generale"/>
          <w:gallery w:val="placeholder"/>
        </w:category>
        <w:types>
          <w:type w:val="bbPlcHdr"/>
        </w:types>
        <w:behaviors>
          <w:behavior w:val="content"/>
        </w:behaviors>
        <w:guid w:val="{65950BBA-14B9-4E21-9EDD-2F26EC68D02E}"/>
      </w:docPartPr>
      <w:docPartBody>
        <w:p w:rsidR="005A1800" w:rsidRDefault="005A1800" w:rsidP="005A1800">
          <w:pPr>
            <w:pStyle w:val="33FBF591581B4D9C98BEFF1848011C50"/>
          </w:pPr>
          <w:r w:rsidRPr="00DD514B">
            <w:rPr>
              <w:rStyle w:val="Testosegnaposto"/>
            </w:rPr>
            <w:t>Fare clic qui per immettere testo.</w:t>
          </w:r>
        </w:p>
      </w:docPartBody>
    </w:docPart>
    <w:docPart>
      <w:docPartPr>
        <w:name w:val="D9217FB5C8124CF68414F70D4BF3D15A"/>
        <w:category>
          <w:name w:val="Generale"/>
          <w:gallery w:val="placeholder"/>
        </w:category>
        <w:types>
          <w:type w:val="bbPlcHdr"/>
        </w:types>
        <w:behaviors>
          <w:behavior w:val="content"/>
        </w:behaviors>
        <w:guid w:val="{B79E488E-E04A-4EAB-A1B1-545949B4B5B7}"/>
      </w:docPartPr>
      <w:docPartBody>
        <w:p w:rsidR="00E761A0" w:rsidRDefault="00853528" w:rsidP="00853528">
          <w:pPr>
            <w:pStyle w:val="D9217FB5C8124CF68414F70D4BF3D15A"/>
          </w:pPr>
          <w:r w:rsidRPr="00DD514B">
            <w:rPr>
              <w:rStyle w:val="Testosegnaposto"/>
            </w:rPr>
            <w:t>Fare clic qui per immettere testo.</w:t>
          </w:r>
        </w:p>
      </w:docPartBody>
    </w:docPart>
    <w:docPart>
      <w:docPartPr>
        <w:name w:val="F1E3C0CFD93447CCAD51EE4C10BB336A"/>
        <w:category>
          <w:name w:val="Generale"/>
          <w:gallery w:val="placeholder"/>
        </w:category>
        <w:types>
          <w:type w:val="bbPlcHdr"/>
        </w:types>
        <w:behaviors>
          <w:behavior w:val="content"/>
        </w:behaviors>
        <w:guid w:val="{06016C7B-977F-4456-8BAC-663C64B1C869}"/>
      </w:docPartPr>
      <w:docPartBody>
        <w:p w:rsidR="00E761A0" w:rsidRDefault="00853528" w:rsidP="00853528">
          <w:pPr>
            <w:pStyle w:val="F1E3C0CFD93447CCAD51EE4C10BB336A"/>
          </w:pPr>
          <w:r w:rsidRPr="00DD514B">
            <w:rPr>
              <w:rStyle w:val="Testosegnaposto"/>
            </w:rPr>
            <w:t>Fare clic qui per immettere testo.</w:t>
          </w:r>
        </w:p>
      </w:docPartBody>
    </w:docPart>
    <w:docPart>
      <w:docPartPr>
        <w:name w:val="1F8F54648ED14097AE9A7CE5495A09E4"/>
        <w:category>
          <w:name w:val="Generale"/>
          <w:gallery w:val="placeholder"/>
        </w:category>
        <w:types>
          <w:type w:val="bbPlcHdr"/>
        </w:types>
        <w:behaviors>
          <w:behavior w:val="content"/>
        </w:behaviors>
        <w:guid w:val="{E78B2851-0CC6-420C-8879-3D96ABF4227D}"/>
      </w:docPartPr>
      <w:docPartBody>
        <w:p w:rsidR="00E761A0" w:rsidRDefault="00853528" w:rsidP="00853528">
          <w:pPr>
            <w:pStyle w:val="1F8F54648ED14097AE9A7CE5495A09E4"/>
          </w:pPr>
          <w:r w:rsidRPr="00DD514B">
            <w:rPr>
              <w:rStyle w:val="Testosegnaposto"/>
            </w:rPr>
            <w:t>Fare clic qui per immettere testo.</w:t>
          </w:r>
        </w:p>
      </w:docPartBody>
    </w:docPart>
    <w:docPart>
      <w:docPartPr>
        <w:name w:val="8308E019A314435FB53E867E71569D35"/>
        <w:category>
          <w:name w:val="Generale"/>
          <w:gallery w:val="placeholder"/>
        </w:category>
        <w:types>
          <w:type w:val="bbPlcHdr"/>
        </w:types>
        <w:behaviors>
          <w:behavior w:val="content"/>
        </w:behaviors>
        <w:guid w:val="{A8998E65-4B4F-46AF-BDF4-536B260BF405}"/>
      </w:docPartPr>
      <w:docPartBody>
        <w:p w:rsidR="00E761A0" w:rsidRDefault="00853528" w:rsidP="00853528">
          <w:pPr>
            <w:pStyle w:val="8308E019A314435FB53E867E71569D35"/>
          </w:pPr>
          <w:r w:rsidRPr="00DD514B">
            <w:rPr>
              <w:rStyle w:val="Testosegnaposto"/>
            </w:rPr>
            <w:t>Fare clic qui per immettere testo.</w:t>
          </w:r>
        </w:p>
      </w:docPartBody>
    </w:docPart>
    <w:docPart>
      <w:docPartPr>
        <w:name w:val="E1F9D279B2464B348CE7B8C6CD927753"/>
        <w:category>
          <w:name w:val="Generale"/>
          <w:gallery w:val="placeholder"/>
        </w:category>
        <w:types>
          <w:type w:val="bbPlcHdr"/>
        </w:types>
        <w:behaviors>
          <w:behavior w:val="content"/>
        </w:behaviors>
        <w:guid w:val="{D1CBA7E7-614E-4B9D-8D96-6E44E22C3E97}"/>
      </w:docPartPr>
      <w:docPartBody>
        <w:p w:rsidR="00E761A0" w:rsidRDefault="00853528" w:rsidP="00853528">
          <w:pPr>
            <w:pStyle w:val="E1F9D279B2464B348CE7B8C6CD927753"/>
          </w:pPr>
          <w:r w:rsidRPr="00DD514B">
            <w:rPr>
              <w:rStyle w:val="Testosegnaposto"/>
            </w:rPr>
            <w:t>Fare clic qui per immettere testo.</w:t>
          </w:r>
        </w:p>
      </w:docPartBody>
    </w:docPart>
    <w:docPart>
      <w:docPartPr>
        <w:name w:val="AD6D4643F81D44C1BF03ED3B55FDC55D"/>
        <w:category>
          <w:name w:val="Generale"/>
          <w:gallery w:val="placeholder"/>
        </w:category>
        <w:types>
          <w:type w:val="bbPlcHdr"/>
        </w:types>
        <w:behaviors>
          <w:behavior w:val="content"/>
        </w:behaviors>
        <w:guid w:val="{EA261EC8-7D6E-4938-86A3-2A8B5C14C0BF}"/>
      </w:docPartPr>
      <w:docPartBody>
        <w:p w:rsidR="00E761A0" w:rsidRDefault="00853528" w:rsidP="00853528">
          <w:pPr>
            <w:pStyle w:val="AD6D4643F81D44C1BF03ED3B55FDC55D"/>
          </w:pPr>
          <w:r w:rsidRPr="00DD514B">
            <w:rPr>
              <w:rStyle w:val="Testosegnaposto"/>
            </w:rPr>
            <w:t>Fare clic qui per immettere testo.</w:t>
          </w:r>
        </w:p>
      </w:docPartBody>
    </w:docPart>
    <w:docPart>
      <w:docPartPr>
        <w:name w:val="F01C069871564A66B0E30444AB17C4CE"/>
        <w:category>
          <w:name w:val="Generale"/>
          <w:gallery w:val="placeholder"/>
        </w:category>
        <w:types>
          <w:type w:val="bbPlcHdr"/>
        </w:types>
        <w:behaviors>
          <w:behavior w:val="content"/>
        </w:behaviors>
        <w:guid w:val="{97D61741-7B9D-490A-87B6-8B806FCF9351}"/>
      </w:docPartPr>
      <w:docPartBody>
        <w:p w:rsidR="00E761A0" w:rsidRDefault="00853528" w:rsidP="00853528">
          <w:pPr>
            <w:pStyle w:val="F01C069871564A66B0E30444AB17C4CE"/>
          </w:pPr>
          <w:r w:rsidRPr="00DD514B">
            <w:rPr>
              <w:rStyle w:val="Testosegnaposto"/>
            </w:rPr>
            <w:t>Fare clic qui per immettere testo.</w:t>
          </w:r>
        </w:p>
      </w:docPartBody>
    </w:docPart>
    <w:docPart>
      <w:docPartPr>
        <w:name w:val="52A8387E3C43435B8C61A559C5266383"/>
        <w:category>
          <w:name w:val="Generale"/>
          <w:gallery w:val="placeholder"/>
        </w:category>
        <w:types>
          <w:type w:val="bbPlcHdr"/>
        </w:types>
        <w:behaviors>
          <w:behavior w:val="content"/>
        </w:behaviors>
        <w:guid w:val="{2F0376DF-5B02-4B85-ACEA-14BA6D074E0E}"/>
      </w:docPartPr>
      <w:docPartBody>
        <w:p w:rsidR="00E761A0" w:rsidRDefault="00853528" w:rsidP="00853528">
          <w:pPr>
            <w:pStyle w:val="52A8387E3C43435B8C61A559C5266383"/>
          </w:pPr>
          <w:r w:rsidRPr="00DD514B">
            <w:rPr>
              <w:rStyle w:val="Testosegnaposto"/>
            </w:rPr>
            <w:t>Fare clic qui per immettere testo.</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1645B9"/>
    <w:rsid w:val="00014DC0"/>
    <w:rsid w:val="001645B9"/>
    <w:rsid w:val="001B234A"/>
    <w:rsid w:val="001D4CB6"/>
    <w:rsid w:val="00251B78"/>
    <w:rsid w:val="00413FB8"/>
    <w:rsid w:val="005A1800"/>
    <w:rsid w:val="00602A2F"/>
    <w:rsid w:val="00696EF5"/>
    <w:rsid w:val="00817E75"/>
    <w:rsid w:val="00853528"/>
    <w:rsid w:val="008921CB"/>
    <w:rsid w:val="008A40C8"/>
    <w:rsid w:val="008A4FEB"/>
    <w:rsid w:val="008E4465"/>
    <w:rsid w:val="009943C3"/>
    <w:rsid w:val="00AB5898"/>
    <w:rsid w:val="00B1642A"/>
    <w:rsid w:val="00B21BA5"/>
    <w:rsid w:val="00B34C0E"/>
    <w:rsid w:val="00CF3FFE"/>
    <w:rsid w:val="00D97B79"/>
    <w:rsid w:val="00E761A0"/>
    <w:rsid w:val="00F009F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B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53528"/>
    <w:rPr>
      <w:color w:val="808080"/>
    </w:rPr>
  </w:style>
  <w:style w:type="paragraph" w:customStyle="1" w:styleId="FCE0FBE665BE478C9A4A731BDF1BC231">
    <w:name w:val="FCE0FBE665BE478C9A4A731BDF1BC231"/>
    <w:rsid w:val="001645B9"/>
  </w:style>
  <w:style w:type="paragraph" w:customStyle="1" w:styleId="90870944A45E4AFCAB8A4950AFA3D7C4">
    <w:name w:val="90870944A45E4AFCAB8A4950AFA3D7C4"/>
    <w:rsid w:val="001645B9"/>
  </w:style>
  <w:style w:type="paragraph" w:customStyle="1" w:styleId="CA77A8B45C2848CFBAC2267C7B6939FC">
    <w:name w:val="CA77A8B45C2848CFBAC2267C7B6939FC"/>
    <w:rsid w:val="001645B9"/>
  </w:style>
  <w:style w:type="paragraph" w:customStyle="1" w:styleId="29B63EE1A74E4E43B056958D780B74F3">
    <w:name w:val="29B63EE1A74E4E43B056958D780B74F3"/>
    <w:rsid w:val="001645B9"/>
  </w:style>
  <w:style w:type="paragraph" w:customStyle="1" w:styleId="892527060D014275A83F3B9E9696AE44">
    <w:name w:val="892527060D014275A83F3B9E9696AE44"/>
    <w:rsid w:val="001645B9"/>
  </w:style>
  <w:style w:type="paragraph" w:customStyle="1" w:styleId="848624A85CD642DD8BE4A9281BA026C2">
    <w:name w:val="848624A85CD642DD8BE4A9281BA026C2"/>
    <w:rsid w:val="001645B9"/>
  </w:style>
  <w:style w:type="paragraph" w:customStyle="1" w:styleId="76579DD976EB4A76A6A329A152DCEF34">
    <w:name w:val="76579DD976EB4A76A6A329A152DCEF34"/>
    <w:rsid w:val="001645B9"/>
  </w:style>
  <w:style w:type="paragraph" w:customStyle="1" w:styleId="D77093B5C7A140D6B0A168B50205F437">
    <w:name w:val="D77093B5C7A140D6B0A168B50205F437"/>
    <w:rsid w:val="001645B9"/>
  </w:style>
  <w:style w:type="paragraph" w:customStyle="1" w:styleId="47244B18C7DA469DBF8ED3563B05CB00">
    <w:name w:val="47244B18C7DA469DBF8ED3563B05CB00"/>
    <w:rsid w:val="001645B9"/>
  </w:style>
  <w:style w:type="paragraph" w:customStyle="1" w:styleId="1C2481D2EB004FB98EC8B9D49A34C4E7">
    <w:name w:val="1C2481D2EB004FB98EC8B9D49A34C4E7"/>
    <w:rsid w:val="001645B9"/>
  </w:style>
  <w:style w:type="paragraph" w:customStyle="1" w:styleId="CE331C2B5A414A7CAEF1318253D49DF6">
    <w:name w:val="CE331C2B5A414A7CAEF1318253D49DF6"/>
    <w:rsid w:val="001645B9"/>
  </w:style>
  <w:style w:type="paragraph" w:customStyle="1" w:styleId="27BA0EA6495E4789B017D4D5A876B0B1">
    <w:name w:val="27BA0EA6495E4789B017D4D5A876B0B1"/>
    <w:rsid w:val="001645B9"/>
  </w:style>
  <w:style w:type="paragraph" w:customStyle="1" w:styleId="F841D5E47432402FB398BBC3B6709E28">
    <w:name w:val="F841D5E47432402FB398BBC3B6709E28"/>
    <w:rsid w:val="001645B9"/>
  </w:style>
  <w:style w:type="paragraph" w:customStyle="1" w:styleId="40FD753C24804A31BCE7C76DB022CA89">
    <w:name w:val="40FD753C24804A31BCE7C76DB022CA89"/>
    <w:rsid w:val="001645B9"/>
  </w:style>
  <w:style w:type="paragraph" w:customStyle="1" w:styleId="497B4A567DE54EC1A04BCC4CC17057CA">
    <w:name w:val="497B4A567DE54EC1A04BCC4CC17057CA"/>
    <w:rsid w:val="001645B9"/>
  </w:style>
  <w:style w:type="paragraph" w:customStyle="1" w:styleId="67FF8ABDFA46415995E6026A2DBFCEDB">
    <w:name w:val="67FF8ABDFA46415995E6026A2DBFCEDB"/>
    <w:rsid w:val="001645B9"/>
  </w:style>
  <w:style w:type="paragraph" w:customStyle="1" w:styleId="4BE1521A29094BE081A2EF9C078D8595">
    <w:name w:val="4BE1521A29094BE081A2EF9C078D8595"/>
    <w:rsid w:val="001645B9"/>
  </w:style>
  <w:style w:type="paragraph" w:customStyle="1" w:styleId="2FA8A3591DAA44A1B1D16C3DF3746925">
    <w:name w:val="2FA8A3591DAA44A1B1D16C3DF3746925"/>
    <w:rsid w:val="001645B9"/>
  </w:style>
  <w:style w:type="paragraph" w:customStyle="1" w:styleId="60CB7D5A8A0744E5A5B796257F7BD814">
    <w:name w:val="60CB7D5A8A0744E5A5B796257F7BD814"/>
    <w:rsid w:val="001645B9"/>
  </w:style>
  <w:style w:type="paragraph" w:customStyle="1" w:styleId="0DF98F3BE9D44660891AE01722CCD5CD">
    <w:name w:val="0DF98F3BE9D44660891AE01722CCD5CD"/>
    <w:rsid w:val="001645B9"/>
  </w:style>
  <w:style w:type="paragraph" w:customStyle="1" w:styleId="415BF0FD1A9347A69D687F83AE660771">
    <w:name w:val="415BF0FD1A9347A69D687F83AE660771"/>
    <w:rsid w:val="001645B9"/>
  </w:style>
  <w:style w:type="paragraph" w:customStyle="1" w:styleId="EFE129C7A37C4EAF892B6B5A684F54FA">
    <w:name w:val="EFE129C7A37C4EAF892B6B5A684F54FA"/>
    <w:rsid w:val="001645B9"/>
  </w:style>
  <w:style w:type="paragraph" w:customStyle="1" w:styleId="EDBC089C14DB4C58BCB19BCC4FB187F5">
    <w:name w:val="EDBC089C14DB4C58BCB19BCC4FB187F5"/>
    <w:rsid w:val="001645B9"/>
  </w:style>
  <w:style w:type="paragraph" w:customStyle="1" w:styleId="977788C73D44438BBE9EAF6902821716">
    <w:name w:val="977788C73D44438BBE9EAF6902821716"/>
    <w:rsid w:val="001645B9"/>
  </w:style>
  <w:style w:type="paragraph" w:customStyle="1" w:styleId="24F61DDF70824A449496C748709AA60C">
    <w:name w:val="24F61DDF70824A449496C748709AA60C"/>
    <w:rsid w:val="001645B9"/>
  </w:style>
  <w:style w:type="paragraph" w:customStyle="1" w:styleId="4B4118C0AE9C4C97AAE1A20106928D46">
    <w:name w:val="4B4118C0AE9C4C97AAE1A20106928D46"/>
    <w:rsid w:val="001645B9"/>
  </w:style>
  <w:style w:type="paragraph" w:customStyle="1" w:styleId="F24FC833DCAA447EA725BC1EBE75CDED">
    <w:name w:val="F24FC833DCAA447EA725BC1EBE75CDED"/>
    <w:rsid w:val="001645B9"/>
  </w:style>
  <w:style w:type="paragraph" w:customStyle="1" w:styleId="1AA4E851D2A54631B09D55024EF6E5AE">
    <w:name w:val="1AA4E851D2A54631B09D55024EF6E5AE"/>
    <w:rsid w:val="001645B9"/>
  </w:style>
  <w:style w:type="paragraph" w:customStyle="1" w:styleId="C3179AB073554D80951EAE95339E202A">
    <w:name w:val="C3179AB073554D80951EAE95339E202A"/>
    <w:rsid w:val="001645B9"/>
  </w:style>
  <w:style w:type="paragraph" w:customStyle="1" w:styleId="92414270CFAF49DD882F390C16637BFF">
    <w:name w:val="92414270CFAF49DD882F390C16637BFF"/>
    <w:rsid w:val="001645B9"/>
  </w:style>
  <w:style w:type="paragraph" w:customStyle="1" w:styleId="C34061CCBA664219810E91ADDC15DAD2">
    <w:name w:val="C34061CCBA664219810E91ADDC15DAD2"/>
    <w:rsid w:val="001645B9"/>
  </w:style>
  <w:style w:type="paragraph" w:customStyle="1" w:styleId="78DFA54FF80E42889AEDCF907744D863">
    <w:name w:val="78DFA54FF80E42889AEDCF907744D863"/>
    <w:rsid w:val="001645B9"/>
  </w:style>
  <w:style w:type="paragraph" w:customStyle="1" w:styleId="6C1854748A5749719BD0D7C21A1B6B63">
    <w:name w:val="6C1854748A5749719BD0D7C21A1B6B63"/>
    <w:rsid w:val="001645B9"/>
  </w:style>
  <w:style w:type="paragraph" w:customStyle="1" w:styleId="172342FD05784F68BA966B90410E9D24">
    <w:name w:val="172342FD05784F68BA966B90410E9D24"/>
    <w:rsid w:val="001645B9"/>
  </w:style>
  <w:style w:type="paragraph" w:customStyle="1" w:styleId="9745F8F5B40D45CEBB159F578E17CB42">
    <w:name w:val="9745F8F5B40D45CEBB159F578E17CB42"/>
    <w:rsid w:val="001645B9"/>
  </w:style>
  <w:style w:type="paragraph" w:customStyle="1" w:styleId="AC03363CA39B4060B3D01982971EDB4D">
    <w:name w:val="AC03363CA39B4060B3D01982971EDB4D"/>
    <w:rsid w:val="001645B9"/>
  </w:style>
  <w:style w:type="paragraph" w:customStyle="1" w:styleId="A1214DB7BADF46108DFF24644152340B">
    <w:name w:val="A1214DB7BADF46108DFF24644152340B"/>
    <w:rsid w:val="00251B78"/>
  </w:style>
  <w:style w:type="paragraph" w:customStyle="1" w:styleId="02EC084FA1394AF090BFFE96C52F996B">
    <w:name w:val="02EC084FA1394AF090BFFE96C52F996B"/>
    <w:rsid w:val="00251B78"/>
  </w:style>
  <w:style w:type="paragraph" w:customStyle="1" w:styleId="25EE9C6D779C4DCAA1351CA64A1DFEED">
    <w:name w:val="25EE9C6D779C4DCAA1351CA64A1DFEED"/>
    <w:rsid w:val="00251B78"/>
  </w:style>
  <w:style w:type="paragraph" w:customStyle="1" w:styleId="4034A8682F3642939916DC53DEF08158">
    <w:name w:val="4034A8682F3642939916DC53DEF08158"/>
    <w:rsid w:val="00251B78"/>
  </w:style>
  <w:style w:type="paragraph" w:customStyle="1" w:styleId="4BE081D963B84BF8AD629370F289E522">
    <w:name w:val="4BE081D963B84BF8AD629370F289E522"/>
    <w:rsid w:val="00251B78"/>
  </w:style>
  <w:style w:type="paragraph" w:customStyle="1" w:styleId="7E5AF1C8CCFE4A4DB0B7FA4F48FE9B49">
    <w:name w:val="7E5AF1C8CCFE4A4DB0B7FA4F48FE9B49"/>
    <w:rsid w:val="00251B78"/>
  </w:style>
  <w:style w:type="paragraph" w:customStyle="1" w:styleId="2D43A4028B084BBCA4B2101EBA1821B3">
    <w:name w:val="2D43A4028B084BBCA4B2101EBA1821B3"/>
    <w:rsid w:val="00251B78"/>
  </w:style>
  <w:style w:type="paragraph" w:customStyle="1" w:styleId="B002F2E6EE564C3C93F213680DFCE915">
    <w:name w:val="B002F2E6EE564C3C93F213680DFCE915"/>
    <w:rsid w:val="00251B78"/>
  </w:style>
  <w:style w:type="paragraph" w:customStyle="1" w:styleId="54FCF3A6102D45328AF69C661C1F98D3">
    <w:name w:val="54FCF3A6102D45328AF69C661C1F98D3"/>
    <w:rsid w:val="00251B78"/>
  </w:style>
  <w:style w:type="paragraph" w:customStyle="1" w:styleId="BE429DFA72934F4DB053A9009B570B28">
    <w:name w:val="BE429DFA72934F4DB053A9009B570B28"/>
    <w:rsid w:val="00251B78"/>
  </w:style>
  <w:style w:type="paragraph" w:customStyle="1" w:styleId="6925BDED93B740FD83581E48273F3965">
    <w:name w:val="6925BDED93B740FD83581E48273F3965"/>
    <w:rsid w:val="00251B78"/>
  </w:style>
  <w:style w:type="paragraph" w:customStyle="1" w:styleId="FF7E0D762DE94638929168F0AB89C30E">
    <w:name w:val="FF7E0D762DE94638929168F0AB89C30E"/>
    <w:rsid w:val="00251B78"/>
  </w:style>
  <w:style w:type="paragraph" w:customStyle="1" w:styleId="1E66D7CC308B43F58BE4CE6F9218ADDB">
    <w:name w:val="1E66D7CC308B43F58BE4CE6F9218ADDB"/>
    <w:rsid w:val="00251B78"/>
  </w:style>
  <w:style w:type="paragraph" w:customStyle="1" w:styleId="D7324D4FE2C64617AAB183311576EB89">
    <w:name w:val="D7324D4FE2C64617AAB183311576EB89"/>
    <w:rsid w:val="00251B78"/>
  </w:style>
  <w:style w:type="paragraph" w:customStyle="1" w:styleId="A379A0BF7028428CB8B65399551517C6">
    <w:name w:val="A379A0BF7028428CB8B65399551517C6"/>
    <w:rsid w:val="00251B78"/>
  </w:style>
  <w:style w:type="paragraph" w:customStyle="1" w:styleId="09E3EE32FB16451183E68442CF70DC22">
    <w:name w:val="09E3EE32FB16451183E68442CF70DC22"/>
    <w:rsid w:val="00251B78"/>
  </w:style>
  <w:style w:type="paragraph" w:customStyle="1" w:styleId="7DD82D3C174F46CBB2918C087FF88718">
    <w:name w:val="7DD82D3C174F46CBB2918C087FF88718"/>
    <w:rsid w:val="00251B78"/>
  </w:style>
  <w:style w:type="paragraph" w:customStyle="1" w:styleId="0BCF1972A3A24544B7F63F618FD09A88">
    <w:name w:val="0BCF1972A3A24544B7F63F618FD09A88"/>
    <w:rsid w:val="00251B78"/>
  </w:style>
  <w:style w:type="paragraph" w:customStyle="1" w:styleId="56EE1EDD03D1437D867FE133E0D158A7">
    <w:name w:val="56EE1EDD03D1437D867FE133E0D158A7"/>
    <w:rsid w:val="00251B78"/>
  </w:style>
  <w:style w:type="paragraph" w:customStyle="1" w:styleId="98B44C2BE10B400C9CD571AE56B565C0">
    <w:name w:val="98B44C2BE10B400C9CD571AE56B565C0"/>
    <w:rsid w:val="00251B78"/>
  </w:style>
  <w:style w:type="paragraph" w:customStyle="1" w:styleId="4E45560EA5A84025A769D703A68665DC">
    <w:name w:val="4E45560EA5A84025A769D703A68665DC"/>
    <w:rsid w:val="00251B78"/>
  </w:style>
  <w:style w:type="paragraph" w:customStyle="1" w:styleId="FD9B471374B243578A6ECFB7A81FD8A0">
    <w:name w:val="FD9B471374B243578A6ECFB7A81FD8A0"/>
    <w:rsid w:val="00251B78"/>
  </w:style>
  <w:style w:type="paragraph" w:customStyle="1" w:styleId="35C13926C68648479551ECFA25B9CAF2">
    <w:name w:val="35C13926C68648479551ECFA25B9CAF2"/>
    <w:rsid w:val="00251B78"/>
  </w:style>
  <w:style w:type="paragraph" w:customStyle="1" w:styleId="C012F046A4594ADDA908209D28D6A762">
    <w:name w:val="C012F046A4594ADDA908209D28D6A762"/>
    <w:rsid w:val="00251B78"/>
  </w:style>
  <w:style w:type="paragraph" w:customStyle="1" w:styleId="07EFCEE2D0BF4293A7601C4FB2AF8CBF">
    <w:name w:val="07EFCEE2D0BF4293A7601C4FB2AF8CBF"/>
    <w:rsid w:val="00251B78"/>
  </w:style>
  <w:style w:type="paragraph" w:customStyle="1" w:styleId="85B70909368C491281DB4355A1BE85DC">
    <w:name w:val="85B70909368C491281DB4355A1BE85DC"/>
    <w:rsid w:val="00251B78"/>
  </w:style>
  <w:style w:type="paragraph" w:customStyle="1" w:styleId="29B622E3EE4D424C983C238D6FCD9FFD">
    <w:name w:val="29B622E3EE4D424C983C238D6FCD9FFD"/>
    <w:rsid w:val="00251B78"/>
  </w:style>
  <w:style w:type="paragraph" w:customStyle="1" w:styleId="E453F6E8BDEA4072AD726035B02E3992">
    <w:name w:val="E453F6E8BDEA4072AD726035B02E3992"/>
    <w:rsid w:val="00251B78"/>
  </w:style>
  <w:style w:type="paragraph" w:customStyle="1" w:styleId="C03DA3047C32400F821922BC52E79A2A">
    <w:name w:val="C03DA3047C32400F821922BC52E79A2A"/>
    <w:rsid w:val="00251B78"/>
  </w:style>
  <w:style w:type="paragraph" w:customStyle="1" w:styleId="ADA28A9C753143AAB1E8AB81FC828295">
    <w:name w:val="ADA28A9C753143AAB1E8AB81FC828295"/>
    <w:rsid w:val="00251B78"/>
  </w:style>
  <w:style w:type="paragraph" w:customStyle="1" w:styleId="EEAEFE462BC74684A749424B7604B7DE">
    <w:name w:val="EEAEFE462BC74684A749424B7604B7DE"/>
    <w:rsid w:val="00251B78"/>
  </w:style>
  <w:style w:type="paragraph" w:customStyle="1" w:styleId="B5959045D7EF498887D4DC1CF207127B">
    <w:name w:val="B5959045D7EF498887D4DC1CF207127B"/>
    <w:rsid w:val="00251B78"/>
  </w:style>
  <w:style w:type="paragraph" w:customStyle="1" w:styleId="CF696F6EA5634D71BBC1B3591A1E0108">
    <w:name w:val="CF696F6EA5634D71BBC1B3591A1E0108"/>
    <w:rsid w:val="00251B78"/>
  </w:style>
  <w:style w:type="paragraph" w:customStyle="1" w:styleId="59E89C26C1824286AC92FA1A59443C18">
    <w:name w:val="59E89C26C1824286AC92FA1A59443C18"/>
    <w:rsid w:val="00251B78"/>
  </w:style>
  <w:style w:type="paragraph" w:customStyle="1" w:styleId="2027286069FB48B1AB834780B8EA27A2">
    <w:name w:val="2027286069FB48B1AB834780B8EA27A2"/>
    <w:rsid w:val="00251B78"/>
  </w:style>
  <w:style w:type="paragraph" w:customStyle="1" w:styleId="83A17E298DB3460D871D594CAA9F199A">
    <w:name w:val="83A17E298DB3460D871D594CAA9F199A"/>
    <w:rsid w:val="00251B78"/>
  </w:style>
  <w:style w:type="paragraph" w:customStyle="1" w:styleId="8F579A07337F464EA3ADD8D7C70CE4DC">
    <w:name w:val="8F579A07337F464EA3ADD8D7C70CE4DC"/>
    <w:rsid w:val="00251B78"/>
  </w:style>
  <w:style w:type="paragraph" w:customStyle="1" w:styleId="8610FA32594647BB8A63D41370C9DF8B">
    <w:name w:val="8610FA32594647BB8A63D41370C9DF8B"/>
    <w:rsid w:val="00251B78"/>
  </w:style>
  <w:style w:type="paragraph" w:customStyle="1" w:styleId="B856828A06AA483AB3144B902C03FC97">
    <w:name w:val="B856828A06AA483AB3144B902C03FC97"/>
    <w:rsid w:val="00014DC0"/>
    <w:pPr>
      <w:spacing w:after="200" w:line="276" w:lineRule="auto"/>
    </w:pPr>
  </w:style>
  <w:style w:type="paragraph" w:customStyle="1" w:styleId="16B97F8B89284DF0ADE75585A0391CD5">
    <w:name w:val="16B97F8B89284DF0ADE75585A0391CD5"/>
    <w:rsid w:val="00014DC0"/>
    <w:pPr>
      <w:spacing w:after="200" w:line="276" w:lineRule="auto"/>
    </w:pPr>
  </w:style>
  <w:style w:type="paragraph" w:customStyle="1" w:styleId="D6B4AE97204E46A19AD9CF1767CF3F7A">
    <w:name w:val="D6B4AE97204E46A19AD9CF1767CF3F7A"/>
    <w:rsid w:val="00014DC0"/>
    <w:pPr>
      <w:spacing w:after="200" w:line="276" w:lineRule="auto"/>
    </w:pPr>
  </w:style>
  <w:style w:type="paragraph" w:customStyle="1" w:styleId="796099A0CDFE49F19B246FEF5E810F50">
    <w:name w:val="796099A0CDFE49F19B246FEF5E810F50"/>
    <w:rsid w:val="00014DC0"/>
    <w:pPr>
      <w:spacing w:after="200" w:line="276" w:lineRule="auto"/>
    </w:pPr>
  </w:style>
  <w:style w:type="paragraph" w:customStyle="1" w:styleId="733874FCB67647F9B053E932776F7CC1">
    <w:name w:val="733874FCB67647F9B053E932776F7CC1"/>
    <w:rsid w:val="00014DC0"/>
    <w:pPr>
      <w:spacing w:after="200" w:line="276" w:lineRule="auto"/>
    </w:pPr>
  </w:style>
  <w:style w:type="paragraph" w:customStyle="1" w:styleId="ABBC2C1C6112444EBB5842EB41E1444D">
    <w:name w:val="ABBC2C1C6112444EBB5842EB41E1444D"/>
    <w:rsid w:val="00014DC0"/>
    <w:pPr>
      <w:spacing w:after="200" w:line="276" w:lineRule="auto"/>
    </w:pPr>
  </w:style>
  <w:style w:type="paragraph" w:customStyle="1" w:styleId="8DAA3290C94548AD95804F9428CF7BCC">
    <w:name w:val="8DAA3290C94548AD95804F9428CF7BCC"/>
    <w:rsid w:val="00014DC0"/>
    <w:pPr>
      <w:spacing w:after="200" w:line="276" w:lineRule="auto"/>
    </w:pPr>
  </w:style>
  <w:style w:type="paragraph" w:customStyle="1" w:styleId="DA340410FE844F9CB8812522301187B9">
    <w:name w:val="DA340410FE844F9CB8812522301187B9"/>
    <w:rsid w:val="00014DC0"/>
    <w:pPr>
      <w:spacing w:after="200" w:line="276" w:lineRule="auto"/>
    </w:pPr>
  </w:style>
  <w:style w:type="paragraph" w:customStyle="1" w:styleId="D194A0ABD03D4897B29769C89F5C2289">
    <w:name w:val="D194A0ABD03D4897B29769C89F5C2289"/>
    <w:rsid w:val="00014DC0"/>
    <w:pPr>
      <w:spacing w:after="200" w:line="276" w:lineRule="auto"/>
    </w:pPr>
  </w:style>
  <w:style w:type="paragraph" w:customStyle="1" w:styleId="29765AE191624785A12DC9BE42E64A3E">
    <w:name w:val="29765AE191624785A12DC9BE42E64A3E"/>
    <w:rsid w:val="00014DC0"/>
    <w:pPr>
      <w:spacing w:after="200" w:line="276" w:lineRule="auto"/>
    </w:pPr>
  </w:style>
  <w:style w:type="paragraph" w:customStyle="1" w:styleId="56EF187FCB2D42F38C8A8FE8E7FDB515">
    <w:name w:val="56EF187FCB2D42F38C8A8FE8E7FDB515"/>
    <w:rsid w:val="00014DC0"/>
    <w:pPr>
      <w:spacing w:after="200" w:line="276" w:lineRule="auto"/>
    </w:pPr>
  </w:style>
  <w:style w:type="paragraph" w:customStyle="1" w:styleId="4589EB987DC34F89909E8F2A211977C6">
    <w:name w:val="4589EB987DC34F89909E8F2A211977C6"/>
    <w:rsid w:val="00014DC0"/>
    <w:pPr>
      <w:spacing w:after="200" w:line="276" w:lineRule="auto"/>
    </w:pPr>
  </w:style>
  <w:style w:type="paragraph" w:customStyle="1" w:styleId="006C7CDA058F4A29950E7C48317DE29C">
    <w:name w:val="006C7CDA058F4A29950E7C48317DE29C"/>
    <w:rsid w:val="00014DC0"/>
    <w:pPr>
      <w:spacing w:after="200" w:line="276" w:lineRule="auto"/>
    </w:pPr>
  </w:style>
  <w:style w:type="paragraph" w:customStyle="1" w:styleId="05E8A3AA1B6944B1A5EB5E7DA3B504F3">
    <w:name w:val="05E8A3AA1B6944B1A5EB5E7DA3B504F3"/>
    <w:rsid w:val="00014DC0"/>
    <w:pPr>
      <w:spacing w:after="200" w:line="276" w:lineRule="auto"/>
    </w:pPr>
  </w:style>
  <w:style w:type="paragraph" w:customStyle="1" w:styleId="AE6E9D7887374DEC9DDD866D8D081387">
    <w:name w:val="AE6E9D7887374DEC9DDD866D8D081387"/>
    <w:rsid w:val="00014DC0"/>
    <w:pPr>
      <w:spacing w:after="200" w:line="276" w:lineRule="auto"/>
    </w:pPr>
  </w:style>
  <w:style w:type="paragraph" w:customStyle="1" w:styleId="C80F5D57AC8C4875B14E07AFAF7CB8B4">
    <w:name w:val="C80F5D57AC8C4875B14E07AFAF7CB8B4"/>
    <w:rsid w:val="00014DC0"/>
    <w:pPr>
      <w:spacing w:after="200" w:line="276" w:lineRule="auto"/>
    </w:pPr>
  </w:style>
  <w:style w:type="paragraph" w:customStyle="1" w:styleId="DA6BA8C238CE4A19812F03BC39C390F8">
    <w:name w:val="DA6BA8C238CE4A19812F03BC39C390F8"/>
    <w:rsid w:val="00014DC0"/>
    <w:pPr>
      <w:spacing w:after="200" w:line="276" w:lineRule="auto"/>
    </w:pPr>
  </w:style>
  <w:style w:type="paragraph" w:customStyle="1" w:styleId="9CA3797B8C444270A4751CEE1CBAD180">
    <w:name w:val="9CA3797B8C444270A4751CEE1CBAD180"/>
    <w:rsid w:val="00014DC0"/>
    <w:pPr>
      <w:spacing w:after="200" w:line="276" w:lineRule="auto"/>
    </w:pPr>
  </w:style>
  <w:style w:type="paragraph" w:customStyle="1" w:styleId="A9A18C4841044B93B29F24F82972A928">
    <w:name w:val="A9A18C4841044B93B29F24F82972A928"/>
    <w:rsid w:val="00014DC0"/>
    <w:pPr>
      <w:spacing w:after="200" w:line="276" w:lineRule="auto"/>
    </w:pPr>
  </w:style>
  <w:style w:type="paragraph" w:customStyle="1" w:styleId="E246BF077E434117BEC4E0BEC441C8F2">
    <w:name w:val="E246BF077E434117BEC4E0BEC441C8F2"/>
    <w:rsid w:val="00014DC0"/>
    <w:pPr>
      <w:spacing w:after="200" w:line="276" w:lineRule="auto"/>
    </w:pPr>
  </w:style>
  <w:style w:type="paragraph" w:customStyle="1" w:styleId="E933F6BD173542C593AFFDA5E2318DD6">
    <w:name w:val="E933F6BD173542C593AFFDA5E2318DD6"/>
    <w:rsid w:val="00014DC0"/>
    <w:pPr>
      <w:spacing w:after="200" w:line="276" w:lineRule="auto"/>
    </w:pPr>
  </w:style>
  <w:style w:type="paragraph" w:customStyle="1" w:styleId="2519EC3919FD4463B133B4081EC4A797">
    <w:name w:val="2519EC3919FD4463B133B4081EC4A797"/>
    <w:rsid w:val="00014DC0"/>
    <w:pPr>
      <w:spacing w:after="200" w:line="276" w:lineRule="auto"/>
    </w:pPr>
  </w:style>
  <w:style w:type="paragraph" w:customStyle="1" w:styleId="E1FDBDF62CE34E83B95D1D7DB7818BD7">
    <w:name w:val="E1FDBDF62CE34E83B95D1D7DB7818BD7"/>
    <w:rsid w:val="00014DC0"/>
    <w:pPr>
      <w:spacing w:after="200" w:line="276" w:lineRule="auto"/>
    </w:pPr>
  </w:style>
  <w:style w:type="paragraph" w:customStyle="1" w:styleId="DD0B585E401942DE96DCF2E1F0890D80">
    <w:name w:val="DD0B585E401942DE96DCF2E1F0890D80"/>
    <w:rsid w:val="00014DC0"/>
    <w:pPr>
      <w:spacing w:after="200" w:line="276" w:lineRule="auto"/>
    </w:pPr>
  </w:style>
  <w:style w:type="paragraph" w:customStyle="1" w:styleId="EA8FFCB74AFA4025806F1DD45AACD3A3">
    <w:name w:val="EA8FFCB74AFA4025806F1DD45AACD3A3"/>
    <w:rsid w:val="005A1800"/>
  </w:style>
  <w:style w:type="paragraph" w:customStyle="1" w:styleId="B60F4908760F480C9D5CBD0EB95D2505">
    <w:name w:val="B60F4908760F480C9D5CBD0EB95D2505"/>
    <w:rsid w:val="005A1800"/>
  </w:style>
  <w:style w:type="paragraph" w:customStyle="1" w:styleId="C0FE4BF18303428DA345B6156913B935">
    <w:name w:val="C0FE4BF18303428DA345B6156913B935"/>
    <w:rsid w:val="005A1800"/>
  </w:style>
  <w:style w:type="paragraph" w:customStyle="1" w:styleId="105DD2BBBE5E4A5DB776FE2C6C630E1E">
    <w:name w:val="105DD2BBBE5E4A5DB776FE2C6C630E1E"/>
    <w:rsid w:val="005A1800"/>
  </w:style>
  <w:style w:type="paragraph" w:customStyle="1" w:styleId="E6084166E0B14774A941DF45F5FACB83">
    <w:name w:val="E6084166E0B14774A941DF45F5FACB83"/>
    <w:rsid w:val="005A1800"/>
  </w:style>
  <w:style w:type="paragraph" w:customStyle="1" w:styleId="FA4FF99DD2224CA581876F9F50EBA194">
    <w:name w:val="FA4FF99DD2224CA581876F9F50EBA194"/>
    <w:rsid w:val="005A1800"/>
  </w:style>
  <w:style w:type="paragraph" w:customStyle="1" w:styleId="ADF291B7F19E4CEFA6E1CAA24A75B371">
    <w:name w:val="ADF291B7F19E4CEFA6E1CAA24A75B371"/>
    <w:rsid w:val="005A1800"/>
  </w:style>
  <w:style w:type="paragraph" w:customStyle="1" w:styleId="43CC4CD0F15144C18DE25C6CD356B9EF">
    <w:name w:val="43CC4CD0F15144C18DE25C6CD356B9EF"/>
    <w:rsid w:val="005A1800"/>
  </w:style>
  <w:style w:type="paragraph" w:customStyle="1" w:styleId="77925591383344999E4290C81286F424">
    <w:name w:val="77925591383344999E4290C81286F424"/>
    <w:rsid w:val="005A1800"/>
  </w:style>
  <w:style w:type="paragraph" w:customStyle="1" w:styleId="193810FCA0F047E4914A860CF2B5E977">
    <w:name w:val="193810FCA0F047E4914A860CF2B5E977"/>
    <w:rsid w:val="005A1800"/>
  </w:style>
  <w:style w:type="paragraph" w:customStyle="1" w:styleId="F42F24105DE84744866A759D67E335B5">
    <w:name w:val="F42F24105DE84744866A759D67E335B5"/>
    <w:rsid w:val="005A1800"/>
  </w:style>
  <w:style w:type="paragraph" w:customStyle="1" w:styleId="BBBB5810829B452EA08BBF04B7ADDF56">
    <w:name w:val="BBBB5810829B452EA08BBF04B7ADDF56"/>
    <w:rsid w:val="005A1800"/>
  </w:style>
  <w:style w:type="paragraph" w:customStyle="1" w:styleId="C94B53539F454C2980B1D1F36B79BA7C">
    <w:name w:val="C94B53539F454C2980B1D1F36B79BA7C"/>
    <w:rsid w:val="005A1800"/>
  </w:style>
  <w:style w:type="paragraph" w:customStyle="1" w:styleId="E9D26CA1147B45FCB89B42FA4F4B3C07">
    <w:name w:val="E9D26CA1147B45FCB89B42FA4F4B3C07"/>
    <w:rsid w:val="005A1800"/>
  </w:style>
  <w:style w:type="paragraph" w:customStyle="1" w:styleId="F64FC05D87C245728DCFE113AAD07BE0">
    <w:name w:val="F64FC05D87C245728DCFE113AAD07BE0"/>
    <w:rsid w:val="005A1800"/>
  </w:style>
  <w:style w:type="paragraph" w:customStyle="1" w:styleId="A6325FD7048542318E6C952E23A70DE6">
    <w:name w:val="A6325FD7048542318E6C952E23A70DE6"/>
    <w:rsid w:val="005A1800"/>
  </w:style>
  <w:style w:type="paragraph" w:customStyle="1" w:styleId="3D30770C4B674EC18F865F31D1497062">
    <w:name w:val="3D30770C4B674EC18F865F31D1497062"/>
    <w:rsid w:val="005A1800"/>
  </w:style>
  <w:style w:type="paragraph" w:customStyle="1" w:styleId="23BB586BA3924BA1A101FDBB1EDD35AE">
    <w:name w:val="23BB586BA3924BA1A101FDBB1EDD35AE"/>
    <w:rsid w:val="005A1800"/>
  </w:style>
  <w:style w:type="paragraph" w:customStyle="1" w:styleId="57B333322BE94D4090C86921FE529B87">
    <w:name w:val="57B333322BE94D4090C86921FE529B87"/>
    <w:rsid w:val="005A1800"/>
  </w:style>
  <w:style w:type="paragraph" w:customStyle="1" w:styleId="F76AD6EDD3774E4691386089FC5C2AAC">
    <w:name w:val="F76AD6EDD3774E4691386089FC5C2AAC"/>
    <w:rsid w:val="005A1800"/>
  </w:style>
  <w:style w:type="paragraph" w:customStyle="1" w:styleId="88EACEDCC61F4E63A4AC51716ADF1425">
    <w:name w:val="88EACEDCC61F4E63A4AC51716ADF1425"/>
    <w:rsid w:val="005A1800"/>
  </w:style>
  <w:style w:type="paragraph" w:customStyle="1" w:styleId="35A92AC9D5D14EBC8350BC0EB6980BF3">
    <w:name w:val="35A92AC9D5D14EBC8350BC0EB6980BF3"/>
    <w:rsid w:val="005A1800"/>
  </w:style>
  <w:style w:type="paragraph" w:customStyle="1" w:styleId="B99060D3338B4192AC5B29A08BC3B845">
    <w:name w:val="B99060D3338B4192AC5B29A08BC3B845"/>
    <w:rsid w:val="005A1800"/>
  </w:style>
  <w:style w:type="paragraph" w:customStyle="1" w:styleId="B5B150D93CF848B7B001AF6C599B8735">
    <w:name w:val="B5B150D93CF848B7B001AF6C599B8735"/>
    <w:rsid w:val="005A1800"/>
  </w:style>
  <w:style w:type="paragraph" w:customStyle="1" w:styleId="8510249199424A5FA6E0B4B35191A2A2">
    <w:name w:val="8510249199424A5FA6E0B4B35191A2A2"/>
    <w:rsid w:val="005A1800"/>
  </w:style>
  <w:style w:type="paragraph" w:customStyle="1" w:styleId="9A3E70EA78594EBBA96C33AC1B8BA250">
    <w:name w:val="9A3E70EA78594EBBA96C33AC1B8BA250"/>
    <w:rsid w:val="005A1800"/>
  </w:style>
  <w:style w:type="paragraph" w:customStyle="1" w:styleId="70A48B31E67F4F788033D4E7467DB875">
    <w:name w:val="70A48B31E67F4F788033D4E7467DB875"/>
    <w:rsid w:val="005A1800"/>
  </w:style>
  <w:style w:type="paragraph" w:customStyle="1" w:styleId="1EA7CCA8F1D44DF99C8A3AF217834A83">
    <w:name w:val="1EA7CCA8F1D44DF99C8A3AF217834A83"/>
    <w:rsid w:val="005A1800"/>
  </w:style>
  <w:style w:type="paragraph" w:customStyle="1" w:styleId="D58179EB64B643E99FE33917DC6181E9">
    <w:name w:val="D58179EB64B643E99FE33917DC6181E9"/>
    <w:rsid w:val="005A1800"/>
  </w:style>
  <w:style w:type="paragraph" w:customStyle="1" w:styleId="5598FD9071BF4CB8AF3929BC8F98ED17">
    <w:name w:val="5598FD9071BF4CB8AF3929BC8F98ED17"/>
    <w:rsid w:val="005A1800"/>
  </w:style>
  <w:style w:type="paragraph" w:customStyle="1" w:styleId="81DC3BD2E73E46D5836D85C1DA3BD777">
    <w:name w:val="81DC3BD2E73E46D5836D85C1DA3BD777"/>
    <w:rsid w:val="005A1800"/>
  </w:style>
  <w:style w:type="paragraph" w:customStyle="1" w:styleId="D2FE6915A8904E3B9416635E4F08000B">
    <w:name w:val="D2FE6915A8904E3B9416635E4F08000B"/>
    <w:rsid w:val="005A1800"/>
  </w:style>
  <w:style w:type="paragraph" w:customStyle="1" w:styleId="5F4500EEE23F42CFAB10FC6615EE314F">
    <w:name w:val="5F4500EEE23F42CFAB10FC6615EE314F"/>
    <w:rsid w:val="005A1800"/>
  </w:style>
  <w:style w:type="paragraph" w:customStyle="1" w:styleId="09B15631C9BA437F833C2B3290466112">
    <w:name w:val="09B15631C9BA437F833C2B3290466112"/>
    <w:rsid w:val="005A1800"/>
  </w:style>
  <w:style w:type="paragraph" w:customStyle="1" w:styleId="094BEFA5C207450FA014F82042998C58">
    <w:name w:val="094BEFA5C207450FA014F82042998C58"/>
    <w:rsid w:val="005A1800"/>
  </w:style>
  <w:style w:type="paragraph" w:customStyle="1" w:styleId="9A5EEB8DA7B446E9BD16E3794150ECC4">
    <w:name w:val="9A5EEB8DA7B446E9BD16E3794150ECC4"/>
    <w:rsid w:val="005A1800"/>
  </w:style>
  <w:style w:type="paragraph" w:customStyle="1" w:styleId="9A5D20E2E49941109A70358190D8BC1F">
    <w:name w:val="9A5D20E2E49941109A70358190D8BC1F"/>
    <w:rsid w:val="005A1800"/>
  </w:style>
  <w:style w:type="paragraph" w:customStyle="1" w:styleId="3C10FDB1A50245899B138220A1D1642E">
    <w:name w:val="3C10FDB1A50245899B138220A1D1642E"/>
    <w:rsid w:val="005A1800"/>
  </w:style>
  <w:style w:type="paragraph" w:customStyle="1" w:styleId="311587D0EA414F1380DBB67C449FA41E">
    <w:name w:val="311587D0EA414F1380DBB67C449FA41E"/>
    <w:rsid w:val="005A1800"/>
  </w:style>
  <w:style w:type="paragraph" w:customStyle="1" w:styleId="112B312726CF45C98CBB8856C0FCE099">
    <w:name w:val="112B312726CF45C98CBB8856C0FCE099"/>
    <w:rsid w:val="005A1800"/>
  </w:style>
  <w:style w:type="paragraph" w:customStyle="1" w:styleId="DDD5618567054D72BFACAC42BF0B2952">
    <w:name w:val="DDD5618567054D72BFACAC42BF0B2952"/>
    <w:rsid w:val="005A1800"/>
  </w:style>
  <w:style w:type="paragraph" w:customStyle="1" w:styleId="D67BFB1A0FD04679BE4832659EC51AD3">
    <w:name w:val="D67BFB1A0FD04679BE4832659EC51AD3"/>
    <w:rsid w:val="005A1800"/>
  </w:style>
  <w:style w:type="paragraph" w:customStyle="1" w:styleId="FBCC5EF13E2D4A6E99D394F5B90B526E">
    <w:name w:val="FBCC5EF13E2D4A6E99D394F5B90B526E"/>
    <w:rsid w:val="005A1800"/>
  </w:style>
  <w:style w:type="paragraph" w:customStyle="1" w:styleId="C665C9D27D024BFF957E10F95200FF7C">
    <w:name w:val="C665C9D27D024BFF957E10F95200FF7C"/>
    <w:rsid w:val="005A1800"/>
  </w:style>
  <w:style w:type="paragraph" w:customStyle="1" w:styleId="D86E01648CC94D4F9944600B722F8652">
    <w:name w:val="D86E01648CC94D4F9944600B722F8652"/>
    <w:rsid w:val="005A1800"/>
  </w:style>
  <w:style w:type="paragraph" w:customStyle="1" w:styleId="9B28DF9E3D344A90AB5A6E62EB9DD872">
    <w:name w:val="9B28DF9E3D344A90AB5A6E62EB9DD872"/>
    <w:rsid w:val="005A1800"/>
  </w:style>
  <w:style w:type="paragraph" w:customStyle="1" w:styleId="9F34E525C7A146468E5080904FE371CA">
    <w:name w:val="9F34E525C7A146468E5080904FE371CA"/>
    <w:rsid w:val="005A1800"/>
  </w:style>
  <w:style w:type="paragraph" w:customStyle="1" w:styleId="BE9908F6304B4F9F8449C9C661DE0193">
    <w:name w:val="BE9908F6304B4F9F8449C9C661DE0193"/>
    <w:rsid w:val="005A1800"/>
  </w:style>
  <w:style w:type="paragraph" w:customStyle="1" w:styleId="DD38E67708304D01874EB901CAE9D773">
    <w:name w:val="DD38E67708304D01874EB901CAE9D773"/>
    <w:rsid w:val="005A1800"/>
  </w:style>
  <w:style w:type="paragraph" w:customStyle="1" w:styleId="9A581BF593804C31A153D7B111363CD6">
    <w:name w:val="9A581BF593804C31A153D7B111363CD6"/>
    <w:rsid w:val="005A1800"/>
  </w:style>
  <w:style w:type="paragraph" w:customStyle="1" w:styleId="33FBF591581B4D9C98BEFF1848011C50">
    <w:name w:val="33FBF591581B4D9C98BEFF1848011C50"/>
    <w:rsid w:val="005A1800"/>
  </w:style>
  <w:style w:type="paragraph" w:customStyle="1" w:styleId="D9217FB5C8124CF68414F70D4BF3D15A">
    <w:name w:val="D9217FB5C8124CF68414F70D4BF3D15A"/>
    <w:rsid w:val="00853528"/>
  </w:style>
  <w:style w:type="paragraph" w:customStyle="1" w:styleId="F1E3C0CFD93447CCAD51EE4C10BB336A">
    <w:name w:val="F1E3C0CFD93447CCAD51EE4C10BB336A"/>
    <w:rsid w:val="00853528"/>
  </w:style>
  <w:style w:type="paragraph" w:customStyle="1" w:styleId="1F8F54648ED14097AE9A7CE5495A09E4">
    <w:name w:val="1F8F54648ED14097AE9A7CE5495A09E4"/>
    <w:rsid w:val="00853528"/>
  </w:style>
  <w:style w:type="paragraph" w:customStyle="1" w:styleId="8308E019A314435FB53E867E71569D35">
    <w:name w:val="8308E019A314435FB53E867E71569D35"/>
    <w:rsid w:val="00853528"/>
  </w:style>
  <w:style w:type="paragraph" w:customStyle="1" w:styleId="E1F9D279B2464B348CE7B8C6CD927753">
    <w:name w:val="E1F9D279B2464B348CE7B8C6CD927753"/>
    <w:rsid w:val="00853528"/>
  </w:style>
  <w:style w:type="paragraph" w:customStyle="1" w:styleId="AD6D4643F81D44C1BF03ED3B55FDC55D">
    <w:name w:val="AD6D4643F81D44C1BF03ED3B55FDC55D"/>
    <w:rsid w:val="00853528"/>
  </w:style>
  <w:style w:type="paragraph" w:customStyle="1" w:styleId="F01C069871564A66B0E30444AB17C4CE">
    <w:name w:val="F01C069871564A66B0E30444AB17C4CE"/>
    <w:rsid w:val="00853528"/>
  </w:style>
  <w:style w:type="paragraph" w:customStyle="1" w:styleId="52A8387E3C43435B8C61A559C5266383">
    <w:name w:val="52A8387E3C43435B8C61A559C5266383"/>
    <w:rsid w:val="0085352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9B804-8E78-4A4A-81AE-CC192320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4204</Words>
  <Characters>23968</Characters>
  <Application>Microsoft Office Word</Application>
  <DocSecurity>0</DocSecurity>
  <Lines>199</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2</cp:revision>
  <cp:lastPrinted>2018-12-18T17:52:00Z</cp:lastPrinted>
  <dcterms:created xsi:type="dcterms:W3CDTF">2018-12-19T11:07:00Z</dcterms:created>
  <dcterms:modified xsi:type="dcterms:W3CDTF">2018-12-19T11:07:00Z</dcterms:modified>
</cp:coreProperties>
</file>