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C04FF" w:rsidRDefault="008C04FF">
      <w:pPr>
        <w:rPr>
          <w:b/>
          <w:i/>
          <w:color w:val="auto"/>
          <w:szCs w:val="24"/>
        </w:rPr>
      </w:pPr>
    </w:p>
    <w:p w:rsidR="008C04FF" w:rsidRPr="006677E7" w:rsidRDefault="007A4DF6" w:rsidP="007A4DF6">
      <w:pPr>
        <w:rPr>
          <w:rFonts w:ascii="Garamond" w:hAnsi="Garamond"/>
          <w:b/>
          <w:i/>
          <w:color w:val="auto"/>
          <w:szCs w:val="24"/>
        </w:rPr>
      </w:pPr>
      <w:r w:rsidRPr="006677E7">
        <w:rPr>
          <w:rFonts w:ascii="Garamond" w:hAnsi="Garamond"/>
          <w:b/>
          <w:i/>
          <w:color w:val="auto"/>
          <w:szCs w:val="24"/>
        </w:rPr>
        <w:t xml:space="preserve">Allegato </w:t>
      </w:r>
      <w:r w:rsidR="003C4D07" w:rsidRPr="006677E7">
        <w:rPr>
          <w:rFonts w:ascii="Garamond" w:hAnsi="Garamond"/>
          <w:b/>
          <w:i/>
          <w:color w:val="auto"/>
          <w:szCs w:val="24"/>
        </w:rPr>
        <w:t>3</w:t>
      </w:r>
    </w:p>
    <w:p w:rsidR="008C04FF" w:rsidRPr="006677E7" w:rsidRDefault="008C04FF">
      <w:pPr>
        <w:jc w:val="center"/>
        <w:rPr>
          <w:rFonts w:ascii="Garamond" w:hAnsi="Garamond"/>
          <w:b/>
          <w:i/>
          <w:color w:val="auto"/>
          <w:szCs w:val="24"/>
        </w:rPr>
      </w:pPr>
    </w:p>
    <w:p w:rsidR="00F64AB9" w:rsidRPr="009C0B90" w:rsidRDefault="00F64AB9" w:rsidP="00F64AB9">
      <w:pPr>
        <w:jc w:val="center"/>
        <w:rPr>
          <w:rFonts w:ascii="Garamond" w:hAnsi="Garamond"/>
          <w:b/>
          <w:i/>
          <w:color w:val="auto"/>
          <w:szCs w:val="22"/>
        </w:rPr>
      </w:pPr>
    </w:p>
    <w:p w:rsidR="00F64AB9" w:rsidRPr="009C0B90" w:rsidRDefault="00F64AB9" w:rsidP="00F64AB9">
      <w:pPr>
        <w:jc w:val="center"/>
        <w:rPr>
          <w:rFonts w:ascii="Garamond" w:hAnsi="Garamond"/>
          <w:b/>
          <w:i/>
          <w:color w:val="auto"/>
          <w:szCs w:val="22"/>
        </w:rPr>
      </w:pPr>
    </w:p>
    <w:p w:rsidR="00F64AB9" w:rsidRPr="009C0B90" w:rsidRDefault="00F64AB9" w:rsidP="00F64AB9">
      <w:pPr>
        <w:jc w:val="center"/>
        <w:rPr>
          <w:rFonts w:ascii="Garamond" w:hAnsi="Garamond"/>
          <w:b/>
          <w:i/>
          <w:color w:val="auto"/>
          <w:szCs w:val="22"/>
        </w:rPr>
      </w:pPr>
      <w:r w:rsidRPr="009C0B90">
        <w:rPr>
          <w:rFonts w:ascii="Garamond" w:hAnsi="Garamond"/>
          <w:b/>
          <w:i/>
          <w:color w:val="auto"/>
          <w:szCs w:val="22"/>
        </w:rPr>
        <w:t>Modulistica predisposta dalla Stazione Appaltante</w:t>
      </w:r>
    </w:p>
    <w:p w:rsidR="008C04FF" w:rsidRDefault="008C04FF">
      <w:pPr>
        <w:jc w:val="center"/>
        <w:rPr>
          <w:rFonts w:ascii="Garamond" w:hAnsi="Garamond"/>
          <w:b/>
          <w:i/>
          <w:color w:val="auto"/>
          <w:szCs w:val="24"/>
        </w:rPr>
      </w:pPr>
    </w:p>
    <w:p w:rsidR="00F64AB9" w:rsidRDefault="00F64AB9">
      <w:pPr>
        <w:jc w:val="center"/>
        <w:rPr>
          <w:rFonts w:ascii="Garamond" w:hAnsi="Garamond"/>
          <w:b/>
          <w:i/>
          <w:color w:val="auto"/>
          <w:szCs w:val="24"/>
        </w:rPr>
      </w:pPr>
    </w:p>
    <w:p w:rsidR="00F64AB9" w:rsidRDefault="00F64AB9">
      <w:pPr>
        <w:jc w:val="center"/>
        <w:rPr>
          <w:rFonts w:ascii="Garamond" w:hAnsi="Garamond"/>
          <w:b/>
          <w:i/>
          <w:color w:val="auto"/>
          <w:szCs w:val="24"/>
        </w:rPr>
      </w:pPr>
    </w:p>
    <w:p w:rsidR="00F64AB9" w:rsidRPr="006677E7" w:rsidRDefault="00F64AB9">
      <w:pPr>
        <w:jc w:val="center"/>
        <w:rPr>
          <w:rFonts w:ascii="Garamond" w:hAnsi="Garamond"/>
          <w:b/>
          <w:i/>
          <w:color w:val="auto"/>
          <w:szCs w:val="24"/>
        </w:rPr>
      </w:pPr>
    </w:p>
    <w:p w:rsidR="008C04FF" w:rsidRPr="006677E7" w:rsidRDefault="008C04FF" w:rsidP="002844F5">
      <w:pPr>
        <w:pStyle w:val="Paragrafoelenco1"/>
        <w:ind w:left="0"/>
        <w:rPr>
          <w:rFonts w:ascii="Garamond" w:hAnsi="Garamond"/>
          <w:color w:val="auto"/>
          <w:szCs w:val="24"/>
        </w:rPr>
      </w:pPr>
    </w:p>
    <w:p w:rsidR="008C04FF" w:rsidRPr="00F64AB9" w:rsidRDefault="007A4DF6">
      <w:pPr>
        <w:rPr>
          <w:rFonts w:ascii="Garamond" w:hAnsi="Garamond"/>
          <w:b/>
          <w:i/>
          <w:color w:val="auto"/>
          <w:szCs w:val="24"/>
        </w:rPr>
      </w:pPr>
      <w:r w:rsidRPr="00F64AB9">
        <w:rPr>
          <w:rFonts w:ascii="Garamond" w:hAnsi="Garamond"/>
          <w:b/>
          <w:color w:val="auto"/>
          <w:szCs w:val="24"/>
        </w:rPr>
        <w:t xml:space="preserve">Allegato </w:t>
      </w:r>
      <w:r w:rsidR="00962E63" w:rsidRPr="00F64AB9">
        <w:rPr>
          <w:rFonts w:ascii="Garamond" w:hAnsi="Garamond"/>
          <w:b/>
          <w:color w:val="auto"/>
          <w:szCs w:val="24"/>
        </w:rPr>
        <w:t>3</w:t>
      </w:r>
      <w:r w:rsidR="003C4D07" w:rsidRPr="00F64AB9">
        <w:rPr>
          <w:rFonts w:ascii="Garamond" w:hAnsi="Garamond"/>
          <w:b/>
          <w:color w:val="auto"/>
          <w:szCs w:val="24"/>
        </w:rPr>
        <w:t xml:space="preserve"> riservato ai subappaltatori</w:t>
      </w:r>
      <w:r w:rsidR="00D1670F" w:rsidRPr="00F64AB9">
        <w:rPr>
          <w:rFonts w:ascii="Garamond" w:hAnsi="Garamond"/>
          <w:b/>
          <w:color w:val="auto"/>
          <w:szCs w:val="24"/>
        </w:rPr>
        <w:t>: “</w:t>
      </w:r>
      <w:r w:rsidR="00D532DA" w:rsidRPr="00D532DA">
        <w:rPr>
          <w:rFonts w:ascii="Garamond" w:hAnsi="Garamond"/>
          <w:b/>
          <w:color w:val="auto"/>
          <w:szCs w:val="24"/>
        </w:rPr>
        <w:t xml:space="preserve">Subappalto: </w:t>
      </w:r>
      <w:r w:rsidR="00D1670F" w:rsidRPr="00F64AB9">
        <w:rPr>
          <w:rFonts w:ascii="Garamond" w:hAnsi="Garamond"/>
          <w:b/>
          <w:color w:val="auto"/>
          <w:szCs w:val="24"/>
        </w:rPr>
        <w:t xml:space="preserve">dichiarazioni integrative </w:t>
      </w:r>
      <w:r w:rsidR="00F64AB9">
        <w:rPr>
          <w:rFonts w:ascii="Garamond" w:hAnsi="Garamond"/>
          <w:b/>
          <w:color w:val="auto"/>
          <w:szCs w:val="24"/>
        </w:rPr>
        <w:t>subappaltatore</w:t>
      </w:r>
      <w:r w:rsidR="00D1670F" w:rsidRPr="00F64AB9">
        <w:rPr>
          <w:rFonts w:ascii="Garamond" w:hAnsi="Garamond"/>
          <w:b/>
          <w:color w:val="auto"/>
          <w:szCs w:val="24"/>
        </w:rPr>
        <w:t>”</w:t>
      </w:r>
    </w:p>
    <w:p w:rsidR="008C04FF" w:rsidRPr="006677E7" w:rsidRDefault="008C04FF">
      <w:pPr>
        <w:rPr>
          <w:rFonts w:ascii="Garamond" w:hAnsi="Garamond"/>
          <w:b/>
          <w:i/>
          <w:color w:val="auto"/>
          <w:szCs w:val="24"/>
        </w:rPr>
      </w:pPr>
    </w:p>
    <w:p w:rsidR="008C04FF" w:rsidRPr="006677E7" w:rsidRDefault="008C04FF">
      <w:pPr>
        <w:rPr>
          <w:rFonts w:ascii="Garamond" w:hAnsi="Garamond"/>
          <w:b/>
          <w:i/>
          <w:color w:val="auto"/>
          <w:szCs w:val="24"/>
        </w:rPr>
      </w:pPr>
    </w:p>
    <w:p w:rsidR="008C04FF" w:rsidRPr="006677E7" w:rsidRDefault="008C04FF">
      <w:pPr>
        <w:rPr>
          <w:rFonts w:ascii="Garamond" w:hAnsi="Garamond"/>
          <w:b/>
          <w:i/>
          <w:color w:val="auto"/>
          <w:szCs w:val="24"/>
        </w:rPr>
      </w:pPr>
    </w:p>
    <w:p w:rsidR="008C04FF" w:rsidRDefault="008C04FF">
      <w:pPr>
        <w:pageBreakBefore/>
        <w:rPr>
          <w:b/>
          <w:color w:val="auto"/>
          <w:sz w:val="20"/>
        </w:rPr>
      </w:pPr>
      <w:bookmarkStart w:id="0" w:name="_GoBack"/>
      <w:bookmarkEnd w:id="0"/>
    </w:p>
    <w:p w:rsidR="008C04FF" w:rsidRDefault="008C04FF">
      <w:pPr>
        <w:jc w:val="both"/>
        <w:rPr>
          <w:b/>
          <w:strike/>
          <w:color w:val="auto"/>
          <w:sz w:val="20"/>
        </w:rPr>
      </w:pPr>
    </w:p>
    <w:p w:rsidR="008C04FF" w:rsidRDefault="008C04FF">
      <w:pPr>
        <w:jc w:val="both"/>
        <w:rPr>
          <w:b/>
          <w:strike/>
          <w:color w:val="auto"/>
          <w:sz w:val="20"/>
        </w:rPr>
      </w:pPr>
    </w:p>
    <w:tbl>
      <w:tblPr>
        <w:tblW w:w="0" w:type="auto"/>
        <w:tblInd w:w="8866" w:type="dxa"/>
        <w:tblLayout w:type="fixed"/>
        <w:tblCellMar>
          <w:left w:w="93" w:type="dxa"/>
        </w:tblCellMar>
        <w:tblLook w:val="0000"/>
      </w:tblPr>
      <w:tblGrid>
        <w:gridCol w:w="2288"/>
      </w:tblGrid>
      <w:tr w:rsidR="008C04FF">
        <w:tc>
          <w:tcPr>
            <w:tcW w:w="2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</w:tcPr>
          <w:p w:rsidR="008C04FF" w:rsidRPr="006677E7" w:rsidRDefault="007A4DF6">
            <w:pPr>
              <w:rPr>
                <w:rFonts w:ascii="Garamond" w:hAnsi="Garamond"/>
              </w:rPr>
            </w:pPr>
            <w:r w:rsidRPr="006677E7">
              <w:rPr>
                <w:rFonts w:ascii="Garamond" w:hAnsi="Garamond"/>
                <w:b/>
                <w:i/>
                <w:color w:val="auto"/>
                <w:szCs w:val="24"/>
              </w:rPr>
              <w:t xml:space="preserve">Allegato </w:t>
            </w:r>
            <w:r w:rsidR="000A346C" w:rsidRPr="006677E7">
              <w:rPr>
                <w:rFonts w:ascii="Garamond" w:hAnsi="Garamond"/>
                <w:b/>
                <w:i/>
                <w:color w:val="auto"/>
                <w:szCs w:val="24"/>
              </w:rPr>
              <w:t>3</w:t>
            </w:r>
          </w:p>
        </w:tc>
      </w:tr>
    </w:tbl>
    <w:p w:rsidR="008C04FF" w:rsidRDefault="008C04FF">
      <w:pPr>
        <w:pStyle w:val="Corpodeltesto31"/>
        <w:jc w:val="right"/>
        <w:rPr>
          <w:b/>
          <w:bCs/>
          <w:color w:val="auto"/>
        </w:rPr>
      </w:pPr>
    </w:p>
    <w:tbl>
      <w:tblPr>
        <w:tblW w:w="0" w:type="auto"/>
        <w:tblInd w:w="-59" w:type="dxa"/>
        <w:tblLayout w:type="fixed"/>
        <w:tblCellMar>
          <w:left w:w="77" w:type="dxa"/>
        </w:tblCellMar>
        <w:tblLook w:val="0000"/>
      </w:tblPr>
      <w:tblGrid>
        <w:gridCol w:w="9589"/>
      </w:tblGrid>
      <w:tr w:rsidR="008C04FF" w:rsidRPr="007A4DF6">
        <w:tc>
          <w:tcPr>
            <w:tcW w:w="9589" w:type="dxa"/>
            <w:tcBorders>
              <w:top w:val="dashSmallGap" w:sz="8" w:space="0" w:color="00000A"/>
              <w:left w:val="dashSmallGap" w:sz="8" w:space="0" w:color="00000A"/>
              <w:bottom w:val="dashSmallGap" w:sz="8" w:space="0" w:color="00000A"/>
              <w:right w:val="dashSmallGap" w:sz="8" w:space="0" w:color="00000A"/>
            </w:tcBorders>
            <w:shd w:val="clear" w:color="auto" w:fill="FFFFFF"/>
          </w:tcPr>
          <w:p w:rsidR="008C04FF" w:rsidRPr="007A4DF6" w:rsidRDefault="008C04FF">
            <w:pPr>
              <w:snapToGrid w:val="0"/>
              <w:jc w:val="both"/>
              <w:rPr>
                <w:rFonts w:ascii="Garamond" w:hAnsi="Garamond"/>
                <w:b/>
                <w:color w:val="auto"/>
                <w:u w:val="single"/>
              </w:rPr>
            </w:pPr>
          </w:p>
          <w:p w:rsidR="008C04FF" w:rsidRPr="00CC5D47" w:rsidRDefault="00D1670F">
            <w:pPr>
              <w:jc w:val="center"/>
              <w:rPr>
                <w:rFonts w:ascii="Garamond" w:hAnsi="Garamond"/>
                <w:sz w:val="22"/>
              </w:rPr>
            </w:pPr>
            <w:r w:rsidRPr="00CC5D47">
              <w:rPr>
                <w:rFonts w:ascii="Garamond" w:hAnsi="Garamond"/>
                <w:b/>
                <w:color w:val="auto"/>
                <w:sz w:val="22"/>
                <w:u w:val="single"/>
              </w:rPr>
              <w:t xml:space="preserve">Dichiarazione </w:t>
            </w:r>
            <w:r w:rsidR="000C08B2" w:rsidRPr="00CC5D47">
              <w:rPr>
                <w:rFonts w:ascii="Garamond" w:hAnsi="Garamond"/>
                <w:b/>
                <w:color w:val="auto"/>
                <w:sz w:val="22"/>
                <w:u w:val="single"/>
              </w:rPr>
              <w:t xml:space="preserve">integrativa </w:t>
            </w:r>
            <w:r w:rsidR="00962E63" w:rsidRPr="00CC5D47">
              <w:rPr>
                <w:rFonts w:ascii="Garamond" w:hAnsi="Garamond"/>
                <w:b/>
                <w:color w:val="auto"/>
                <w:sz w:val="22"/>
                <w:u w:val="single"/>
              </w:rPr>
              <w:t xml:space="preserve">DEL </w:t>
            </w:r>
            <w:r w:rsidR="000A346C" w:rsidRPr="00CC5D47">
              <w:rPr>
                <w:rFonts w:ascii="Garamond" w:hAnsi="Garamond"/>
                <w:b/>
                <w:color w:val="auto"/>
                <w:sz w:val="22"/>
                <w:u w:val="single"/>
              </w:rPr>
              <w:t>SUBAPPALTAT</w:t>
            </w:r>
            <w:r w:rsidR="00962E63" w:rsidRPr="00CC5D47">
              <w:rPr>
                <w:rFonts w:ascii="Garamond" w:hAnsi="Garamond"/>
                <w:b/>
                <w:color w:val="auto"/>
                <w:sz w:val="22"/>
                <w:u w:val="single"/>
              </w:rPr>
              <w:t>ORE</w:t>
            </w:r>
          </w:p>
          <w:p w:rsidR="008C04FF" w:rsidRPr="007A4DF6" w:rsidRDefault="008C04FF">
            <w:pPr>
              <w:jc w:val="both"/>
              <w:rPr>
                <w:rFonts w:ascii="Garamond" w:hAnsi="Garamond"/>
              </w:rPr>
            </w:pPr>
          </w:p>
        </w:tc>
      </w:tr>
    </w:tbl>
    <w:p w:rsidR="008C04FF" w:rsidRPr="00CC5D47" w:rsidRDefault="008C04FF">
      <w:pPr>
        <w:rPr>
          <w:rFonts w:ascii="Garamond" w:hAnsi="Garamond"/>
          <w:b/>
          <w:color w:val="auto"/>
          <w:sz w:val="22"/>
          <w:szCs w:val="24"/>
        </w:rPr>
      </w:pPr>
    </w:p>
    <w:p w:rsidR="008C04FF" w:rsidRPr="00CC5D47" w:rsidRDefault="00D1670F">
      <w:pPr>
        <w:ind w:left="6381"/>
        <w:jc w:val="both"/>
        <w:rPr>
          <w:rFonts w:ascii="Garamond" w:hAnsi="Garamond"/>
          <w:color w:val="auto"/>
          <w:sz w:val="18"/>
        </w:rPr>
      </w:pPr>
      <w:r w:rsidRPr="00CC5D47">
        <w:rPr>
          <w:rFonts w:ascii="Garamond" w:hAnsi="Garamond"/>
          <w:b/>
          <w:color w:val="auto"/>
          <w:sz w:val="22"/>
          <w:szCs w:val="24"/>
        </w:rPr>
        <w:t>Alla Stazione Appaltante</w:t>
      </w:r>
    </w:p>
    <w:p w:rsidR="008C04FF" w:rsidRPr="00CC5D47" w:rsidRDefault="008C04FF">
      <w:pPr>
        <w:ind w:right="51"/>
        <w:jc w:val="center"/>
        <w:rPr>
          <w:rFonts w:ascii="Garamond" w:hAnsi="Garamond"/>
          <w:color w:val="auto"/>
          <w:sz w:val="18"/>
        </w:rPr>
      </w:pPr>
    </w:p>
    <w:p w:rsidR="008C04FF" w:rsidRPr="00CC5D47" w:rsidRDefault="008C04FF">
      <w:pPr>
        <w:pStyle w:val="Corpodeltesto"/>
        <w:ind w:left="7090" w:right="51"/>
        <w:rPr>
          <w:rFonts w:ascii="Garamond" w:hAnsi="Garamond"/>
          <w:b/>
          <w:color w:val="auto"/>
          <w:sz w:val="18"/>
        </w:rPr>
      </w:pPr>
    </w:p>
    <w:tbl>
      <w:tblPr>
        <w:tblW w:w="0" w:type="auto"/>
        <w:tblInd w:w="-30" w:type="dxa"/>
        <w:tblLayout w:type="fixed"/>
        <w:tblCellMar>
          <w:left w:w="93" w:type="dxa"/>
        </w:tblCellMar>
        <w:tblLook w:val="0000"/>
      </w:tblPr>
      <w:tblGrid>
        <w:gridCol w:w="10112"/>
      </w:tblGrid>
      <w:tr w:rsidR="008C04FF" w:rsidRPr="007A4DF6">
        <w:tc>
          <w:tcPr>
            <w:tcW w:w="10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</w:tcPr>
          <w:p w:rsidR="008C04FF" w:rsidRPr="007A4DF6" w:rsidRDefault="00D1670F">
            <w:pPr>
              <w:pStyle w:val="Corpodeltesto1"/>
              <w:spacing w:line="240" w:lineRule="auto"/>
              <w:ind w:right="96"/>
              <w:jc w:val="both"/>
              <w:rPr>
                <w:rFonts w:ascii="Garamond" w:hAnsi="Garamond"/>
                <w:b/>
                <w:color w:val="auto"/>
              </w:rPr>
            </w:pPr>
            <w:r w:rsidRPr="007A4DF6">
              <w:rPr>
                <w:rFonts w:ascii="Garamond" w:hAnsi="Garamond"/>
                <w:b/>
                <w:color w:val="auto"/>
              </w:rPr>
              <w:tab/>
            </w:r>
          </w:p>
          <w:p w:rsidR="008C04FF" w:rsidRPr="007A4DF6" w:rsidRDefault="00D1670F">
            <w:pPr>
              <w:pStyle w:val="Corpodeltesto1"/>
              <w:spacing w:line="240" w:lineRule="auto"/>
              <w:ind w:right="96"/>
              <w:jc w:val="both"/>
              <w:rPr>
                <w:rFonts w:ascii="Garamond" w:hAnsi="Garamond"/>
              </w:rPr>
            </w:pPr>
            <w:r w:rsidRPr="007A4DF6">
              <w:rPr>
                <w:rFonts w:ascii="Garamond" w:hAnsi="Garamond"/>
                <w:b/>
                <w:color w:val="auto"/>
              </w:rPr>
              <w:t xml:space="preserve">Oggetto: </w:t>
            </w:r>
            <w:r w:rsidR="006677E7">
              <w:rPr>
                <w:rFonts w:ascii="Garamond" w:hAnsi="Garamond"/>
                <w:b/>
                <w:color w:val="auto"/>
                <w:szCs w:val="24"/>
              </w:rPr>
              <w:t xml:space="preserve">Bando P07/2018 - </w:t>
            </w:r>
            <w:r w:rsidR="009C4B3D">
              <w:rPr>
                <w:rFonts w:ascii="Garamond" w:hAnsi="Garamond"/>
                <w:b/>
                <w:color w:val="auto"/>
                <w:szCs w:val="24"/>
              </w:rPr>
              <w:t>P</w:t>
            </w:r>
            <w:r w:rsidR="006677E7">
              <w:rPr>
                <w:rFonts w:ascii="Garamond" w:hAnsi="Garamond"/>
                <w:b/>
                <w:color w:val="auto"/>
                <w:szCs w:val="24"/>
              </w:rPr>
              <w:t>rocedura telematica aperta per l’appalto del servizio educativo presso gli asili nido del Comune di Ascoli Piceno “Zero-Tre” e “Lo Scoiattolo”.</w:t>
            </w:r>
          </w:p>
          <w:p w:rsidR="008C04FF" w:rsidRPr="007A4DF6" w:rsidRDefault="008C04FF">
            <w:pPr>
              <w:pStyle w:val="Corpodeltesto1"/>
              <w:spacing w:line="240" w:lineRule="auto"/>
              <w:ind w:right="96"/>
              <w:jc w:val="both"/>
              <w:rPr>
                <w:rFonts w:ascii="Garamond" w:hAnsi="Garamond"/>
              </w:rPr>
            </w:pPr>
          </w:p>
        </w:tc>
      </w:tr>
    </w:tbl>
    <w:p w:rsidR="008C04FF" w:rsidRPr="007A4DF6" w:rsidRDefault="008C04FF">
      <w:pPr>
        <w:pStyle w:val="Corpodeltesto"/>
        <w:ind w:left="7090" w:right="51"/>
        <w:rPr>
          <w:rFonts w:ascii="Garamond" w:hAnsi="Garamond"/>
          <w:b/>
          <w:color w:val="auto"/>
        </w:rPr>
      </w:pPr>
    </w:p>
    <w:tbl>
      <w:tblPr>
        <w:tblW w:w="0" w:type="auto"/>
        <w:tblInd w:w="-30" w:type="dxa"/>
        <w:tblLayout w:type="fixed"/>
        <w:tblCellMar>
          <w:left w:w="93" w:type="dxa"/>
        </w:tblCellMar>
        <w:tblLook w:val="0000"/>
      </w:tblPr>
      <w:tblGrid>
        <w:gridCol w:w="3828"/>
        <w:gridCol w:w="6364"/>
      </w:tblGrid>
      <w:tr w:rsidR="008C04FF" w:rsidRPr="007A4DF6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</w:rPr>
            </w:pPr>
            <w:r w:rsidRPr="007A4DF6">
              <w:rPr>
                <w:rFonts w:ascii="Garamond" w:hAnsi="Garamond"/>
                <w:color w:val="auto"/>
                <w:sz w:val="22"/>
                <w:szCs w:val="22"/>
              </w:rPr>
              <w:t>Il/La sottoscritto/a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</w:rPr>
            </w:pPr>
          </w:p>
        </w:tc>
      </w:tr>
      <w:tr w:rsidR="008C04FF" w:rsidRPr="007A4DF6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</w:rPr>
            </w:pPr>
            <w:r w:rsidRPr="007A4DF6">
              <w:rPr>
                <w:rFonts w:ascii="Garamond" w:hAnsi="Garamond"/>
                <w:color w:val="auto"/>
                <w:sz w:val="22"/>
                <w:szCs w:val="22"/>
              </w:rPr>
              <w:t>Data e luogo di nascita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</w:rPr>
            </w:pPr>
          </w:p>
        </w:tc>
      </w:tr>
      <w:tr w:rsidR="008C04FF" w:rsidRPr="007A4DF6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</w:rPr>
            </w:pPr>
            <w:r w:rsidRPr="007A4DF6">
              <w:rPr>
                <w:rFonts w:ascii="Garamond" w:hAnsi="Garamond"/>
                <w:color w:val="auto"/>
                <w:sz w:val="22"/>
                <w:szCs w:val="22"/>
              </w:rPr>
              <w:t>Codice fiscale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</w:rPr>
            </w:pPr>
          </w:p>
        </w:tc>
      </w:tr>
      <w:tr w:rsidR="008C04FF" w:rsidRPr="007A4DF6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D1670F" w:rsidP="00CC5D4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</w:rPr>
            </w:pPr>
            <w:r w:rsidRPr="007A4DF6">
              <w:rPr>
                <w:rFonts w:ascii="Garamond" w:hAnsi="Garamond"/>
                <w:color w:val="auto"/>
                <w:sz w:val="22"/>
                <w:szCs w:val="22"/>
              </w:rPr>
              <w:t>In qualità di (carica sociale)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</w:rPr>
            </w:pPr>
          </w:p>
        </w:tc>
      </w:tr>
      <w:tr w:rsidR="008C04FF" w:rsidRPr="007A4DF6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D1670F" w:rsidP="00990876">
            <w:pPr>
              <w:ind w:right="51"/>
              <w:jc w:val="both"/>
              <w:rPr>
                <w:rFonts w:ascii="Garamond" w:hAnsi="Garamond"/>
              </w:rPr>
            </w:pPr>
            <w:r w:rsidRPr="007A4DF6">
              <w:rPr>
                <w:rFonts w:ascii="Garamond" w:hAnsi="Garamond"/>
                <w:color w:val="auto"/>
                <w:sz w:val="22"/>
                <w:szCs w:val="22"/>
              </w:rPr>
              <w:t>(</w:t>
            </w:r>
            <w:r w:rsidRPr="007A4DF6">
              <w:rPr>
                <w:rFonts w:ascii="Garamond" w:hAnsi="Garamond"/>
                <w:color w:val="auto"/>
                <w:sz w:val="22"/>
                <w:szCs w:val="22"/>
                <w:u w:val="single"/>
              </w:rPr>
              <w:t>se procuratore</w:t>
            </w:r>
            <w:r w:rsidRPr="007A4DF6">
              <w:rPr>
                <w:rFonts w:ascii="Garamond" w:hAnsi="Garamond"/>
                <w:color w:val="auto"/>
                <w:sz w:val="22"/>
                <w:szCs w:val="22"/>
              </w:rPr>
              <w:t>) estremi procura (notaio, repertorio, raccolta)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8C04FF">
            <w:pPr>
              <w:snapToGrid w:val="0"/>
              <w:spacing w:line="480" w:lineRule="atLeast"/>
              <w:ind w:right="51"/>
              <w:rPr>
                <w:rFonts w:ascii="Garamond" w:hAnsi="Garamond"/>
              </w:rPr>
            </w:pPr>
          </w:p>
        </w:tc>
      </w:tr>
      <w:tr w:rsidR="008C04FF" w:rsidRPr="007A4DF6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</w:rPr>
            </w:pPr>
            <w:r w:rsidRPr="007A4DF6">
              <w:rPr>
                <w:rFonts w:ascii="Garamond" w:hAnsi="Garamond"/>
                <w:color w:val="auto"/>
                <w:sz w:val="22"/>
                <w:szCs w:val="22"/>
              </w:rPr>
              <w:t>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</w:rPr>
            </w:pPr>
          </w:p>
        </w:tc>
      </w:tr>
      <w:tr w:rsidR="008C04FF" w:rsidRPr="007A4DF6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</w:rPr>
            </w:pPr>
            <w:r w:rsidRPr="007A4DF6">
              <w:rPr>
                <w:rFonts w:ascii="Garamond" w:hAnsi="Garamond"/>
                <w:color w:val="auto"/>
                <w:sz w:val="22"/>
                <w:szCs w:val="22"/>
              </w:rPr>
              <w:t>Forma giuridica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</w:rPr>
            </w:pPr>
          </w:p>
        </w:tc>
      </w:tr>
      <w:tr w:rsidR="008C04FF" w:rsidRPr="007A4DF6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</w:rPr>
            </w:pPr>
            <w:r w:rsidRPr="007A4DF6">
              <w:rPr>
                <w:rFonts w:ascii="Garamond" w:hAnsi="Garamond"/>
                <w:color w:val="auto"/>
                <w:sz w:val="22"/>
                <w:szCs w:val="22"/>
              </w:rPr>
              <w:t>Sede legale (via, città, prov.)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</w:rPr>
            </w:pPr>
          </w:p>
        </w:tc>
      </w:tr>
      <w:tr w:rsidR="008C04FF" w:rsidRPr="007A4DF6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7A4DF6">
              <w:rPr>
                <w:rFonts w:ascii="Garamond" w:hAnsi="Garamond"/>
                <w:color w:val="auto"/>
                <w:sz w:val="22"/>
                <w:szCs w:val="22"/>
              </w:rPr>
              <w:t xml:space="preserve">Sede operativa </w:t>
            </w:r>
          </w:p>
          <w:p w:rsidR="008C04FF" w:rsidRPr="007A4DF6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</w:rPr>
            </w:pPr>
            <w:r w:rsidRPr="007A4DF6">
              <w:rPr>
                <w:rFonts w:ascii="Garamond" w:hAnsi="Garamond"/>
                <w:color w:val="auto"/>
                <w:sz w:val="22"/>
                <w:szCs w:val="22"/>
              </w:rPr>
              <w:t>(se diversa dalla sede legale)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</w:rPr>
            </w:pPr>
          </w:p>
        </w:tc>
      </w:tr>
      <w:tr w:rsidR="008C04FF" w:rsidRPr="007A4DF6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</w:rPr>
            </w:pPr>
            <w:r w:rsidRPr="007A4DF6">
              <w:rPr>
                <w:rFonts w:ascii="Garamond" w:hAnsi="Garamond"/>
                <w:color w:val="auto"/>
                <w:sz w:val="22"/>
                <w:szCs w:val="22"/>
              </w:rPr>
              <w:t>Codice fiscale 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</w:rPr>
            </w:pPr>
          </w:p>
        </w:tc>
      </w:tr>
      <w:tr w:rsidR="008C04FF" w:rsidRPr="007A4DF6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</w:rPr>
            </w:pPr>
            <w:r w:rsidRPr="007A4DF6">
              <w:rPr>
                <w:rFonts w:ascii="Garamond" w:hAnsi="Garamond"/>
                <w:color w:val="auto"/>
                <w:sz w:val="22"/>
                <w:szCs w:val="22"/>
              </w:rPr>
              <w:t>Partita IVA 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</w:rPr>
            </w:pPr>
          </w:p>
        </w:tc>
      </w:tr>
      <w:tr w:rsidR="008C04FF" w:rsidRPr="007A4DF6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</w:rPr>
            </w:pPr>
            <w:r w:rsidRPr="007A4DF6">
              <w:rPr>
                <w:rFonts w:ascii="Garamond" w:hAnsi="Garamond"/>
                <w:color w:val="auto"/>
                <w:sz w:val="22"/>
                <w:szCs w:val="22"/>
              </w:rPr>
              <w:t>Casella PEC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</w:rPr>
            </w:pPr>
          </w:p>
        </w:tc>
      </w:tr>
      <w:tr w:rsidR="008C04FF" w:rsidRPr="007A4DF6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</w:rPr>
            </w:pPr>
            <w:r w:rsidRPr="007A4DF6">
              <w:rPr>
                <w:rFonts w:ascii="Garamond" w:hAnsi="Garamond"/>
                <w:color w:val="auto"/>
                <w:sz w:val="22"/>
                <w:szCs w:val="22"/>
              </w:rPr>
              <w:t>Cellulare + Telefono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7A4DF6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</w:rPr>
            </w:pPr>
          </w:p>
        </w:tc>
      </w:tr>
    </w:tbl>
    <w:p w:rsidR="006677E7" w:rsidRDefault="006677E7">
      <w:pPr>
        <w:pStyle w:val="Corpodeltesto1"/>
        <w:tabs>
          <w:tab w:val="left" w:pos="8789"/>
        </w:tabs>
        <w:spacing w:line="240" w:lineRule="auto"/>
        <w:ind w:right="96"/>
        <w:jc w:val="both"/>
        <w:rPr>
          <w:rFonts w:ascii="Garamond" w:hAnsi="Garamond"/>
          <w:color w:val="auto"/>
        </w:rPr>
      </w:pPr>
    </w:p>
    <w:p w:rsidR="006677E7" w:rsidRPr="007A4DF6" w:rsidRDefault="006677E7">
      <w:pPr>
        <w:pStyle w:val="Corpodeltesto1"/>
        <w:tabs>
          <w:tab w:val="left" w:pos="8789"/>
        </w:tabs>
        <w:spacing w:line="240" w:lineRule="auto"/>
        <w:ind w:right="96"/>
        <w:jc w:val="both"/>
        <w:rPr>
          <w:rFonts w:ascii="Garamond" w:hAnsi="Garamond"/>
          <w:color w:val="auto"/>
        </w:rPr>
      </w:pPr>
    </w:p>
    <w:p w:rsidR="008C04FF" w:rsidRPr="007A4DF6" w:rsidRDefault="00D1670F" w:rsidP="00CC5D47">
      <w:pPr>
        <w:pStyle w:val="Corpodeltesto1"/>
        <w:numPr>
          <w:ilvl w:val="0"/>
          <w:numId w:val="24"/>
        </w:numPr>
        <w:tabs>
          <w:tab w:val="left" w:pos="240"/>
        </w:tabs>
        <w:spacing w:line="240" w:lineRule="auto"/>
        <w:ind w:right="96"/>
        <w:jc w:val="both"/>
        <w:rPr>
          <w:rFonts w:ascii="Garamond" w:hAnsi="Garamond"/>
          <w:color w:val="auto"/>
          <w:sz w:val="22"/>
          <w:szCs w:val="22"/>
        </w:rPr>
      </w:pPr>
      <w:r w:rsidRPr="007A4DF6">
        <w:rPr>
          <w:rFonts w:ascii="Garamond" w:hAnsi="Garamond"/>
          <w:color w:val="auto"/>
          <w:sz w:val="22"/>
          <w:szCs w:val="22"/>
        </w:rPr>
        <w:t xml:space="preserve">Consapevole delle responsabilità e delle conseguenze civili e penali previsti in caso di dichiarazioni mendaci e/o formazione od uso di atti falsi, anche ai sensi e per gli effetti dell’art. 76 del D.P.R. 445/2000, nonché in caso di esibizione di atti contenenti dati non più corrispondenti a verità, e consapevole, altresì, che qualora emerga la non veridicità del contenuto della presente dichiarazione questa impresa decadrà dai benefici e dalle autorizzazioni per le quali la stessa è stata rilasciata; </w:t>
      </w:r>
    </w:p>
    <w:p w:rsidR="008C04FF" w:rsidRPr="00CC5D47" w:rsidRDefault="00D1670F">
      <w:pPr>
        <w:spacing w:after="240" w:line="480" w:lineRule="atLeast"/>
        <w:ind w:right="119"/>
        <w:jc w:val="center"/>
        <w:rPr>
          <w:rFonts w:ascii="Garamond" w:hAnsi="Garamond"/>
          <w:sz w:val="22"/>
        </w:rPr>
      </w:pPr>
      <w:r w:rsidRPr="00CC5D47">
        <w:rPr>
          <w:rFonts w:ascii="Garamond" w:hAnsi="Garamond"/>
          <w:b/>
          <w:color w:val="auto"/>
          <w:sz w:val="22"/>
        </w:rPr>
        <w:lastRenderedPageBreak/>
        <w:t xml:space="preserve">IN QUALITÀ </w:t>
      </w:r>
      <w:proofErr w:type="spellStart"/>
      <w:r w:rsidRPr="00CC5D47">
        <w:rPr>
          <w:rFonts w:ascii="Garamond" w:hAnsi="Garamond"/>
          <w:b/>
          <w:color w:val="auto"/>
          <w:sz w:val="22"/>
        </w:rPr>
        <w:t>DI</w:t>
      </w:r>
      <w:proofErr w:type="spellEnd"/>
      <w:r w:rsidRPr="00CC5D47">
        <w:rPr>
          <w:rFonts w:ascii="Garamond" w:hAnsi="Garamond"/>
          <w:color w:val="auto"/>
          <w:sz w:val="22"/>
        </w:rPr>
        <w:t xml:space="preserve"> </w:t>
      </w:r>
    </w:p>
    <w:tbl>
      <w:tblPr>
        <w:tblW w:w="0" w:type="auto"/>
        <w:tblInd w:w="-30" w:type="dxa"/>
        <w:tblLayout w:type="fixed"/>
        <w:tblCellMar>
          <w:left w:w="93" w:type="dxa"/>
        </w:tblCellMar>
        <w:tblLook w:val="0000"/>
      </w:tblPr>
      <w:tblGrid>
        <w:gridCol w:w="534"/>
        <w:gridCol w:w="9658"/>
      </w:tblGrid>
      <w:tr w:rsidR="008C04FF" w:rsidRPr="00CC5D47">
        <w:trPr>
          <w:cantSplit/>
          <w:trHeight w:val="567"/>
        </w:trPr>
        <w:tc>
          <w:tcPr>
            <w:tcW w:w="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bookmarkStart w:id="1" w:name="__Fieldmark__1696_2283232"/>
          <w:bookmarkStart w:id="2" w:name="__Fieldmark__1538_2058556643"/>
          <w:bookmarkStart w:id="3" w:name="__Fieldmark__1321_626140304"/>
          <w:bookmarkStart w:id="4" w:name="__Fieldmark__43711_149139293"/>
          <w:bookmarkStart w:id="5" w:name="__Fieldmark__2512_2011923520"/>
          <w:bookmarkStart w:id="6" w:name="__Fieldmark__22945_207415324"/>
          <w:bookmarkStart w:id="7" w:name="__Fieldmark__36_1400077323"/>
          <w:bookmarkEnd w:id="1"/>
          <w:bookmarkEnd w:id="2"/>
          <w:bookmarkEnd w:id="3"/>
          <w:bookmarkEnd w:id="4"/>
          <w:p w:rsidR="008C04FF" w:rsidRPr="00CC5D47" w:rsidRDefault="00AB05D6">
            <w:pPr>
              <w:pStyle w:val="Corpodeltesto21"/>
              <w:spacing w:line="240" w:lineRule="auto"/>
              <w:rPr>
                <w:rFonts w:ascii="Garamond" w:hAnsi="Garamond"/>
                <w:sz w:val="22"/>
                <w:szCs w:val="22"/>
              </w:rPr>
            </w:pPr>
            <w:r w:rsidRPr="00CC5D4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1670F" w:rsidRPr="00CC5D47">
              <w:rPr>
                <w:rFonts w:ascii="Garamond" w:hAnsi="Garamond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/>
                <w:sz w:val="22"/>
                <w:szCs w:val="22"/>
              </w:rPr>
            </w:r>
            <w:r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CC5D47">
              <w:rPr>
                <w:rFonts w:ascii="Garamond" w:hAnsi="Garamond"/>
                <w:sz w:val="22"/>
                <w:szCs w:val="22"/>
              </w:rPr>
              <w:fldChar w:fldCharType="end"/>
            </w:r>
            <w:bookmarkEnd w:id="5"/>
            <w:bookmarkEnd w:id="6"/>
            <w:bookmarkEnd w:id="7"/>
          </w:p>
        </w:tc>
        <w:tc>
          <w:tcPr>
            <w:tcW w:w="9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CC5D47" w:rsidRDefault="000A346C">
            <w:pPr>
              <w:pStyle w:val="Corpodeltesto21"/>
              <w:spacing w:line="240" w:lineRule="auto"/>
              <w:rPr>
                <w:rFonts w:ascii="Garamond" w:hAnsi="Garamond"/>
                <w:sz w:val="22"/>
                <w:szCs w:val="22"/>
              </w:rPr>
            </w:pPr>
            <w:r w:rsidRPr="00CC5D47">
              <w:rPr>
                <w:rFonts w:ascii="Garamond" w:hAnsi="Garamond"/>
                <w:b/>
                <w:color w:val="auto"/>
                <w:sz w:val="22"/>
                <w:szCs w:val="22"/>
              </w:rPr>
              <w:t xml:space="preserve">Subappaltatore </w:t>
            </w:r>
            <w:r w:rsidR="00D1670F" w:rsidRPr="00CC5D47">
              <w:rPr>
                <w:rFonts w:ascii="Garamond" w:hAnsi="Garamond"/>
                <w:color w:val="auto"/>
                <w:sz w:val="22"/>
                <w:szCs w:val="22"/>
              </w:rPr>
              <w:t>dell’operatore partecipante _________________________________________________</w:t>
            </w:r>
            <w:r w:rsidR="00D1670F" w:rsidRPr="00CC5D47">
              <w:rPr>
                <w:rStyle w:val="Rimandonotaapidipagina"/>
                <w:rFonts w:ascii="Garamond" w:hAnsi="Garamond"/>
                <w:color w:val="auto"/>
                <w:sz w:val="22"/>
                <w:szCs w:val="22"/>
              </w:rPr>
              <w:footnoteReference w:id="1"/>
            </w:r>
          </w:p>
        </w:tc>
      </w:tr>
    </w:tbl>
    <w:p w:rsidR="008C04FF" w:rsidRDefault="00D1670F">
      <w:pPr>
        <w:pStyle w:val="Titolo3"/>
        <w:rPr>
          <w:rFonts w:ascii="Garamond" w:hAnsi="Garamond"/>
          <w:color w:val="auto"/>
          <w:sz w:val="22"/>
        </w:rPr>
      </w:pPr>
      <w:r w:rsidRPr="00CC5D47">
        <w:rPr>
          <w:rFonts w:ascii="Garamond" w:hAnsi="Garamond"/>
          <w:color w:val="auto"/>
          <w:sz w:val="22"/>
        </w:rPr>
        <w:t>D I C H I A R A</w:t>
      </w:r>
    </w:p>
    <w:p w:rsidR="006677E7" w:rsidRPr="00CC5D47" w:rsidRDefault="006677E7" w:rsidP="006677E7">
      <w:pPr>
        <w:pStyle w:val="Corpodeltesto"/>
        <w:spacing w:after="0"/>
        <w:rPr>
          <w:rFonts w:ascii="Garamond" w:hAnsi="Garamond"/>
          <w:sz w:val="22"/>
          <w:szCs w:val="22"/>
        </w:rPr>
      </w:pPr>
    </w:p>
    <w:p w:rsidR="00DB74DC" w:rsidRPr="006236B7" w:rsidRDefault="00DB74DC" w:rsidP="00DB74DC">
      <w:pPr>
        <w:pStyle w:val="Paragrafoelenco10"/>
        <w:numPr>
          <w:ilvl w:val="0"/>
          <w:numId w:val="25"/>
        </w:numPr>
        <w:spacing w:before="60" w:after="60" w:line="276" w:lineRule="auto"/>
        <w:contextualSpacing/>
        <w:jc w:val="both"/>
        <w:rPr>
          <w:rFonts w:ascii="Garamond" w:hAnsi="Garamond"/>
          <w:color w:val="auto"/>
          <w:sz w:val="22"/>
          <w:szCs w:val="20"/>
        </w:rPr>
      </w:pPr>
      <w:r w:rsidRPr="006236B7">
        <w:rPr>
          <w:rFonts w:ascii="Garamond" w:hAnsi="Garamond"/>
          <w:b/>
          <w:bCs/>
          <w:i/>
          <w:color w:val="auto"/>
          <w:sz w:val="22"/>
          <w:szCs w:val="22"/>
        </w:rPr>
        <w:t>Nel caso di domanda e di dichiarazioni sottoscritte digitalmente da procuratore dell’operatore econom</w:t>
      </w:r>
      <w:r w:rsidRPr="006236B7">
        <w:rPr>
          <w:rFonts w:ascii="Garamond" w:hAnsi="Garamond"/>
          <w:b/>
          <w:bCs/>
          <w:i/>
          <w:color w:val="auto"/>
          <w:sz w:val="22"/>
          <w:szCs w:val="22"/>
        </w:rPr>
        <w:t>i</w:t>
      </w:r>
      <w:r w:rsidRPr="006236B7">
        <w:rPr>
          <w:rFonts w:ascii="Garamond" w:hAnsi="Garamond"/>
          <w:b/>
          <w:bCs/>
          <w:i/>
          <w:color w:val="auto"/>
          <w:sz w:val="22"/>
          <w:szCs w:val="22"/>
        </w:rPr>
        <w:t xml:space="preserve">co] </w:t>
      </w:r>
      <w:r w:rsidRPr="006236B7">
        <w:rPr>
          <w:rStyle w:val="Rimandonotaapidipagina"/>
          <w:rFonts w:ascii="Garamond" w:hAnsi="Garamond"/>
          <w:color w:val="auto"/>
        </w:rPr>
        <w:footnoteReference w:id="2"/>
      </w:r>
    </w:p>
    <w:p w:rsidR="008C04FF" w:rsidRPr="006236B7" w:rsidRDefault="00D1670F" w:rsidP="00DB74DC">
      <w:pPr>
        <w:pStyle w:val="Paragrafoelenco10"/>
        <w:spacing w:before="60" w:after="60" w:line="276" w:lineRule="auto"/>
        <w:ind w:left="360"/>
        <w:contextualSpacing/>
        <w:jc w:val="both"/>
        <w:rPr>
          <w:rFonts w:ascii="Garamond" w:hAnsi="Garamond"/>
          <w:color w:val="auto"/>
          <w:sz w:val="22"/>
          <w:szCs w:val="20"/>
        </w:rPr>
      </w:pPr>
      <w:r w:rsidRPr="006236B7">
        <w:rPr>
          <w:rFonts w:ascii="Garamond" w:hAnsi="Garamond"/>
          <w:color w:val="auto"/>
          <w:sz w:val="22"/>
          <w:szCs w:val="22"/>
        </w:rPr>
        <w:t>di avere i poteri per impegnare l'operatore economico rappresentato nell'ambito della procedura di gara in ogge</w:t>
      </w:r>
      <w:r w:rsidRPr="006236B7">
        <w:rPr>
          <w:rFonts w:ascii="Garamond" w:hAnsi="Garamond"/>
          <w:color w:val="auto"/>
          <w:sz w:val="22"/>
          <w:szCs w:val="22"/>
        </w:rPr>
        <w:t>t</w:t>
      </w:r>
      <w:r w:rsidRPr="006236B7">
        <w:rPr>
          <w:rFonts w:ascii="Garamond" w:hAnsi="Garamond"/>
          <w:color w:val="auto"/>
          <w:sz w:val="22"/>
          <w:szCs w:val="22"/>
        </w:rPr>
        <w:t>to, come risultante dall'atto …………………. (inserire estremi della procura, Notaio, repertorio , raccolta) e dalla visura camerale;</w:t>
      </w:r>
    </w:p>
    <w:p w:rsidR="006236B7" w:rsidRPr="00CC5D47" w:rsidRDefault="006236B7" w:rsidP="006677E7">
      <w:pPr>
        <w:tabs>
          <w:tab w:val="left" w:pos="120"/>
        </w:tabs>
        <w:jc w:val="both"/>
        <w:rPr>
          <w:rFonts w:ascii="Garamond" w:hAnsi="Garamond"/>
          <w:color w:val="auto"/>
          <w:sz w:val="22"/>
          <w:szCs w:val="22"/>
        </w:rPr>
      </w:pPr>
    </w:p>
    <w:p w:rsidR="00CC5D47" w:rsidRPr="00CC5D47" w:rsidRDefault="00CC5D47" w:rsidP="006677E7">
      <w:pPr>
        <w:jc w:val="both"/>
        <w:rPr>
          <w:rFonts w:ascii="Garamond" w:hAnsi="Garamond"/>
          <w:color w:val="auto"/>
          <w:sz w:val="22"/>
          <w:szCs w:val="22"/>
        </w:rPr>
      </w:pPr>
    </w:p>
    <w:p w:rsidR="00CC5D47" w:rsidRPr="00CC5D47" w:rsidRDefault="00CC5D47" w:rsidP="006677E7">
      <w:pPr>
        <w:pStyle w:val="Corpodeltesto31"/>
        <w:numPr>
          <w:ilvl w:val="0"/>
          <w:numId w:val="25"/>
        </w:numPr>
        <w:spacing w:line="240" w:lineRule="auto"/>
        <w:rPr>
          <w:rFonts w:ascii="Garamond" w:hAnsi="Garamond"/>
          <w:color w:val="auto"/>
          <w:sz w:val="22"/>
          <w:szCs w:val="22"/>
        </w:rPr>
      </w:pPr>
      <w:r w:rsidRPr="00CC5D47">
        <w:rPr>
          <w:rFonts w:ascii="Garamond" w:hAnsi="Garamond"/>
          <w:color w:val="auto"/>
          <w:sz w:val="22"/>
          <w:szCs w:val="22"/>
          <w:u w:val="none"/>
        </w:rPr>
        <w:t>(</w:t>
      </w:r>
      <w:r w:rsidRPr="00CC5D47">
        <w:rPr>
          <w:rFonts w:ascii="Garamond" w:hAnsi="Garamond"/>
          <w:i/>
          <w:color w:val="auto"/>
          <w:sz w:val="22"/>
          <w:szCs w:val="22"/>
        </w:rPr>
        <w:t>art. 80, comma 5, lett. f-bis</w:t>
      </w:r>
      <w:r w:rsidRPr="00CC5D47">
        <w:rPr>
          <w:rFonts w:ascii="Garamond" w:hAnsi="Garamond"/>
          <w:color w:val="auto"/>
          <w:sz w:val="22"/>
          <w:szCs w:val="22"/>
        </w:rPr>
        <w:t xml:space="preserve"> </w:t>
      </w:r>
      <w:r w:rsidRPr="00CC5D47">
        <w:rPr>
          <w:rFonts w:ascii="Garamond" w:hAnsi="Garamond"/>
          <w:i/>
          <w:color w:val="auto"/>
          <w:sz w:val="22"/>
          <w:szCs w:val="22"/>
        </w:rPr>
        <w:t>e f-ter</w:t>
      </w:r>
      <w:r w:rsidRPr="00CC5D47">
        <w:rPr>
          <w:rFonts w:ascii="Garamond" w:hAnsi="Garamond"/>
          <w:color w:val="auto"/>
          <w:sz w:val="22"/>
          <w:szCs w:val="22"/>
        </w:rPr>
        <w:t xml:space="preserve"> </w:t>
      </w:r>
      <w:r w:rsidRPr="00CC5D47">
        <w:rPr>
          <w:rFonts w:ascii="Garamond" w:hAnsi="Garamond"/>
          <w:i/>
          <w:color w:val="auto"/>
          <w:sz w:val="22"/>
          <w:szCs w:val="22"/>
        </w:rPr>
        <w:t>del Codice</w:t>
      </w:r>
      <w:r w:rsidRPr="00CC5D47">
        <w:rPr>
          <w:rFonts w:ascii="Garamond" w:hAnsi="Garamond"/>
          <w:color w:val="auto"/>
          <w:sz w:val="22"/>
          <w:szCs w:val="22"/>
          <w:u w:val="none"/>
        </w:rPr>
        <w:t xml:space="preserve">) </w:t>
      </w:r>
    </w:p>
    <w:p w:rsidR="00CC5D47" w:rsidRPr="00CC5D47" w:rsidRDefault="00CC5D47" w:rsidP="006677E7">
      <w:pPr>
        <w:tabs>
          <w:tab w:val="left" w:pos="284"/>
        </w:tabs>
        <w:ind w:left="644" w:hanging="644"/>
        <w:rPr>
          <w:rFonts w:ascii="Garamond" w:hAnsi="Garamond"/>
          <w:color w:val="auto"/>
          <w:sz w:val="22"/>
          <w:szCs w:val="22"/>
        </w:rPr>
      </w:pPr>
    </w:p>
    <w:p w:rsidR="00CC5D47" w:rsidRPr="00CC5D47" w:rsidRDefault="00CC5D47" w:rsidP="006677E7">
      <w:pPr>
        <w:pStyle w:val="Paragrafoelenco10"/>
        <w:ind w:left="709" w:hanging="425"/>
        <w:jc w:val="both"/>
        <w:rPr>
          <w:rFonts w:ascii="Garamond" w:hAnsi="Garamond"/>
          <w:color w:val="auto"/>
          <w:sz w:val="22"/>
          <w:szCs w:val="22"/>
        </w:rPr>
      </w:pPr>
      <w:r w:rsidRPr="00CC5D47">
        <w:rPr>
          <w:rFonts w:ascii="Garamond" w:hAnsi="Garamond"/>
          <w:b/>
          <w:color w:val="auto"/>
          <w:sz w:val="22"/>
          <w:szCs w:val="22"/>
        </w:rPr>
        <w:t>2.a)</w:t>
      </w:r>
      <w:r w:rsidRPr="00CC5D47">
        <w:rPr>
          <w:rFonts w:ascii="Garamond" w:hAnsi="Garamond"/>
          <w:color w:val="auto"/>
          <w:sz w:val="22"/>
          <w:szCs w:val="22"/>
        </w:rPr>
        <w:tab/>
        <w:t>di non presentare nella procedura di gara in corso e negli affidamenti di subappalti documentazione o dichi</w:t>
      </w:r>
      <w:r w:rsidRPr="00CC5D47">
        <w:rPr>
          <w:rFonts w:ascii="Garamond" w:hAnsi="Garamond"/>
          <w:color w:val="auto"/>
          <w:sz w:val="22"/>
          <w:szCs w:val="22"/>
        </w:rPr>
        <w:t>a</w:t>
      </w:r>
      <w:r w:rsidRPr="00CC5D47">
        <w:rPr>
          <w:rFonts w:ascii="Garamond" w:hAnsi="Garamond"/>
          <w:color w:val="auto"/>
          <w:sz w:val="22"/>
          <w:szCs w:val="22"/>
        </w:rPr>
        <w:t xml:space="preserve">razioni non veritiere </w:t>
      </w:r>
      <w:r w:rsidRPr="00CC5D47">
        <w:rPr>
          <w:rFonts w:ascii="Garamond" w:hAnsi="Garamond"/>
          <w:i/>
          <w:color w:val="auto"/>
          <w:sz w:val="22"/>
          <w:szCs w:val="22"/>
        </w:rPr>
        <w:t>(</w:t>
      </w:r>
      <w:r w:rsidRPr="00CC5D47">
        <w:rPr>
          <w:rFonts w:ascii="Garamond" w:hAnsi="Garamond"/>
          <w:i/>
          <w:color w:val="auto"/>
          <w:sz w:val="22"/>
          <w:szCs w:val="22"/>
          <w:u w:val="single"/>
        </w:rPr>
        <w:t>art. 80, comma 5, lett. f-bis</w:t>
      </w:r>
      <w:r w:rsidRPr="00CC5D47">
        <w:rPr>
          <w:rFonts w:ascii="Garamond" w:hAnsi="Garamond"/>
          <w:color w:val="auto"/>
          <w:sz w:val="22"/>
          <w:szCs w:val="22"/>
          <w:u w:val="single"/>
        </w:rPr>
        <w:t xml:space="preserve"> </w:t>
      </w:r>
      <w:r w:rsidRPr="00CC5D47">
        <w:rPr>
          <w:rFonts w:ascii="Garamond" w:hAnsi="Garamond"/>
          <w:i/>
          <w:color w:val="auto"/>
          <w:sz w:val="22"/>
          <w:szCs w:val="22"/>
          <w:u w:val="single"/>
        </w:rPr>
        <w:t>del Codice</w:t>
      </w:r>
      <w:r w:rsidRPr="00CC5D47">
        <w:rPr>
          <w:rFonts w:ascii="Garamond" w:hAnsi="Garamond"/>
          <w:i/>
          <w:color w:val="auto"/>
          <w:sz w:val="22"/>
          <w:szCs w:val="22"/>
        </w:rPr>
        <w:t>)</w:t>
      </w:r>
      <w:r w:rsidRPr="00CC5D47">
        <w:rPr>
          <w:rFonts w:ascii="Garamond" w:hAnsi="Garamond"/>
          <w:color w:val="auto"/>
          <w:sz w:val="22"/>
          <w:szCs w:val="22"/>
        </w:rPr>
        <w:t>;</w:t>
      </w:r>
    </w:p>
    <w:p w:rsidR="006677E7" w:rsidRDefault="006677E7" w:rsidP="006677E7">
      <w:pPr>
        <w:pStyle w:val="Paragrafoelenco10"/>
        <w:tabs>
          <w:tab w:val="left" w:pos="284"/>
        </w:tabs>
        <w:ind w:left="644" w:hanging="644"/>
        <w:jc w:val="both"/>
        <w:rPr>
          <w:rFonts w:ascii="Garamond" w:hAnsi="Garamond"/>
          <w:color w:val="auto"/>
          <w:sz w:val="22"/>
          <w:szCs w:val="22"/>
        </w:rPr>
      </w:pPr>
    </w:p>
    <w:p w:rsidR="006236B7" w:rsidRPr="00CC5D47" w:rsidRDefault="006236B7" w:rsidP="006677E7">
      <w:pPr>
        <w:pStyle w:val="Paragrafoelenco10"/>
        <w:tabs>
          <w:tab w:val="left" w:pos="284"/>
        </w:tabs>
        <w:ind w:left="644" w:hanging="644"/>
        <w:jc w:val="both"/>
        <w:rPr>
          <w:rFonts w:ascii="Garamond" w:hAnsi="Garamond"/>
          <w:color w:val="auto"/>
          <w:sz w:val="22"/>
          <w:szCs w:val="22"/>
        </w:rPr>
      </w:pPr>
    </w:p>
    <w:p w:rsidR="00CC5D47" w:rsidRPr="00CC5D47" w:rsidRDefault="00CC5D47" w:rsidP="006677E7">
      <w:pPr>
        <w:pStyle w:val="Paragrafoelenco10"/>
        <w:ind w:left="709" w:hanging="425"/>
        <w:jc w:val="both"/>
        <w:rPr>
          <w:rFonts w:ascii="Garamond" w:hAnsi="Garamond"/>
          <w:color w:val="auto"/>
          <w:sz w:val="22"/>
          <w:szCs w:val="22"/>
        </w:rPr>
      </w:pPr>
      <w:r w:rsidRPr="00CC5D47">
        <w:rPr>
          <w:rFonts w:ascii="Garamond" w:hAnsi="Garamond"/>
          <w:b/>
          <w:color w:val="auto"/>
          <w:sz w:val="22"/>
          <w:szCs w:val="22"/>
        </w:rPr>
        <w:t>2.b)</w:t>
      </w:r>
      <w:r w:rsidRPr="00CC5D47">
        <w:rPr>
          <w:rFonts w:ascii="Garamond" w:hAnsi="Garamond"/>
          <w:color w:val="auto"/>
          <w:sz w:val="22"/>
          <w:szCs w:val="22"/>
        </w:rPr>
        <w:tab/>
        <w:t>L’operatore economico si trova in una delle seguenti situazioni?</w:t>
      </w:r>
    </w:p>
    <w:p w:rsidR="00CC5D47" w:rsidRPr="00CC5D47" w:rsidRDefault="00CC5D47" w:rsidP="006677E7">
      <w:pPr>
        <w:tabs>
          <w:tab w:val="left" w:pos="120"/>
        </w:tabs>
        <w:jc w:val="both"/>
        <w:rPr>
          <w:rFonts w:ascii="Garamond" w:hAnsi="Garamond"/>
          <w:color w:val="auto"/>
          <w:sz w:val="22"/>
          <w:szCs w:val="22"/>
        </w:rPr>
      </w:pPr>
    </w:p>
    <w:tbl>
      <w:tblPr>
        <w:tblW w:w="9795" w:type="dxa"/>
        <w:tblInd w:w="381" w:type="dxa"/>
        <w:tblLayout w:type="fixed"/>
        <w:tblCellMar>
          <w:left w:w="113" w:type="dxa"/>
        </w:tblCellMar>
        <w:tblLook w:val="04A0"/>
      </w:tblPr>
      <w:tblGrid>
        <w:gridCol w:w="5382"/>
        <w:gridCol w:w="2151"/>
        <w:gridCol w:w="2262"/>
      </w:tblGrid>
      <w:tr w:rsidR="00CC5D47" w:rsidRPr="00CC5D47" w:rsidTr="003A6ACE">
        <w:trPr>
          <w:cantSplit/>
          <w:trHeight w:val="450"/>
        </w:trPr>
        <w:tc>
          <w:tcPr>
            <w:tcW w:w="53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hideMark/>
          </w:tcPr>
          <w:p w:rsidR="00CC5D47" w:rsidRPr="00CC5D47" w:rsidRDefault="00CC5D47" w:rsidP="006677E7">
            <w:pPr>
              <w:ind w:left="139"/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  <w:r w:rsidRPr="00CC5D47">
              <w:rPr>
                <w:rFonts w:ascii="Garamond" w:hAnsi="Garamond"/>
                <w:color w:val="auto"/>
                <w:sz w:val="22"/>
                <w:szCs w:val="22"/>
                <w:lang w:eastAsia="en-US"/>
              </w:rPr>
              <w:t>È iscritto nel casellario informatico tenuto dall'Osservat</w:t>
            </w:r>
            <w:r w:rsidRPr="00CC5D47">
              <w:rPr>
                <w:rFonts w:ascii="Garamond" w:hAnsi="Garamond"/>
                <w:color w:val="auto"/>
                <w:sz w:val="22"/>
                <w:szCs w:val="22"/>
                <w:lang w:eastAsia="en-US"/>
              </w:rPr>
              <w:t>o</w:t>
            </w:r>
            <w:r w:rsidRPr="00CC5D47">
              <w:rPr>
                <w:rFonts w:ascii="Garamond" w:hAnsi="Garamond"/>
                <w:color w:val="auto"/>
                <w:sz w:val="22"/>
                <w:szCs w:val="22"/>
                <w:lang w:eastAsia="en-US"/>
              </w:rPr>
              <w:t>rio dell'ANAC per aver presentato false dichiarazioni o fa</w:t>
            </w:r>
            <w:r w:rsidRPr="00CC5D47">
              <w:rPr>
                <w:rFonts w:ascii="Garamond" w:hAnsi="Garamond"/>
                <w:color w:val="auto"/>
                <w:sz w:val="22"/>
                <w:szCs w:val="22"/>
                <w:lang w:eastAsia="en-US"/>
              </w:rPr>
              <w:t>l</w:t>
            </w:r>
            <w:r w:rsidRPr="00CC5D47">
              <w:rPr>
                <w:rFonts w:ascii="Garamond" w:hAnsi="Garamond"/>
                <w:color w:val="auto"/>
                <w:sz w:val="22"/>
                <w:szCs w:val="22"/>
                <w:lang w:eastAsia="en-US"/>
              </w:rPr>
              <w:t>sa documentazione nelle procedure di gara e negli affid</w:t>
            </w:r>
            <w:r w:rsidRPr="00CC5D47">
              <w:rPr>
                <w:rFonts w:ascii="Garamond" w:hAnsi="Garamond"/>
                <w:color w:val="auto"/>
                <w:sz w:val="22"/>
                <w:szCs w:val="22"/>
                <w:lang w:eastAsia="en-US"/>
              </w:rPr>
              <w:t>a</w:t>
            </w:r>
            <w:r w:rsidRPr="00CC5D47">
              <w:rPr>
                <w:rFonts w:ascii="Garamond" w:hAnsi="Garamond"/>
                <w:color w:val="auto"/>
                <w:sz w:val="22"/>
                <w:szCs w:val="22"/>
                <w:lang w:eastAsia="en-US"/>
              </w:rPr>
              <w:t>menti di subappalti (</w:t>
            </w:r>
            <w:r w:rsidRPr="00CC5D47">
              <w:rPr>
                <w:rFonts w:ascii="Garamond" w:hAnsi="Garamond"/>
                <w:i/>
                <w:color w:val="auto"/>
                <w:sz w:val="22"/>
                <w:szCs w:val="22"/>
                <w:lang w:eastAsia="en-US"/>
              </w:rPr>
              <w:t>art. 80, comma 5, lettera f-ter</w:t>
            </w:r>
            <w:r w:rsidRPr="00CC5D47">
              <w:rPr>
                <w:rFonts w:ascii="Garamond" w:hAnsi="Garamond"/>
                <w:color w:val="auto"/>
                <w:sz w:val="22"/>
                <w:szCs w:val="22"/>
                <w:lang w:eastAsia="en-US"/>
              </w:rPr>
              <w:t>)) ?</w:t>
            </w:r>
          </w:p>
        </w:tc>
        <w:bookmarkStart w:id="8" w:name="__Fieldmark__661_2283232"/>
        <w:bookmarkStart w:id="9" w:name="__Fieldmark__518_2058556643"/>
        <w:bookmarkStart w:id="10" w:name="__Fieldmark__42694_149139293"/>
        <w:bookmarkEnd w:id="8"/>
        <w:bookmarkEnd w:id="9"/>
        <w:bookmarkEnd w:id="10"/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C5D47" w:rsidRPr="00CC5D47" w:rsidRDefault="00AB05D6" w:rsidP="006677E7">
            <w:pPr>
              <w:jc w:val="center"/>
              <w:rPr>
                <w:rFonts w:ascii="Garamond" w:hAnsi="Garamond"/>
                <w:b/>
                <w:color w:val="auto"/>
                <w:kern w:val="2"/>
                <w:sz w:val="22"/>
                <w:szCs w:val="22"/>
                <w:lang w:eastAsia="en-US"/>
              </w:rPr>
            </w:pPr>
            <w:r w:rsidRPr="00CC5D47">
              <w:rPr>
                <w:rFonts w:ascii="Garamond" w:hAnsi="Garamond"/>
                <w:b/>
                <w:color w:val="auto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5D47" w:rsidRPr="00CC5D47">
              <w:rPr>
                <w:rFonts w:ascii="Garamond" w:hAnsi="Garamond"/>
                <w:b/>
                <w:color w:val="auto"/>
                <w:sz w:val="22"/>
                <w:szCs w:val="22"/>
                <w:lang w:eastAsia="en-US"/>
              </w:rPr>
              <w:instrText xml:space="preserve"> FORMCHECKBOX </w:instrText>
            </w:r>
            <w:r>
              <w:rPr>
                <w:rFonts w:ascii="Garamond" w:hAnsi="Garamond"/>
                <w:b/>
                <w:color w:val="auto"/>
                <w:sz w:val="22"/>
                <w:szCs w:val="22"/>
                <w:lang w:eastAsia="en-US"/>
              </w:rPr>
            </w:r>
            <w:r>
              <w:rPr>
                <w:rFonts w:ascii="Garamond" w:hAnsi="Garamond"/>
                <w:b/>
                <w:color w:val="auto"/>
                <w:sz w:val="22"/>
                <w:szCs w:val="22"/>
                <w:lang w:eastAsia="en-US"/>
              </w:rPr>
              <w:fldChar w:fldCharType="separate"/>
            </w:r>
            <w:r w:rsidRPr="00CC5D47">
              <w:rPr>
                <w:rFonts w:ascii="Garamond" w:hAnsi="Garamond"/>
                <w:b/>
                <w:color w:val="auto"/>
                <w:sz w:val="22"/>
                <w:szCs w:val="22"/>
                <w:lang w:eastAsia="en-US"/>
              </w:rPr>
              <w:fldChar w:fldCharType="end"/>
            </w:r>
            <w:r w:rsidR="00CC5D47" w:rsidRPr="00CC5D47">
              <w:rPr>
                <w:rFonts w:ascii="Garamond" w:hAnsi="Garamond"/>
                <w:b/>
                <w:color w:val="auto"/>
                <w:sz w:val="22"/>
                <w:szCs w:val="22"/>
                <w:lang w:eastAsia="en-US"/>
              </w:rPr>
              <w:t xml:space="preserve"> SI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CC5D47" w:rsidRPr="00CC5D47" w:rsidRDefault="00AB05D6" w:rsidP="006677E7">
            <w:pPr>
              <w:jc w:val="center"/>
              <w:rPr>
                <w:rFonts w:ascii="Garamond" w:hAnsi="Garamond"/>
                <w:b/>
                <w:color w:val="auto"/>
                <w:kern w:val="2"/>
                <w:sz w:val="22"/>
                <w:szCs w:val="22"/>
                <w:lang w:eastAsia="en-US"/>
              </w:rPr>
            </w:pPr>
            <w:r w:rsidRPr="00CC5D47">
              <w:rPr>
                <w:rFonts w:ascii="Garamond" w:hAnsi="Garamond"/>
                <w:b/>
                <w:color w:val="auto"/>
                <w:sz w:val="22"/>
                <w:szCs w:val="22"/>
                <w:lang w:eastAsia="en-US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5D47" w:rsidRPr="00CC5D47">
              <w:rPr>
                <w:rFonts w:ascii="Garamond" w:hAnsi="Garamond"/>
                <w:b/>
                <w:color w:val="auto"/>
                <w:sz w:val="22"/>
                <w:szCs w:val="22"/>
                <w:lang w:eastAsia="en-US"/>
              </w:rPr>
              <w:instrText xml:space="preserve"> FORMCHECKBOX </w:instrText>
            </w:r>
            <w:r>
              <w:rPr>
                <w:rFonts w:ascii="Garamond" w:hAnsi="Garamond"/>
                <w:b/>
                <w:color w:val="auto"/>
                <w:sz w:val="22"/>
                <w:szCs w:val="22"/>
                <w:lang w:eastAsia="en-US"/>
              </w:rPr>
            </w:r>
            <w:r>
              <w:rPr>
                <w:rFonts w:ascii="Garamond" w:hAnsi="Garamond"/>
                <w:b/>
                <w:color w:val="auto"/>
                <w:sz w:val="22"/>
                <w:szCs w:val="22"/>
                <w:lang w:eastAsia="en-US"/>
              </w:rPr>
              <w:fldChar w:fldCharType="separate"/>
            </w:r>
            <w:r w:rsidRPr="00CC5D47">
              <w:rPr>
                <w:rFonts w:ascii="Garamond" w:hAnsi="Garamond"/>
                <w:b/>
                <w:color w:val="auto"/>
                <w:sz w:val="22"/>
                <w:szCs w:val="22"/>
                <w:lang w:eastAsia="en-US"/>
              </w:rPr>
              <w:fldChar w:fldCharType="end"/>
            </w:r>
            <w:r w:rsidR="00CC5D47" w:rsidRPr="00CC5D47">
              <w:rPr>
                <w:rFonts w:ascii="Garamond" w:hAnsi="Garamond"/>
                <w:b/>
                <w:color w:val="auto"/>
                <w:sz w:val="22"/>
                <w:szCs w:val="22"/>
                <w:lang w:eastAsia="en-US"/>
              </w:rPr>
              <w:t xml:space="preserve"> NO</w:t>
            </w:r>
          </w:p>
        </w:tc>
      </w:tr>
      <w:tr w:rsidR="00CC5D47" w:rsidRPr="00CC5D47" w:rsidTr="003A6ACE">
        <w:trPr>
          <w:cantSplit/>
          <w:trHeight w:val="450"/>
        </w:trPr>
        <w:tc>
          <w:tcPr>
            <w:tcW w:w="53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CC5D47" w:rsidRPr="00CC5D47" w:rsidRDefault="00CC5D47" w:rsidP="006677E7">
            <w:pPr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4415" w:type="dxa"/>
            <w:gridSpan w:val="2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:rsidR="00CC5D47" w:rsidRPr="00CC5D47" w:rsidRDefault="00CC5D47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  <w:r w:rsidRPr="00CC5D47">
              <w:rPr>
                <w:rFonts w:ascii="Garamond" w:hAnsi="Garamond"/>
                <w:color w:val="auto"/>
                <w:sz w:val="22"/>
                <w:szCs w:val="22"/>
                <w:lang w:eastAsia="en-US"/>
              </w:rPr>
              <w:t>Se la documentazione pertinente è disponibile elettronicamente, indicare: (indirizzo web, autor</w:t>
            </w:r>
            <w:r w:rsidRPr="00CC5D47">
              <w:rPr>
                <w:rFonts w:ascii="Garamond" w:hAnsi="Garamond"/>
                <w:color w:val="auto"/>
                <w:sz w:val="22"/>
                <w:szCs w:val="22"/>
                <w:lang w:eastAsia="en-US"/>
              </w:rPr>
              <w:t>i</w:t>
            </w:r>
            <w:r w:rsidRPr="00CC5D47">
              <w:rPr>
                <w:rFonts w:ascii="Garamond" w:hAnsi="Garamond"/>
                <w:color w:val="auto"/>
                <w:sz w:val="22"/>
                <w:szCs w:val="22"/>
                <w:lang w:eastAsia="en-US"/>
              </w:rPr>
              <w:t>tà o organismo di emanazione, riferimento prec</w:t>
            </w:r>
            <w:r w:rsidRPr="00CC5D47">
              <w:rPr>
                <w:rFonts w:ascii="Garamond" w:hAnsi="Garamond"/>
                <w:color w:val="auto"/>
                <w:sz w:val="22"/>
                <w:szCs w:val="22"/>
                <w:lang w:eastAsia="en-US"/>
              </w:rPr>
              <w:t>i</w:t>
            </w:r>
            <w:r w:rsidRPr="00CC5D47">
              <w:rPr>
                <w:rFonts w:ascii="Garamond" w:hAnsi="Garamond"/>
                <w:color w:val="auto"/>
                <w:sz w:val="22"/>
                <w:szCs w:val="22"/>
                <w:lang w:eastAsia="en-US"/>
              </w:rPr>
              <w:t>so della documentazione):</w:t>
            </w:r>
          </w:p>
        </w:tc>
      </w:tr>
      <w:tr w:rsidR="00CC5D47" w:rsidRPr="00CC5D47" w:rsidTr="003A6ACE">
        <w:trPr>
          <w:cantSplit/>
          <w:trHeight w:val="450"/>
        </w:trPr>
        <w:tc>
          <w:tcPr>
            <w:tcW w:w="53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CC5D47" w:rsidRPr="00CC5D47" w:rsidRDefault="00CC5D47" w:rsidP="006677E7">
            <w:pPr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4415" w:type="dxa"/>
            <w:gridSpan w:val="2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</w:tcPr>
          <w:p w:rsidR="00CC5D47" w:rsidRPr="00CC5D47" w:rsidRDefault="00CC5D47" w:rsidP="006677E7">
            <w:pPr>
              <w:snapToGrid w:val="0"/>
              <w:jc w:val="center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</w:tr>
    </w:tbl>
    <w:p w:rsidR="006236B7" w:rsidRPr="00CC5D47" w:rsidRDefault="006236B7" w:rsidP="006677E7">
      <w:pPr>
        <w:pStyle w:val="Paragrafoelenco10"/>
        <w:ind w:left="0"/>
        <w:jc w:val="both"/>
        <w:rPr>
          <w:rFonts w:ascii="Garamond" w:hAnsi="Garamond"/>
          <w:color w:val="auto"/>
          <w:kern w:val="2"/>
          <w:sz w:val="22"/>
          <w:szCs w:val="22"/>
        </w:rPr>
      </w:pPr>
    </w:p>
    <w:p w:rsidR="00CC5D47" w:rsidRPr="00CC5D47" w:rsidRDefault="00CC5D47" w:rsidP="006677E7">
      <w:pPr>
        <w:pStyle w:val="Paragrafoelenco10"/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CC5D47" w:rsidRPr="00CC5D47" w:rsidRDefault="00CC5D47" w:rsidP="006677E7">
      <w:pPr>
        <w:pStyle w:val="Corpodeltesto31"/>
        <w:numPr>
          <w:ilvl w:val="0"/>
          <w:numId w:val="25"/>
        </w:numPr>
        <w:spacing w:line="240" w:lineRule="auto"/>
        <w:rPr>
          <w:rFonts w:ascii="Garamond" w:hAnsi="Garamond"/>
          <w:color w:val="auto"/>
          <w:sz w:val="22"/>
          <w:szCs w:val="22"/>
        </w:rPr>
      </w:pPr>
      <w:r w:rsidRPr="00CC5D47">
        <w:rPr>
          <w:rFonts w:ascii="Garamond" w:hAnsi="Garamond"/>
          <w:color w:val="auto"/>
          <w:sz w:val="22"/>
          <w:szCs w:val="22"/>
        </w:rPr>
        <w:t xml:space="preserve">che i dati identificativi dei soggetti di cui all’art. 80, comma 3 del Codice </w:t>
      </w:r>
      <w:r w:rsidR="005529F2">
        <w:rPr>
          <w:rFonts w:ascii="Garamond" w:hAnsi="Garamond"/>
          <w:color w:val="auto"/>
          <w:sz w:val="22"/>
          <w:szCs w:val="22"/>
        </w:rPr>
        <w:t xml:space="preserve">sono </w:t>
      </w:r>
      <w:r w:rsidRPr="00CC5D47">
        <w:rPr>
          <w:rFonts w:ascii="Garamond" w:hAnsi="Garamond"/>
          <w:color w:val="auto"/>
          <w:sz w:val="22"/>
          <w:szCs w:val="22"/>
        </w:rPr>
        <w:t>(</w:t>
      </w:r>
      <w:r w:rsidR="005529F2" w:rsidRPr="005529F2">
        <w:rPr>
          <w:rFonts w:ascii="Garamond" w:hAnsi="Garamond"/>
          <w:i/>
          <w:color w:val="auto"/>
          <w:sz w:val="22"/>
          <w:szCs w:val="22"/>
        </w:rPr>
        <w:t>p</w:t>
      </w:r>
      <w:r w:rsidRPr="00CC5D47">
        <w:rPr>
          <w:rFonts w:ascii="Garamond" w:hAnsi="Garamond"/>
          <w:i/>
          <w:color w:val="auto"/>
          <w:sz w:val="22"/>
          <w:szCs w:val="22"/>
        </w:rPr>
        <w:t>er l’individuazione dei soggetti da d</w:t>
      </w:r>
      <w:r w:rsidRPr="00CC5D47">
        <w:rPr>
          <w:rFonts w:ascii="Garamond" w:hAnsi="Garamond"/>
          <w:i/>
          <w:color w:val="auto"/>
          <w:sz w:val="22"/>
          <w:szCs w:val="22"/>
        </w:rPr>
        <w:t>i</w:t>
      </w:r>
      <w:r w:rsidRPr="00CC5D47">
        <w:rPr>
          <w:rFonts w:ascii="Garamond" w:hAnsi="Garamond"/>
          <w:i/>
          <w:color w:val="auto"/>
          <w:sz w:val="22"/>
          <w:szCs w:val="22"/>
        </w:rPr>
        <w:t>chiarare cfr. atti dell’ANAC tra cui il Comunicato del Presidente ANAC dell’ 08/11/2017</w:t>
      </w:r>
      <w:r w:rsidRPr="00CC5D47">
        <w:rPr>
          <w:rFonts w:ascii="Garamond" w:hAnsi="Garamond"/>
          <w:color w:val="auto"/>
          <w:sz w:val="22"/>
          <w:szCs w:val="22"/>
        </w:rPr>
        <w:t>):</w:t>
      </w:r>
    </w:p>
    <w:p w:rsidR="00CC5D47" w:rsidRDefault="00CC5D47" w:rsidP="006677E7">
      <w:pPr>
        <w:pStyle w:val="Paragrafoelenco10"/>
        <w:tabs>
          <w:tab w:val="left" w:pos="120"/>
        </w:tabs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436751" w:rsidRPr="00CC5D47" w:rsidRDefault="00436751" w:rsidP="006677E7">
      <w:pPr>
        <w:pStyle w:val="Paragrafoelenco10"/>
        <w:tabs>
          <w:tab w:val="left" w:pos="120"/>
        </w:tabs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CC5D47" w:rsidRPr="00CC5D47" w:rsidRDefault="00CC5D47" w:rsidP="006677E7">
      <w:pPr>
        <w:numPr>
          <w:ilvl w:val="0"/>
          <w:numId w:val="27"/>
        </w:numPr>
        <w:ind w:left="142" w:hanging="284"/>
        <w:jc w:val="both"/>
        <w:rPr>
          <w:rFonts w:ascii="Garamond" w:hAnsi="Garamond"/>
          <w:sz w:val="22"/>
          <w:szCs w:val="22"/>
        </w:rPr>
      </w:pPr>
      <w:r w:rsidRPr="00CC5D47">
        <w:rPr>
          <w:rFonts w:ascii="Garamond" w:hAnsi="Garamond"/>
          <w:sz w:val="22"/>
          <w:szCs w:val="22"/>
        </w:rPr>
        <w:t>i soggetti titolari di poteri di amministrazione e rappresentanza,</w:t>
      </w:r>
      <w:r w:rsidRPr="00CC5D47">
        <w:rPr>
          <w:rFonts w:ascii="Garamond" w:hAnsi="Garamond"/>
          <w:color w:val="000000"/>
          <w:sz w:val="22"/>
          <w:szCs w:val="22"/>
          <w:shd w:val="clear" w:color="auto" w:fill="F5FDFE"/>
        </w:rPr>
        <w:t xml:space="preserve"> </w:t>
      </w:r>
      <w:r w:rsidRPr="00CC5D47">
        <w:rPr>
          <w:rFonts w:ascii="Garamond" w:hAnsi="Garamond"/>
          <w:sz w:val="22"/>
          <w:szCs w:val="22"/>
        </w:rPr>
        <w:t>ivi compresi institori e procuratori generali</w:t>
      </w:r>
      <w:r w:rsidRPr="00CC5D47">
        <w:rPr>
          <w:rFonts w:ascii="Garamond" w:hAnsi="Garamond"/>
          <w:color w:val="000000"/>
          <w:sz w:val="22"/>
          <w:szCs w:val="22"/>
          <w:shd w:val="clear" w:color="auto" w:fill="F5FDFE"/>
        </w:rPr>
        <w:t xml:space="preserve">, </w:t>
      </w:r>
      <w:r w:rsidRPr="00CC5D47">
        <w:rPr>
          <w:rFonts w:ascii="Garamond" w:hAnsi="Garamond"/>
          <w:sz w:val="22"/>
          <w:szCs w:val="22"/>
        </w:rPr>
        <w:t xml:space="preserve">nonché i poteri loro conferiti, sono: </w:t>
      </w:r>
    </w:p>
    <w:p w:rsidR="00585D2D" w:rsidRDefault="00585D2D" w:rsidP="006677E7">
      <w:pPr>
        <w:rPr>
          <w:rFonts w:ascii="Garamond" w:hAnsi="Garamond"/>
          <w:sz w:val="22"/>
          <w:szCs w:val="22"/>
        </w:rPr>
      </w:pPr>
    </w:p>
    <w:p w:rsidR="00436751" w:rsidRDefault="00436751" w:rsidP="006677E7">
      <w:pPr>
        <w:rPr>
          <w:rFonts w:ascii="Garamond" w:hAnsi="Garamond"/>
          <w:sz w:val="22"/>
          <w:szCs w:val="22"/>
        </w:rPr>
      </w:pPr>
    </w:p>
    <w:tbl>
      <w:tblPr>
        <w:tblW w:w="5000" w:type="pct"/>
        <w:tblLook w:val="04A0"/>
      </w:tblPr>
      <w:tblGrid>
        <w:gridCol w:w="1980"/>
        <w:gridCol w:w="1435"/>
        <w:gridCol w:w="2154"/>
        <w:gridCol w:w="2154"/>
        <w:gridCol w:w="2585"/>
      </w:tblGrid>
      <w:tr w:rsidR="00585D2D" w:rsidTr="00585D2D">
        <w:trPr>
          <w:trHeight w:val="576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D2D" w:rsidRDefault="005529F2" w:rsidP="006677E7">
            <w:pPr>
              <w:rPr>
                <w:rFonts w:ascii="Garamond" w:hAnsi="Garamond"/>
                <w:b/>
                <w:kern w:val="2"/>
                <w:sz w:val="20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0"/>
                <w:szCs w:val="22"/>
              </w:rPr>
              <w:t>Nome e cognome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D2D" w:rsidRDefault="00585D2D" w:rsidP="006677E7">
            <w:pPr>
              <w:rPr>
                <w:rFonts w:ascii="Garamond" w:hAnsi="Garamond"/>
                <w:b/>
                <w:kern w:val="2"/>
                <w:sz w:val="20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0"/>
                <w:szCs w:val="22"/>
                <w:lang w:eastAsia="en-US"/>
              </w:rPr>
              <w:t xml:space="preserve">Data e luogo di nascita 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D2D" w:rsidRDefault="00585D2D" w:rsidP="006677E7">
            <w:pPr>
              <w:rPr>
                <w:rFonts w:ascii="Garamond" w:hAnsi="Garamond"/>
                <w:b/>
                <w:kern w:val="2"/>
                <w:sz w:val="20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0"/>
                <w:szCs w:val="22"/>
                <w:lang w:eastAsia="en-US"/>
              </w:rPr>
              <w:t>Residenza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D2D" w:rsidRDefault="00585D2D" w:rsidP="006677E7">
            <w:pPr>
              <w:rPr>
                <w:rFonts w:ascii="Garamond" w:hAnsi="Garamond"/>
                <w:b/>
                <w:kern w:val="2"/>
                <w:sz w:val="20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0"/>
                <w:szCs w:val="22"/>
                <w:lang w:eastAsia="en-US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D2D" w:rsidRDefault="00585D2D" w:rsidP="006677E7">
            <w:pPr>
              <w:rPr>
                <w:rFonts w:ascii="Garamond" w:hAnsi="Garamond"/>
                <w:b/>
                <w:kern w:val="2"/>
                <w:sz w:val="20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0"/>
                <w:szCs w:val="22"/>
                <w:lang w:eastAsia="en-US"/>
              </w:rPr>
              <w:t>Poteri conferiti / qualifica</w:t>
            </w:r>
          </w:p>
        </w:tc>
      </w:tr>
      <w:tr w:rsidR="00585D2D" w:rsidTr="00585D2D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</w:tr>
      <w:tr w:rsidR="00585D2D" w:rsidTr="00585D2D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</w:tr>
    </w:tbl>
    <w:p w:rsidR="00436751" w:rsidRDefault="00436751" w:rsidP="00436751">
      <w:pPr>
        <w:jc w:val="both"/>
        <w:rPr>
          <w:rFonts w:ascii="Garamond" w:hAnsi="Garamond"/>
          <w:sz w:val="22"/>
          <w:szCs w:val="22"/>
        </w:rPr>
      </w:pPr>
    </w:p>
    <w:p w:rsidR="00436751" w:rsidRDefault="00436751" w:rsidP="00436751">
      <w:pPr>
        <w:jc w:val="both"/>
        <w:rPr>
          <w:rFonts w:ascii="Garamond" w:hAnsi="Garamond"/>
          <w:sz w:val="22"/>
          <w:szCs w:val="22"/>
        </w:rPr>
      </w:pPr>
    </w:p>
    <w:p w:rsidR="00436751" w:rsidRDefault="00436751" w:rsidP="00436751">
      <w:pPr>
        <w:jc w:val="both"/>
        <w:rPr>
          <w:rFonts w:ascii="Garamond" w:hAnsi="Garamond"/>
          <w:sz w:val="22"/>
          <w:szCs w:val="22"/>
        </w:rPr>
      </w:pPr>
    </w:p>
    <w:p w:rsidR="00CC5D47" w:rsidRPr="00CC5D47" w:rsidRDefault="00CC5D47" w:rsidP="006677E7">
      <w:pPr>
        <w:numPr>
          <w:ilvl w:val="0"/>
          <w:numId w:val="27"/>
        </w:numPr>
        <w:ind w:left="142" w:hanging="284"/>
        <w:jc w:val="both"/>
        <w:rPr>
          <w:rFonts w:ascii="Garamond" w:hAnsi="Garamond"/>
          <w:sz w:val="22"/>
          <w:szCs w:val="22"/>
        </w:rPr>
      </w:pPr>
      <w:r w:rsidRPr="00CC5D47">
        <w:rPr>
          <w:rFonts w:ascii="Garamond" w:hAnsi="Garamond"/>
          <w:sz w:val="22"/>
          <w:szCs w:val="22"/>
        </w:rPr>
        <w:lastRenderedPageBreak/>
        <w:t>i membri degli organi con poteri di direzione o di vigilanza sono:</w:t>
      </w:r>
    </w:p>
    <w:p w:rsidR="00CC5D47" w:rsidRDefault="00CC5D47" w:rsidP="006677E7">
      <w:pPr>
        <w:ind w:left="-142"/>
        <w:jc w:val="both"/>
        <w:rPr>
          <w:rFonts w:ascii="Garamond" w:hAnsi="Garamond"/>
          <w:sz w:val="22"/>
          <w:szCs w:val="22"/>
        </w:rPr>
      </w:pPr>
    </w:p>
    <w:p w:rsidR="00436751" w:rsidRPr="00CC5D47" w:rsidRDefault="00436751" w:rsidP="006677E7">
      <w:pPr>
        <w:ind w:left="-142"/>
        <w:jc w:val="both"/>
        <w:rPr>
          <w:rFonts w:ascii="Garamond" w:hAnsi="Garamond"/>
          <w:sz w:val="22"/>
          <w:szCs w:val="22"/>
        </w:rPr>
      </w:pPr>
    </w:p>
    <w:tbl>
      <w:tblPr>
        <w:tblW w:w="5000" w:type="pct"/>
        <w:tblLook w:val="04A0"/>
      </w:tblPr>
      <w:tblGrid>
        <w:gridCol w:w="1980"/>
        <w:gridCol w:w="1435"/>
        <w:gridCol w:w="2154"/>
        <w:gridCol w:w="2154"/>
        <w:gridCol w:w="2585"/>
      </w:tblGrid>
      <w:tr w:rsidR="00585D2D" w:rsidTr="00585D2D">
        <w:trPr>
          <w:trHeight w:val="576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D2D" w:rsidRDefault="005529F2" w:rsidP="006677E7">
            <w:pPr>
              <w:rPr>
                <w:rFonts w:ascii="Garamond" w:hAnsi="Garamond"/>
                <w:b/>
                <w:kern w:val="2"/>
                <w:sz w:val="20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0"/>
                <w:szCs w:val="22"/>
              </w:rPr>
              <w:t>Nome e cognome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D2D" w:rsidRDefault="00585D2D" w:rsidP="006677E7">
            <w:pPr>
              <w:rPr>
                <w:rFonts w:ascii="Garamond" w:hAnsi="Garamond"/>
                <w:b/>
                <w:kern w:val="2"/>
                <w:sz w:val="20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0"/>
                <w:szCs w:val="22"/>
                <w:lang w:eastAsia="en-US"/>
              </w:rPr>
              <w:t xml:space="preserve">Data e luogo di nascita 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D2D" w:rsidRDefault="00585D2D" w:rsidP="006677E7">
            <w:pPr>
              <w:rPr>
                <w:rFonts w:ascii="Garamond" w:hAnsi="Garamond"/>
                <w:b/>
                <w:kern w:val="2"/>
                <w:sz w:val="20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0"/>
                <w:szCs w:val="22"/>
                <w:lang w:eastAsia="en-US"/>
              </w:rPr>
              <w:t>Residenza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D2D" w:rsidRDefault="00585D2D" w:rsidP="006677E7">
            <w:pPr>
              <w:rPr>
                <w:rFonts w:ascii="Garamond" w:hAnsi="Garamond"/>
                <w:b/>
                <w:kern w:val="2"/>
                <w:sz w:val="20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0"/>
                <w:szCs w:val="22"/>
                <w:lang w:eastAsia="en-US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D2D" w:rsidRDefault="00585D2D" w:rsidP="006677E7">
            <w:pPr>
              <w:rPr>
                <w:rFonts w:ascii="Garamond" w:hAnsi="Garamond"/>
                <w:b/>
                <w:kern w:val="2"/>
                <w:sz w:val="20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0"/>
                <w:szCs w:val="22"/>
                <w:lang w:eastAsia="en-US"/>
              </w:rPr>
              <w:t>Poteri conferiti / qualifica</w:t>
            </w:r>
          </w:p>
        </w:tc>
      </w:tr>
      <w:tr w:rsidR="00585D2D" w:rsidTr="00585D2D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</w:tr>
      <w:tr w:rsidR="00585D2D" w:rsidTr="00585D2D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</w:tr>
    </w:tbl>
    <w:p w:rsidR="00CC5D47" w:rsidRPr="00CC5D47" w:rsidRDefault="00CC5D47" w:rsidP="006677E7">
      <w:pPr>
        <w:jc w:val="both"/>
        <w:rPr>
          <w:rFonts w:ascii="Garamond" w:hAnsi="Garamond"/>
          <w:kern w:val="2"/>
          <w:sz w:val="22"/>
          <w:szCs w:val="22"/>
        </w:rPr>
      </w:pPr>
    </w:p>
    <w:p w:rsidR="00CC5D47" w:rsidRPr="00CC5D47" w:rsidRDefault="00CC5D47" w:rsidP="006677E7">
      <w:pPr>
        <w:jc w:val="both"/>
        <w:rPr>
          <w:rFonts w:ascii="Garamond" w:hAnsi="Garamond"/>
          <w:sz w:val="22"/>
          <w:szCs w:val="22"/>
        </w:rPr>
      </w:pPr>
    </w:p>
    <w:p w:rsidR="00CC5D47" w:rsidRPr="006677E7" w:rsidRDefault="00CC5D47" w:rsidP="006677E7">
      <w:pPr>
        <w:numPr>
          <w:ilvl w:val="0"/>
          <w:numId w:val="27"/>
        </w:numPr>
        <w:ind w:left="142" w:hanging="284"/>
        <w:jc w:val="both"/>
        <w:rPr>
          <w:rFonts w:ascii="Garamond" w:hAnsi="Garamond"/>
          <w:sz w:val="22"/>
          <w:szCs w:val="22"/>
        </w:rPr>
      </w:pPr>
      <w:r w:rsidRPr="006677E7">
        <w:rPr>
          <w:rFonts w:ascii="Garamond" w:hAnsi="Garamond"/>
          <w:sz w:val="22"/>
          <w:szCs w:val="22"/>
        </w:rPr>
        <w:t>i soggetti muniti di poteri di rappresentanza, di direzione o di controllo sono:</w:t>
      </w:r>
    </w:p>
    <w:p w:rsidR="00CC5D47" w:rsidRDefault="00CC5D47" w:rsidP="006677E7">
      <w:pPr>
        <w:ind w:left="-142"/>
        <w:jc w:val="both"/>
        <w:rPr>
          <w:rFonts w:ascii="Garamond" w:hAnsi="Garamond"/>
          <w:sz w:val="22"/>
          <w:szCs w:val="22"/>
        </w:rPr>
      </w:pPr>
    </w:p>
    <w:p w:rsidR="00436751" w:rsidRPr="006677E7" w:rsidRDefault="00436751" w:rsidP="006677E7">
      <w:pPr>
        <w:ind w:left="-142"/>
        <w:jc w:val="both"/>
        <w:rPr>
          <w:rFonts w:ascii="Garamond" w:hAnsi="Garamond"/>
          <w:sz w:val="22"/>
          <w:szCs w:val="22"/>
        </w:rPr>
      </w:pPr>
    </w:p>
    <w:tbl>
      <w:tblPr>
        <w:tblW w:w="5000" w:type="pct"/>
        <w:tblLook w:val="04A0"/>
      </w:tblPr>
      <w:tblGrid>
        <w:gridCol w:w="1980"/>
        <w:gridCol w:w="1435"/>
        <w:gridCol w:w="2154"/>
        <w:gridCol w:w="2154"/>
        <w:gridCol w:w="2585"/>
      </w:tblGrid>
      <w:tr w:rsidR="00585D2D" w:rsidTr="00585D2D">
        <w:trPr>
          <w:trHeight w:val="576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D2D" w:rsidRPr="006677E7" w:rsidRDefault="005529F2" w:rsidP="006677E7">
            <w:pPr>
              <w:rPr>
                <w:rFonts w:ascii="Garamond" w:hAnsi="Garamond"/>
                <w:b/>
                <w:kern w:val="2"/>
                <w:sz w:val="20"/>
                <w:szCs w:val="22"/>
                <w:lang w:eastAsia="en-US"/>
              </w:rPr>
            </w:pPr>
            <w:r w:rsidRPr="006677E7">
              <w:rPr>
                <w:rFonts w:ascii="Garamond" w:hAnsi="Garamond"/>
                <w:b/>
                <w:sz w:val="20"/>
                <w:szCs w:val="22"/>
              </w:rPr>
              <w:t>Nome e cognome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D2D" w:rsidRPr="006677E7" w:rsidRDefault="00585D2D" w:rsidP="006677E7">
            <w:pPr>
              <w:rPr>
                <w:rFonts w:ascii="Garamond" w:hAnsi="Garamond"/>
                <w:b/>
                <w:kern w:val="2"/>
                <w:sz w:val="20"/>
                <w:szCs w:val="22"/>
                <w:lang w:eastAsia="en-US"/>
              </w:rPr>
            </w:pPr>
            <w:r w:rsidRPr="006677E7">
              <w:rPr>
                <w:rFonts w:ascii="Garamond" w:hAnsi="Garamond"/>
                <w:b/>
                <w:sz w:val="20"/>
                <w:szCs w:val="22"/>
                <w:lang w:eastAsia="en-US"/>
              </w:rPr>
              <w:t xml:space="preserve">Data e luogo di nascita 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D2D" w:rsidRPr="006677E7" w:rsidRDefault="00585D2D" w:rsidP="006677E7">
            <w:pPr>
              <w:rPr>
                <w:rFonts w:ascii="Garamond" w:hAnsi="Garamond"/>
                <w:b/>
                <w:kern w:val="2"/>
                <w:sz w:val="20"/>
                <w:szCs w:val="22"/>
                <w:lang w:eastAsia="en-US"/>
              </w:rPr>
            </w:pPr>
            <w:r w:rsidRPr="006677E7">
              <w:rPr>
                <w:rFonts w:ascii="Garamond" w:hAnsi="Garamond"/>
                <w:b/>
                <w:sz w:val="20"/>
                <w:szCs w:val="22"/>
                <w:lang w:eastAsia="en-US"/>
              </w:rPr>
              <w:t>Residenza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D2D" w:rsidRPr="006677E7" w:rsidRDefault="00585D2D" w:rsidP="006677E7">
            <w:pPr>
              <w:rPr>
                <w:rFonts w:ascii="Garamond" w:hAnsi="Garamond"/>
                <w:b/>
                <w:kern w:val="2"/>
                <w:sz w:val="20"/>
                <w:szCs w:val="22"/>
                <w:lang w:eastAsia="en-US"/>
              </w:rPr>
            </w:pPr>
            <w:r w:rsidRPr="006677E7">
              <w:rPr>
                <w:rFonts w:ascii="Garamond" w:hAnsi="Garamond"/>
                <w:b/>
                <w:sz w:val="20"/>
                <w:szCs w:val="22"/>
                <w:lang w:eastAsia="en-US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D2D" w:rsidRDefault="00585D2D" w:rsidP="006677E7">
            <w:pPr>
              <w:rPr>
                <w:rFonts w:ascii="Garamond" w:hAnsi="Garamond"/>
                <w:b/>
                <w:kern w:val="2"/>
                <w:sz w:val="20"/>
                <w:szCs w:val="22"/>
                <w:lang w:eastAsia="en-US"/>
              </w:rPr>
            </w:pPr>
            <w:r w:rsidRPr="006677E7">
              <w:rPr>
                <w:rFonts w:ascii="Garamond" w:hAnsi="Garamond"/>
                <w:b/>
                <w:sz w:val="20"/>
                <w:szCs w:val="22"/>
                <w:lang w:eastAsia="en-US"/>
              </w:rPr>
              <w:t>Poteri conferiti / qualifica</w:t>
            </w:r>
          </w:p>
        </w:tc>
      </w:tr>
      <w:tr w:rsidR="00585D2D" w:rsidTr="00585D2D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</w:tr>
      <w:tr w:rsidR="00585D2D" w:rsidTr="00585D2D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Default="00585D2D" w:rsidP="006677E7">
            <w:pPr>
              <w:jc w:val="both"/>
              <w:rPr>
                <w:rFonts w:ascii="Garamond" w:hAnsi="Garamond"/>
                <w:kern w:val="2"/>
                <w:sz w:val="22"/>
                <w:szCs w:val="22"/>
                <w:lang w:eastAsia="en-US"/>
              </w:rPr>
            </w:pPr>
          </w:p>
        </w:tc>
      </w:tr>
    </w:tbl>
    <w:p w:rsidR="00CC5D47" w:rsidRPr="00CC5D47" w:rsidRDefault="00CC5D47" w:rsidP="006677E7">
      <w:pPr>
        <w:jc w:val="both"/>
        <w:rPr>
          <w:rFonts w:ascii="Garamond" w:hAnsi="Garamond"/>
          <w:kern w:val="2"/>
          <w:sz w:val="22"/>
          <w:szCs w:val="22"/>
        </w:rPr>
      </w:pPr>
    </w:p>
    <w:p w:rsidR="00CC5D47" w:rsidRPr="00CC5D47" w:rsidRDefault="00CC5D47" w:rsidP="006677E7">
      <w:pPr>
        <w:jc w:val="both"/>
        <w:rPr>
          <w:rFonts w:ascii="Garamond" w:hAnsi="Garamond"/>
          <w:sz w:val="22"/>
          <w:szCs w:val="22"/>
        </w:rPr>
      </w:pPr>
    </w:p>
    <w:p w:rsidR="00CC5D47" w:rsidRPr="00CC5D47" w:rsidRDefault="000835BA" w:rsidP="006677E7">
      <w:pPr>
        <w:numPr>
          <w:ilvl w:val="0"/>
          <w:numId w:val="27"/>
        </w:numPr>
        <w:ind w:left="142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i soggetti che </w:t>
      </w:r>
      <w:r w:rsidR="00CC5D47" w:rsidRPr="00CC5D47">
        <w:rPr>
          <w:rFonts w:ascii="Garamond" w:hAnsi="Garamond"/>
          <w:sz w:val="22"/>
          <w:szCs w:val="22"/>
        </w:rPr>
        <w:t>rivestono la qualifica di Direttore Tecnico</w:t>
      </w:r>
      <w:r w:rsidR="00CC5D47" w:rsidRPr="00CC5D47">
        <w:rPr>
          <w:rFonts w:ascii="Garamond" w:hAnsi="Garamond"/>
          <w:i/>
          <w:iCs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sono</w:t>
      </w:r>
      <w:r w:rsidR="00CC5D47" w:rsidRPr="00CC5D47">
        <w:rPr>
          <w:rFonts w:ascii="Garamond" w:hAnsi="Garamond"/>
          <w:sz w:val="22"/>
          <w:szCs w:val="22"/>
        </w:rPr>
        <w:t>:</w:t>
      </w:r>
    </w:p>
    <w:p w:rsidR="00CC5D47" w:rsidRDefault="00CC5D47" w:rsidP="006677E7">
      <w:pPr>
        <w:jc w:val="both"/>
        <w:rPr>
          <w:rFonts w:ascii="Garamond" w:hAnsi="Garamond"/>
          <w:sz w:val="22"/>
          <w:szCs w:val="22"/>
        </w:rPr>
      </w:pPr>
    </w:p>
    <w:p w:rsidR="00436751" w:rsidRPr="00CC5D47" w:rsidRDefault="00436751" w:rsidP="006677E7">
      <w:pPr>
        <w:jc w:val="both"/>
        <w:rPr>
          <w:rFonts w:ascii="Garamond" w:hAnsi="Garamond"/>
          <w:sz w:val="22"/>
          <w:szCs w:val="22"/>
        </w:rPr>
      </w:pPr>
    </w:p>
    <w:tbl>
      <w:tblPr>
        <w:tblW w:w="5000" w:type="pct"/>
        <w:jc w:val="center"/>
        <w:tblLook w:val="0000"/>
      </w:tblPr>
      <w:tblGrid>
        <w:gridCol w:w="3115"/>
        <w:gridCol w:w="2134"/>
        <w:gridCol w:w="2181"/>
        <w:gridCol w:w="2878"/>
      </w:tblGrid>
      <w:tr w:rsidR="00585D2D" w:rsidRPr="001C135D" w:rsidTr="003A6ACE">
        <w:trPr>
          <w:trHeight w:val="576"/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Pr="001C135D" w:rsidRDefault="005529F2" w:rsidP="006677E7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0"/>
                <w:szCs w:val="22"/>
              </w:rPr>
              <w:t>Nome e cognome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Pr="00CC5158" w:rsidRDefault="00585D2D" w:rsidP="006677E7">
            <w:pPr>
              <w:rPr>
                <w:rFonts w:ascii="Garamond" w:hAnsi="Garamond"/>
                <w:b/>
                <w:sz w:val="20"/>
                <w:szCs w:val="22"/>
              </w:rPr>
            </w:pPr>
            <w:r w:rsidRPr="00CC5158">
              <w:rPr>
                <w:rFonts w:ascii="Garamond" w:hAnsi="Garamond"/>
                <w:b/>
                <w:sz w:val="20"/>
                <w:szCs w:val="22"/>
              </w:rPr>
              <w:t>Data e luogo di nasc</w:t>
            </w:r>
            <w:r w:rsidRPr="00CC5158">
              <w:rPr>
                <w:rFonts w:ascii="Garamond" w:hAnsi="Garamond"/>
                <w:b/>
                <w:sz w:val="20"/>
                <w:szCs w:val="22"/>
              </w:rPr>
              <w:t>i</w:t>
            </w:r>
            <w:r w:rsidRPr="00CC5158">
              <w:rPr>
                <w:rFonts w:ascii="Garamond" w:hAnsi="Garamond"/>
                <w:b/>
                <w:sz w:val="20"/>
                <w:szCs w:val="22"/>
              </w:rPr>
              <w:t xml:space="preserve">ta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5D2D" w:rsidRPr="001C135D" w:rsidRDefault="00585D2D" w:rsidP="006677E7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1C135D">
              <w:rPr>
                <w:rFonts w:ascii="Garamond" w:hAnsi="Garamond"/>
                <w:b/>
                <w:sz w:val="22"/>
                <w:szCs w:val="22"/>
              </w:rPr>
              <w:t>Residenza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5D2D" w:rsidRPr="001C135D" w:rsidRDefault="00585D2D" w:rsidP="006677E7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1C135D">
              <w:rPr>
                <w:rFonts w:ascii="Garamond" w:hAnsi="Garamond"/>
                <w:b/>
                <w:sz w:val="22"/>
                <w:szCs w:val="22"/>
              </w:rPr>
              <w:t xml:space="preserve">Codice fiscale </w:t>
            </w:r>
          </w:p>
        </w:tc>
      </w:tr>
      <w:tr w:rsidR="00585D2D" w:rsidRPr="001C135D" w:rsidTr="003A6ACE">
        <w:trPr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585D2D" w:rsidRPr="001C135D" w:rsidTr="003A6ACE">
        <w:trPr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CC5D47" w:rsidRPr="00CC5D47" w:rsidRDefault="00CC5D47" w:rsidP="006677E7">
      <w:pPr>
        <w:jc w:val="both"/>
        <w:rPr>
          <w:rFonts w:ascii="Garamond" w:hAnsi="Garamond"/>
          <w:kern w:val="2"/>
          <w:sz w:val="22"/>
          <w:szCs w:val="22"/>
        </w:rPr>
      </w:pPr>
    </w:p>
    <w:p w:rsidR="00CC5D47" w:rsidRPr="00CC5D47" w:rsidRDefault="00CC5D47" w:rsidP="006677E7">
      <w:pPr>
        <w:jc w:val="both"/>
        <w:rPr>
          <w:rFonts w:ascii="Garamond" w:hAnsi="Garamond"/>
          <w:sz w:val="22"/>
          <w:szCs w:val="22"/>
        </w:rPr>
      </w:pPr>
    </w:p>
    <w:p w:rsidR="00CC5D47" w:rsidRPr="00CC5D47" w:rsidRDefault="00CC5D47" w:rsidP="006677E7">
      <w:pPr>
        <w:numPr>
          <w:ilvl w:val="0"/>
          <w:numId w:val="27"/>
        </w:numPr>
        <w:ind w:left="284" w:hanging="284"/>
        <w:jc w:val="both"/>
        <w:rPr>
          <w:rFonts w:ascii="Garamond" w:hAnsi="Garamond"/>
          <w:sz w:val="22"/>
          <w:szCs w:val="22"/>
        </w:rPr>
      </w:pPr>
      <w:r w:rsidRPr="00CC5D47">
        <w:rPr>
          <w:rFonts w:ascii="Garamond" w:hAnsi="Garamond"/>
          <w:sz w:val="22"/>
          <w:szCs w:val="22"/>
        </w:rPr>
        <w:t>che</w:t>
      </w:r>
      <w:r w:rsidRPr="00CC5D47">
        <w:rPr>
          <w:rFonts w:ascii="Garamond" w:hAnsi="Garamond"/>
          <w:i/>
          <w:sz w:val="22"/>
          <w:szCs w:val="22"/>
        </w:rPr>
        <w:t xml:space="preserve"> </w:t>
      </w:r>
      <w:r w:rsidRPr="00CC5D47">
        <w:rPr>
          <w:rFonts w:ascii="Garamond" w:hAnsi="Garamond"/>
          <w:sz w:val="22"/>
          <w:szCs w:val="22"/>
        </w:rPr>
        <w:t xml:space="preserve">il </w:t>
      </w:r>
      <w:r w:rsidRPr="00CC5D47">
        <w:rPr>
          <w:rFonts w:ascii="Garamond" w:hAnsi="Garamond"/>
          <w:bCs/>
          <w:sz w:val="22"/>
          <w:szCs w:val="22"/>
        </w:rPr>
        <w:t>socio unico persona fisica, ove esiste, ovvero il socio di maggioranza in caso di società con meno di quattro soci, è / sono:</w:t>
      </w:r>
    </w:p>
    <w:p w:rsidR="00CC5D47" w:rsidRDefault="00CC5D47" w:rsidP="006677E7">
      <w:pPr>
        <w:jc w:val="both"/>
        <w:rPr>
          <w:rFonts w:ascii="Garamond" w:hAnsi="Garamond"/>
          <w:sz w:val="22"/>
          <w:szCs w:val="22"/>
        </w:rPr>
      </w:pPr>
    </w:p>
    <w:p w:rsidR="00436751" w:rsidRPr="00CC5D47" w:rsidRDefault="00436751" w:rsidP="006677E7">
      <w:pPr>
        <w:jc w:val="both"/>
        <w:rPr>
          <w:rFonts w:ascii="Garamond" w:hAnsi="Garamond"/>
          <w:sz w:val="22"/>
          <w:szCs w:val="22"/>
        </w:rPr>
      </w:pPr>
    </w:p>
    <w:tbl>
      <w:tblPr>
        <w:tblW w:w="5000" w:type="pct"/>
        <w:jc w:val="center"/>
        <w:tblLook w:val="0000"/>
      </w:tblPr>
      <w:tblGrid>
        <w:gridCol w:w="3115"/>
        <w:gridCol w:w="2134"/>
        <w:gridCol w:w="2181"/>
        <w:gridCol w:w="2878"/>
      </w:tblGrid>
      <w:tr w:rsidR="00585D2D" w:rsidRPr="001C135D" w:rsidTr="003A6ACE">
        <w:trPr>
          <w:trHeight w:val="576"/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Pr="001C135D" w:rsidRDefault="005529F2" w:rsidP="006677E7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0"/>
                <w:szCs w:val="22"/>
              </w:rPr>
              <w:t>Nome e cognome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Pr="00CC5158" w:rsidRDefault="00585D2D" w:rsidP="006677E7">
            <w:pPr>
              <w:rPr>
                <w:rFonts w:ascii="Garamond" w:hAnsi="Garamond"/>
                <w:b/>
                <w:sz w:val="20"/>
                <w:szCs w:val="22"/>
              </w:rPr>
            </w:pPr>
            <w:r w:rsidRPr="00CC5158">
              <w:rPr>
                <w:rFonts w:ascii="Garamond" w:hAnsi="Garamond"/>
                <w:b/>
                <w:sz w:val="20"/>
                <w:szCs w:val="22"/>
              </w:rPr>
              <w:t>Data e luogo di nasc</w:t>
            </w:r>
            <w:r w:rsidRPr="00CC5158">
              <w:rPr>
                <w:rFonts w:ascii="Garamond" w:hAnsi="Garamond"/>
                <w:b/>
                <w:sz w:val="20"/>
                <w:szCs w:val="22"/>
              </w:rPr>
              <w:t>i</w:t>
            </w:r>
            <w:r w:rsidRPr="00CC5158">
              <w:rPr>
                <w:rFonts w:ascii="Garamond" w:hAnsi="Garamond"/>
                <w:b/>
                <w:sz w:val="20"/>
                <w:szCs w:val="22"/>
              </w:rPr>
              <w:t xml:space="preserve">ta 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5D2D" w:rsidRPr="001C135D" w:rsidRDefault="00585D2D" w:rsidP="006677E7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1C135D">
              <w:rPr>
                <w:rFonts w:ascii="Garamond" w:hAnsi="Garamond"/>
                <w:b/>
                <w:sz w:val="22"/>
                <w:szCs w:val="22"/>
              </w:rPr>
              <w:t>Residenza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5D2D" w:rsidRPr="001C135D" w:rsidRDefault="00585D2D" w:rsidP="006677E7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1C135D">
              <w:rPr>
                <w:rFonts w:ascii="Garamond" w:hAnsi="Garamond"/>
                <w:b/>
                <w:sz w:val="22"/>
                <w:szCs w:val="22"/>
              </w:rPr>
              <w:t xml:space="preserve">Codice fiscale </w:t>
            </w:r>
          </w:p>
        </w:tc>
      </w:tr>
      <w:tr w:rsidR="00585D2D" w:rsidRPr="001C135D" w:rsidTr="003A6ACE">
        <w:trPr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585D2D" w:rsidRPr="001C135D" w:rsidTr="003A6ACE">
        <w:trPr>
          <w:jc w:val="center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CC5D47" w:rsidRDefault="00CC5D47" w:rsidP="006677E7">
      <w:pPr>
        <w:jc w:val="both"/>
        <w:rPr>
          <w:rFonts w:ascii="Garamond" w:hAnsi="Garamond"/>
          <w:kern w:val="2"/>
          <w:sz w:val="22"/>
          <w:szCs w:val="22"/>
        </w:rPr>
      </w:pPr>
    </w:p>
    <w:p w:rsidR="006677E7" w:rsidRPr="00CC5D47" w:rsidRDefault="006677E7" w:rsidP="006677E7">
      <w:pPr>
        <w:jc w:val="both"/>
        <w:rPr>
          <w:rFonts w:ascii="Garamond" w:hAnsi="Garamond"/>
          <w:kern w:val="2"/>
          <w:sz w:val="22"/>
          <w:szCs w:val="22"/>
        </w:rPr>
      </w:pPr>
    </w:p>
    <w:p w:rsidR="00CC5D47" w:rsidRPr="00585D2D" w:rsidRDefault="00CC5D47" w:rsidP="006677E7">
      <w:pPr>
        <w:numPr>
          <w:ilvl w:val="0"/>
          <w:numId w:val="27"/>
        </w:numPr>
        <w:ind w:left="284" w:hanging="284"/>
        <w:jc w:val="both"/>
        <w:rPr>
          <w:rFonts w:ascii="Garamond" w:hAnsi="Garamond"/>
          <w:color w:val="auto"/>
          <w:sz w:val="22"/>
          <w:szCs w:val="22"/>
        </w:rPr>
      </w:pPr>
      <w:r w:rsidRPr="00CC5D47">
        <w:rPr>
          <w:rFonts w:ascii="Garamond" w:hAnsi="Garamond"/>
          <w:sz w:val="22"/>
          <w:szCs w:val="22"/>
        </w:rPr>
        <w:t xml:space="preserve">che i soggetti cessati dalla carica nell’anno antecedente la data </w:t>
      </w:r>
      <w:r w:rsidRPr="00CC5D47">
        <w:rPr>
          <w:rFonts w:ascii="Garamond" w:hAnsi="Garamond"/>
          <w:b/>
          <w:color w:val="auto"/>
          <w:sz w:val="22"/>
          <w:szCs w:val="22"/>
        </w:rPr>
        <w:t>la data di pubblicazione del Bando di gara sulla GURI</w:t>
      </w:r>
      <w:r w:rsidRPr="00CC5D47">
        <w:rPr>
          <w:rFonts w:ascii="Garamond" w:hAnsi="Garamond"/>
          <w:color w:val="0070C0"/>
          <w:sz w:val="22"/>
          <w:szCs w:val="22"/>
        </w:rPr>
        <w:t xml:space="preserve"> </w:t>
      </w:r>
      <w:r w:rsidRPr="00CC5D47">
        <w:rPr>
          <w:rFonts w:ascii="Garamond" w:hAnsi="Garamond"/>
          <w:sz w:val="22"/>
          <w:szCs w:val="22"/>
        </w:rPr>
        <w:t>sono:</w:t>
      </w:r>
    </w:p>
    <w:p w:rsidR="00585D2D" w:rsidRDefault="00585D2D" w:rsidP="006677E7">
      <w:pPr>
        <w:jc w:val="both"/>
        <w:rPr>
          <w:rFonts w:ascii="Garamond" w:hAnsi="Garamond"/>
          <w:sz w:val="22"/>
          <w:szCs w:val="22"/>
        </w:rPr>
      </w:pPr>
    </w:p>
    <w:tbl>
      <w:tblPr>
        <w:tblW w:w="5000" w:type="pct"/>
        <w:tblLook w:val="0000"/>
      </w:tblPr>
      <w:tblGrid>
        <w:gridCol w:w="1980"/>
        <w:gridCol w:w="1435"/>
        <w:gridCol w:w="2154"/>
        <w:gridCol w:w="2154"/>
        <w:gridCol w:w="2585"/>
      </w:tblGrid>
      <w:tr w:rsidR="00585D2D" w:rsidRPr="001C135D" w:rsidTr="003A6ACE">
        <w:trPr>
          <w:trHeight w:val="576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Pr="00CC5158" w:rsidRDefault="005529F2" w:rsidP="006677E7">
            <w:pPr>
              <w:rPr>
                <w:rFonts w:ascii="Garamond" w:hAnsi="Garamond"/>
                <w:b/>
                <w:sz w:val="20"/>
                <w:szCs w:val="22"/>
              </w:rPr>
            </w:pPr>
            <w:r>
              <w:rPr>
                <w:rFonts w:ascii="Garamond" w:hAnsi="Garamond"/>
                <w:b/>
                <w:sz w:val="20"/>
                <w:szCs w:val="22"/>
              </w:rPr>
              <w:t>Nome e cognome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Pr="00CC5158" w:rsidRDefault="00585D2D" w:rsidP="006677E7">
            <w:pPr>
              <w:rPr>
                <w:rFonts w:ascii="Garamond" w:hAnsi="Garamond"/>
                <w:b/>
                <w:sz w:val="20"/>
                <w:szCs w:val="22"/>
              </w:rPr>
            </w:pPr>
            <w:r w:rsidRPr="00CC5158">
              <w:rPr>
                <w:rFonts w:ascii="Garamond" w:hAnsi="Garamond"/>
                <w:b/>
                <w:sz w:val="20"/>
                <w:szCs w:val="22"/>
              </w:rPr>
              <w:t xml:space="preserve">Data e luogo di nascita 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5D2D" w:rsidRPr="00CC5158" w:rsidRDefault="00585D2D" w:rsidP="006677E7">
            <w:pPr>
              <w:rPr>
                <w:rFonts w:ascii="Garamond" w:hAnsi="Garamond"/>
                <w:b/>
                <w:sz w:val="20"/>
                <w:szCs w:val="22"/>
              </w:rPr>
            </w:pPr>
            <w:r w:rsidRPr="00CC5158">
              <w:rPr>
                <w:rFonts w:ascii="Garamond" w:hAnsi="Garamond"/>
                <w:b/>
                <w:sz w:val="20"/>
                <w:szCs w:val="22"/>
              </w:rPr>
              <w:t>Residenza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5D2D" w:rsidRPr="00CC5158" w:rsidRDefault="00585D2D" w:rsidP="006677E7">
            <w:pPr>
              <w:rPr>
                <w:rFonts w:ascii="Garamond" w:hAnsi="Garamond"/>
                <w:b/>
                <w:sz w:val="20"/>
                <w:szCs w:val="22"/>
              </w:rPr>
            </w:pPr>
            <w:r w:rsidRPr="00CC5158">
              <w:rPr>
                <w:rFonts w:ascii="Garamond" w:hAnsi="Garamond"/>
                <w:b/>
                <w:sz w:val="20"/>
                <w:szCs w:val="22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5D2D" w:rsidRPr="00CC5158" w:rsidRDefault="00585D2D" w:rsidP="006677E7">
            <w:pPr>
              <w:rPr>
                <w:rFonts w:ascii="Garamond" w:hAnsi="Garamond"/>
                <w:b/>
                <w:sz w:val="20"/>
                <w:szCs w:val="22"/>
              </w:rPr>
            </w:pPr>
            <w:r w:rsidRPr="00CC5158">
              <w:rPr>
                <w:rFonts w:ascii="Garamond" w:hAnsi="Garamond"/>
                <w:b/>
                <w:sz w:val="20"/>
                <w:szCs w:val="22"/>
              </w:rPr>
              <w:t>Poteri conferiti / qualifica</w:t>
            </w:r>
          </w:p>
        </w:tc>
      </w:tr>
      <w:tr w:rsidR="00585D2D" w:rsidRPr="001C135D" w:rsidTr="003A6ACE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585D2D" w:rsidRPr="001C135D" w:rsidTr="003A6ACE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2D" w:rsidRPr="001C135D" w:rsidRDefault="00585D2D" w:rsidP="006677E7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CC5D47" w:rsidRDefault="00CC5D47" w:rsidP="006677E7">
      <w:pPr>
        <w:pStyle w:val="Paragrafoelenco"/>
        <w:numPr>
          <w:ilvl w:val="0"/>
          <w:numId w:val="28"/>
        </w:numPr>
        <w:ind w:left="284" w:hanging="284"/>
        <w:rPr>
          <w:rFonts w:ascii="Garamond" w:hAnsi="Garamond"/>
          <w:sz w:val="22"/>
          <w:szCs w:val="22"/>
        </w:rPr>
      </w:pPr>
      <w:r w:rsidRPr="00CC5D47">
        <w:rPr>
          <w:rFonts w:ascii="Garamond" w:hAnsi="Garamond"/>
          <w:sz w:val="22"/>
          <w:szCs w:val="22"/>
        </w:rPr>
        <w:lastRenderedPageBreak/>
        <w:t>ovvero che il pubblico registro da cui i medesimi possono essere ricavati in modo aggiornato alla data di present</w:t>
      </w:r>
      <w:r w:rsidRPr="00CC5D47">
        <w:rPr>
          <w:rFonts w:ascii="Garamond" w:hAnsi="Garamond"/>
          <w:sz w:val="22"/>
          <w:szCs w:val="22"/>
        </w:rPr>
        <w:t>a</w:t>
      </w:r>
      <w:r w:rsidRPr="00CC5D47">
        <w:rPr>
          <w:rFonts w:ascii="Garamond" w:hAnsi="Garamond"/>
          <w:sz w:val="22"/>
          <w:szCs w:val="22"/>
        </w:rPr>
        <w:t>zione dell’offerta è il seguente _____________________________________.</w:t>
      </w:r>
    </w:p>
    <w:p w:rsidR="004223DC" w:rsidRDefault="004223DC" w:rsidP="006677E7">
      <w:pPr>
        <w:rPr>
          <w:rFonts w:ascii="Garamond" w:hAnsi="Garamond"/>
          <w:sz w:val="22"/>
          <w:szCs w:val="22"/>
        </w:rPr>
      </w:pPr>
    </w:p>
    <w:p w:rsidR="00BB2516" w:rsidRDefault="00BB2516" w:rsidP="006677E7">
      <w:pPr>
        <w:pStyle w:val="Corpodeltesto31"/>
        <w:spacing w:line="240" w:lineRule="auto"/>
        <w:rPr>
          <w:rFonts w:ascii="Garamond" w:hAnsi="Garamond"/>
          <w:color w:val="auto"/>
          <w:sz w:val="22"/>
          <w:szCs w:val="22"/>
          <w:u w:val="none"/>
        </w:rPr>
      </w:pPr>
    </w:p>
    <w:p w:rsidR="009C4B3D" w:rsidRDefault="009C4B3D" w:rsidP="006236B7">
      <w:pPr>
        <w:pStyle w:val="Corpodeltesto31"/>
        <w:numPr>
          <w:ilvl w:val="0"/>
          <w:numId w:val="25"/>
        </w:numPr>
        <w:spacing w:before="60" w:after="60" w:line="276" w:lineRule="auto"/>
        <w:ind w:left="357"/>
        <w:rPr>
          <w:rFonts w:ascii="Garamond" w:hAnsi="Garamond"/>
          <w:color w:val="auto"/>
          <w:sz w:val="22"/>
          <w:szCs w:val="22"/>
          <w:u w:val="none"/>
        </w:rPr>
      </w:pPr>
      <w:r w:rsidRPr="009C4B3D">
        <w:rPr>
          <w:rFonts w:ascii="Garamond" w:hAnsi="Garamond"/>
          <w:color w:val="auto"/>
          <w:sz w:val="22"/>
          <w:szCs w:val="22"/>
          <w:u w:val="none"/>
        </w:rPr>
        <w:t>altresì, ai sensi dell’art. 13 del D.Lgs. n.</w:t>
      </w:r>
      <w:r>
        <w:rPr>
          <w:rFonts w:ascii="Garamond" w:hAnsi="Garamond"/>
          <w:color w:val="auto"/>
          <w:sz w:val="22"/>
          <w:szCs w:val="22"/>
          <w:u w:val="none"/>
        </w:rPr>
        <w:t xml:space="preserve"> </w:t>
      </w:r>
      <w:r w:rsidRPr="009C4B3D">
        <w:rPr>
          <w:rFonts w:ascii="Garamond" w:hAnsi="Garamond"/>
          <w:color w:val="auto"/>
          <w:sz w:val="22"/>
          <w:szCs w:val="22"/>
          <w:u w:val="none"/>
        </w:rPr>
        <w:t>196/2003 “Codice in materia di protezione dei dati personali” ed ai sensi dell’art. 13 del Regolamento</w:t>
      </w:r>
      <w:r>
        <w:rPr>
          <w:rFonts w:ascii="Garamond" w:hAnsi="Garamond"/>
          <w:color w:val="auto"/>
          <w:sz w:val="22"/>
          <w:szCs w:val="22"/>
          <w:u w:val="none"/>
        </w:rPr>
        <w:t xml:space="preserve"> </w:t>
      </w:r>
      <w:r w:rsidRPr="009C4B3D">
        <w:rPr>
          <w:rFonts w:ascii="Garamond" w:hAnsi="Garamond"/>
          <w:color w:val="auto"/>
          <w:sz w:val="22"/>
          <w:szCs w:val="22"/>
          <w:u w:val="none"/>
        </w:rPr>
        <w:t>UE n. 2016/679 relativo alla protezione delle persone fisiche con riguardo al tratt</w:t>
      </w:r>
      <w:r w:rsidRPr="009C4B3D">
        <w:rPr>
          <w:rFonts w:ascii="Garamond" w:hAnsi="Garamond"/>
          <w:color w:val="auto"/>
          <w:sz w:val="22"/>
          <w:szCs w:val="22"/>
          <w:u w:val="none"/>
        </w:rPr>
        <w:t>a</w:t>
      </w:r>
      <w:r w:rsidRPr="009C4B3D">
        <w:rPr>
          <w:rFonts w:ascii="Garamond" w:hAnsi="Garamond"/>
          <w:color w:val="auto"/>
          <w:sz w:val="22"/>
          <w:szCs w:val="22"/>
          <w:u w:val="none"/>
        </w:rPr>
        <w:t>mento dei dati</w:t>
      </w:r>
      <w:r>
        <w:rPr>
          <w:rFonts w:ascii="Garamond" w:hAnsi="Garamond"/>
          <w:color w:val="auto"/>
          <w:sz w:val="22"/>
          <w:szCs w:val="22"/>
          <w:u w:val="none"/>
        </w:rPr>
        <w:t xml:space="preserve"> </w:t>
      </w:r>
      <w:r w:rsidRPr="009C4B3D">
        <w:rPr>
          <w:rFonts w:ascii="Garamond" w:hAnsi="Garamond"/>
          <w:color w:val="auto"/>
          <w:sz w:val="22"/>
          <w:szCs w:val="22"/>
          <w:u w:val="none"/>
        </w:rPr>
        <w:t>personali, nonché alla libera circolazione di tali dati, di aver letto l’informativa sul trattamento dei dati</w:t>
      </w:r>
      <w:r>
        <w:rPr>
          <w:rFonts w:ascii="Garamond" w:hAnsi="Garamond"/>
          <w:color w:val="auto"/>
          <w:sz w:val="22"/>
          <w:szCs w:val="22"/>
          <w:u w:val="none"/>
        </w:rPr>
        <w:t xml:space="preserve"> </w:t>
      </w:r>
      <w:r w:rsidRPr="009C4B3D">
        <w:rPr>
          <w:rFonts w:ascii="Garamond" w:hAnsi="Garamond"/>
          <w:color w:val="auto"/>
          <w:sz w:val="22"/>
          <w:szCs w:val="22"/>
          <w:u w:val="none"/>
        </w:rPr>
        <w:t>personali contenuta nel Disciplinare di gara e di essere consapevole che i dati personali raccolti</w:t>
      </w:r>
      <w:r>
        <w:rPr>
          <w:rFonts w:ascii="Garamond" w:hAnsi="Garamond"/>
          <w:color w:val="auto"/>
          <w:sz w:val="22"/>
          <w:szCs w:val="22"/>
          <w:u w:val="none"/>
        </w:rPr>
        <w:t xml:space="preserve"> </w:t>
      </w:r>
      <w:r w:rsidRPr="009C4B3D">
        <w:rPr>
          <w:rFonts w:ascii="Garamond" w:hAnsi="Garamond"/>
          <w:color w:val="auto"/>
          <w:sz w:val="22"/>
          <w:szCs w:val="22"/>
          <w:u w:val="none"/>
        </w:rPr>
        <w:t>saranno tra</w:t>
      </w:r>
      <w:r w:rsidRPr="009C4B3D">
        <w:rPr>
          <w:rFonts w:ascii="Garamond" w:hAnsi="Garamond"/>
          <w:color w:val="auto"/>
          <w:sz w:val="22"/>
          <w:szCs w:val="22"/>
          <w:u w:val="none"/>
        </w:rPr>
        <w:t>t</w:t>
      </w:r>
      <w:r w:rsidRPr="009C4B3D">
        <w:rPr>
          <w:rFonts w:ascii="Garamond" w:hAnsi="Garamond"/>
          <w:color w:val="auto"/>
          <w:sz w:val="22"/>
          <w:szCs w:val="22"/>
          <w:u w:val="none"/>
        </w:rPr>
        <w:t>tati, anche con strumenti informatici, esclusivamente nell’ambito della presente gara e</w:t>
      </w:r>
      <w:r>
        <w:rPr>
          <w:rFonts w:ascii="Garamond" w:hAnsi="Garamond"/>
          <w:color w:val="auto"/>
          <w:sz w:val="22"/>
          <w:szCs w:val="22"/>
          <w:u w:val="none"/>
        </w:rPr>
        <w:t xml:space="preserve"> </w:t>
      </w:r>
      <w:r w:rsidRPr="009C4B3D">
        <w:rPr>
          <w:rFonts w:ascii="Garamond" w:hAnsi="Garamond"/>
          <w:color w:val="auto"/>
          <w:sz w:val="22"/>
          <w:szCs w:val="22"/>
          <w:u w:val="none"/>
        </w:rPr>
        <w:t>per le finalità ivi descritte, e di essere stato informato circa i diritti di cui all’articolo 7 del D.Lgs.</w:t>
      </w:r>
      <w:r>
        <w:rPr>
          <w:rFonts w:ascii="Garamond" w:hAnsi="Garamond"/>
          <w:color w:val="auto"/>
          <w:sz w:val="22"/>
          <w:szCs w:val="22"/>
          <w:u w:val="none"/>
        </w:rPr>
        <w:t xml:space="preserve"> </w:t>
      </w:r>
      <w:r w:rsidRPr="009C4B3D">
        <w:rPr>
          <w:rFonts w:ascii="Garamond" w:hAnsi="Garamond"/>
          <w:color w:val="auto"/>
          <w:sz w:val="22"/>
          <w:szCs w:val="22"/>
          <w:u w:val="none"/>
        </w:rPr>
        <w:t>196/2003 e di cui agli artt. da 15 a 22 del R</w:t>
      </w:r>
      <w:r w:rsidRPr="009C4B3D">
        <w:rPr>
          <w:rFonts w:ascii="Garamond" w:hAnsi="Garamond"/>
          <w:color w:val="auto"/>
          <w:sz w:val="22"/>
          <w:szCs w:val="22"/>
          <w:u w:val="none"/>
        </w:rPr>
        <w:t>e</w:t>
      </w:r>
      <w:r w:rsidRPr="009C4B3D">
        <w:rPr>
          <w:rFonts w:ascii="Garamond" w:hAnsi="Garamond"/>
          <w:color w:val="auto"/>
          <w:sz w:val="22"/>
          <w:szCs w:val="22"/>
          <w:u w:val="none"/>
        </w:rPr>
        <w:t>golamento UE n. 2016/679.</w:t>
      </w:r>
    </w:p>
    <w:p w:rsidR="009C4B3D" w:rsidRDefault="009C4B3D" w:rsidP="006677E7">
      <w:pPr>
        <w:pStyle w:val="Corpodeltesto31"/>
        <w:spacing w:line="240" w:lineRule="auto"/>
        <w:rPr>
          <w:rFonts w:ascii="Garamond" w:hAnsi="Garamond"/>
          <w:color w:val="auto"/>
          <w:sz w:val="22"/>
          <w:szCs w:val="22"/>
          <w:u w:val="none"/>
        </w:rPr>
      </w:pPr>
    </w:p>
    <w:p w:rsidR="006677E7" w:rsidRDefault="006677E7" w:rsidP="006677E7">
      <w:pPr>
        <w:pStyle w:val="Corpodeltesto31"/>
        <w:spacing w:line="240" w:lineRule="auto"/>
        <w:rPr>
          <w:rFonts w:ascii="Garamond" w:hAnsi="Garamond"/>
          <w:color w:val="auto"/>
          <w:sz w:val="22"/>
          <w:szCs w:val="22"/>
          <w:u w:val="none"/>
        </w:rPr>
      </w:pPr>
    </w:p>
    <w:p w:rsidR="00CC5D47" w:rsidRPr="00CC5D47" w:rsidRDefault="00CC5D47" w:rsidP="009C4B3D">
      <w:pPr>
        <w:pStyle w:val="Corpodeltesto31"/>
        <w:numPr>
          <w:ilvl w:val="0"/>
          <w:numId w:val="25"/>
        </w:numPr>
        <w:spacing w:before="60" w:after="60" w:line="276" w:lineRule="auto"/>
        <w:ind w:left="357"/>
        <w:rPr>
          <w:rFonts w:ascii="Garamond" w:hAnsi="Garamond"/>
          <w:color w:val="auto"/>
          <w:sz w:val="22"/>
          <w:szCs w:val="22"/>
        </w:rPr>
      </w:pPr>
      <w:r w:rsidRPr="006236B7">
        <w:rPr>
          <w:rFonts w:ascii="Garamond" w:hAnsi="Garamond"/>
          <w:b/>
          <w:bCs/>
          <w:i/>
          <w:iCs/>
          <w:color w:val="auto"/>
          <w:sz w:val="22"/>
          <w:szCs w:val="22"/>
          <w:u w:val="none"/>
        </w:rPr>
        <w:t>[</w:t>
      </w:r>
      <w:r w:rsidRPr="00CC5D47">
        <w:rPr>
          <w:rFonts w:ascii="Garamond" w:hAnsi="Garamond"/>
          <w:b/>
          <w:bCs/>
          <w:i/>
          <w:iCs/>
          <w:color w:val="auto"/>
          <w:sz w:val="22"/>
          <w:szCs w:val="22"/>
        </w:rPr>
        <w:t>Per gli operatori economici ammessi al concordato preventivo con continuità aziendale di cui all’art. 186 bis del R.D. 16 marzo 1942, n. 267</w:t>
      </w:r>
      <w:r w:rsidRPr="006677E7">
        <w:rPr>
          <w:rFonts w:ascii="Garamond" w:hAnsi="Garamond"/>
          <w:b/>
          <w:bCs/>
          <w:i/>
          <w:iCs/>
          <w:color w:val="auto"/>
          <w:sz w:val="22"/>
          <w:szCs w:val="22"/>
          <w:u w:val="none"/>
        </w:rPr>
        <w:t>]</w:t>
      </w:r>
    </w:p>
    <w:p w:rsidR="00CC5D47" w:rsidRDefault="006677E7" w:rsidP="009C4B3D">
      <w:pPr>
        <w:pStyle w:val="Corpodeltesto31"/>
        <w:spacing w:before="60" w:after="60" w:line="276" w:lineRule="auto"/>
        <w:ind w:left="357"/>
        <w:rPr>
          <w:rFonts w:ascii="Garamond" w:hAnsi="Garamond"/>
          <w:color w:val="auto"/>
          <w:sz w:val="22"/>
          <w:szCs w:val="22"/>
          <w:u w:val="none"/>
        </w:rPr>
      </w:pPr>
      <w:r>
        <w:rPr>
          <w:rFonts w:ascii="Garamond" w:hAnsi="Garamond"/>
          <w:color w:val="auto"/>
          <w:sz w:val="22"/>
          <w:szCs w:val="22"/>
          <w:u w:val="none"/>
        </w:rPr>
        <w:t xml:space="preserve">di indicare, </w:t>
      </w:r>
      <w:r w:rsidR="00CC5D47" w:rsidRPr="00CC5D47">
        <w:rPr>
          <w:rFonts w:ascii="Garamond" w:hAnsi="Garamond"/>
          <w:color w:val="auto"/>
          <w:sz w:val="22"/>
          <w:szCs w:val="22"/>
          <w:u w:val="none"/>
        </w:rPr>
        <w:t>ad integrazione di quanto indicato nella parte  III, sez. C, lett. d) del DGUE, i seguenti estremi del provvedimento di ammissione al concordato e del provvedimento di autorizzazione a partecipare alle gare ………………… rilasciati dal Tribunale di …………… nonché dichiara di non partecipare alla gara quale ma</w:t>
      </w:r>
      <w:r w:rsidR="00CC5D47" w:rsidRPr="00CC5D47">
        <w:rPr>
          <w:rFonts w:ascii="Garamond" w:hAnsi="Garamond"/>
          <w:color w:val="auto"/>
          <w:sz w:val="22"/>
          <w:szCs w:val="22"/>
          <w:u w:val="none"/>
        </w:rPr>
        <w:t>n</w:t>
      </w:r>
      <w:r w:rsidR="00CC5D47" w:rsidRPr="00CC5D47">
        <w:rPr>
          <w:rFonts w:ascii="Garamond" w:hAnsi="Garamond"/>
          <w:color w:val="auto"/>
          <w:sz w:val="22"/>
          <w:szCs w:val="22"/>
          <w:u w:val="none"/>
        </w:rPr>
        <w:t>dataria di un raggruppamento temporaneo di imprese e che le altre imprese aderenti al raggruppamento non sono assoggettate ad una procedura concorsuale ai sensi dell’art. 186  bis, comma 6 del R.D. 16 marzo 1942, n. 267.</w:t>
      </w:r>
    </w:p>
    <w:p w:rsidR="006677E7" w:rsidRDefault="006677E7" w:rsidP="006677E7">
      <w:pPr>
        <w:pStyle w:val="Corpodeltesto31"/>
        <w:spacing w:line="240" w:lineRule="auto"/>
        <w:rPr>
          <w:rFonts w:ascii="Garamond" w:hAnsi="Garamond"/>
          <w:color w:val="auto"/>
          <w:sz w:val="22"/>
          <w:szCs w:val="22"/>
          <w:u w:val="none"/>
        </w:rPr>
      </w:pPr>
    </w:p>
    <w:p w:rsidR="006677E7" w:rsidRPr="00CC5D47" w:rsidRDefault="006677E7" w:rsidP="006677E7">
      <w:pPr>
        <w:pStyle w:val="Corpodeltesto31"/>
        <w:spacing w:line="240" w:lineRule="auto"/>
        <w:rPr>
          <w:rFonts w:ascii="Garamond" w:hAnsi="Garamond"/>
          <w:color w:val="auto"/>
          <w:sz w:val="22"/>
          <w:szCs w:val="22"/>
          <w:u w:val="none"/>
        </w:rPr>
      </w:pPr>
    </w:p>
    <w:p w:rsidR="00CC5D47" w:rsidRPr="00BB2516" w:rsidRDefault="00CC5D47" w:rsidP="006677E7">
      <w:pPr>
        <w:pStyle w:val="Corpodeltesto31"/>
        <w:numPr>
          <w:ilvl w:val="0"/>
          <w:numId w:val="25"/>
        </w:numPr>
        <w:spacing w:line="240" w:lineRule="auto"/>
        <w:rPr>
          <w:rFonts w:ascii="Garamond" w:hAnsi="Garamond"/>
          <w:b/>
          <w:bCs/>
          <w:sz w:val="22"/>
          <w:szCs w:val="22"/>
          <w:u w:val="none"/>
        </w:rPr>
      </w:pPr>
      <w:r w:rsidRPr="00CC5D47">
        <w:rPr>
          <w:rFonts w:ascii="Garamond" w:hAnsi="Garamond"/>
          <w:bCs/>
          <w:sz w:val="22"/>
          <w:szCs w:val="22"/>
          <w:u w:val="none"/>
        </w:rPr>
        <w:t xml:space="preserve">che le copie di tutti i documenti allegati all’offerta in formato elettronico sono conformi all’originale in quanto sono state formate a norma dell’art. 22 co 3 del d.lgs. 82/2005 </w:t>
      </w:r>
      <w:r w:rsidRPr="00CC5D47">
        <w:rPr>
          <w:rFonts w:ascii="Garamond" w:hAnsi="Garamond"/>
          <w:bCs/>
          <w:i/>
          <w:sz w:val="22"/>
          <w:szCs w:val="22"/>
          <w:u w:val="none"/>
        </w:rPr>
        <w:t>(Copie informatiche di documenti analogici)</w:t>
      </w:r>
      <w:r w:rsidRPr="00CC5D47">
        <w:rPr>
          <w:rFonts w:ascii="Garamond" w:hAnsi="Garamond"/>
          <w:bCs/>
          <w:sz w:val="22"/>
          <w:szCs w:val="22"/>
          <w:u w:val="none"/>
        </w:rPr>
        <w:t xml:space="preserve"> e/o dell’art. 23-bis del d.lgs. 82/2005 </w:t>
      </w:r>
      <w:r w:rsidRPr="00CC5D47">
        <w:rPr>
          <w:rFonts w:ascii="Garamond" w:hAnsi="Garamond"/>
          <w:bCs/>
          <w:i/>
          <w:sz w:val="22"/>
          <w:szCs w:val="22"/>
          <w:u w:val="none"/>
        </w:rPr>
        <w:t>(Duplicati e copie informatiche di documenti informatici</w:t>
      </w:r>
      <w:r w:rsidRPr="00CC5D47">
        <w:rPr>
          <w:rFonts w:ascii="Garamond" w:hAnsi="Garamond"/>
          <w:bCs/>
          <w:sz w:val="22"/>
          <w:szCs w:val="22"/>
          <w:u w:val="none"/>
        </w:rPr>
        <w:t>) e ne</w:t>
      </w:r>
      <w:r w:rsidRPr="00CC5D47">
        <w:rPr>
          <w:rFonts w:ascii="Garamond" w:hAnsi="Garamond"/>
          <w:sz w:val="22"/>
          <w:szCs w:val="22"/>
          <w:u w:val="none"/>
        </w:rPr>
        <w:t>l rispetto delle regole tecniche di cui all’art. 71 del medesimo d.lgs. 82/2005</w:t>
      </w:r>
      <w:r w:rsidRPr="00CC5D47">
        <w:rPr>
          <w:rFonts w:ascii="Garamond" w:hAnsi="Garamond"/>
          <w:bCs/>
          <w:sz w:val="22"/>
          <w:szCs w:val="22"/>
          <w:u w:val="none"/>
        </w:rPr>
        <w:t>.</w:t>
      </w:r>
    </w:p>
    <w:p w:rsidR="00BB2516" w:rsidRPr="006677E7" w:rsidRDefault="00BB2516" w:rsidP="006677E7">
      <w:pPr>
        <w:pStyle w:val="Corpodeltesto31"/>
        <w:spacing w:line="240" w:lineRule="auto"/>
        <w:rPr>
          <w:rFonts w:ascii="Garamond" w:hAnsi="Garamond"/>
          <w:bCs/>
          <w:sz w:val="22"/>
          <w:szCs w:val="22"/>
          <w:u w:val="none"/>
        </w:rPr>
      </w:pPr>
    </w:p>
    <w:p w:rsidR="006677E7" w:rsidRPr="006677E7" w:rsidRDefault="006677E7" w:rsidP="006677E7">
      <w:pPr>
        <w:pStyle w:val="Corpodeltesto31"/>
        <w:spacing w:line="240" w:lineRule="auto"/>
        <w:rPr>
          <w:rFonts w:ascii="Garamond" w:hAnsi="Garamond"/>
          <w:bCs/>
          <w:sz w:val="22"/>
          <w:szCs w:val="22"/>
          <w:u w:val="none"/>
        </w:rPr>
      </w:pPr>
    </w:p>
    <w:p w:rsidR="008C04FF" w:rsidRPr="00CC5D47" w:rsidRDefault="00D1670F" w:rsidP="006677E7">
      <w:pPr>
        <w:pStyle w:val="Corpodeltesto31"/>
        <w:numPr>
          <w:ilvl w:val="0"/>
          <w:numId w:val="25"/>
        </w:numPr>
        <w:spacing w:line="240" w:lineRule="auto"/>
        <w:ind w:left="357"/>
        <w:rPr>
          <w:rFonts w:ascii="Garamond" w:hAnsi="Garamond"/>
          <w:color w:val="auto"/>
          <w:sz w:val="22"/>
          <w:szCs w:val="22"/>
          <w:u w:val="none"/>
        </w:rPr>
      </w:pPr>
      <w:r w:rsidRPr="00CC5D47">
        <w:rPr>
          <w:rFonts w:ascii="Garamond" w:hAnsi="Garamond"/>
          <w:color w:val="auto"/>
          <w:sz w:val="22"/>
          <w:szCs w:val="22"/>
          <w:u w:val="none"/>
        </w:rPr>
        <w:t>di allegare la seguente documentazione:</w:t>
      </w:r>
      <w:r w:rsidRPr="00CC5D47">
        <w:rPr>
          <w:rStyle w:val="Rimandonotaapidipagina1"/>
          <w:rFonts w:ascii="Garamond" w:hAnsi="Garamond"/>
          <w:color w:val="auto"/>
          <w:sz w:val="22"/>
          <w:szCs w:val="22"/>
          <w:u w:val="none"/>
        </w:rPr>
        <w:t xml:space="preserve"> </w:t>
      </w:r>
      <w:r w:rsidRPr="00CC5D47">
        <w:rPr>
          <w:rStyle w:val="Rimandonotaapidipagina1"/>
          <w:rFonts w:ascii="Garamond" w:hAnsi="Garamond"/>
          <w:color w:val="auto"/>
          <w:sz w:val="22"/>
          <w:szCs w:val="22"/>
          <w:u w:val="none"/>
        </w:rPr>
        <w:footnoteReference w:id="3"/>
      </w:r>
    </w:p>
    <w:p w:rsidR="00CC5D47" w:rsidRPr="00CC5D47" w:rsidRDefault="00CC5D47" w:rsidP="006677E7">
      <w:pPr>
        <w:pStyle w:val="Corpodeltesto31"/>
        <w:spacing w:line="240" w:lineRule="auto"/>
        <w:ind w:left="357"/>
        <w:rPr>
          <w:rFonts w:ascii="Garamond" w:hAnsi="Garamond"/>
          <w:color w:val="auto"/>
          <w:sz w:val="22"/>
          <w:szCs w:val="22"/>
          <w:u w:val="none"/>
        </w:rPr>
      </w:pPr>
    </w:p>
    <w:p w:rsidR="008C04FF" w:rsidRPr="00CC5D47" w:rsidRDefault="00D1670F" w:rsidP="006677E7">
      <w:pPr>
        <w:pStyle w:val="Corpodeltesto31"/>
        <w:numPr>
          <w:ilvl w:val="0"/>
          <w:numId w:val="11"/>
        </w:numPr>
        <w:spacing w:line="240" w:lineRule="auto"/>
        <w:ind w:left="714" w:hanging="357"/>
        <w:rPr>
          <w:rFonts w:ascii="Garamond" w:hAnsi="Garamond"/>
          <w:b/>
          <w:iCs/>
          <w:color w:val="auto"/>
          <w:sz w:val="22"/>
          <w:szCs w:val="22"/>
        </w:rPr>
      </w:pPr>
      <w:r w:rsidRPr="00CC5D47">
        <w:rPr>
          <w:rFonts w:ascii="Garamond" w:hAnsi="Garamond"/>
          <w:color w:val="auto"/>
          <w:sz w:val="22"/>
          <w:szCs w:val="22"/>
          <w:u w:val="none"/>
        </w:rPr>
        <w:t>il proprio PASSOE</w:t>
      </w:r>
      <w:r w:rsidR="00CC5D47" w:rsidRPr="00CC5D47">
        <w:rPr>
          <w:rFonts w:ascii="Garamond" w:hAnsi="Garamond"/>
          <w:color w:val="auto"/>
          <w:sz w:val="22"/>
          <w:szCs w:val="22"/>
          <w:u w:val="none"/>
        </w:rPr>
        <w:t xml:space="preserve"> firmato digitalmente</w:t>
      </w:r>
      <w:r w:rsidRPr="00CC5D47">
        <w:rPr>
          <w:rFonts w:ascii="Garamond" w:hAnsi="Garamond"/>
          <w:color w:val="auto"/>
          <w:sz w:val="22"/>
          <w:szCs w:val="22"/>
          <w:u w:val="none"/>
        </w:rPr>
        <w:t>;</w:t>
      </w:r>
    </w:p>
    <w:p w:rsidR="00CC5D47" w:rsidRPr="00CC5D47" w:rsidRDefault="00CC5D47" w:rsidP="006677E7">
      <w:pPr>
        <w:pStyle w:val="Corpodeltesto31"/>
        <w:numPr>
          <w:ilvl w:val="0"/>
          <w:numId w:val="11"/>
        </w:numPr>
        <w:spacing w:line="240" w:lineRule="auto"/>
        <w:ind w:left="714" w:hanging="357"/>
        <w:rPr>
          <w:rFonts w:ascii="Garamond" w:hAnsi="Garamond"/>
          <w:b/>
          <w:iCs/>
          <w:color w:val="auto"/>
          <w:sz w:val="22"/>
          <w:szCs w:val="22"/>
        </w:rPr>
      </w:pPr>
      <w:r w:rsidRPr="00CC5D47">
        <w:rPr>
          <w:rFonts w:ascii="Garamond" w:hAnsi="Garamond"/>
          <w:color w:val="auto"/>
          <w:sz w:val="22"/>
          <w:szCs w:val="22"/>
          <w:u w:val="none"/>
        </w:rPr>
        <w:t>il proprio DGUE firmato digitalmente</w:t>
      </w:r>
    </w:p>
    <w:p w:rsidR="008C04FF" w:rsidRPr="00CC5D47" w:rsidRDefault="00D1670F" w:rsidP="006677E7">
      <w:pPr>
        <w:pStyle w:val="Corpodeltesto21"/>
        <w:numPr>
          <w:ilvl w:val="0"/>
          <w:numId w:val="11"/>
        </w:numPr>
        <w:tabs>
          <w:tab w:val="left" w:pos="426"/>
        </w:tabs>
        <w:spacing w:line="240" w:lineRule="auto"/>
        <w:ind w:left="714" w:hanging="357"/>
        <w:rPr>
          <w:rFonts w:ascii="Garamond" w:hAnsi="Garamond"/>
          <w:iCs/>
          <w:color w:val="auto"/>
          <w:sz w:val="22"/>
          <w:szCs w:val="22"/>
        </w:rPr>
      </w:pPr>
      <w:r w:rsidRPr="00CC5D47">
        <w:rPr>
          <w:rFonts w:ascii="Garamond" w:hAnsi="Garamond"/>
          <w:iCs/>
          <w:color w:val="auto"/>
          <w:sz w:val="22"/>
          <w:szCs w:val="22"/>
        </w:rPr>
        <w:t xml:space="preserve">Copia conforme all’originale della procura </w:t>
      </w:r>
      <w:r w:rsidRPr="00CC5D47">
        <w:rPr>
          <w:rFonts w:ascii="Garamond" w:hAnsi="Garamond"/>
          <w:iCs/>
          <w:color w:val="auto"/>
          <w:sz w:val="22"/>
          <w:szCs w:val="22"/>
          <w:u w:val="single"/>
        </w:rPr>
        <w:t>nel solo caso</w:t>
      </w:r>
      <w:r w:rsidRPr="00CC5D47">
        <w:rPr>
          <w:rFonts w:ascii="Garamond" w:hAnsi="Garamond"/>
          <w:iCs/>
          <w:color w:val="auto"/>
          <w:sz w:val="22"/>
          <w:szCs w:val="22"/>
        </w:rPr>
        <w:t xml:space="preserve"> in cui dalla visura camerale del </w:t>
      </w:r>
      <w:r w:rsidR="000835BA">
        <w:rPr>
          <w:rFonts w:ascii="Garamond" w:hAnsi="Garamond"/>
          <w:iCs/>
          <w:color w:val="auto"/>
          <w:sz w:val="22"/>
          <w:szCs w:val="22"/>
        </w:rPr>
        <w:t>subappaltatore</w:t>
      </w:r>
      <w:r w:rsidRPr="00CC5D47">
        <w:rPr>
          <w:rFonts w:ascii="Garamond" w:hAnsi="Garamond"/>
          <w:iCs/>
          <w:color w:val="auto"/>
          <w:sz w:val="22"/>
          <w:szCs w:val="22"/>
        </w:rPr>
        <w:t xml:space="preserve"> </w:t>
      </w:r>
      <w:r w:rsidRPr="00CC5D47">
        <w:rPr>
          <w:rFonts w:ascii="Garamond" w:hAnsi="Garamond"/>
          <w:iCs/>
          <w:color w:val="auto"/>
          <w:sz w:val="22"/>
          <w:szCs w:val="22"/>
          <w:u w:val="single"/>
        </w:rPr>
        <w:t>non</w:t>
      </w:r>
      <w:r w:rsidRPr="00CC5D47">
        <w:rPr>
          <w:rFonts w:ascii="Garamond" w:hAnsi="Garamond"/>
          <w:iCs/>
          <w:color w:val="auto"/>
          <w:sz w:val="22"/>
          <w:szCs w:val="22"/>
        </w:rPr>
        <w:t xml:space="preserve"> r</w:t>
      </w:r>
      <w:r w:rsidRPr="00CC5D47">
        <w:rPr>
          <w:rFonts w:ascii="Garamond" w:hAnsi="Garamond"/>
          <w:iCs/>
          <w:color w:val="auto"/>
          <w:sz w:val="22"/>
          <w:szCs w:val="22"/>
        </w:rPr>
        <w:t>i</w:t>
      </w:r>
      <w:r w:rsidRPr="00CC5D47">
        <w:rPr>
          <w:rFonts w:ascii="Garamond" w:hAnsi="Garamond"/>
          <w:iCs/>
          <w:color w:val="auto"/>
          <w:sz w:val="22"/>
          <w:szCs w:val="22"/>
        </w:rPr>
        <w:t>sulti l’indicazione espressa dei poteri rappresentativi conferiti con la procura;</w:t>
      </w:r>
    </w:p>
    <w:p w:rsidR="008C04FF" w:rsidRPr="00CC5D47" w:rsidRDefault="00D1670F" w:rsidP="006677E7">
      <w:pPr>
        <w:pStyle w:val="Corpodeltesto21"/>
        <w:numPr>
          <w:ilvl w:val="0"/>
          <w:numId w:val="11"/>
        </w:numPr>
        <w:tabs>
          <w:tab w:val="left" w:pos="426"/>
        </w:tabs>
        <w:spacing w:line="240" w:lineRule="auto"/>
        <w:ind w:left="714" w:hanging="357"/>
        <w:rPr>
          <w:rFonts w:ascii="Garamond" w:hAnsi="Garamond"/>
          <w:color w:val="auto"/>
          <w:sz w:val="22"/>
          <w:szCs w:val="22"/>
        </w:rPr>
      </w:pPr>
      <w:r w:rsidRPr="00CC5D47">
        <w:rPr>
          <w:rFonts w:ascii="Garamond" w:hAnsi="Garamond"/>
          <w:iCs/>
          <w:color w:val="auto"/>
          <w:sz w:val="22"/>
          <w:szCs w:val="22"/>
        </w:rPr>
        <w:t>(altra documentazione, da specificare ...).</w:t>
      </w:r>
    </w:p>
    <w:p w:rsidR="00CC5D47" w:rsidRDefault="00CC5D47" w:rsidP="006677E7">
      <w:pPr>
        <w:rPr>
          <w:rFonts w:ascii="Garamond" w:hAnsi="Garamond" w:cs="Times"/>
          <w:color w:val="auto"/>
          <w:sz w:val="22"/>
          <w:szCs w:val="22"/>
        </w:rPr>
      </w:pPr>
    </w:p>
    <w:p w:rsidR="006677E7" w:rsidRPr="00CC5D47" w:rsidRDefault="006677E7" w:rsidP="006677E7">
      <w:pPr>
        <w:rPr>
          <w:rFonts w:ascii="Garamond" w:hAnsi="Garamond" w:cs="Times"/>
          <w:color w:val="auto"/>
          <w:sz w:val="22"/>
          <w:szCs w:val="22"/>
        </w:rPr>
      </w:pPr>
    </w:p>
    <w:p w:rsidR="00CC5D47" w:rsidRPr="00CC5D47" w:rsidRDefault="00CC5D47" w:rsidP="006677E7">
      <w:pPr>
        <w:tabs>
          <w:tab w:val="left" w:pos="426"/>
        </w:tabs>
        <w:ind w:left="426" w:right="51" w:hanging="426"/>
        <w:rPr>
          <w:rFonts w:ascii="Garamond" w:hAnsi="Garamond"/>
          <w:color w:val="auto"/>
          <w:sz w:val="22"/>
          <w:szCs w:val="22"/>
        </w:rPr>
      </w:pPr>
    </w:p>
    <w:p w:rsidR="00CC5D47" w:rsidRPr="00CC5D47" w:rsidRDefault="00CC5D47" w:rsidP="006677E7">
      <w:pPr>
        <w:tabs>
          <w:tab w:val="left" w:pos="426"/>
        </w:tabs>
        <w:ind w:left="426" w:right="51" w:hanging="426"/>
        <w:jc w:val="both"/>
        <w:rPr>
          <w:rFonts w:ascii="Garamond" w:hAnsi="Garamond"/>
          <w:sz w:val="22"/>
          <w:szCs w:val="22"/>
        </w:rPr>
      </w:pPr>
    </w:p>
    <w:p w:rsidR="00CC5D47" w:rsidRDefault="00CC5D47" w:rsidP="006677E7">
      <w:pPr>
        <w:jc w:val="both"/>
        <w:rPr>
          <w:rFonts w:ascii="Garamond" w:hAnsi="Garamond"/>
          <w:sz w:val="22"/>
          <w:szCs w:val="22"/>
        </w:rPr>
      </w:pPr>
      <w:r w:rsidRPr="00CC5D47">
        <w:rPr>
          <w:rFonts w:ascii="Garamond" w:hAnsi="Garamond"/>
          <w:sz w:val="22"/>
          <w:szCs w:val="22"/>
        </w:rPr>
        <w:t>Letto, confermato e sottoscritto.                                                               Firmato digitalmente</w:t>
      </w:r>
    </w:p>
    <w:p w:rsidR="000835BA" w:rsidRDefault="000835BA" w:rsidP="006677E7">
      <w:pPr>
        <w:jc w:val="both"/>
        <w:rPr>
          <w:rFonts w:ascii="Garamond" w:hAnsi="Garamond"/>
          <w:sz w:val="22"/>
          <w:szCs w:val="22"/>
        </w:rPr>
      </w:pPr>
    </w:p>
    <w:p w:rsidR="000835BA" w:rsidRDefault="000835BA" w:rsidP="006677E7">
      <w:pPr>
        <w:jc w:val="both"/>
        <w:rPr>
          <w:rFonts w:ascii="Garamond" w:hAnsi="Garamond"/>
          <w:sz w:val="22"/>
          <w:szCs w:val="22"/>
        </w:rPr>
      </w:pPr>
    </w:p>
    <w:p w:rsidR="000835BA" w:rsidRDefault="000835BA" w:rsidP="000835BA">
      <w:pPr>
        <w:rPr>
          <w:rFonts w:ascii="Garamond" w:hAnsi="Garamond"/>
          <w:sz w:val="22"/>
          <w:szCs w:val="22"/>
        </w:rPr>
      </w:pPr>
    </w:p>
    <w:p w:rsidR="000835BA" w:rsidRDefault="000835BA" w:rsidP="000835BA">
      <w:pPr>
        <w:rPr>
          <w:rFonts w:ascii="Garamond" w:hAnsi="Garamond"/>
          <w:sz w:val="22"/>
          <w:szCs w:val="22"/>
        </w:rPr>
      </w:pPr>
    </w:p>
    <w:p w:rsidR="000835BA" w:rsidRPr="00F34207" w:rsidRDefault="000835BA" w:rsidP="000835BA">
      <w:pPr>
        <w:jc w:val="both"/>
        <w:rPr>
          <w:rFonts w:ascii="Garamond" w:hAnsi="Garamond"/>
          <w:sz w:val="20"/>
        </w:rPr>
      </w:pPr>
      <w:r w:rsidRPr="00F34207">
        <w:rPr>
          <w:rFonts w:ascii="Garamond" w:hAnsi="Garamond"/>
          <w:b/>
          <w:sz w:val="20"/>
        </w:rPr>
        <w:t xml:space="preserve">NB: caricare sul portale tutta la documentazione di gara in formato &lt;&lt; .pdf&gt;&gt;  </w:t>
      </w:r>
      <w:r w:rsidRPr="00F34207">
        <w:rPr>
          <w:rFonts w:ascii="Garamond" w:hAnsi="Garamond"/>
          <w:b/>
          <w:bCs/>
          <w:iCs/>
          <w:sz w:val="20"/>
        </w:rPr>
        <w:t>firmata digitalmente secondo quanto previsto dal disciplinare.</w:t>
      </w:r>
      <w:r w:rsidRPr="00F34207">
        <w:rPr>
          <w:rFonts w:ascii="Garamond" w:hAnsi="Garamond"/>
          <w:sz w:val="20"/>
        </w:rPr>
        <w:t xml:space="preserve"> </w:t>
      </w:r>
    </w:p>
    <w:p w:rsidR="000835BA" w:rsidRPr="00CE781A" w:rsidRDefault="000835BA" w:rsidP="000835BA">
      <w:pPr>
        <w:rPr>
          <w:rFonts w:ascii="Garamond" w:hAnsi="Garamond"/>
          <w:sz w:val="22"/>
          <w:szCs w:val="22"/>
        </w:rPr>
      </w:pPr>
    </w:p>
    <w:p w:rsidR="000835BA" w:rsidRPr="001C135D" w:rsidRDefault="000835BA" w:rsidP="000835BA">
      <w:pPr>
        <w:rPr>
          <w:rFonts w:ascii="Garamond" w:hAnsi="Garamond"/>
          <w:bCs/>
          <w:color w:val="auto"/>
          <w:sz w:val="22"/>
          <w:szCs w:val="22"/>
        </w:rPr>
      </w:pPr>
    </w:p>
    <w:p w:rsidR="000835BA" w:rsidRPr="00CC5D47" w:rsidRDefault="000835BA" w:rsidP="006677E7">
      <w:pPr>
        <w:jc w:val="both"/>
        <w:rPr>
          <w:rFonts w:ascii="Garamond" w:hAnsi="Garamond"/>
          <w:snapToGrid w:val="0"/>
          <w:sz w:val="22"/>
          <w:szCs w:val="22"/>
        </w:rPr>
      </w:pPr>
    </w:p>
    <w:sectPr w:rsidR="000835BA" w:rsidRPr="00CC5D47" w:rsidSect="008C04FF">
      <w:footerReference w:type="default" r:id="rId8"/>
      <w:pgSz w:w="11906" w:h="16838"/>
      <w:pgMar w:top="1140" w:right="907" w:bottom="720" w:left="907" w:header="720" w:footer="431" w:gutter="0"/>
      <w:cols w:space="720"/>
      <w:docGrid w:linePitch="312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BDB" w:rsidRDefault="00695BDB" w:rsidP="002844F5">
      <w:r>
        <w:separator/>
      </w:r>
    </w:p>
  </w:endnote>
  <w:endnote w:type="continuationSeparator" w:id="0">
    <w:p w:rsidR="00695BDB" w:rsidRDefault="00695BDB" w:rsidP="00284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4F5" w:rsidRDefault="00AB05D6">
    <w:pPr>
      <w:pStyle w:val="Pidipagina"/>
      <w:jc w:val="right"/>
    </w:pPr>
    <w:r>
      <w:fldChar w:fldCharType="begin"/>
    </w:r>
    <w:r w:rsidR="00767CB8">
      <w:instrText xml:space="preserve"> PAGE </w:instrText>
    </w:r>
    <w:r>
      <w:fldChar w:fldCharType="separate"/>
    </w:r>
    <w:r w:rsidR="00436751">
      <w:rPr>
        <w:noProof/>
      </w:rPr>
      <w:t>5</w:t>
    </w:r>
    <w:r>
      <w:fldChar w:fldCharType="end"/>
    </w:r>
  </w:p>
  <w:tbl>
    <w:tblPr>
      <w:tblW w:w="0" w:type="auto"/>
      <w:tblInd w:w="55" w:type="dxa"/>
      <w:tblLayout w:type="fixed"/>
      <w:tblCellMar>
        <w:left w:w="55" w:type="dxa"/>
        <w:right w:w="70" w:type="dxa"/>
      </w:tblCellMar>
      <w:tblLook w:val="0000"/>
    </w:tblPr>
    <w:tblGrid>
      <w:gridCol w:w="2813"/>
      <w:gridCol w:w="3705"/>
      <w:gridCol w:w="3279"/>
    </w:tblGrid>
    <w:tr w:rsidR="002844F5">
      <w:trPr>
        <w:cantSplit/>
        <w:trHeight w:val="275"/>
      </w:trPr>
      <w:tc>
        <w:tcPr>
          <w:tcW w:w="2813" w:type="dxa"/>
          <w:tcBorders>
            <w:top w:val="single" w:sz="4" w:space="0" w:color="00000A"/>
            <w:left w:val="single" w:sz="4" w:space="0" w:color="00000A"/>
            <w:bottom w:val="single" w:sz="4" w:space="0" w:color="00000A"/>
          </w:tcBorders>
          <w:shd w:val="clear" w:color="auto" w:fill="FFFFFF"/>
        </w:tcPr>
        <w:p w:rsidR="002844F5" w:rsidRDefault="002844F5">
          <w:pPr>
            <w:tabs>
              <w:tab w:val="center" w:pos="4819"/>
              <w:tab w:val="right" w:pos="9638"/>
            </w:tabs>
            <w:snapToGrid w:val="0"/>
            <w:jc w:val="center"/>
          </w:pPr>
        </w:p>
      </w:tc>
      <w:tc>
        <w:tcPr>
          <w:tcW w:w="3705" w:type="dxa"/>
          <w:tcBorders>
            <w:top w:val="single" w:sz="4" w:space="0" w:color="00000A"/>
            <w:left w:val="single" w:sz="4" w:space="0" w:color="00000A"/>
            <w:bottom w:val="single" w:sz="4" w:space="0" w:color="00000A"/>
          </w:tcBorders>
          <w:shd w:val="clear" w:color="auto" w:fill="FFFFFF"/>
        </w:tcPr>
        <w:p w:rsidR="002844F5" w:rsidRDefault="00586D88">
          <w:pPr>
            <w:tabs>
              <w:tab w:val="center" w:pos="4819"/>
              <w:tab w:val="right" w:pos="9638"/>
            </w:tabs>
            <w:jc w:val="center"/>
          </w:pPr>
          <w:r w:rsidRPr="00902134">
            <w:rPr>
              <w:rFonts w:ascii="Garamond" w:hAnsi="Garamond" w:cs="CG Times (W1)"/>
              <w:color w:val="000000"/>
              <w:sz w:val="16"/>
              <w:szCs w:val="16"/>
            </w:rPr>
            <w:t>Procedura  telematica aperta per l’appalto del servizio educativo presso gli asili nido del Comune di Ascoli Pic</w:t>
          </w:r>
          <w:r w:rsidRPr="00902134">
            <w:rPr>
              <w:rFonts w:ascii="Garamond" w:hAnsi="Garamond" w:cs="CG Times (W1)"/>
              <w:color w:val="000000"/>
              <w:sz w:val="16"/>
              <w:szCs w:val="16"/>
            </w:rPr>
            <w:t>e</w:t>
          </w:r>
          <w:r w:rsidRPr="00902134">
            <w:rPr>
              <w:rFonts w:ascii="Garamond" w:hAnsi="Garamond" w:cs="CG Times (W1)"/>
              <w:color w:val="000000"/>
              <w:sz w:val="16"/>
              <w:szCs w:val="16"/>
            </w:rPr>
            <w:t>no “Zero-Tre” e “Lo Scoiattolo”.</w:t>
          </w:r>
        </w:p>
      </w:tc>
      <w:tc>
        <w:tcPr>
          <w:tcW w:w="327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</w:tcPr>
        <w:p w:rsidR="002844F5" w:rsidRDefault="00586D88" w:rsidP="00586D88">
          <w:pPr>
            <w:tabs>
              <w:tab w:val="center" w:pos="4819"/>
              <w:tab w:val="right" w:pos="9638"/>
            </w:tabs>
            <w:jc w:val="center"/>
          </w:pPr>
          <w:r w:rsidRPr="00541009">
            <w:rPr>
              <w:rFonts w:ascii="Garamond" w:hAnsi="Garamond"/>
              <w:sz w:val="16"/>
              <w:szCs w:val="16"/>
            </w:rPr>
            <w:t xml:space="preserve">Allegato </w:t>
          </w:r>
          <w:r>
            <w:rPr>
              <w:rFonts w:ascii="Garamond" w:hAnsi="Garamond"/>
              <w:sz w:val="16"/>
              <w:szCs w:val="16"/>
            </w:rPr>
            <w:t>3_dichiarazioni integrative</w:t>
          </w:r>
          <w:r w:rsidRPr="00C92AE2">
            <w:rPr>
              <w:rFonts w:ascii="Garamond" w:hAnsi="Garamond"/>
              <w:sz w:val="16"/>
              <w:szCs w:val="16"/>
            </w:rPr>
            <w:t xml:space="preserve"> </w:t>
          </w:r>
          <w:r>
            <w:rPr>
              <w:rFonts w:ascii="Garamond" w:hAnsi="Garamond"/>
              <w:sz w:val="16"/>
              <w:szCs w:val="16"/>
            </w:rPr>
            <w:t>subappaltatore</w:t>
          </w:r>
        </w:p>
      </w:tc>
    </w:tr>
  </w:tbl>
  <w:p w:rsidR="002844F5" w:rsidRDefault="002844F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BDB" w:rsidRDefault="00695BDB" w:rsidP="002844F5">
      <w:r>
        <w:separator/>
      </w:r>
    </w:p>
  </w:footnote>
  <w:footnote w:type="continuationSeparator" w:id="0">
    <w:p w:rsidR="00695BDB" w:rsidRDefault="00695BDB" w:rsidP="002844F5">
      <w:r>
        <w:continuationSeparator/>
      </w:r>
    </w:p>
  </w:footnote>
  <w:footnote w:id="1">
    <w:p w:rsidR="002844F5" w:rsidRPr="00962E63" w:rsidRDefault="002844F5">
      <w:pPr>
        <w:pStyle w:val="Testonotaapidipagina1"/>
        <w:ind w:firstLine="0"/>
        <w:rPr>
          <w:rFonts w:ascii="Garamond" w:hAnsi="Garamond"/>
        </w:rPr>
      </w:pPr>
      <w:r w:rsidRPr="00BB2516">
        <w:rPr>
          <w:rStyle w:val="Caratterenotaapidipagina"/>
          <w:rFonts w:ascii="Garamond" w:hAnsi="Garamond"/>
          <w:vertAlign w:val="superscript"/>
        </w:rPr>
        <w:footnoteRef/>
      </w:r>
      <w:r w:rsidRPr="00962E63">
        <w:rPr>
          <w:rFonts w:ascii="Garamond" w:hAnsi="Garamond"/>
        </w:rPr>
        <w:t>Riportare la denominazione dell’operatore concorrente.</w:t>
      </w:r>
    </w:p>
  </w:footnote>
  <w:footnote w:id="2">
    <w:p w:rsidR="00DB74DC" w:rsidRPr="00F3609F" w:rsidRDefault="00DB74DC" w:rsidP="00DB74DC">
      <w:pPr>
        <w:pStyle w:val="Testonotaapidipagina"/>
        <w:jc w:val="both"/>
        <w:rPr>
          <w:rFonts w:ascii="Garamond" w:hAnsi="Garamond"/>
          <w:b/>
          <w:sz w:val="20"/>
        </w:rPr>
      </w:pPr>
      <w:r w:rsidRPr="007543AB">
        <w:rPr>
          <w:rStyle w:val="Caratterenotaapidipagina"/>
          <w:rFonts w:ascii="Garamond" w:hAnsi="Garamond"/>
          <w:sz w:val="20"/>
          <w:vertAlign w:val="superscript"/>
        </w:rPr>
        <w:footnoteRef/>
      </w:r>
      <w:r w:rsidRPr="007543AB">
        <w:rPr>
          <w:rFonts w:ascii="Garamond" w:hAnsi="Garamond"/>
          <w:sz w:val="20"/>
          <w:vertAlign w:val="superscript"/>
        </w:rPr>
        <w:t xml:space="preserve"> </w:t>
      </w:r>
      <w:r w:rsidRPr="007543AB">
        <w:rPr>
          <w:rFonts w:ascii="Garamond" w:hAnsi="Garamond"/>
          <w:sz w:val="20"/>
        </w:rPr>
        <w:t xml:space="preserve">Se procuratore, allegare copia conforme all'originale della procura </w:t>
      </w:r>
      <w:r w:rsidRPr="007543AB">
        <w:rPr>
          <w:rFonts w:ascii="Garamond" w:hAnsi="Garamond"/>
          <w:b/>
          <w:bCs/>
          <w:sz w:val="20"/>
        </w:rPr>
        <w:t>oppure, nel solo caso in cui dalla visura camerale del</w:t>
      </w:r>
      <w:r w:rsidR="00F36030">
        <w:rPr>
          <w:rFonts w:ascii="Garamond" w:hAnsi="Garamond"/>
          <w:b/>
          <w:bCs/>
          <w:sz w:val="20"/>
        </w:rPr>
        <w:t>l’operatore economico</w:t>
      </w:r>
      <w:r w:rsidRPr="007543AB">
        <w:rPr>
          <w:rFonts w:ascii="Garamond" w:hAnsi="Garamond"/>
          <w:b/>
          <w:bCs/>
          <w:sz w:val="20"/>
        </w:rPr>
        <w:t xml:space="preserve"> risulti l’indicazione espressa dei poteri rappresentativi conferiti con la procura</w:t>
      </w:r>
      <w:r w:rsidRPr="007543AB">
        <w:rPr>
          <w:rFonts w:ascii="Garamond" w:hAnsi="Garamond"/>
          <w:sz w:val="20"/>
        </w:rPr>
        <w:t xml:space="preserve">, </w:t>
      </w:r>
      <w:r w:rsidRPr="00F3609F">
        <w:rPr>
          <w:rFonts w:ascii="Garamond" w:hAnsi="Garamond"/>
          <w:b/>
          <w:sz w:val="20"/>
        </w:rPr>
        <w:t>riportare la dichiarazione sostitutiva di cui al</w:t>
      </w:r>
      <w:r w:rsidR="00F36030">
        <w:rPr>
          <w:rFonts w:ascii="Garamond" w:hAnsi="Garamond"/>
          <w:b/>
          <w:sz w:val="20"/>
        </w:rPr>
        <w:t xml:space="preserve"> </w:t>
      </w:r>
      <w:r w:rsidRPr="00F3609F">
        <w:rPr>
          <w:rFonts w:ascii="Garamond" w:hAnsi="Garamond"/>
          <w:b/>
          <w:sz w:val="20"/>
        </w:rPr>
        <w:t>punto 1)</w:t>
      </w:r>
    </w:p>
  </w:footnote>
  <w:footnote w:id="3">
    <w:p w:rsidR="002844F5" w:rsidRPr="00962E63" w:rsidRDefault="002844F5">
      <w:pPr>
        <w:pStyle w:val="Testonotaapidipagina1"/>
        <w:ind w:firstLine="0"/>
        <w:rPr>
          <w:rFonts w:ascii="Garamond" w:hAnsi="Garamond"/>
        </w:rPr>
      </w:pPr>
      <w:r w:rsidRPr="00CC5D47">
        <w:rPr>
          <w:rStyle w:val="Caratterenotaapidipagina"/>
          <w:rFonts w:ascii="Garamond" w:hAnsi="Garamond"/>
          <w:vertAlign w:val="superscript"/>
        </w:rPr>
        <w:footnoteRef/>
      </w:r>
      <w:r w:rsidRPr="00962E63">
        <w:rPr>
          <w:rFonts w:ascii="Garamond" w:hAnsi="Garamond"/>
        </w:rPr>
        <w:t xml:space="preserve"> Riportare i documenti che si allegano.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/>
        <w:sz w:val="22"/>
        <w:highlight w:val="yello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  <w:highlight w:val="yello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  <w:highlight w:val="yello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  <w:highlight w:val="yellow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Courier New"/>
        <w:b/>
        <w:strike w:val="0"/>
        <w:dstrike w:val="0"/>
        <w:color w:val="00000A"/>
        <w:sz w:val="22"/>
        <w:szCs w:val="24"/>
        <w:highlight w:val="yello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  <w:b/>
        <w:sz w:val="22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05"/>
    <w:multiLevelType w:val="multilevel"/>
    <w:tmpl w:val="6A2EFC1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SimSun" w:cs="Arial"/>
        <w:b/>
        <w:i w:val="0"/>
        <w:strike w:val="0"/>
        <w:dstrike w:val="0"/>
        <w:color w:val="00000A"/>
        <w:sz w:val="22"/>
        <w:szCs w:val="24"/>
        <w:lang w:eastAsia="zh-CN" w:bidi="hi-I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cs="Garamond"/>
        <w:b/>
        <w:i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60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4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6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4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0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2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36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  <w:color w:val="00000A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10">
    <w:nsid w:val="0000000B"/>
    <w:multiLevelType w:val="multilevel"/>
    <w:tmpl w:val="0000000B"/>
    <w:name w:val="WW8Num11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color w:val="00000A"/>
        <w:sz w:val="22"/>
        <w:u w:val="no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>
    <w:nsid w:val="03270FCE"/>
    <w:multiLevelType w:val="hybridMultilevel"/>
    <w:tmpl w:val="15EA01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656D92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Courier New"/>
        <w:b/>
        <w:strike w:val="0"/>
        <w:dstrike w:val="0"/>
        <w:color w:val="00000A"/>
        <w:sz w:val="22"/>
        <w:szCs w:val="24"/>
        <w:highlight w:val="yello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  <w:b/>
        <w:sz w:val="22"/>
      </w:rPr>
    </w:lvl>
  </w:abstractNum>
  <w:abstractNum w:abstractNumId="14">
    <w:nsid w:val="138621D0"/>
    <w:multiLevelType w:val="hybridMultilevel"/>
    <w:tmpl w:val="27C88F58"/>
    <w:lvl w:ilvl="0" w:tplc="C0C4A61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3E55A25"/>
    <w:multiLevelType w:val="hybridMultilevel"/>
    <w:tmpl w:val="03B0C390"/>
    <w:lvl w:ilvl="0" w:tplc="BBCC30CA">
      <w:start w:val="1"/>
      <w:numFmt w:val="bullet"/>
      <w:lvlText w:val=""/>
      <w:lvlJc w:val="left"/>
      <w:pPr>
        <w:tabs>
          <w:tab w:val="num" w:pos="1566"/>
        </w:tabs>
        <w:ind w:left="1566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230065C8"/>
    <w:multiLevelType w:val="hybridMultilevel"/>
    <w:tmpl w:val="13FADAB6"/>
    <w:lvl w:ilvl="0" w:tplc="BBCC30C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9CC78A3"/>
    <w:multiLevelType w:val="hybridMultilevel"/>
    <w:tmpl w:val="DB002244"/>
    <w:lvl w:ilvl="0" w:tplc="E450594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DAD5F97"/>
    <w:multiLevelType w:val="hybridMultilevel"/>
    <w:tmpl w:val="D5943D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1837C0A"/>
    <w:multiLevelType w:val="hybridMultilevel"/>
    <w:tmpl w:val="FDCAFC04"/>
    <w:lvl w:ilvl="0" w:tplc="CD3ADED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FA1860"/>
    <w:multiLevelType w:val="hybridMultilevel"/>
    <w:tmpl w:val="E3DC1A12"/>
    <w:lvl w:ilvl="0" w:tplc="8840769A">
      <w:start w:val="1"/>
      <w:numFmt w:val="decimal"/>
      <w:lvlText w:val="%1)"/>
      <w:lvlJc w:val="left"/>
      <w:pPr>
        <w:ind w:left="363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3">
    <w:nsid w:val="68206AB9"/>
    <w:multiLevelType w:val="hybridMultilevel"/>
    <w:tmpl w:val="F93C1722"/>
    <w:lvl w:ilvl="0" w:tplc="0410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4">
    <w:nsid w:val="69E42D05"/>
    <w:multiLevelType w:val="hybridMultilevel"/>
    <w:tmpl w:val="D5943D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9"/>
  </w:num>
  <w:num w:numId="15">
    <w:abstractNumId w:val="20"/>
  </w:num>
  <w:num w:numId="16">
    <w:abstractNumId w:val="24"/>
  </w:num>
  <w:num w:numId="17">
    <w:abstractNumId w:val="21"/>
  </w:num>
  <w:num w:numId="18">
    <w:abstractNumId w:val="13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6"/>
  </w:num>
  <w:num w:numId="22">
    <w:abstractNumId w:val="15"/>
  </w:num>
  <w:num w:numId="23">
    <w:abstractNumId w:val="18"/>
  </w:num>
  <w:num w:numId="24">
    <w:abstractNumId w:val="23"/>
  </w:num>
  <w:num w:numId="25">
    <w:abstractNumId w:val="14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embedSystemFonts/>
  <w:proofState w:spelling="clean"/>
  <w:stylePaneFormatFilter w:val="0000"/>
  <w:defaultTabStop w:val="720"/>
  <w:autoHyphenation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1670F"/>
    <w:rsid w:val="000835BA"/>
    <w:rsid w:val="000A346C"/>
    <w:rsid w:val="000C08B2"/>
    <w:rsid w:val="000C447D"/>
    <w:rsid w:val="002844F5"/>
    <w:rsid w:val="002F0FF2"/>
    <w:rsid w:val="003C4D07"/>
    <w:rsid w:val="003F0FF0"/>
    <w:rsid w:val="004223DC"/>
    <w:rsid w:val="00436751"/>
    <w:rsid w:val="004A77AA"/>
    <w:rsid w:val="004B4D08"/>
    <w:rsid w:val="005529F2"/>
    <w:rsid w:val="00572BD6"/>
    <w:rsid w:val="00585D2D"/>
    <w:rsid w:val="00586D88"/>
    <w:rsid w:val="006236B7"/>
    <w:rsid w:val="00632457"/>
    <w:rsid w:val="00651667"/>
    <w:rsid w:val="006677E7"/>
    <w:rsid w:val="00695BDB"/>
    <w:rsid w:val="006D3904"/>
    <w:rsid w:val="006F6D85"/>
    <w:rsid w:val="00756DF4"/>
    <w:rsid w:val="00762B1F"/>
    <w:rsid w:val="00767CB8"/>
    <w:rsid w:val="00785E58"/>
    <w:rsid w:val="007A4DF6"/>
    <w:rsid w:val="008C04FF"/>
    <w:rsid w:val="008D239C"/>
    <w:rsid w:val="00962E63"/>
    <w:rsid w:val="00990876"/>
    <w:rsid w:val="009C4B3D"/>
    <w:rsid w:val="009C57D9"/>
    <w:rsid w:val="00A56104"/>
    <w:rsid w:val="00AB05D6"/>
    <w:rsid w:val="00B8057F"/>
    <w:rsid w:val="00B946AC"/>
    <w:rsid w:val="00BB2516"/>
    <w:rsid w:val="00C51EEA"/>
    <w:rsid w:val="00C81B47"/>
    <w:rsid w:val="00CA4576"/>
    <w:rsid w:val="00CC5D47"/>
    <w:rsid w:val="00D1670F"/>
    <w:rsid w:val="00D532DA"/>
    <w:rsid w:val="00DB74DC"/>
    <w:rsid w:val="00DF7036"/>
    <w:rsid w:val="00F36030"/>
    <w:rsid w:val="00F64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04FF"/>
    <w:rPr>
      <w:color w:val="00000A"/>
      <w:kern w:val="1"/>
      <w:sz w:val="24"/>
    </w:rPr>
  </w:style>
  <w:style w:type="paragraph" w:styleId="Titolo1">
    <w:name w:val="heading 1"/>
    <w:basedOn w:val="Normale"/>
    <w:next w:val="Corpodeltesto"/>
    <w:qFormat/>
    <w:rsid w:val="008C04FF"/>
    <w:pPr>
      <w:keepNext/>
      <w:numPr>
        <w:numId w:val="1"/>
      </w:numPr>
      <w:spacing w:line="480" w:lineRule="atLeast"/>
      <w:ind w:left="284" w:right="335" w:hanging="284"/>
      <w:jc w:val="both"/>
      <w:outlineLvl w:val="0"/>
    </w:pPr>
    <w:rPr>
      <w:b/>
      <w:i/>
      <w:sz w:val="28"/>
    </w:rPr>
  </w:style>
  <w:style w:type="paragraph" w:styleId="Titolo2">
    <w:name w:val="heading 2"/>
    <w:basedOn w:val="Normale"/>
    <w:next w:val="Corpodeltesto"/>
    <w:qFormat/>
    <w:rsid w:val="008C04FF"/>
    <w:pPr>
      <w:keepNext/>
      <w:numPr>
        <w:ilvl w:val="1"/>
        <w:numId w:val="1"/>
      </w:numPr>
      <w:ind w:left="0" w:right="51" w:firstLine="0"/>
      <w:jc w:val="center"/>
      <w:outlineLvl w:val="1"/>
    </w:pPr>
    <w:rPr>
      <w:i/>
      <w:sz w:val="28"/>
    </w:rPr>
  </w:style>
  <w:style w:type="paragraph" w:styleId="Titolo3">
    <w:name w:val="heading 3"/>
    <w:basedOn w:val="Normale"/>
    <w:next w:val="Corpodeltesto"/>
    <w:qFormat/>
    <w:rsid w:val="008C04FF"/>
    <w:pPr>
      <w:keepNext/>
      <w:numPr>
        <w:ilvl w:val="2"/>
        <w:numId w:val="1"/>
      </w:numPr>
      <w:spacing w:line="480" w:lineRule="atLeast"/>
      <w:ind w:left="0" w:right="51" w:firstLine="0"/>
      <w:jc w:val="center"/>
      <w:outlineLvl w:val="2"/>
    </w:pPr>
    <w:rPr>
      <w:b/>
      <w:bCs/>
      <w:sz w:val="28"/>
    </w:rPr>
  </w:style>
  <w:style w:type="paragraph" w:styleId="Titolo4">
    <w:name w:val="heading 4"/>
    <w:basedOn w:val="Normale"/>
    <w:next w:val="Corpodeltesto"/>
    <w:qFormat/>
    <w:rsid w:val="008C04FF"/>
    <w:pPr>
      <w:keepNext/>
      <w:numPr>
        <w:ilvl w:val="3"/>
        <w:numId w:val="1"/>
      </w:numPr>
      <w:spacing w:line="480" w:lineRule="atLeast"/>
      <w:ind w:left="0" w:right="51" w:firstLine="0"/>
      <w:jc w:val="center"/>
      <w:outlineLvl w:val="3"/>
    </w:pPr>
    <w:rPr>
      <w:b/>
      <w:i/>
      <w:sz w:val="28"/>
    </w:rPr>
  </w:style>
  <w:style w:type="paragraph" w:styleId="Titolo5">
    <w:name w:val="heading 5"/>
    <w:basedOn w:val="Normale"/>
    <w:next w:val="Corpodeltesto"/>
    <w:qFormat/>
    <w:rsid w:val="008C04FF"/>
    <w:pPr>
      <w:keepNext/>
      <w:numPr>
        <w:ilvl w:val="4"/>
        <w:numId w:val="1"/>
      </w:numPr>
      <w:spacing w:line="480" w:lineRule="atLeast"/>
      <w:ind w:left="786" w:right="51" w:firstLine="0"/>
      <w:jc w:val="center"/>
      <w:outlineLvl w:val="4"/>
    </w:pPr>
    <w:rPr>
      <w:b/>
    </w:rPr>
  </w:style>
  <w:style w:type="paragraph" w:styleId="Titolo6">
    <w:name w:val="heading 6"/>
    <w:basedOn w:val="Normale"/>
    <w:next w:val="Corpodeltesto"/>
    <w:qFormat/>
    <w:rsid w:val="008C04FF"/>
    <w:pPr>
      <w:keepNext/>
      <w:numPr>
        <w:ilvl w:val="5"/>
        <w:numId w:val="1"/>
      </w:numPr>
      <w:shd w:val="clear" w:color="auto" w:fill="DFDFDF"/>
      <w:spacing w:line="480" w:lineRule="atLeast"/>
      <w:ind w:left="0" w:right="51" w:firstLine="0"/>
      <w:jc w:val="both"/>
      <w:outlineLvl w:val="5"/>
    </w:pPr>
    <w:rPr>
      <w:b/>
      <w:i/>
    </w:rPr>
  </w:style>
  <w:style w:type="paragraph" w:styleId="Titolo7">
    <w:name w:val="heading 7"/>
    <w:basedOn w:val="Normale"/>
    <w:next w:val="Corpodeltesto"/>
    <w:qFormat/>
    <w:rsid w:val="008C04FF"/>
    <w:pPr>
      <w:keepNext/>
      <w:numPr>
        <w:ilvl w:val="6"/>
        <w:numId w:val="1"/>
      </w:numPr>
      <w:ind w:left="0" w:right="51" w:firstLine="0"/>
      <w:jc w:val="center"/>
      <w:outlineLvl w:val="6"/>
    </w:pPr>
    <w:rPr>
      <w:sz w:val="28"/>
    </w:rPr>
  </w:style>
  <w:style w:type="paragraph" w:styleId="Titolo8">
    <w:name w:val="heading 8"/>
    <w:basedOn w:val="Normale"/>
    <w:next w:val="Corpodeltesto"/>
    <w:qFormat/>
    <w:rsid w:val="008C04FF"/>
    <w:pPr>
      <w:keepNext/>
      <w:numPr>
        <w:ilvl w:val="7"/>
        <w:numId w:val="1"/>
      </w:numPr>
      <w:ind w:left="0" w:right="51" w:firstLine="0"/>
      <w:jc w:val="center"/>
      <w:outlineLvl w:val="7"/>
    </w:pPr>
    <w:rPr>
      <w:b/>
      <w:bCs/>
    </w:rPr>
  </w:style>
  <w:style w:type="paragraph" w:styleId="Titolo9">
    <w:name w:val="heading 9"/>
    <w:basedOn w:val="Normale"/>
    <w:next w:val="Corpodeltesto"/>
    <w:qFormat/>
    <w:rsid w:val="008C04FF"/>
    <w:pPr>
      <w:keepNext/>
      <w:numPr>
        <w:ilvl w:val="8"/>
        <w:numId w:val="1"/>
      </w:numPr>
      <w:outlineLvl w:val="8"/>
    </w:pPr>
    <w:rPr>
      <w:u w:val="doub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C04FF"/>
  </w:style>
  <w:style w:type="character" w:customStyle="1" w:styleId="WW8Num1z1">
    <w:name w:val="WW8Num1z1"/>
    <w:rsid w:val="008C04FF"/>
  </w:style>
  <w:style w:type="character" w:customStyle="1" w:styleId="WW8Num1z2">
    <w:name w:val="WW8Num1z2"/>
    <w:rsid w:val="008C04FF"/>
  </w:style>
  <w:style w:type="character" w:customStyle="1" w:styleId="WW8Num1z3">
    <w:name w:val="WW8Num1z3"/>
    <w:rsid w:val="008C04FF"/>
  </w:style>
  <w:style w:type="character" w:customStyle="1" w:styleId="WW8Num1z4">
    <w:name w:val="WW8Num1z4"/>
    <w:rsid w:val="008C04FF"/>
  </w:style>
  <w:style w:type="character" w:customStyle="1" w:styleId="WW8Num1z5">
    <w:name w:val="WW8Num1z5"/>
    <w:rsid w:val="008C04FF"/>
  </w:style>
  <w:style w:type="character" w:customStyle="1" w:styleId="WW8Num1z6">
    <w:name w:val="WW8Num1z6"/>
    <w:rsid w:val="008C04FF"/>
  </w:style>
  <w:style w:type="character" w:customStyle="1" w:styleId="WW8Num1z7">
    <w:name w:val="WW8Num1z7"/>
    <w:rsid w:val="008C04FF"/>
  </w:style>
  <w:style w:type="character" w:customStyle="1" w:styleId="WW8Num1z8">
    <w:name w:val="WW8Num1z8"/>
    <w:rsid w:val="008C04FF"/>
  </w:style>
  <w:style w:type="character" w:customStyle="1" w:styleId="WW8Num2z0">
    <w:name w:val="WW8Num2z0"/>
    <w:rsid w:val="008C04FF"/>
    <w:rPr>
      <w:rFonts w:ascii="Wingdings" w:hAnsi="Wingdings" w:cs="Wingdings"/>
      <w:b/>
      <w:sz w:val="22"/>
      <w:highlight w:val="yellow"/>
    </w:rPr>
  </w:style>
  <w:style w:type="character" w:customStyle="1" w:styleId="WW8Num2z1">
    <w:name w:val="WW8Num2z1"/>
    <w:rsid w:val="008C04FF"/>
    <w:rPr>
      <w:rFonts w:ascii="Courier New" w:hAnsi="Courier New" w:cs="Courier New"/>
    </w:rPr>
  </w:style>
  <w:style w:type="character" w:customStyle="1" w:styleId="WW8Num2z3">
    <w:name w:val="WW8Num2z3"/>
    <w:rsid w:val="008C04FF"/>
    <w:rPr>
      <w:rFonts w:ascii="Symbol" w:hAnsi="Symbol" w:cs="Symbol"/>
      <w:b/>
      <w:sz w:val="22"/>
    </w:rPr>
  </w:style>
  <w:style w:type="character" w:customStyle="1" w:styleId="WW8Num3z0">
    <w:name w:val="WW8Num3z0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WW8Num3z1">
    <w:name w:val="WW8Num3z1"/>
    <w:rsid w:val="008C04FF"/>
    <w:rPr>
      <w:rFonts w:ascii="Courier New" w:hAnsi="Courier New" w:cs="Courier New"/>
    </w:rPr>
  </w:style>
  <w:style w:type="character" w:customStyle="1" w:styleId="WW8Num3z2">
    <w:name w:val="WW8Num3z2"/>
    <w:rsid w:val="008C04FF"/>
    <w:rPr>
      <w:rFonts w:ascii="Wingdings" w:hAnsi="Wingdings" w:cs="Wingdings"/>
      <w:b/>
      <w:sz w:val="22"/>
    </w:rPr>
  </w:style>
  <w:style w:type="character" w:customStyle="1" w:styleId="WW8Num3z3">
    <w:name w:val="WW8Num3z3"/>
    <w:rsid w:val="008C04FF"/>
    <w:rPr>
      <w:rFonts w:ascii="Symbol" w:hAnsi="Symbol" w:cs="Symbol"/>
      <w:b/>
      <w:sz w:val="22"/>
    </w:rPr>
  </w:style>
  <w:style w:type="character" w:customStyle="1" w:styleId="WW8Num4z0">
    <w:name w:val="WW8Num4z0"/>
    <w:rsid w:val="008C04FF"/>
    <w:rPr>
      <w:rFonts w:ascii="Wingdings" w:hAnsi="Wingdings" w:cs="Wingdings"/>
      <w:b/>
      <w:sz w:val="22"/>
    </w:rPr>
  </w:style>
  <w:style w:type="character" w:customStyle="1" w:styleId="WW8Num4z1">
    <w:name w:val="WW8Num4z1"/>
    <w:rsid w:val="008C04FF"/>
    <w:rPr>
      <w:rFonts w:cs="Times New Roman"/>
    </w:rPr>
  </w:style>
  <w:style w:type="character" w:customStyle="1" w:styleId="WW8Num5z0">
    <w:name w:val="WW8Num5z0"/>
    <w:rsid w:val="008C04FF"/>
    <w:rPr>
      <w:rFonts w:eastAsia="SimSun" w:cs="Arial"/>
      <w:b/>
      <w:i/>
      <w:strike w:val="0"/>
      <w:dstrike w:val="0"/>
      <w:color w:val="00000A"/>
      <w:sz w:val="22"/>
      <w:szCs w:val="24"/>
      <w:lang w:eastAsia="zh-CN" w:bidi="hi-IN"/>
    </w:rPr>
  </w:style>
  <w:style w:type="character" w:customStyle="1" w:styleId="WW8Num5z1">
    <w:name w:val="WW8Num5z1"/>
    <w:rsid w:val="008C04FF"/>
  </w:style>
  <w:style w:type="character" w:customStyle="1" w:styleId="WW8Num5z2">
    <w:name w:val="WW8Num5z2"/>
    <w:rsid w:val="008C04FF"/>
  </w:style>
  <w:style w:type="character" w:customStyle="1" w:styleId="WW8Num5z3">
    <w:name w:val="WW8Num5z3"/>
    <w:rsid w:val="008C04FF"/>
  </w:style>
  <w:style w:type="character" w:customStyle="1" w:styleId="WW8Num5z4">
    <w:name w:val="WW8Num5z4"/>
    <w:rsid w:val="008C04FF"/>
  </w:style>
  <w:style w:type="character" w:customStyle="1" w:styleId="WW8Num5z5">
    <w:name w:val="WW8Num5z5"/>
    <w:rsid w:val="008C04FF"/>
  </w:style>
  <w:style w:type="character" w:customStyle="1" w:styleId="WW8Num5z6">
    <w:name w:val="WW8Num5z6"/>
    <w:rsid w:val="008C04FF"/>
  </w:style>
  <w:style w:type="character" w:customStyle="1" w:styleId="WW8Num5z7">
    <w:name w:val="WW8Num5z7"/>
    <w:rsid w:val="008C04FF"/>
  </w:style>
  <w:style w:type="character" w:customStyle="1" w:styleId="WW8Num5z8">
    <w:name w:val="WW8Num5z8"/>
    <w:rsid w:val="008C04FF"/>
  </w:style>
  <w:style w:type="character" w:customStyle="1" w:styleId="WW8Num6z0">
    <w:name w:val="WW8Num6z0"/>
    <w:rsid w:val="008C04FF"/>
    <w:rPr>
      <w:rFonts w:cs="Garamond"/>
      <w:b/>
      <w:i/>
      <w:szCs w:val="24"/>
    </w:rPr>
  </w:style>
  <w:style w:type="character" w:customStyle="1" w:styleId="WW8Num6z1">
    <w:name w:val="WW8Num6z1"/>
    <w:rsid w:val="008C04FF"/>
  </w:style>
  <w:style w:type="character" w:customStyle="1" w:styleId="WW8Num6z2">
    <w:name w:val="WW8Num6z2"/>
    <w:rsid w:val="008C04FF"/>
  </w:style>
  <w:style w:type="character" w:customStyle="1" w:styleId="WW8Num6z3">
    <w:name w:val="WW8Num6z3"/>
    <w:rsid w:val="008C04FF"/>
  </w:style>
  <w:style w:type="character" w:customStyle="1" w:styleId="WW8Num6z4">
    <w:name w:val="WW8Num6z4"/>
    <w:rsid w:val="008C04FF"/>
  </w:style>
  <w:style w:type="character" w:customStyle="1" w:styleId="WW8Num6z5">
    <w:name w:val="WW8Num6z5"/>
    <w:rsid w:val="008C04FF"/>
  </w:style>
  <w:style w:type="character" w:customStyle="1" w:styleId="WW8Num6z6">
    <w:name w:val="WW8Num6z6"/>
    <w:rsid w:val="008C04FF"/>
  </w:style>
  <w:style w:type="character" w:customStyle="1" w:styleId="WW8Num6z7">
    <w:name w:val="WW8Num6z7"/>
    <w:rsid w:val="008C04FF"/>
  </w:style>
  <w:style w:type="character" w:customStyle="1" w:styleId="WW8Num6z8">
    <w:name w:val="WW8Num6z8"/>
    <w:rsid w:val="008C04FF"/>
  </w:style>
  <w:style w:type="character" w:customStyle="1" w:styleId="WW8Num7z0">
    <w:name w:val="WW8Num7z0"/>
    <w:rsid w:val="008C04FF"/>
    <w:rPr>
      <w:rFonts w:ascii="Wingdings" w:hAnsi="Wingdings" w:cs="Wingdings"/>
      <w:b/>
      <w:color w:val="auto"/>
      <w:sz w:val="22"/>
      <w:szCs w:val="22"/>
      <w:shd w:val="clear" w:color="auto" w:fill="auto"/>
    </w:rPr>
  </w:style>
  <w:style w:type="character" w:customStyle="1" w:styleId="WW8Num7z1">
    <w:name w:val="WW8Num7z1"/>
    <w:rsid w:val="008C04FF"/>
    <w:rPr>
      <w:rFonts w:ascii="Courier New" w:hAnsi="Courier New" w:cs="Courier New"/>
    </w:rPr>
  </w:style>
  <w:style w:type="character" w:customStyle="1" w:styleId="WW8Num7z3">
    <w:name w:val="WW8Num7z3"/>
    <w:rsid w:val="008C04FF"/>
    <w:rPr>
      <w:rFonts w:ascii="Symbol" w:hAnsi="Symbol" w:cs="Symbol"/>
      <w:b/>
      <w:sz w:val="22"/>
    </w:rPr>
  </w:style>
  <w:style w:type="character" w:customStyle="1" w:styleId="WW8Num8z0">
    <w:name w:val="WW8Num8z0"/>
    <w:rsid w:val="008C04FF"/>
    <w:rPr>
      <w:rFonts w:ascii="Symbol" w:hAnsi="Symbol" w:cs="Symbol"/>
      <w:b/>
      <w:color w:val="auto"/>
      <w:sz w:val="22"/>
      <w:szCs w:val="22"/>
    </w:rPr>
  </w:style>
  <w:style w:type="character" w:customStyle="1" w:styleId="WW8Num8z1">
    <w:name w:val="WW8Num8z1"/>
    <w:rsid w:val="008C04FF"/>
    <w:rPr>
      <w:rFonts w:ascii="Courier New" w:hAnsi="Courier New" w:cs="Courier New"/>
    </w:rPr>
  </w:style>
  <w:style w:type="character" w:customStyle="1" w:styleId="WW8Num8z2">
    <w:name w:val="WW8Num8z2"/>
    <w:rsid w:val="008C04FF"/>
    <w:rPr>
      <w:rFonts w:ascii="Wingdings" w:hAnsi="Wingdings" w:cs="Wingdings"/>
      <w:b/>
      <w:sz w:val="22"/>
    </w:rPr>
  </w:style>
  <w:style w:type="character" w:customStyle="1" w:styleId="WW8Num9z0">
    <w:name w:val="WW8Num9z0"/>
    <w:rsid w:val="008C04FF"/>
    <w:rPr>
      <w:rFonts w:ascii="Wingdings" w:hAnsi="Wingdings" w:cs="Wingdings"/>
      <w:b/>
      <w:sz w:val="22"/>
    </w:rPr>
  </w:style>
  <w:style w:type="character" w:customStyle="1" w:styleId="WW8Num9z1">
    <w:name w:val="WW8Num9z1"/>
    <w:rsid w:val="008C04FF"/>
    <w:rPr>
      <w:rFonts w:ascii="Courier New" w:hAnsi="Courier New" w:cs="Courier New"/>
    </w:rPr>
  </w:style>
  <w:style w:type="character" w:customStyle="1" w:styleId="WW8Num9z3">
    <w:name w:val="WW8Num9z3"/>
    <w:rsid w:val="008C04FF"/>
    <w:rPr>
      <w:rFonts w:ascii="Symbol" w:hAnsi="Symbol" w:cs="Symbol"/>
      <w:b/>
      <w:sz w:val="22"/>
    </w:rPr>
  </w:style>
  <w:style w:type="character" w:customStyle="1" w:styleId="WW8Num10z0">
    <w:name w:val="WW8Num10z0"/>
    <w:rsid w:val="008C04FF"/>
    <w:rPr>
      <w:rFonts w:ascii="Symbol" w:hAnsi="Symbol" w:cs="Symbol"/>
      <w:b w:val="0"/>
      <w:color w:val="00000A"/>
      <w:sz w:val="22"/>
    </w:rPr>
  </w:style>
  <w:style w:type="character" w:customStyle="1" w:styleId="WW8Num10z1">
    <w:name w:val="WW8Num10z1"/>
    <w:rsid w:val="008C04FF"/>
    <w:rPr>
      <w:rFonts w:ascii="Courier New" w:hAnsi="Courier New" w:cs="Courier New"/>
    </w:rPr>
  </w:style>
  <w:style w:type="character" w:customStyle="1" w:styleId="WW8Num10z2">
    <w:name w:val="WW8Num10z2"/>
    <w:rsid w:val="008C04FF"/>
    <w:rPr>
      <w:rFonts w:ascii="Wingdings" w:hAnsi="Wingdings" w:cs="Wingdings"/>
      <w:b/>
      <w:sz w:val="22"/>
    </w:rPr>
  </w:style>
  <w:style w:type="character" w:customStyle="1" w:styleId="WW8Num10z3">
    <w:name w:val="WW8Num10z3"/>
    <w:rsid w:val="008C04FF"/>
    <w:rPr>
      <w:rFonts w:ascii="Symbol" w:hAnsi="Symbol" w:cs="Symbol"/>
      <w:b/>
      <w:sz w:val="22"/>
    </w:rPr>
  </w:style>
  <w:style w:type="character" w:customStyle="1" w:styleId="WW8Num11z0">
    <w:name w:val="WW8Num11z0"/>
    <w:rsid w:val="008C04FF"/>
    <w:rPr>
      <w:rFonts w:ascii="Times New Roman" w:hAnsi="Times New Roman" w:cs="Times New Roman"/>
      <w:b/>
      <w:color w:val="00000A"/>
      <w:sz w:val="22"/>
      <w:u w:val="none"/>
    </w:rPr>
  </w:style>
  <w:style w:type="character" w:customStyle="1" w:styleId="WW8Num11z1">
    <w:name w:val="WW8Num11z1"/>
    <w:rsid w:val="008C04FF"/>
    <w:rPr>
      <w:rFonts w:ascii="Courier New" w:hAnsi="Courier New" w:cs="Courier New"/>
    </w:rPr>
  </w:style>
  <w:style w:type="character" w:customStyle="1" w:styleId="WW8Num11z2">
    <w:name w:val="WW8Num11z2"/>
    <w:rsid w:val="008C04FF"/>
    <w:rPr>
      <w:rFonts w:ascii="Wingdings" w:hAnsi="Wingdings" w:cs="Wingdings"/>
      <w:b/>
      <w:sz w:val="22"/>
    </w:rPr>
  </w:style>
  <w:style w:type="character" w:customStyle="1" w:styleId="WW8Num11z3">
    <w:name w:val="WW8Num11z3"/>
    <w:rsid w:val="008C04FF"/>
    <w:rPr>
      <w:rFonts w:ascii="Symbol" w:hAnsi="Symbol" w:cs="Symbol"/>
      <w:b/>
      <w:sz w:val="22"/>
    </w:rPr>
  </w:style>
  <w:style w:type="character" w:customStyle="1" w:styleId="WW8Num12z0">
    <w:name w:val="WW8Num12z0"/>
    <w:rsid w:val="008C04FF"/>
    <w:rPr>
      <w:b/>
      <w:szCs w:val="24"/>
    </w:rPr>
  </w:style>
  <w:style w:type="character" w:customStyle="1" w:styleId="WW8Num12z1">
    <w:name w:val="WW8Num12z1"/>
    <w:rsid w:val="008C04FF"/>
  </w:style>
  <w:style w:type="character" w:customStyle="1" w:styleId="WW8Num12z2">
    <w:name w:val="WW8Num12z2"/>
    <w:rsid w:val="008C04FF"/>
  </w:style>
  <w:style w:type="character" w:customStyle="1" w:styleId="WW8Num12z3">
    <w:name w:val="WW8Num12z3"/>
    <w:rsid w:val="008C04FF"/>
  </w:style>
  <w:style w:type="character" w:customStyle="1" w:styleId="WW8Num12z4">
    <w:name w:val="WW8Num12z4"/>
    <w:rsid w:val="008C04FF"/>
  </w:style>
  <w:style w:type="character" w:customStyle="1" w:styleId="WW8Num12z5">
    <w:name w:val="WW8Num12z5"/>
    <w:rsid w:val="008C04FF"/>
  </w:style>
  <w:style w:type="character" w:customStyle="1" w:styleId="WW8Num12z6">
    <w:name w:val="WW8Num12z6"/>
    <w:rsid w:val="008C04FF"/>
  </w:style>
  <w:style w:type="character" w:customStyle="1" w:styleId="WW8Num12z7">
    <w:name w:val="WW8Num12z7"/>
    <w:rsid w:val="008C04FF"/>
  </w:style>
  <w:style w:type="character" w:customStyle="1" w:styleId="WW8Num12z8">
    <w:name w:val="WW8Num12z8"/>
    <w:rsid w:val="008C04FF"/>
  </w:style>
  <w:style w:type="character" w:customStyle="1" w:styleId="WW8Num2z2">
    <w:name w:val="WW8Num2z2"/>
    <w:rsid w:val="008C04FF"/>
    <w:rPr>
      <w:rFonts w:ascii="Wingdings" w:hAnsi="Wingdings" w:cs="Wingdings"/>
      <w:b/>
      <w:sz w:val="22"/>
    </w:rPr>
  </w:style>
  <w:style w:type="character" w:customStyle="1" w:styleId="WW8Num4z2">
    <w:name w:val="WW8Num4z2"/>
    <w:rsid w:val="008C04FF"/>
  </w:style>
  <w:style w:type="character" w:customStyle="1" w:styleId="WW8Num4z3">
    <w:name w:val="WW8Num4z3"/>
    <w:rsid w:val="008C04FF"/>
  </w:style>
  <w:style w:type="character" w:customStyle="1" w:styleId="WW8Num4z4">
    <w:name w:val="WW8Num4z4"/>
    <w:rsid w:val="008C04FF"/>
  </w:style>
  <w:style w:type="character" w:customStyle="1" w:styleId="WW8Num4z5">
    <w:name w:val="WW8Num4z5"/>
    <w:rsid w:val="008C04FF"/>
  </w:style>
  <w:style w:type="character" w:customStyle="1" w:styleId="WW8Num4z6">
    <w:name w:val="WW8Num4z6"/>
    <w:rsid w:val="008C04FF"/>
  </w:style>
  <w:style w:type="character" w:customStyle="1" w:styleId="WW8Num4z7">
    <w:name w:val="WW8Num4z7"/>
    <w:rsid w:val="008C04FF"/>
  </w:style>
  <w:style w:type="character" w:customStyle="1" w:styleId="WW8Num4z8">
    <w:name w:val="WW8Num4z8"/>
    <w:rsid w:val="008C04FF"/>
  </w:style>
  <w:style w:type="character" w:customStyle="1" w:styleId="WW8Num7z2">
    <w:name w:val="WW8Num7z2"/>
    <w:rsid w:val="008C04FF"/>
    <w:rPr>
      <w:rFonts w:ascii="Wingdings" w:hAnsi="Wingdings" w:cs="Wingdings"/>
      <w:b/>
      <w:sz w:val="22"/>
    </w:rPr>
  </w:style>
  <w:style w:type="character" w:customStyle="1" w:styleId="WW8Num8z3">
    <w:name w:val="WW8Num8z3"/>
    <w:rsid w:val="008C04FF"/>
    <w:rPr>
      <w:rFonts w:ascii="Symbol" w:hAnsi="Symbol" w:cs="Symbol"/>
      <w:b/>
      <w:sz w:val="22"/>
    </w:rPr>
  </w:style>
  <w:style w:type="character" w:customStyle="1" w:styleId="WW8Num9z2">
    <w:name w:val="WW8Num9z2"/>
    <w:rsid w:val="008C04FF"/>
    <w:rPr>
      <w:rFonts w:ascii="Wingdings" w:hAnsi="Wingdings" w:cs="Wingdings"/>
      <w:b/>
      <w:sz w:val="22"/>
    </w:rPr>
  </w:style>
  <w:style w:type="character" w:customStyle="1" w:styleId="WW8Num11z4">
    <w:name w:val="WW8Num11z4"/>
    <w:rsid w:val="008C04FF"/>
  </w:style>
  <w:style w:type="character" w:customStyle="1" w:styleId="WW8Num11z5">
    <w:name w:val="WW8Num11z5"/>
    <w:rsid w:val="008C04FF"/>
  </w:style>
  <w:style w:type="character" w:customStyle="1" w:styleId="WW8Num11z6">
    <w:name w:val="WW8Num11z6"/>
    <w:rsid w:val="008C04FF"/>
  </w:style>
  <w:style w:type="character" w:customStyle="1" w:styleId="WW8Num11z7">
    <w:name w:val="WW8Num11z7"/>
    <w:rsid w:val="008C04FF"/>
  </w:style>
  <w:style w:type="character" w:customStyle="1" w:styleId="WW8Num11z8">
    <w:name w:val="WW8Num11z8"/>
    <w:rsid w:val="008C04FF"/>
  </w:style>
  <w:style w:type="character" w:customStyle="1" w:styleId="Carpredefinitoparagrafo1">
    <w:name w:val="Car. predefinito paragrafo1"/>
    <w:rsid w:val="008C04FF"/>
  </w:style>
  <w:style w:type="character" w:customStyle="1" w:styleId="Titolo1Carattere">
    <w:name w:val="Titolo 1 Carattere"/>
    <w:basedOn w:val="Carpredefinitoparagrafo1"/>
    <w:rsid w:val="008C04FF"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basedOn w:val="Carpredefinitoparagrafo1"/>
    <w:rsid w:val="008C04F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1"/>
    <w:rsid w:val="008C04FF"/>
    <w:rPr>
      <w:rFonts w:cs="Times New Roman"/>
      <w:b/>
      <w:bCs/>
      <w:sz w:val="28"/>
    </w:rPr>
  </w:style>
  <w:style w:type="character" w:customStyle="1" w:styleId="Titolo4Carattere">
    <w:name w:val="Titolo 4 Carattere"/>
    <w:basedOn w:val="Carpredefinitoparagrafo1"/>
    <w:rsid w:val="008C04FF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1"/>
    <w:rsid w:val="008C04F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1"/>
    <w:rsid w:val="008C04FF"/>
    <w:rPr>
      <w:i/>
      <w:sz w:val="24"/>
      <w:szCs w:val="20"/>
      <w:shd w:val="clear" w:color="auto" w:fill="DFDFDF"/>
    </w:rPr>
  </w:style>
  <w:style w:type="character" w:customStyle="1" w:styleId="Titolo7Carattere">
    <w:name w:val="Titolo 7 Carattere"/>
    <w:basedOn w:val="Carpredefinitoparagrafo1"/>
    <w:rsid w:val="008C04FF"/>
    <w:rPr>
      <w:rFonts w:cs="Times New Roman"/>
      <w:sz w:val="28"/>
    </w:rPr>
  </w:style>
  <w:style w:type="character" w:customStyle="1" w:styleId="Titolo8Carattere">
    <w:name w:val="Titolo 8 Carattere"/>
    <w:basedOn w:val="Carpredefinitoparagrafo1"/>
    <w:rsid w:val="008C04FF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1"/>
    <w:rsid w:val="008C04FF"/>
    <w:rPr>
      <w:rFonts w:cs="Times New Roman"/>
      <w:sz w:val="24"/>
      <w:u w:val="double"/>
    </w:rPr>
  </w:style>
  <w:style w:type="character" w:customStyle="1" w:styleId="TestofumettoCarattere">
    <w:name w:val="Testo fumetto Carattere"/>
    <w:basedOn w:val="Carpredefinitoparagrafo1"/>
    <w:rsid w:val="008C04FF"/>
    <w:rPr>
      <w:rFonts w:ascii="Segoe UI" w:hAnsi="Segoe UI" w:cs="Segoe UI"/>
      <w:sz w:val="18"/>
      <w:szCs w:val="18"/>
    </w:rPr>
  </w:style>
  <w:style w:type="character" w:customStyle="1" w:styleId="Numeropagina1">
    <w:name w:val="Numero pagina1"/>
    <w:basedOn w:val="Carpredefinitoparagrafo1"/>
    <w:rsid w:val="008C04FF"/>
    <w:rPr>
      <w:rFonts w:cs="Times New Roman"/>
    </w:rPr>
  </w:style>
  <w:style w:type="character" w:customStyle="1" w:styleId="PidipaginaCarattere">
    <w:name w:val="Piè di pagina Carattere"/>
    <w:basedOn w:val="Carpredefinitoparagrafo1"/>
    <w:rsid w:val="008C04FF"/>
    <w:rPr>
      <w:rFonts w:cs="Times New Roman"/>
      <w:sz w:val="24"/>
    </w:rPr>
  </w:style>
  <w:style w:type="character" w:customStyle="1" w:styleId="IntestazioneCarattere">
    <w:name w:val="Intestazione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1"/>
    <w:rsid w:val="008C04FF"/>
    <w:rPr>
      <w:rFonts w:cs="Times New Roman"/>
      <w:sz w:val="24"/>
      <w:lang w:val="it-IT" w:eastAsia="it-IT"/>
    </w:rPr>
  </w:style>
  <w:style w:type="character" w:customStyle="1" w:styleId="RientrocorpodeltestoCarattere">
    <w:name w:val="Rientro corpo del testo Carattere"/>
    <w:basedOn w:val="Carpredefinitoparagrafo1"/>
    <w:rsid w:val="008C04FF"/>
    <w:rPr>
      <w:rFonts w:cs="Times New Roman"/>
      <w:sz w:val="24"/>
    </w:rPr>
  </w:style>
  <w:style w:type="character" w:customStyle="1" w:styleId="Corpodeltesto3Carattere">
    <w:name w:val="Corpo del testo 3 Carattere"/>
    <w:basedOn w:val="Carpredefinitoparagrafo1"/>
    <w:rsid w:val="008C04FF"/>
    <w:rPr>
      <w:rFonts w:cs="Times New Roman"/>
      <w:sz w:val="24"/>
      <w:u w:val="single"/>
    </w:rPr>
  </w:style>
  <w:style w:type="character" w:customStyle="1" w:styleId="TitoloCarattere">
    <w:name w:val="Titolo Carattere"/>
    <w:basedOn w:val="Carpredefinitoparagrafo1"/>
    <w:rsid w:val="008C04FF"/>
    <w:rPr>
      <w:rFonts w:ascii="Cambria" w:hAnsi="Cambria" w:cs="Times New Roman"/>
      <w:b/>
      <w:bCs/>
      <w:sz w:val="32"/>
      <w:szCs w:val="32"/>
    </w:rPr>
  </w:style>
  <w:style w:type="character" w:customStyle="1" w:styleId="TestocommentoCarattere">
    <w:name w:val="Testo commento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1"/>
    <w:uiPriority w:val="99"/>
    <w:rsid w:val="008C04FF"/>
    <w:rPr>
      <w:rFonts w:cs="Times New Roman"/>
    </w:rPr>
  </w:style>
  <w:style w:type="character" w:customStyle="1" w:styleId="Rimandonotaapidipagina1">
    <w:name w:val="Rimando nota a piè di pagina1"/>
    <w:basedOn w:val="Carpredefinitoparagrafo1"/>
    <w:rsid w:val="008C04FF"/>
    <w:rPr>
      <w:rFonts w:cs="Times New Roman"/>
      <w:vertAlign w:val="superscript"/>
    </w:rPr>
  </w:style>
  <w:style w:type="character" w:customStyle="1" w:styleId="Rientrocorpodeltesto2Carattere">
    <w:name w:val="Rientro corpo del testo 2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TestonotadichiusuraCarattere">
    <w:name w:val="Testo nota di chiusura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Rimandonotadichiusura1">
    <w:name w:val="Rimando nota di chiusura1"/>
    <w:basedOn w:val="Carpredefinitoparagrafo1"/>
    <w:rsid w:val="008C04FF"/>
    <w:rPr>
      <w:rFonts w:cs="Times New Roman"/>
      <w:vertAlign w:val="superscript"/>
    </w:rPr>
  </w:style>
  <w:style w:type="character" w:customStyle="1" w:styleId="Rientrocorpodeltesto3Carattere">
    <w:name w:val="Rientro corpo del testo 3 Carattere"/>
    <w:basedOn w:val="Carpredefinitoparagrafo1"/>
    <w:rsid w:val="008C04FF"/>
    <w:rPr>
      <w:rFonts w:cs="Times New Roman"/>
      <w:color w:val="FF0000"/>
      <w:sz w:val="24"/>
    </w:rPr>
  </w:style>
  <w:style w:type="character" w:customStyle="1" w:styleId="Rimandocommento1">
    <w:name w:val="Rimando commento1"/>
    <w:basedOn w:val="Carpredefinitoparagrafo1"/>
    <w:rsid w:val="008C04FF"/>
    <w:rPr>
      <w:rFonts w:cs="Times New Roman"/>
      <w:sz w:val="16"/>
    </w:rPr>
  </w:style>
  <w:style w:type="character" w:styleId="Collegamentoipertestuale">
    <w:name w:val="Hyperlink"/>
    <w:basedOn w:val="Carpredefinitoparagrafo1"/>
    <w:rsid w:val="008C04FF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1"/>
    <w:rsid w:val="008C04FF"/>
    <w:rPr>
      <w:rFonts w:cs="Times New Roman"/>
    </w:rPr>
  </w:style>
  <w:style w:type="character" w:customStyle="1" w:styleId="CorpodeltestoCarattere">
    <w:name w:val="Corpo del testo Carattere"/>
    <w:rsid w:val="008C04FF"/>
    <w:rPr>
      <w:sz w:val="24"/>
    </w:rPr>
  </w:style>
  <w:style w:type="character" w:customStyle="1" w:styleId="Enfasigrassetto1">
    <w:name w:val="Enfasi (grassetto)1"/>
    <w:basedOn w:val="Carpredefinitoparagrafo1"/>
    <w:rsid w:val="008C04FF"/>
    <w:rPr>
      <w:rFonts w:cs="Times New Roman"/>
      <w:b/>
    </w:rPr>
  </w:style>
  <w:style w:type="character" w:customStyle="1" w:styleId="PreformattatoHTMLCarattere">
    <w:name w:val="Preformattato HTML Carattere"/>
    <w:basedOn w:val="Carpredefinitoparagrafo1"/>
    <w:rsid w:val="008C04FF"/>
    <w:rPr>
      <w:rFonts w:ascii="Courier New" w:hAnsi="Courier New" w:cs="Times New Roman"/>
    </w:rPr>
  </w:style>
  <w:style w:type="character" w:customStyle="1" w:styleId="NessunaspaziaturaCarattere">
    <w:name w:val="Nessuna spaziatura Carattere"/>
    <w:rsid w:val="008C04FF"/>
    <w:rPr>
      <w:rFonts w:ascii="Calibri" w:hAnsi="Calibri" w:cs="Calibri"/>
      <w:sz w:val="22"/>
    </w:rPr>
  </w:style>
  <w:style w:type="character" w:customStyle="1" w:styleId="CorpodeltestoCarattere1">
    <w:name w:val="Corpo del testo Carattere1"/>
    <w:basedOn w:val="Carpredefinitoparagrafo1"/>
    <w:rsid w:val="008C04FF"/>
    <w:rPr>
      <w:rFonts w:cs="Times New Roman"/>
      <w:sz w:val="24"/>
    </w:rPr>
  </w:style>
  <w:style w:type="character" w:customStyle="1" w:styleId="MappadocumentoCarattere">
    <w:name w:val="Mappa documento Carattere"/>
    <w:basedOn w:val="Carpredefinitoparagrafo1"/>
    <w:rsid w:val="008C04FF"/>
    <w:rPr>
      <w:rFonts w:ascii="Tahoma" w:hAnsi="Tahoma" w:cs="Tahoma"/>
      <w:sz w:val="16"/>
      <w:szCs w:val="16"/>
    </w:rPr>
  </w:style>
  <w:style w:type="character" w:customStyle="1" w:styleId="SoggettocommentoCarattere">
    <w:name w:val="Soggetto commento Carattere"/>
    <w:basedOn w:val="TestocommentoCarattere"/>
    <w:rsid w:val="008C04FF"/>
    <w:rPr>
      <w:rFonts w:cs="Times New Roman"/>
      <w:b/>
      <w:bCs/>
      <w:sz w:val="20"/>
      <w:szCs w:val="20"/>
    </w:rPr>
  </w:style>
  <w:style w:type="character" w:customStyle="1" w:styleId="CarattereCarattere4">
    <w:name w:val="Carattere Carattere4"/>
    <w:rsid w:val="008C04FF"/>
    <w:rPr>
      <w:sz w:val="24"/>
      <w:lang w:val="it-IT" w:eastAsia="it-IT"/>
    </w:rPr>
  </w:style>
  <w:style w:type="character" w:customStyle="1" w:styleId="CarattereCarattere41">
    <w:name w:val="Carattere Carattere41"/>
    <w:rsid w:val="008C04FF"/>
    <w:rPr>
      <w:sz w:val="24"/>
      <w:lang w:val="it-IT" w:eastAsia="it-IT"/>
    </w:rPr>
  </w:style>
  <w:style w:type="character" w:customStyle="1" w:styleId="CarattereCarattere">
    <w:name w:val="Carattere Carattere"/>
    <w:basedOn w:val="Carpredefinitoparagrafo1"/>
    <w:rsid w:val="008C04FF"/>
    <w:rPr>
      <w:rFonts w:cs="Times New Roman"/>
    </w:rPr>
  </w:style>
  <w:style w:type="character" w:customStyle="1" w:styleId="Caratterenotaapidipagina">
    <w:name w:val="Carattere nota a piè di pagina"/>
    <w:rsid w:val="008C04FF"/>
  </w:style>
  <w:style w:type="character" w:customStyle="1" w:styleId="NormalBoldChar">
    <w:name w:val="NormalBold Char"/>
    <w:rsid w:val="008C04FF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ListLabel57">
    <w:name w:val="ListLabel 57"/>
    <w:rsid w:val="008C04FF"/>
    <w:rPr>
      <w:rFonts w:cs="Courier New"/>
    </w:rPr>
  </w:style>
  <w:style w:type="character" w:styleId="Enfasicorsivo">
    <w:name w:val="Emphasis"/>
    <w:qFormat/>
    <w:rsid w:val="008C04FF"/>
    <w:rPr>
      <w:rFonts w:cs="Times New Roman"/>
      <w:i/>
    </w:rPr>
  </w:style>
  <w:style w:type="character" w:customStyle="1" w:styleId="Rimandonotaapidipagina10">
    <w:name w:val="Rimando nota a piè di pagina1"/>
    <w:rsid w:val="008C04FF"/>
    <w:rPr>
      <w:rFonts w:ascii="Times New Roman" w:eastAsia="Times New Roman" w:hAnsi="Times New Roman" w:cs="Times New Roman"/>
      <w:vertAlign w:val="superscript"/>
    </w:rPr>
  </w:style>
  <w:style w:type="character" w:customStyle="1" w:styleId="ListLabel58">
    <w:name w:val="ListLabel 58"/>
    <w:rsid w:val="008C04FF"/>
    <w:rPr>
      <w:rFonts w:cs="Times New Roman"/>
    </w:rPr>
  </w:style>
  <w:style w:type="character" w:customStyle="1" w:styleId="ListLabel59">
    <w:name w:val="ListLabel 59"/>
    <w:rsid w:val="008C04FF"/>
    <w:rPr>
      <w:rFonts w:eastAsia="Times New Roman"/>
    </w:rPr>
  </w:style>
  <w:style w:type="character" w:customStyle="1" w:styleId="ListLabel60">
    <w:name w:val="ListLabel 60"/>
    <w:rsid w:val="008C04FF"/>
    <w:rPr>
      <w:rFonts w:cs="Times New Roman"/>
      <w:b w:val="0"/>
      <w:i w:val="0"/>
      <w:sz w:val="22"/>
      <w:szCs w:val="22"/>
    </w:rPr>
  </w:style>
  <w:style w:type="character" w:customStyle="1" w:styleId="ListLabel61">
    <w:name w:val="ListLabel 61"/>
    <w:rsid w:val="008C04FF"/>
    <w:rPr>
      <w:rFonts w:eastAsia="Times New Roman"/>
      <w:b w:val="0"/>
      <w:i w:val="0"/>
      <w:sz w:val="24"/>
    </w:rPr>
  </w:style>
  <w:style w:type="character" w:customStyle="1" w:styleId="ListLabel62">
    <w:name w:val="ListLabel 62"/>
    <w:rsid w:val="008C04FF"/>
    <w:rPr>
      <w:rFonts w:cs="Times New Roman"/>
      <w:sz w:val="24"/>
      <w:u w:val="none"/>
    </w:rPr>
  </w:style>
  <w:style w:type="character" w:customStyle="1" w:styleId="ListLabel63">
    <w:name w:val="ListLabel 63"/>
    <w:rsid w:val="008C04FF"/>
    <w:rPr>
      <w:rFonts w:cs="Times New Roman"/>
      <w:b/>
      <w:i w:val="0"/>
      <w:sz w:val="20"/>
      <w:szCs w:val="20"/>
    </w:rPr>
  </w:style>
  <w:style w:type="character" w:customStyle="1" w:styleId="ListLabel64">
    <w:name w:val="ListLabel 64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65">
    <w:name w:val="ListLabel 65"/>
    <w:rsid w:val="008C04FF"/>
    <w:rPr>
      <w:rFonts w:cs="Times New Roman"/>
      <w:b w:val="0"/>
      <w:i w:val="0"/>
    </w:rPr>
  </w:style>
  <w:style w:type="character" w:customStyle="1" w:styleId="ListLabel66">
    <w:name w:val="ListLabel 66"/>
    <w:rsid w:val="008C04FF"/>
    <w:rPr>
      <w:rFonts w:cs="Times New Roman"/>
      <w:b w:val="0"/>
      <w:i/>
    </w:rPr>
  </w:style>
  <w:style w:type="character" w:customStyle="1" w:styleId="ListLabel67">
    <w:name w:val="ListLabel 67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68">
    <w:name w:val="ListLabel 68"/>
    <w:rsid w:val="008C04FF"/>
    <w:rPr>
      <w:sz w:val="20"/>
    </w:rPr>
  </w:style>
  <w:style w:type="character" w:customStyle="1" w:styleId="ListLabel69">
    <w:name w:val="ListLabel 69"/>
    <w:rsid w:val="008C04FF"/>
    <w:rPr>
      <w:rFonts w:cs="Courier New"/>
    </w:rPr>
  </w:style>
  <w:style w:type="character" w:customStyle="1" w:styleId="ListLabel70">
    <w:name w:val="ListLabel 70"/>
    <w:rsid w:val="008C04FF"/>
    <w:rPr>
      <w:b/>
      <w:i w:val="0"/>
      <w:sz w:val="22"/>
      <w:szCs w:val="22"/>
    </w:rPr>
  </w:style>
  <w:style w:type="character" w:customStyle="1" w:styleId="ListLabel71">
    <w:name w:val="ListLabel 71"/>
    <w:rsid w:val="008C04FF"/>
    <w:rPr>
      <w:rFonts w:cs="Courier New"/>
      <w:b w:val="0"/>
      <w:i w:val="0"/>
      <w:color w:val="00000A"/>
      <w:sz w:val="24"/>
      <w:szCs w:val="24"/>
    </w:rPr>
  </w:style>
  <w:style w:type="character" w:customStyle="1" w:styleId="ListLabel72">
    <w:name w:val="ListLabel 72"/>
    <w:rsid w:val="008C04FF"/>
    <w:rPr>
      <w:color w:val="FF0000"/>
      <w:sz w:val="24"/>
      <w:szCs w:val="24"/>
    </w:rPr>
  </w:style>
  <w:style w:type="character" w:customStyle="1" w:styleId="ListLabel73">
    <w:name w:val="ListLabel 73"/>
    <w:rsid w:val="008C04FF"/>
    <w:rPr>
      <w:rFonts w:cs="Courier New"/>
      <w:color w:val="00000A"/>
      <w:sz w:val="24"/>
      <w:szCs w:val="24"/>
    </w:rPr>
  </w:style>
  <w:style w:type="character" w:customStyle="1" w:styleId="ListLabel74">
    <w:name w:val="ListLabel 74"/>
    <w:rsid w:val="008C04FF"/>
    <w:rPr>
      <w:rFonts w:cs="Times New Roman"/>
      <w:b/>
      <w:i/>
      <w:strike w:val="0"/>
      <w:dstrike w:val="0"/>
      <w:sz w:val="24"/>
      <w:szCs w:val="24"/>
    </w:rPr>
  </w:style>
  <w:style w:type="character" w:customStyle="1" w:styleId="ListLabel75">
    <w:name w:val="ListLabel 75"/>
    <w:rsid w:val="008C04FF"/>
    <w:rPr>
      <w:caps w:val="0"/>
      <w:smallCaps w:val="0"/>
      <w:strike w:val="0"/>
      <w:dstrike w:val="0"/>
      <w:outline w:val="0"/>
      <w:shadow w:val="0"/>
      <w:vanish w:val="0"/>
      <w:position w:val="0"/>
      <w:sz w:val="22"/>
      <w:szCs w:val="22"/>
      <w:vertAlign w:val="baseline"/>
    </w:rPr>
  </w:style>
  <w:style w:type="character" w:customStyle="1" w:styleId="ListLabel76">
    <w:name w:val="ListLabel 76"/>
    <w:rsid w:val="008C04FF"/>
    <w:rPr>
      <w:b/>
    </w:rPr>
  </w:style>
  <w:style w:type="character" w:customStyle="1" w:styleId="ListLabel77">
    <w:name w:val="ListLabel 77"/>
    <w:rsid w:val="008C04FF"/>
    <w:rPr>
      <w:rFonts w:eastAsia="Times New Roman" w:cs="Times New Roman"/>
      <w:b/>
      <w:i w:val="0"/>
      <w:color w:val="00000A"/>
      <w:sz w:val="24"/>
    </w:rPr>
  </w:style>
  <w:style w:type="character" w:customStyle="1" w:styleId="ListLabel78">
    <w:name w:val="ListLabel 78"/>
    <w:rsid w:val="008C04FF"/>
    <w:rPr>
      <w:b/>
      <w:color w:val="00000A"/>
      <w:sz w:val="22"/>
    </w:rPr>
  </w:style>
  <w:style w:type="character" w:customStyle="1" w:styleId="ListLabel79">
    <w:name w:val="ListLabel 79"/>
    <w:rsid w:val="008C04FF"/>
    <w:rPr>
      <w:rFonts w:eastAsia="Times New Roman" w:cs="Times New Roman"/>
      <w:b/>
      <w:color w:val="00000A"/>
      <w:sz w:val="22"/>
      <w:u w:val="none"/>
    </w:rPr>
  </w:style>
  <w:style w:type="character" w:customStyle="1" w:styleId="ListLabel80">
    <w:name w:val="ListLabel 80"/>
    <w:rsid w:val="008C04FF"/>
    <w:rPr>
      <w:b w:val="0"/>
      <w:i/>
    </w:rPr>
  </w:style>
  <w:style w:type="character" w:customStyle="1" w:styleId="ListLabel81">
    <w:name w:val="ListLabel 81"/>
    <w:rsid w:val="008C04FF"/>
    <w:rPr>
      <w:color w:val="00000A"/>
    </w:rPr>
  </w:style>
  <w:style w:type="character" w:customStyle="1" w:styleId="ListLabel82">
    <w:name w:val="ListLabel 82"/>
    <w:rsid w:val="008C04FF"/>
    <w:rPr>
      <w:b/>
      <w:i w:val="0"/>
      <w:color w:val="00000A"/>
      <w:sz w:val="24"/>
    </w:rPr>
  </w:style>
  <w:style w:type="character" w:styleId="Rimandonotaapidipagina">
    <w:name w:val="footnote reference"/>
    <w:uiPriority w:val="99"/>
    <w:rsid w:val="008C04FF"/>
    <w:rPr>
      <w:vertAlign w:val="superscript"/>
    </w:rPr>
  </w:style>
  <w:style w:type="character" w:customStyle="1" w:styleId="Caratterenotadichiusura">
    <w:name w:val="Carattere nota di chiusura"/>
    <w:rsid w:val="008C04FF"/>
    <w:rPr>
      <w:vertAlign w:val="superscript"/>
    </w:rPr>
  </w:style>
  <w:style w:type="character" w:customStyle="1" w:styleId="WW-Caratterenotadichiusura">
    <w:name w:val="WW-Carattere nota di chiusura"/>
    <w:rsid w:val="008C04FF"/>
  </w:style>
  <w:style w:type="character" w:customStyle="1" w:styleId="Punti">
    <w:name w:val="Punti"/>
    <w:rsid w:val="008C04FF"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rsid w:val="008C04FF"/>
  </w:style>
  <w:style w:type="character" w:customStyle="1" w:styleId="ListLabel83">
    <w:name w:val="ListLabel 83"/>
    <w:rsid w:val="008C04FF"/>
    <w:rPr>
      <w:rFonts w:cs="Times New Roman"/>
    </w:rPr>
  </w:style>
  <w:style w:type="character" w:customStyle="1" w:styleId="ListLabel84">
    <w:name w:val="ListLabel 84"/>
    <w:rsid w:val="008C04FF"/>
    <w:rPr>
      <w:rFonts w:cs="Wingdings"/>
      <w:b/>
      <w:sz w:val="22"/>
    </w:rPr>
  </w:style>
  <w:style w:type="character" w:customStyle="1" w:styleId="ListLabel85">
    <w:name w:val="ListLabel 85"/>
    <w:rsid w:val="008C04FF"/>
    <w:rPr>
      <w:rFonts w:cs="Courier New"/>
    </w:rPr>
  </w:style>
  <w:style w:type="character" w:customStyle="1" w:styleId="ListLabel86">
    <w:name w:val="ListLabel 86"/>
    <w:rsid w:val="008C04FF"/>
    <w:rPr>
      <w:rFonts w:cs="Symbol"/>
      <w:b/>
      <w:sz w:val="22"/>
    </w:rPr>
  </w:style>
  <w:style w:type="character" w:customStyle="1" w:styleId="ListLabel87">
    <w:name w:val="ListLabel 87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88">
    <w:name w:val="ListLabel 88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89">
    <w:name w:val="ListLabel 89"/>
    <w:rsid w:val="008C04FF"/>
    <w:rPr>
      <w:rFonts w:cs="Symbol"/>
      <w:b w:val="0"/>
      <w:color w:val="00000A"/>
      <w:sz w:val="22"/>
    </w:rPr>
  </w:style>
  <w:style w:type="character" w:customStyle="1" w:styleId="ListLabel90">
    <w:name w:val="ListLabel 90"/>
    <w:rsid w:val="008C04FF"/>
    <w:rPr>
      <w:rFonts w:cs="Times New Roman"/>
      <w:b/>
      <w:color w:val="00000A"/>
      <w:sz w:val="22"/>
      <w:u w:val="none"/>
    </w:rPr>
  </w:style>
  <w:style w:type="character" w:customStyle="1" w:styleId="ListLabel91">
    <w:name w:val="ListLabel 91"/>
    <w:rsid w:val="008C04FF"/>
    <w:rPr>
      <w:rFonts w:cs="Wingdings"/>
      <w:b/>
      <w:sz w:val="22"/>
    </w:rPr>
  </w:style>
  <w:style w:type="character" w:customStyle="1" w:styleId="ListLabel92">
    <w:name w:val="ListLabel 92"/>
    <w:rsid w:val="008C04FF"/>
    <w:rPr>
      <w:rFonts w:cs="Courier New"/>
    </w:rPr>
  </w:style>
  <w:style w:type="character" w:customStyle="1" w:styleId="ListLabel93">
    <w:name w:val="ListLabel 93"/>
    <w:rsid w:val="008C04FF"/>
    <w:rPr>
      <w:rFonts w:cs="Symbol"/>
      <w:b/>
      <w:sz w:val="22"/>
    </w:rPr>
  </w:style>
  <w:style w:type="character" w:customStyle="1" w:styleId="ListLabel94">
    <w:name w:val="ListLabel 94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95">
    <w:name w:val="ListLabel 95"/>
    <w:rsid w:val="008C04FF"/>
    <w:rPr>
      <w:rFonts w:cs="Times New Roman"/>
    </w:rPr>
  </w:style>
  <w:style w:type="character" w:customStyle="1" w:styleId="ListLabel96">
    <w:name w:val="ListLabel 96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97">
    <w:name w:val="ListLabel 97"/>
    <w:rsid w:val="008C04FF"/>
    <w:rPr>
      <w:rFonts w:cs="Symbol"/>
      <w:b w:val="0"/>
      <w:color w:val="00000A"/>
      <w:sz w:val="22"/>
    </w:rPr>
  </w:style>
  <w:style w:type="character" w:customStyle="1" w:styleId="ListLabel98">
    <w:name w:val="ListLabel 98"/>
    <w:rsid w:val="008C04FF"/>
    <w:rPr>
      <w:rFonts w:cs="Times New Roman"/>
      <w:b/>
      <w:color w:val="00000A"/>
      <w:sz w:val="22"/>
      <w:u w:val="none"/>
    </w:rPr>
  </w:style>
  <w:style w:type="character" w:customStyle="1" w:styleId="ListLabel99">
    <w:name w:val="ListLabel 99"/>
    <w:rsid w:val="008C04FF"/>
    <w:rPr>
      <w:rFonts w:cs="Wingdings"/>
      <w:b/>
      <w:sz w:val="22"/>
    </w:rPr>
  </w:style>
  <w:style w:type="character" w:customStyle="1" w:styleId="ListLabel100">
    <w:name w:val="ListLabel 100"/>
    <w:rsid w:val="008C04FF"/>
    <w:rPr>
      <w:rFonts w:cs="Courier New"/>
    </w:rPr>
  </w:style>
  <w:style w:type="character" w:customStyle="1" w:styleId="ListLabel101">
    <w:name w:val="ListLabel 101"/>
    <w:rsid w:val="008C04FF"/>
    <w:rPr>
      <w:rFonts w:cs="Symbol"/>
      <w:b/>
      <w:sz w:val="22"/>
    </w:rPr>
  </w:style>
  <w:style w:type="character" w:customStyle="1" w:styleId="ListLabel102">
    <w:name w:val="ListLabel 102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103">
    <w:name w:val="ListLabel 103"/>
    <w:rsid w:val="008C04FF"/>
    <w:rPr>
      <w:rFonts w:cs="Times New Roman"/>
    </w:rPr>
  </w:style>
  <w:style w:type="character" w:customStyle="1" w:styleId="ListLabel104">
    <w:name w:val="ListLabel 104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105">
    <w:name w:val="ListLabel 105"/>
    <w:rsid w:val="008C04FF"/>
    <w:rPr>
      <w:rFonts w:cs="Symbol"/>
      <w:b w:val="0"/>
      <w:color w:val="00000A"/>
      <w:sz w:val="22"/>
    </w:rPr>
  </w:style>
  <w:style w:type="character" w:customStyle="1" w:styleId="ListLabel106">
    <w:name w:val="ListLabel 106"/>
    <w:rsid w:val="008C04FF"/>
    <w:rPr>
      <w:rFonts w:cs="Times New Roman"/>
      <w:b/>
      <w:color w:val="00000A"/>
      <w:sz w:val="22"/>
      <w:u w:val="none"/>
    </w:rPr>
  </w:style>
  <w:style w:type="character" w:customStyle="1" w:styleId="ListLabel107">
    <w:name w:val="ListLabel 107"/>
    <w:rsid w:val="008C04FF"/>
    <w:rPr>
      <w:rFonts w:cs="Wingdings"/>
      <w:b/>
      <w:sz w:val="22"/>
    </w:rPr>
  </w:style>
  <w:style w:type="character" w:customStyle="1" w:styleId="ListLabel108">
    <w:name w:val="ListLabel 108"/>
    <w:rsid w:val="008C04FF"/>
    <w:rPr>
      <w:rFonts w:cs="Courier New"/>
    </w:rPr>
  </w:style>
  <w:style w:type="character" w:customStyle="1" w:styleId="ListLabel109">
    <w:name w:val="ListLabel 109"/>
    <w:rsid w:val="008C04FF"/>
    <w:rPr>
      <w:rFonts w:cs="Symbol"/>
      <w:b/>
      <w:sz w:val="22"/>
    </w:rPr>
  </w:style>
  <w:style w:type="character" w:customStyle="1" w:styleId="ListLabel110">
    <w:name w:val="ListLabel 110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111">
    <w:name w:val="ListLabel 111"/>
    <w:rsid w:val="008C04FF"/>
    <w:rPr>
      <w:rFonts w:cs="Times New Roman"/>
    </w:rPr>
  </w:style>
  <w:style w:type="character" w:customStyle="1" w:styleId="ListLabel112">
    <w:name w:val="ListLabel 112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113">
    <w:name w:val="ListLabel 113"/>
    <w:rsid w:val="008C04FF"/>
    <w:rPr>
      <w:rFonts w:cs="Symbol"/>
      <w:b w:val="0"/>
      <w:color w:val="00000A"/>
      <w:sz w:val="22"/>
    </w:rPr>
  </w:style>
  <w:style w:type="character" w:customStyle="1" w:styleId="ListLabel114">
    <w:name w:val="ListLabel 114"/>
    <w:rsid w:val="008C04FF"/>
    <w:rPr>
      <w:rFonts w:cs="Times New Roman"/>
      <w:b/>
      <w:color w:val="00000A"/>
      <w:sz w:val="22"/>
      <w:u w:val="none"/>
    </w:rPr>
  </w:style>
  <w:style w:type="character" w:styleId="Rimandonotadichiusura">
    <w:name w:val="endnote reference"/>
    <w:rsid w:val="008C04FF"/>
    <w:rPr>
      <w:vertAlign w:val="superscript"/>
    </w:rPr>
  </w:style>
  <w:style w:type="paragraph" w:customStyle="1" w:styleId="Titolo10">
    <w:name w:val="Titolo1"/>
    <w:basedOn w:val="Normale"/>
    <w:next w:val="Corpodeltesto"/>
    <w:rsid w:val="008C04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ltesto">
    <w:name w:val="Body Text"/>
    <w:basedOn w:val="Normale"/>
    <w:rsid w:val="008C04FF"/>
    <w:pPr>
      <w:spacing w:after="120"/>
    </w:pPr>
  </w:style>
  <w:style w:type="paragraph" w:styleId="Elenco">
    <w:name w:val="List"/>
    <w:basedOn w:val="Corpodeltesto"/>
    <w:rsid w:val="008C04FF"/>
    <w:rPr>
      <w:rFonts w:cs="Mangal"/>
    </w:rPr>
  </w:style>
  <w:style w:type="paragraph" w:styleId="Didascalia">
    <w:name w:val="caption"/>
    <w:basedOn w:val="Normale"/>
    <w:qFormat/>
    <w:rsid w:val="008C04F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ice">
    <w:name w:val="Indice"/>
    <w:basedOn w:val="Normale"/>
    <w:rsid w:val="008C04FF"/>
    <w:pPr>
      <w:suppressLineNumbers/>
    </w:pPr>
    <w:rPr>
      <w:rFonts w:cs="Mangal"/>
    </w:rPr>
  </w:style>
  <w:style w:type="paragraph" w:customStyle="1" w:styleId="Testofumetto1">
    <w:name w:val="Testo fumetto1"/>
    <w:basedOn w:val="Normale"/>
    <w:rsid w:val="008C04FF"/>
    <w:rPr>
      <w:rFonts w:ascii="Segoe UI" w:hAnsi="Segoe UI" w:cs="Segoe UI"/>
      <w:sz w:val="18"/>
      <w:szCs w:val="18"/>
    </w:rPr>
  </w:style>
  <w:style w:type="paragraph" w:styleId="Pidipagina">
    <w:name w:val="footer"/>
    <w:basedOn w:val="Normale"/>
    <w:rsid w:val="008C04FF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8C04FF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rsid w:val="008C04FF"/>
    <w:pPr>
      <w:spacing w:line="480" w:lineRule="atLeast"/>
      <w:ind w:right="335"/>
    </w:pPr>
  </w:style>
  <w:style w:type="paragraph" w:customStyle="1" w:styleId="Corpodeltesto21">
    <w:name w:val="Corpo del testo 21"/>
    <w:basedOn w:val="Normale"/>
    <w:rsid w:val="008C04FF"/>
    <w:pPr>
      <w:spacing w:line="480" w:lineRule="atLeast"/>
      <w:ind w:right="51"/>
      <w:jc w:val="both"/>
    </w:pPr>
  </w:style>
  <w:style w:type="paragraph" w:customStyle="1" w:styleId="Testodelblocco1">
    <w:name w:val="Testo del blocco1"/>
    <w:basedOn w:val="Normale"/>
    <w:rsid w:val="008C04FF"/>
    <w:pPr>
      <w:spacing w:line="480" w:lineRule="atLeast"/>
      <w:ind w:left="284" w:right="51" w:hanging="284"/>
      <w:jc w:val="both"/>
    </w:pPr>
  </w:style>
  <w:style w:type="paragraph" w:styleId="Rientrocorpodeltesto">
    <w:name w:val="Body Text Indent"/>
    <w:basedOn w:val="Normale"/>
    <w:rsid w:val="008C04FF"/>
    <w:pPr>
      <w:spacing w:line="480" w:lineRule="atLeast"/>
      <w:ind w:right="51" w:firstLine="709"/>
      <w:jc w:val="both"/>
    </w:pPr>
  </w:style>
  <w:style w:type="paragraph" w:customStyle="1" w:styleId="Corpodeltesto31">
    <w:name w:val="Corpo del testo 31"/>
    <w:basedOn w:val="Normale"/>
    <w:rsid w:val="008C04FF"/>
    <w:pPr>
      <w:spacing w:line="480" w:lineRule="atLeast"/>
      <w:ind w:right="51"/>
      <w:jc w:val="both"/>
    </w:pPr>
    <w:rPr>
      <w:u w:val="single"/>
    </w:rPr>
  </w:style>
  <w:style w:type="paragraph" w:styleId="Titolo">
    <w:name w:val="Title"/>
    <w:basedOn w:val="Normale"/>
    <w:next w:val="Corpodeltesto"/>
    <w:qFormat/>
    <w:rsid w:val="008C04FF"/>
    <w:pPr>
      <w:jc w:val="center"/>
    </w:pPr>
    <w:rPr>
      <w:b/>
    </w:rPr>
  </w:style>
  <w:style w:type="paragraph" w:customStyle="1" w:styleId="Testocommento1">
    <w:name w:val="Testo commento1"/>
    <w:basedOn w:val="Normale"/>
    <w:rsid w:val="008C04FF"/>
    <w:pPr>
      <w:ind w:firstLine="709"/>
      <w:jc w:val="both"/>
    </w:pPr>
    <w:rPr>
      <w:sz w:val="20"/>
    </w:rPr>
  </w:style>
  <w:style w:type="paragraph" w:customStyle="1" w:styleId="Testonotaapidipagina1">
    <w:name w:val="Testo nota a piè di pagina1"/>
    <w:basedOn w:val="Normale"/>
    <w:rsid w:val="008C04FF"/>
    <w:pPr>
      <w:ind w:firstLine="709"/>
      <w:jc w:val="both"/>
    </w:pPr>
    <w:rPr>
      <w:sz w:val="20"/>
    </w:rPr>
  </w:style>
  <w:style w:type="paragraph" w:customStyle="1" w:styleId="Rientrocorpodeltesto21">
    <w:name w:val="Rientro corpo del testo 21"/>
    <w:basedOn w:val="Normale"/>
    <w:rsid w:val="008C04FF"/>
    <w:pPr>
      <w:ind w:firstLine="720"/>
      <w:jc w:val="both"/>
    </w:pPr>
  </w:style>
  <w:style w:type="paragraph" w:customStyle="1" w:styleId="Testonotadichiusura1">
    <w:name w:val="Testo nota di chiusura1"/>
    <w:basedOn w:val="Normale"/>
    <w:rsid w:val="008C04FF"/>
    <w:rPr>
      <w:sz w:val="20"/>
    </w:rPr>
  </w:style>
  <w:style w:type="paragraph" w:customStyle="1" w:styleId="Rientrocorpodeltesto31">
    <w:name w:val="Rientro corpo del testo 31"/>
    <w:basedOn w:val="Normale"/>
    <w:rsid w:val="008C04FF"/>
    <w:pPr>
      <w:widowControl w:val="0"/>
      <w:spacing w:line="400" w:lineRule="atLeast"/>
      <w:ind w:left="720" w:hanging="12"/>
      <w:jc w:val="both"/>
    </w:pPr>
    <w:rPr>
      <w:color w:val="FF0000"/>
    </w:rPr>
  </w:style>
  <w:style w:type="paragraph" w:customStyle="1" w:styleId="p18">
    <w:name w:val="p18"/>
    <w:basedOn w:val="Normale"/>
    <w:rsid w:val="008C04FF"/>
    <w:pPr>
      <w:widowControl w:val="0"/>
      <w:tabs>
        <w:tab w:val="left" w:pos="380"/>
        <w:tab w:val="left" w:pos="680"/>
      </w:tabs>
      <w:spacing w:line="280" w:lineRule="atLeast"/>
      <w:ind w:left="720" w:hanging="288"/>
      <w:jc w:val="both"/>
    </w:pPr>
    <w:rPr>
      <w:szCs w:val="24"/>
    </w:rPr>
  </w:style>
  <w:style w:type="paragraph" w:customStyle="1" w:styleId="NormaleWeb1">
    <w:name w:val="Normale (Web)1"/>
    <w:basedOn w:val="Normale"/>
    <w:rsid w:val="008C04FF"/>
    <w:pPr>
      <w:spacing w:before="280" w:after="280"/>
    </w:pPr>
    <w:rPr>
      <w:rFonts w:ascii="Arial Unicode MS" w:eastAsia="Arial Unicode MS" w:hAnsi="Arial Unicode MS" w:cs="Arial Unicode MS"/>
      <w:szCs w:val="24"/>
    </w:rPr>
  </w:style>
  <w:style w:type="paragraph" w:customStyle="1" w:styleId="Testo10modulistica">
    <w:name w:val="Testo 10 modulistica"/>
    <w:basedOn w:val="Normale"/>
    <w:rsid w:val="008C04FF"/>
    <w:pPr>
      <w:spacing w:line="288" w:lineRule="auto"/>
      <w:ind w:firstLine="360"/>
      <w:jc w:val="both"/>
      <w:textAlignment w:val="center"/>
    </w:pPr>
    <w:rPr>
      <w:rFonts w:ascii="NewAster" w:hAnsi="NewAster" w:cs="NewAster"/>
      <w:color w:val="000000"/>
      <w:sz w:val="20"/>
    </w:rPr>
  </w:style>
  <w:style w:type="paragraph" w:customStyle="1" w:styleId="PreformattatoHTML1">
    <w:name w:val="Preformattato HTML1"/>
    <w:basedOn w:val="Normale"/>
    <w:rsid w:val="008C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customStyle="1" w:styleId="Default">
    <w:name w:val="Default"/>
    <w:rsid w:val="008C04FF"/>
    <w:pPr>
      <w:suppressAutoHyphens/>
    </w:pPr>
    <w:rPr>
      <w:rFonts w:ascii="Arial" w:hAnsi="Arial" w:cs="Arial"/>
      <w:color w:val="000000"/>
      <w:kern w:val="1"/>
      <w:sz w:val="24"/>
      <w:szCs w:val="24"/>
      <w:lang w:eastAsia="en-US"/>
    </w:rPr>
  </w:style>
  <w:style w:type="paragraph" w:customStyle="1" w:styleId="1">
    <w:name w:val="1"/>
    <w:basedOn w:val="Normale"/>
    <w:rsid w:val="008C04FF"/>
    <w:pPr>
      <w:spacing w:line="480" w:lineRule="atLeast"/>
      <w:ind w:right="335"/>
    </w:pPr>
  </w:style>
  <w:style w:type="paragraph" w:customStyle="1" w:styleId="Nessunaspaziatura1">
    <w:name w:val="Nessuna spaziatura1"/>
    <w:rsid w:val="008C04FF"/>
    <w:pPr>
      <w:suppressAutoHyphens/>
    </w:pPr>
    <w:rPr>
      <w:rFonts w:ascii="Calibri" w:hAnsi="Calibri"/>
      <w:color w:val="00000A"/>
      <w:kern w:val="1"/>
      <w:sz w:val="24"/>
      <w:szCs w:val="22"/>
    </w:rPr>
  </w:style>
  <w:style w:type="paragraph" w:customStyle="1" w:styleId="Paragrafoelenco1">
    <w:name w:val="Paragrafo elenco1"/>
    <w:basedOn w:val="Normale"/>
    <w:rsid w:val="008C04FF"/>
    <w:pPr>
      <w:ind w:left="720"/>
      <w:contextualSpacing/>
    </w:pPr>
  </w:style>
  <w:style w:type="paragraph" w:customStyle="1" w:styleId="Corpotesto1">
    <w:name w:val="Corpo testo1"/>
    <w:basedOn w:val="Normale"/>
    <w:rsid w:val="008C04FF"/>
    <w:pPr>
      <w:spacing w:line="480" w:lineRule="atLeast"/>
      <w:ind w:right="335"/>
    </w:pPr>
  </w:style>
  <w:style w:type="paragraph" w:customStyle="1" w:styleId="Mappadocumento1">
    <w:name w:val="Mappa documento1"/>
    <w:basedOn w:val="Normale"/>
    <w:rsid w:val="008C04FF"/>
    <w:rPr>
      <w:rFonts w:ascii="Tahoma" w:hAnsi="Tahoma" w:cs="Tahoma"/>
      <w:sz w:val="16"/>
      <w:szCs w:val="16"/>
    </w:rPr>
  </w:style>
  <w:style w:type="paragraph" w:customStyle="1" w:styleId="sche3">
    <w:name w:val="sche_3"/>
    <w:rsid w:val="008C04FF"/>
    <w:pPr>
      <w:widowControl w:val="0"/>
      <w:suppressAutoHyphens/>
      <w:jc w:val="both"/>
    </w:pPr>
    <w:rPr>
      <w:color w:val="00000A"/>
      <w:kern w:val="1"/>
      <w:lang w:val="en-US"/>
    </w:rPr>
  </w:style>
  <w:style w:type="paragraph" w:customStyle="1" w:styleId="Soggettocommento1">
    <w:name w:val="Soggetto commento1"/>
    <w:basedOn w:val="Testocommento1"/>
    <w:rsid w:val="008C04FF"/>
    <w:pPr>
      <w:ind w:firstLine="0"/>
      <w:jc w:val="left"/>
    </w:pPr>
    <w:rPr>
      <w:b/>
      <w:bCs/>
    </w:rPr>
  </w:style>
  <w:style w:type="paragraph" w:customStyle="1" w:styleId="sche4">
    <w:name w:val="sche_4"/>
    <w:rsid w:val="008C04FF"/>
    <w:pPr>
      <w:widowControl w:val="0"/>
      <w:suppressAutoHyphens/>
      <w:jc w:val="both"/>
    </w:pPr>
    <w:rPr>
      <w:color w:val="00000A"/>
      <w:kern w:val="1"/>
      <w:lang w:val="en-US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rsid w:val="008C04FF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customStyle="1" w:styleId="Paragrafoelenco10">
    <w:name w:val="Paragrafo elenco1"/>
    <w:basedOn w:val="Normale"/>
    <w:rsid w:val="008C04FF"/>
    <w:pPr>
      <w:ind w:left="708"/>
    </w:pPr>
    <w:rPr>
      <w:szCs w:val="24"/>
    </w:rPr>
  </w:style>
  <w:style w:type="paragraph" w:customStyle="1" w:styleId="Paragrafoelenco11">
    <w:name w:val="Paragrafo elenco11"/>
    <w:basedOn w:val="Normale"/>
    <w:rsid w:val="008C04FF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Numerazioneperbuste">
    <w:name w:val="Numerazione per buste"/>
    <w:basedOn w:val="Normale"/>
    <w:rsid w:val="008C04FF"/>
    <w:pPr>
      <w:spacing w:before="120" w:after="120" w:line="360" w:lineRule="auto"/>
      <w:jc w:val="both"/>
    </w:pPr>
    <w:rPr>
      <w:szCs w:val="24"/>
    </w:rPr>
  </w:style>
  <w:style w:type="paragraph" w:customStyle="1" w:styleId="NormalLeft">
    <w:name w:val="Normal Left"/>
    <w:basedOn w:val="Normale"/>
    <w:rsid w:val="008C04FF"/>
    <w:pPr>
      <w:suppressAutoHyphens/>
      <w:spacing w:before="120" w:after="120"/>
    </w:pPr>
    <w:rPr>
      <w:rFonts w:eastAsia="Calibri"/>
      <w:szCs w:val="22"/>
      <w:lang w:bidi="it-IT"/>
    </w:rPr>
  </w:style>
  <w:style w:type="paragraph" w:customStyle="1" w:styleId="NormaleWeb10">
    <w:name w:val="Normale (Web)1"/>
    <w:basedOn w:val="Normale"/>
    <w:rsid w:val="008C04FF"/>
    <w:pPr>
      <w:suppressAutoHyphens/>
      <w:spacing w:before="280" w:after="280"/>
    </w:pPr>
    <w:rPr>
      <w:szCs w:val="24"/>
    </w:rPr>
  </w:style>
  <w:style w:type="paragraph" w:styleId="Testonotaapidipagina">
    <w:name w:val="footnote text"/>
    <w:basedOn w:val="Normale"/>
    <w:uiPriority w:val="99"/>
    <w:rsid w:val="008C04FF"/>
  </w:style>
  <w:style w:type="paragraph" w:customStyle="1" w:styleId="Contenutocornice">
    <w:name w:val="Contenuto cornice"/>
    <w:basedOn w:val="Normale"/>
    <w:rsid w:val="008C04FF"/>
  </w:style>
  <w:style w:type="paragraph" w:customStyle="1" w:styleId="Quotations">
    <w:name w:val="Quotations"/>
    <w:basedOn w:val="Normale"/>
    <w:rsid w:val="008C04FF"/>
  </w:style>
  <w:style w:type="paragraph" w:styleId="Sottotitolo">
    <w:name w:val="Subtitle"/>
    <w:basedOn w:val="Titolo10"/>
    <w:next w:val="Corpodeltesto"/>
    <w:qFormat/>
    <w:rsid w:val="008C04FF"/>
  </w:style>
  <w:style w:type="paragraph" w:customStyle="1" w:styleId="Contenutotabella">
    <w:name w:val="Contenuto tabella"/>
    <w:basedOn w:val="Normale"/>
    <w:rsid w:val="008C04FF"/>
  </w:style>
  <w:style w:type="paragraph" w:customStyle="1" w:styleId="Titolotabella">
    <w:name w:val="Titolo tabella"/>
    <w:basedOn w:val="Contenutotabella"/>
    <w:rsid w:val="008C04FF"/>
  </w:style>
  <w:style w:type="paragraph" w:styleId="Paragrafoelenco">
    <w:name w:val="List Paragraph"/>
    <w:basedOn w:val="Normale"/>
    <w:uiPriority w:val="34"/>
    <w:qFormat/>
    <w:rsid w:val="002844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2A5326-04F2-4D45-979E-BFA140861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za</vt:lpstr>
    </vt:vector>
  </TitlesOfParts>
  <Company/>
  <LinksUpToDate>false</LinksUpToDate>
  <CharactersWithSpaces>6687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</dc:title>
  <dc:creator>apn</dc:creator>
  <cp:lastModifiedBy>l.pierbattista</cp:lastModifiedBy>
  <cp:revision>9</cp:revision>
  <cp:lastPrinted>2018-05-31T08:02:00Z</cp:lastPrinted>
  <dcterms:created xsi:type="dcterms:W3CDTF">2018-05-23T13:59:00Z</dcterms:created>
  <dcterms:modified xsi:type="dcterms:W3CDTF">2018-05-31T10:26:00Z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